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56" w:type="dxa"/>
        <w:tblInd w:w="-45" w:type="dxa"/>
        <w:tblLayout w:type="fixed"/>
        <w:tblLook w:val="0000" w:firstRow="0" w:lastRow="0" w:firstColumn="0" w:lastColumn="0" w:noHBand="0" w:noVBand="0"/>
      </w:tblPr>
      <w:tblGrid>
        <w:gridCol w:w="9956"/>
      </w:tblGrid>
      <w:tr w:rsidR="00EB06CA" w:rsidRPr="009C2933" w:rsidTr="00CD5E02">
        <w:trPr>
          <w:trHeight w:val="790"/>
        </w:trPr>
        <w:tc>
          <w:tcPr>
            <w:tcW w:w="9956" w:type="dxa"/>
            <w:tcBorders>
              <w:top w:val="single" w:sz="4" w:space="0" w:color="000000"/>
              <w:left w:val="single" w:sz="4" w:space="0" w:color="000000"/>
              <w:right w:val="single" w:sz="4" w:space="0" w:color="000000"/>
            </w:tcBorders>
          </w:tcPr>
          <w:p w:rsidR="00EB06CA" w:rsidRPr="009C2933" w:rsidRDefault="00EB06CA" w:rsidP="007D598D">
            <w:pPr>
              <w:spacing w:line="360" w:lineRule="auto"/>
              <w:ind w:firstLine="540"/>
              <w:jc w:val="center"/>
              <w:rPr>
                <w:rFonts w:ascii="Times New Roman" w:hAnsi="Times New Roman" w:cs="Times New Roman"/>
                <w:b/>
                <w:sz w:val="28"/>
                <w:szCs w:val="28"/>
              </w:rPr>
            </w:pPr>
            <w:bookmarkStart w:id="0" w:name="_GoBack"/>
            <w:bookmarkEnd w:id="0"/>
          </w:p>
        </w:tc>
      </w:tr>
      <w:tr w:rsidR="00EB06CA" w:rsidRPr="009C2933" w:rsidTr="00CD5E02">
        <w:trPr>
          <w:trHeight w:val="5048"/>
        </w:trPr>
        <w:tc>
          <w:tcPr>
            <w:tcW w:w="9956" w:type="dxa"/>
            <w:tcBorders>
              <w:left w:val="single" w:sz="4" w:space="0" w:color="000000"/>
              <w:right w:val="single" w:sz="4" w:space="0" w:color="000000"/>
            </w:tcBorders>
            <w:vAlign w:val="center"/>
          </w:tcPr>
          <w:p w:rsidR="00EB06CA" w:rsidRDefault="00EB06CA" w:rsidP="00CD5E02">
            <w:pPr>
              <w:snapToGrid w:val="0"/>
              <w:spacing w:line="360" w:lineRule="auto"/>
              <w:ind w:firstLine="540"/>
              <w:jc w:val="center"/>
              <w:rPr>
                <w:rFonts w:ascii="Times New Roman" w:hAnsi="Times New Roman" w:cs="Times New Roman"/>
                <w:b/>
                <w:sz w:val="44"/>
                <w:szCs w:val="44"/>
              </w:rPr>
            </w:pPr>
          </w:p>
          <w:p w:rsidR="00EB06CA" w:rsidRDefault="00EB06CA" w:rsidP="00CD5E02">
            <w:pPr>
              <w:snapToGrid w:val="0"/>
              <w:spacing w:line="360" w:lineRule="auto"/>
              <w:ind w:firstLine="540"/>
              <w:jc w:val="center"/>
              <w:rPr>
                <w:rFonts w:ascii="Times New Roman" w:hAnsi="Times New Roman" w:cs="Times New Roman"/>
                <w:b/>
                <w:sz w:val="44"/>
                <w:szCs w:val="44"/>
              </w:rPr>
            </w:pPr>
          </w:p>
          <w:p w:rsidR="00EB06CA" w:rsidRDefault="00EB06CA" w:rsidP="00CD5E02">
            <w:pPr>
              <w:snapToGrid w:val="0"/>
              <w:spacing w:line="360" w:lineRule="auto"/>
              <w:ind w:firstLine="540"/>
              <w:jc w:val="center"/>
              <w:rPr>
                <w:rFonts w:ascii="Times New Roman" w:hAnsi="Times New Roman" w:cs="Times New Roman"/>
                <w:b/>
                <w:sz w:val="44"/>
                <w:szCs w:val="44"/>
              </w:rPr>
            </w:pPr>
          </w:p>
          <w:p w:rsidR="00EB06CA" w:rsidRDefault="00EB06CA" w:rsidP="00CD5E02">
            <w:pPr>
              <w:snapToGrid w:val="0"/>
              <w:spacing w:line="360" w:lineRule="auto"/>
              <w:ind w:firstLine="540"/>
              <w:jc w:val="center"/>
              <w:rPr>
                <w:rFonts w:ascii="Times New Roman" w:hAnsi="Times New Roman" w:cs="Times New Roman"/>
                <w:b/>
                <w:sz w:val="44"/>
                <w:szCs w:val="44"/>
              </w:rPr>
            </w:pPr>
          </w:p>
          <w:p w:rsidR="00EB06CA" w:rsidRDefault="00EB06CA" w:rsidP="00CD5E02">
            <w:pPr>
              <w:widowControl/>
              <w:suppressAutoHyphens w:val="0"/>
              <w:autoSpaceDN w:val="0"/>
              <w:adjustRightInd w:val="0"/>
              <w:spacing w:line="240" w:lineRule="auto"/>
              <w:ind w:firstLine="0"/>
              <w:jc w:val="center"/>
              <w:rPr>
                <w:rFonts w:ascii="Times New Roman" w:hAnsi="Times New Roman" w:cs="Times New Roman"/>
                <w:b/>
                <w:bCs/>
                <w:color w:val="000000"/>
                <w:sz w:val="32"/>
                <w:szCs w:val="32"/>
                <w:lang w:eastAsia="ru-RU"/>
              </w:rPr>
            </w:pPr>
          </w:p>
          <w:p w:rsidR="0014443D" w:rsidRDefault="00DE4093" w:rsidP="0014443D">
            <w:pPr>
              <w:pStyle w:val="11"/>
              <w:jc w:val="center"/>
              <w:rPr>
                <w:rFonts w:ascii="Times New Roman" w:hAnsi="Times New Roman" w:cs="Times New Roman"/>
                <w:b/>
                <w:sz w:val="32"/>
                <w:szCs w:val="32"/>
              </w:rPr>
            </w:pPr>
            <w:r>
              <w:rPr>
                <w:rFonts w:ascii="Times New Roman" w:hAnsi="Times New Roman" w:cs="Times New Roman"/>
                <w:b/>
                <w:sz w:val="32"/>
                <w:szCs w:val="32"/>
              </w:rPr>
              <w:t>Внесение</w:t>
            </w:r>
            <w:r w:rsidR="0014443D" w:rsidRPr="00FF20CD">
              <w:rPr>
                <w:rFonts w:ascii="Times New Roman" w:hAnsi="Times New Roman" w:cs="Times New Roman"/>
                <w:b/>
                <w:sz w:val="32"/>
                <w:szCs w:val="32"/>
              </w:rPr>
              <w:t xml:space="preserve"> изменений</w:t>
            </w:r>
            <w:r w:rsidR="0014443D">
              <w:rPr>
                <w:rFonts w:ascii="Times New Roman" w:hAnsi="Times New Roman" w:cs="Times New Roman"/>
                <w:b/>
                <w:sz w:val="32"/>
                <w:szCs w:val="32"/>
              </w:rPr>
              <w:t xml:space="preserve"> </w:t>
            </w:r>
            <w:r w:rsidR="0014443D" w:rsidRPr="00FF20CD">
              <w:rPr>
                <w:rFonts w:ascii="Times New Roman" w:hAnsi="Times New Roman" w:cs="Times New Roman"/>
                <w:b/>
                <w:sz w:val="32"/>
                <w:szCs w:val="32"/>
              </w:rPr>
              <w:t>в</w:t>
            </w:r>
          </w:p>
          <w:p w:rsidR="0014443D" w:rsidRPr="00FF20CD" w:rsidRDefault="0014443D" w:rsidP="0014443D">
            <w:pPr>
              <w:pStyle w:val="11"/>
              <w:jc w:val="center"/>
              <w:rPr>
                <w:rFonts w:ascii="Times New Roman" w:hAnsi="Times New Roman" w:cs="Times New Roman"/>
                <w:b/>
                <w:sz w:val="32"/>
                <w:szCs w:val="32"/>
              </w:rPr>
            </w:pPr>
            <w:r w:rsidRPr="00FF20CD">
              <w:rPr>
                <w:rFonts w:ascii="Times New Roman" w:hAnsi="Times New Roman" w:cs="Times New Roman"/>
                <w:b/>
                <w:sz w:val="32"/>
                <w:szCs w:val="32"/>
              </w:rPr>
              <w:t xml:space="preserve">Правила землепользования и застройки </w:t>
            </w:r>
          </w:p>
          <w:p w:rsidR="0014443D" w:rsidRPr="00FF20CD" w:rsidRDefault="00FF23AA" w:rsidP="00DE4093">
            <w:pPr>
              <w:pStyle w:val="11"/>
              <w:jc w:val="center"/>
              <w:rPr>
                <w:rFonts w:ascii="Times New Roman" w:hAnsi="Times New Roman" w:cs="Times New Roman"/>
                <w:b/>
                <w:sz w:val="32"/>
                <w:szCs w:val="32"/>
              </w:rPr>
            </w:pPr>
            <w:r>
              <w:rPr>
                <w:rFonts w:ascii="Times New Roman" w:hAnsi="Times New Roman" w:cs="Times New Roman"/>
                <w:b/>
                <w:sz w:val="32"/>
                <w:szCs w:val="32"/>
              </w:rPr>
              <w:t>Валдайск</w:t>
            </w:r>
            <w:r w:rsidR="00DE4093">
              <w:rPr>
                <w:rFonts w:ascii="Times New Roman" w:hAnsi="Times New Roman" w:cs="Times New Roman"/>
                <w:b/>
                <w:sz w:val="32"/>
                <w:szCs w:val="32"/>
              </w:rPr>
              <w:t xml:space="preserve">ого городского </w:t>
            </w:r>
            <w:r w:rsidR="00D45277">
              <w:rPr>
                <w:rFonts w:ascii="Times New Roman" w:hAnsi="Times New Roman" w:cs="Times New Roman"/>
                <w:b/>
                <w:sz w:val="32"/>
                <w:szCs w:val="32"/>
              </w:rPr>
              <w:t>поселения</w:t>
            </w:r>
          </w:p>
          <w:p w:rsidR="0014443D" w:rsidRPr="00FF20CD" w:rsidRDefault="0014443D" w:rsidP="0014443D">
            <w:pPr>
              <w:pStyle w:val="11"/>
              <w:jc w:val="center"/>
              <w:rPr>
                <w:rFonts w:ascii="Times New Roman" w:hAnsi="Times New Roman" w:cs="Times New Roman"/>
                <w:b/>
                <w:sz w:val="32"/>
                <w:szCs w:val="32"/>
              </w:rPr>
            </w:pPr>
          </w:p>
          <w:p w:rsidR="00EB06CA" w:rsidRPr="009C2933" w:rsidRDefault="00EB06CA" w:rsidP="00CD5E02">
            <w:pPr>
              <w:spacing w:line="360" w:lineRule="auto"/>
              <w:ind w:firstLine="540"/>
              <w:jc w:val="center"/>
              <w:rPr>
                <w:rFonts w:ascii="Times New Roman" w:hAnsi="Times New Roman" w:cs="Times New Roman"/>
                <w:b/>
                <w:sz w:val="44"/>
                <w:szCs w:val="44"/>
              </w:rPr>
            </w:pPr>
          </w:p>
        </w:tc>
      </w:tr>
      <w:tr w:rsidR="00EB06CA" w:rsidRPr="009C2933" w:rsidTr="00CD5E02">
        <w:trPr>
          <w:trHeight w:val="2791"/>
        </w:trPr>
        <w:tc>
          <w:tcPr>
            <w:tcW w:w="9956" w:type="dxa"/>
            <w:tcBorders>
              <w:left w:val="single" w:sz="4" w:space="0" w:color="000000"/>
              <w:bottom w:val="single" w:sz="4" w:space="0" w:color="000000"/>
              <w:right w:val="single" w:sz="4" w:space="0" w:color="000000"/>
            </w:tcBorders>
            <w:vAlign w:val="bottom"/>
          </w:tcPr>
          <w:p w:rsidR="00EB06CA" w:rsidRDefault="00EB06CA" w:rsidP="00CD5E02">
            <w:pPr>
              <w:snapToGrid w:val="0"/>
              <w:spacing w:line="360" w:lineRule="auto"/>
              <w:ind w:firstLine="540"/>
              <w:jc w:val="center"/>
              <w:rPr>
                <w:rFonts w:ascii="Times New Roman" w:hAnsi="Times New Roman" w:cs="Times New Roman"/>
                <w:b/>
                <w:sz w:val="44"/>
                <w:szCs w:val="44"/>
              </w:rPr>
            </w:pPr>
          </w:p>
          <w:p w:rsidR="00EB06CA" w:rsidRDefault="00EB06CA" w:rsidP="00CD5E02">
            <w:pPr>
              <w:snapToGrid w:val="0"/>
              <w:spacing w:line="360" w:lineRule="auto"/>
              <w:ind w:firstLine="540"/>
              <w:jc w:val="center"/>
              <w:rPr>
                <w:b/>
                <w:sz w:val="32"/>
                <w:szCs w:val="32"/>
              </w:rPr>
            </w:pPr>
          </w:p>
          <w:p w:rsidR="00FF23AA" w:rsidRDefault="00FF23AA" w:rsidP="00CD5E02">
            <w:pPr>
              <w:spacing w:line="360" w:lineRule="auto"/>
              <w:ind w:firstLine="540"/>
              <w:jc w:val="center"/>
              <w:rPr>
                <w:rFonts w:ascii="Times New Roman" w:hAnsi="Times New Roman" w:cs="Times New Roman"/>
                <w:b/>
                <w:sz w:val="28"/>
                <w:szCs w:val="28"/>
              </w:rPr>
            </w:pPr>
          </w:p>
          <w:p w:rsidR="00FF23AA" w:rsidRDefault="00FF23AA" w:rsidP="00CD5E02">
            <w:pPr>
              <w:spacing w:line="360" w:lineRule="auto"/>
              <w:ind w:firstLine="540"/>
              <w:jc w:val="center"/>
              <w:rPr>
                <w:rFonts w:ascii="Times New Roman" w:hAnsi="Times New Roman" w:cs="Times New Roman"/>
                <w:b/>
                <w:sz w:val="28"/>
                <w:szCs w:val="28"/>
              </w:rPr>
            </w:pPr>
          </w:p>
          <w:p w:rsidR="00FF23AA" w:rsidRDefault="00FF23AA" w:rsidP="00CD5E02">
            <w:pPr>
              <w:spacing w:line="360" w:lineRule="auto"/>
              <w:ind w:firstLine="540"/>
              <w:jc w:val="center"/>
              <w:rPr>
                <w:rFonts w:ascii="Times New Roman" w:hAnsi="Times New Roman" w:cs="Times New Roman"/>
                <w:b/>
                <w:sz w:val="28"/>
                <w:szCs w:val="28"/>
              </w:rPr>
            </w:pPr>
          </w:p>
          <w:p w:rsidR="00EB06CA" w:rsidRPr="009C2933" w:rsidRDefault="0006534E" w:rsidP="00CD5E02">
            <w:pPr>
              <w:spacing w:line="360" w:lineRule="auto"/>
              <w:ind w:firstLine="540"/>
              <w:jc w:val="center"/>
              <w:rPr>
                <w:rFonts w:ascii="Times New Roman" w:hAnsi="Times New Roman" w:cs="Times New Roman"/>
                <w:b/>
                <w:sz w:val="28"/>
                <w:szCs w:val="28"/>
              </w:rPr>
            </w:pPr>
            <w:r>
              <w:rPr>
                <w:rFonts w:ascii="Times New Roman" w:hAnsi="Times New Roman" w:cs="Times New Roman"/>
                <w:b/>
                <w:sz w:val="28"/>
                <w:szCs w:val="28"/>
              </w:rPr>
              <w:t>г</w:t>
            </w:r>
            <w:r w:rsidR="00FF23AA">
              <w:rPr>
                <w:rFonts w:ascii="Times New Roman" w:hAnsi="Times New Roman" w:cs="Times New Roman"/>
                <w:b/>
                <w:sz w:val="28"/>
                <w:szCs w:val="28"/>
              </w:rPr>
              <w:t>. Валдай</w:t>
            </w:r>
          </w:p>
          <w:p w:rsidR="00EB06CA" w:rsidRDefault="009E5FE5" w:rsidP="00CD5E02">
            <w:pPr>
              <w:spacing w:line="360" w:lineRule="auto"/>
              <w:ind w:firstLine="540"/>
              <w:jc w:val="center"/>
              <w:rPr>
                <w:rFonts w:ascii="Times New Roman" w:hAnsi="Times New Roman" w:cs="Times New Roman"/>
                <w:b/>
                <w:sz w:val="28"/>
                <w:szCs w:val="28"/>
              </w:rPr>
            </w:pPr>
            <w:r>
              <w:rPr>
                <w:rFonts w:ascii="Times New Roman" w:hAnsi="Times New Roman" w:cs="Times New Roman"/>
                <w:b/>
                <w:sz w:val="28"/>
                <w:szCs w:val="28"/>
              </w:rPr>
              <w:t>2022</w:t>
            </w:r>
            <w:r w:rsidR="00EB06CA" w:rsidRPr="007A4109">
              <w:rPr>
                <w:rFonts w:ascii="Times New Roman" w:hAnsi="Times New Roman" w:cs="Times New Roman"/>
                <w:b/>
                <w:sz w:val="28"/>
                <w:szCs w:val="28"/>
              </w:rPr>
              <w:t xml:space="preserve"> г</w:t>
            </w:r>
            <w:r w:rsidR="0014443D">
              <w:rPr>
                <w:rFonts w:ascii="Times New Roman" w:hAnsi="Times New Roman" w:cs="Times New Roman"/>
                <w:b/>
                <w:sz w:val="28"/>
                <w:szCs w:val="28"/>
              </w:rPr>
              <w:t>.</w:t>
            </w:r>
          </w:p>
          <w:p w:rsidR="0014443D" w:rsidRPr="007A4109" w:rsidRDefault="0014443D" w:rsidP="00CD5E02">
            <w:pPr>
              <w:spacing w:line="360" w:lineRule="auto"/>
              <w:ind w:firstLine="540"/>
              <w:jc w:val="center"/>
              <w:rPr>
                <w:rFonts w:ascii="Times New Roman" w:hAnsi="Times New Roman" w:cs="Times New Roman"/>
                <w:sz w:val="28"/>
                <w:szCs w:val="28"/>
              </w:rPr>
            </w:pPr>
          </w:p>
        </w:tc>
      </w:tr>
    </w:tbl>
    <w:p w:rsidR="0014443D" w:rsidRDefault="0014443D" w:rsidP="009C5C7A">
      <w:pPr>
        <w:pStyle w:val="11"/>
        <w:jc w:val="center"/>
        <w:rPr>
          <w:rFonts w:ascii="Times New Roman" w:hAnsi="Times New Roman" w:cs="Times New Roman"/>
          <w:b/>
          <w:sz w:val="24"/>
        </w:rPr>
      </w:pPr>
    </w:p>
    <w:p w:rsidR="00DE4093" w:rsidRDefault="00DE4093" w:rsidP="0014443D">
      <w:pPr>
        <w:jc w:val="right"/>
        <w:rPr>
          <w:rFonts w:ascii="Times New Roman" w:hAnsi="Times New Roman" w:cs="Times New Roman"/>
          <w:sz w:val="24"/>
        </w:rPr>
      </w:pPr>
    </w:p>
    <w:p w:rsidR="00DE4093" w:rsidRDefault="00DE4093" w:rsidP="0014443D">
      <w:pPr>
        <w:jc w:val="right"/>
        <w:rPr>
          <w:rFonts w:ascii="Times New Roman" w:hAnsi="Times New Roman" w:cs="Times New Roman"/>
          <w:sz w:val="24"/>
        </w:rPr>
      </w:pPr>
    </w:p>
    <w:p w:rsidR="00DE4093" w:rsidRDefault="00DE4093" w:rsidP="0014443D">
      <w:pPr>
        <w:jc w:val="right"/>
        <w:rPr>
          <w:rFonts w:ascii="Times New Roman" w:hAnsi="Times New Roman" w:cs="Times New Roman"/>
          <w:sz w:val="24"/>
        </w:rPr>
      </w:pPr>
    </w:p>
    <w:p w:rsidR="00DE4093" w:rsidRDefault="00DE4093" w:rsidP="0014443D">
      <w:pPr>
        <w:jc w:val="right"/>
        <w:rPr>
          <w:rFonts w:ascii="Times New Roman" w:hAnsi="Times New Roman" w:cs="Times New Roman"/>
          <w:sz w:val="24"/>
        </w:rPr>
      </w:pPr>
    </w:p>
    <w:p w:rsidR="00DE4093" w:rsidRDefault="00DE4093" w:rsidP="0014443D">
      <w:pPr>
        <w:jc w:val="right"/>
        <w:rPr>
          <w:rFonts w:ascii="Times New Roman" w:hAnsi="Times New Roman" w:cs="Times New Roman"/>
          <w:sz w:val="24"/>
        </w:rPr>
      </w:pPr>
    </w:p>
    <w:p w:rsidR="00DE4093" w:rsidRDefault="00DE4093" w:rsidP="0014443D">
      <w:pPr>
        <w:jc w:val="right"/>
        <w:rPr>
          <w:rFonts w:ascii="Times New Roman" w:hAnsi="Times New Roman" w:cs="Times New Roman"/>
          <w:sz w:val="24"/>
        </w:rPr>
      </w:pPr>
    </w:p>
    <w:p w:rsidR="00DE4093" w:rsidRDefault="00DE4093" w:rsidP="0014443D">
      <w:pPr>
        <w:jc w:val="right"/>
        <w:rPr>
          <w:rFonts w:ascii="Times New Roman" w:hAnsi="Times New Roman" w:cs="Times New Roman"/>
          <w:sz w:val="24"/>
        </w:rPr>
      </w:pPr>
    </w:p>
    <w:p w:rsidR="00DE4093" w:rsidRDefault="00DE4093" w:rsidP="0014443D">
      <w:pPr>
        <w:jc w:val="right"/>
        <w:rPr>
          <w:rFonts w:ascii="Times New Roman" w:hAnsi="Times New Roman" w:cs="Times New Roman"/>
          <w:sz w:val="24"/>
        </w:rPr>
      </w:pPr>
    </w:p>
    <w:p w:rsidR="0014443D" w:rsidRDefault="0014443D" w:rsidP="0014443D">
      <w:pPr>
        <w:jc w:val="right"/>
        <w:rPr>
          <w:rFonts w:ascii="Times New Roman" w:hAnsi="Times New Roman" w:cs="Times New Roman"/>
          <w:sz w:val="24"/>
          <w:szCs w:val="24"/>
        </w:rPr>
      </w:pPr>
      <w:r>
        <w:rPr>
          <w:rFonts w:ascii="Times New Roman" w:hAnsi="Times New Roman" w:cs="Times New Roman"/>
          <w:sz w:val="24"/>
        </w:rPr>
        <w:lastRenderedPageBreak/>
        <w:t>новая редакция</w:t>
      </w:r>
      <w:r w:rsidR="00DE4093">
        <w:rPr>
          <w:rFonts w:ascii="Times New Roman" w:hAnsi="Times New Roman" w:cs="Times New Roman"/>
          <w:sz w:val="24"/>
        </w:rPr>
        <w:t xml:space="preserve"> </w:t>
      </w:r>
      <w:r w:rsidR="00DE4093" w:rsidRPr="00DE4093">
        <w:rPr>
          <w:rFonts w:ascii="Times New Roman" w:hAnsi="Times New Roman" w:cs="Times New Roman"/>
          <w:b/>
          <w:sz w:val="24"/>
        </w:rPr>
        <w:t>ПРОЕКТ</w:t>
      </w:r>
    </w:p>
    <w:p w:rsidR="0014443D" w:rsidRDefault="0014443D" w:rsidP="0014443D">
      <w:pPr>
        <w:jc w:val="center"/>
        <w:rPr>
          <w:rFonts w:ascii="Times New Roman" w:hAnsi="Times New Roman" w:cs="Times New Roman"/>
          <w:sz w:val="24"/>
          <w:szCs w:val="24"/>
        </w:rPr>
      </w:pPr>
    </w:p>
    <w:p w:rsidR="0014443D" w:rsidRDefault="0014443D" w:rsidP="0014443D">
      <w:pPr>
        <w:jc w:val="center"/>
        <w:rPr>
          <w:rFonts w:ascii="Times New Roman" w:hAnsi="Times New Roman" w:cs="Times New Roman"/>
          <w:sz w:val="24"/>
          <w:szCs w:val="24"/>
        </w:rPr>
      </w:pPr>
    </w:p>
    <w:p w:rsidR="0014443D" w:rsidRDefault="0014443D" w:rsidP="0014443D">
      <w:pPr>
        <w:jc w:val="center"/>
        <w:rPr>
          <w:rFonts w:ascii="Times New Roman" w:hAnsi="Times New Roman" w:cs="Times New Roman"/>
          <w:sz w:val="24"/>
          <w:szCs w:val="24"/>
        </w:rPr>
      </w:pPr>
    </w:p>
    <w:p w:rsidR="0014443D" w:rsidRDefault="0014443D" w:rsidP="0014443D">
      <w:pPr>
        <w:jc w:val="center"/>
        <w:rPr>
          <w:rFonts w:ascii="Times New Roman" w:hAnsi="Times New Roman" w:cs="Times New Roman"/>
          <w:sz w:val="24"/>
          <w:szCs w:val="24"/>
        </w:rPr>
      </w:pPr>
    </w:p>
    <w:p w:rsidR="0014443D" w:rsidRDefault="0014443D" w:rsidP="0014443D">
      <w:pPr>
        <w:jc w:val="center"/>
        <w:rPr>
          <w:rFonts w:ascii="Times New Roman" w:hAnsi="Times New Roman" w:cs="Times New Roman"/>
          <w:sz w:val="24"/>
          <w:szCs w:val="24"/>
        </w:rPr>
      </w:pPr>
    </w:p>
    <w:p w:rsidR="0014443D" w:rsidRDefault="0014443D" w:rsidP="0014443D">
      <w:pPr>
        <w:jc w:val="center"/>
        <w:rPr>
          <w:rFonts w:ascii="Times New Roman" w:hAnsi="Times New Roman" w:cs="Times New Roman"/>
          <w:sz w:val="24"/>
          <w:szCs w:val="24"/>
        </w:rPr>
      </w:pPr>
    </w:p>
    <w:p w:rsidR="0014443D" w:rsidRDefault="0014443D" w:rsidP="0014443D">
      <w:pPr>
        <w:jc w:val="center"/>
        <w:rPr>
          <w:rFonts w:ascii="Times New Roman" w:hAnsi="Times New Roman" w:cs="Times New Roman"/>
          <w:sz w:val="24"/>
          <w:szCs w:val="24"/>
        </w:rPr>
      </w:pPr>
    </w:p>
    <w:p w:rsidR="0014443D" w:rsidRDefault="0014443D" w:rsidP="0014443D">
      <w:pPr>
        <w:jc w:val="center"/>
        <w:rPr>
          <w:rFonts w:ascii="Times New Roman" w:hAnsi="Times New Roman" w:cs="Times New Roman"/>
          <w:sz w:val="24"/>
          <w:szCs w:val="24"/>
        </w:rPr>
      </w:pPr>
    </w:p>
    <w:p w:rsidR="0014443D" w:rsidRDefault="0014443D" w:rsidP="0014443D">
      <w:pPr>
        <w:jc w:val="center"/>
        <w:rPr>
          <w:rFonts w:ascii="Times New Roman" w:hAnsi="Times New Roman" w:cs="Times New Roman"/>
          <w:sz w:val="24"/>
          <w:szCs w:val="24"/>
        </w:rPr>
      </w:pPr>
    </w:p>
    <w:p w:rsidR="0014443D" w:rsidRDefault="0014443D" w:rsidP="0014443D">
      <w:pPr>
        <w:jc w:val="center"/>
        <w:rPr>
          <w:rFonts w:ascii="Times New Roman" w:hAnsi="Times New Roman" w:cs="Times New Roman"/>
          <w:sz w:val="24"/>
          <w:szCs w:val="24"/>
        </w:rPr>
      </w:pPr>
    </w:p>
    <w:p w:rsidR="0014443D" w:rsidRDefault="0014443D" w:rsidP="0014443D">
      <w:pPr>
        <w:jc w:val="center"/>
        <w:rPr>
          <w:rFonts w:ascii="Times New Roman" w:hAnsi="Times New Roman" w:cs="Times New Roman"/>
          <w:sz w:val="24"/>
          <w:szCs w:val="24"/>
        </w:rPr>
      </w:pPr>
    </w:p>
    <w:p w:rsidR="0014443D" w:rsidRPr="00FF20CD" w:rsidRDefault="0014443D" w:rsidP="0014443D">
      <w:pPr>
        <w:pStyle w:val="11"/>
        <w:jc w:val="center"/>
        <w:rPr>
          <w:rFonts w:ascii="Times New Roman" w:hAnsi="Times New Roman" w:cs="Times New Roman"/>
          <w:b/>
          <w:sz w:val="32"/>
          <w:szCs w:val="32"/>
        </w:rPr>
      </w:pPr>
      <w:r w:rsidRPr="00FF20CD">
        <w:rPr>
          <w:rFonts w:ascii="Times New Roman" w:hAnsi="Times New Roman" w:cs="Times New Roman"/>
          <w:b/>
          <w:sz w:val="32"/>
          <w:szCs w:val="32"/>
        </w:rPr>
        <w:t xml:space="preserve">Правила землепользования и застройки </w:t>
      </w:r>
    </w:p>
    <w:p w:rsidR="0014443D" w:rsidRDefault="00FF23AA" w:rsidP="0014443D">
      <w:pPr>
        <w:jc w:val="center"/>
        <w:rPr>
          <w:rFonts w:ascii="Times New Roman" w:hAnsi="Times New Roman" w:cs="Times New Roman"/>
          <w:sz w:val="24"/>
          <w:szCs w:val="24"/>
        </w:rPr>
      </w:pPr>
      <w:r>
        <w:rPr>
          <w:rFonts w:ascii="Times New Roman" w:hAnsi="Times New Roman" w:cs="Times New Roman"/>
          <w:b/>
          <w:sz w:val="32"/>
          <w:szCs w:val="32"/>
        </w:rPr>
        <w:t>Валдайского городского поселения</w:t>
      </w:r>
    </w:p>
    <w:p w:rsidR="0014443D" w:rsidRDefault="0014443D" w:rsidP="0014443D">
      <w:pPr>
        <w:jc w:val="center"/>
        <w:rPr>
          <w:rFonts w:ascii="Times New Roman" w:hAnsi="Times New Roman" w:cs="Times New Roman"/>
          <w:b/>
          <w:sz w:val="24"/>
          <w:szCs w:val="24"/>
        </w:rPr>
      </w:pPr>
    </w:p>
    <w:p w:rsidR="0014443D" w:rsidRDefault="0014443D" w:rsidP="0014443D">
      <w:pPr>
        <w:jc w:val="center"/>
        <w:rPr>
          <w:rFonts w:ascii="Times New Roman" w:hAnsi="Times New Roman" w:cs="Times New Roman"/>
          <w:b/>
          <w:sz w:val="24"/>
          <w:szCs w:val="24"/>
        </w:rPr>
      </w:pPr>
    </w:p>
    <w:p w:rsidR="0014443D" w:rsidRDefault="0014443D" w:rsidP="0014443D">
      <w:pPr>
        <w:jc w:val="center"/>
        <w:rPr>
          <w:rFonts w:ascii="Times New Roman" w:hAnsi="Times New Roman" w:cs="Times New Roman"/>
          <w:b/>
          <w:sz w:val="24"/>
          <w:szCs w:val="24"/>
        </w:rPr>
      </w:pPr>
    </w:p>
    <w:p w:rsidR="0014443D" w:rsidRDefault="0014443D" w:rsidP="0014443D">
      <w:pPr>
        <w:jc w:val="center"/>
        <w:rPr>
          <w:rFonts w:ascii="Times New Roman" w:hAnsi="Times New Roman" w:cs="Times New Roman"/>
          <w:b/>
          <w:sz w:val="24"/>
          <w:szCs w:val="24"/>
        </w:rPr>
      </w:pPr>
    </w:p>
    <w:p w:rsidR="0014443D" w:rsidRDefault="0014443D" w:rsidP="0014443D">
      <w:pPr>
        <w:jc w:val="center"/>
        <w:rPr>
          <w:rFonts w:ascii="Times New Roman" w:hAnsi="Times New Roman" w:cs="Times New Roman"/>
          <w:b/>
          <w:sz w:val="24"/>
          <w:szCs w:val="24"/>
        </w:rPr>
      </w:pPr>
    </w:p>
    <w:p w:rsidR="0014443D" w:rsidRDefault="0014443D" w:rsidP="0014443D">
      <w:pPr>
        <w:jc w:val="center"/>
        <w:rPr>
          <w:rFonts w:ascii="Times New Roman" w:hAnsi="Times New Roman" w:cs="Times New Roman"/>
          <w:b/>
          <w:sz w:val="24"/>
          <w:szCs w:val="24"/>
        </w:rPr>
      </w:pPr>
    </w:p>
    <w:p w:rsidR="0014443D" w:rsidRDefault="0014443D" w:rsidP="0014443D">
      <w:pPr>
        <w:jc w:val="center"/>
        <w:rPr>
          <w:rFonts w:ascii="Times New Roman" w:hAnsi="Times New Roman" w:cs="Times New Roman"/>
          <w:b/>
          <w:sz w:val="24"/>
          <w:szCs w:val="24"/>
        </w:rPr>
      </w:pPr>
    </w:p>
    <w:p w:rsidR="0014443D" w:rsidRDefault="0014443D" w:rsidP="0014443D">
      <w:pPr>
        <w:jc w:val="center"/>
        <w:rPr>
          <w:rFonts w:ascii="Times New Roman" w:hAnsi="Times New Roman" w:cs="Times New Roman"/>
          <w:b/>
          <w:sz w:val="24"/>
          <w:szCs w:val="24"/>
        </w:rPr>
      </w:pPr>
    </w:p>
    <w:p w:rsidR="0014443D" w:rsidRDefault="0014443D" w:rsidP="0014443D">
      <w:pPr>
        <w:jc w:val="center"/>
        <w:rPr>
          <w:rFonts w:ascii="Times New Roman" w:hAnsi="Times New Roman" w:cs="Times New Roman"/>
          <w:b/>
          <w:sz w:val="24"/>
          <w:szCs w:val="24"/>
        </w:rPr>
      </w:pPr>
    </w:p>
    <w:p w:rsidR="0014443D" w:rsidRDefault="0014443D" w:rsidP="0014443D">
      <w:pPr>
        <w:jc w:val="center"/>
        <w:rPr>
          <w:rFonts w:ascii="Times New Roman" w:hAnsi="Times New Roman" w:cs="Times New Roman"/>
          <w:b/>
          <w:sz w:val="24"/>
          <w:szCs w:val="24"/>
        </w:rPr>
      </w:pPr>
    </w:p>
    <w:p w:rsidR="0014443D" w:rsidRDefault="0014443D" w:rsidP="0014443D">
      <w:pPr>
        <w:jc w:val="center"/>
        <w:rPr>
          <w:rFonts w:ascii="Times New Roman" w:hAnsi="Times New Roman" w:cs="Times New Roman"/>
          <w:b/>
          <w:sz w:val="24"/>
          <w:szCs w:val="24"/>
        </w:rPr>
      </w:pPr>
    </w:p>
    <w:p w:rsidR="0014443D" w:rsidRDefault="0014443D" w:rsidP="0014443D">
      <w:pPr>
        <w:jc w:val="center"/>
        <w:rPr>
          <w:rFonts w:ascii="Times New Roman" w:hAnsi="Times New Roman" w:cs="Times New Roman"/>
          <w:b/>
          <w:sz w:val="24"/>
          <w:szCs w:val="24"/>
        </w:rPr>
      </w:pPr>
    </w:p>
    <w:p w:rsidR="0014443D" w:rsidRDefault="0014443D" w:rsidP="0014443D">
      <w:pPr>
        <w:jc w:val="center"/>
        <w:rPr>
          <w:rFonts w:ascii="Times New Roman" w:hAnsi="Times New Roman" w:cs="Times New Roman"/>
          <w:b/>
          <w:sz w:val="24"/>
          <w:szCs w:val="24"/>
        </w:rPr>
      </w:pPr>
    </w:p>
    <w:p w:rsidR="0014443D" w:rsidRDefault="0014443D" w:rsidP="0014443D">
      <w:pPr>
        <w:jc w:val="center"/>
        <w:rPr>
          <w:rFonts w:ascii="Times New Roman" w:hAnsi="Times New Roman" w:cs="Times New Roman"/>
          <w:b/>
          <w:sz w:val="24"/>
          <w:szCs w:val="24"/>
        </w:rPr>
      </w:pPr>
    </w:p>
    <w:p w:rsidR="0014443D" w:rsidRDefault="0014443D" w:rsidP="0014443D">
      <w:pPr>
        <w:jc w:val="center"/>
        <w:rPr>
          <w:rFonts w:ascii="Times New Roman" w:hAnsi="Times New Roman" w:cs="Times New Roman"/>
          <w:b/>
          <w:sz w:val="24"/>
          <w:szCs w:val="24"/>
        </w:rPr>
      </w:pPr>
    </w:p>
    <w:p w:rsidR="0014443D" w:rsidRDefault="0014443D" w:rsidP="0014443D">
      <w:pPr>
        <w:jc w:val="center"/>
        <w:rPr>
          <w:rFonts w:ascii="Times New Roman" w:hAnsi="Times New Roman" w:cs="Times New Roman"/>
          <w:b/>
          <w:sz w:val="24"/>
          <w:szCs w:val="24"/>
        </w:rPr>
      </w:pPr>
    </w:p>
    <w:p w:rsidR="0014443D" w:rsidRDefault="0014443D" w:rsidP="0014443D">
      <w:pPr>
        <w:jc w:val="center"/>
        <w:rPr>
          <w:rFonts w:ascii="Times New Roman" w:hAnsi="Times New Roman" w:cs="Times New Roman"/>
          <w:b/>
          <w:sz w:val="24"/>
          <w:szCs w:val="24"/>
        </w:rPr>
      </w:pPr>
    </w:p>
    <w:p w:rsidR="0014443D" w:rsidRDefault="0014443D" w:rsidP="0014443D">
      <w:pPr>
        <w:jc w:val="center"/>
        <w:rPr>
          <w:rFonts w:ascii="Times New Roman" w:hAnsi="Times New Roman" w:cs="Times New Roman"/>
          <w:b/>
          <w:sz w:val="24"/>
          <w:szCs w:val="24"/>
        </w:rPr>
      </w:pPr>
    </w:p>
    <w:p w:rsidR="0014443D" w:rsidRDefault="0014443D" w:rsidP="0014443D">
      <w:pPr>
        <w:jc w:val="center"/>
        <w:rPr>
          <w:rFonts w:ascii="Times New Roman" w:hAnsi="Times New Roman" w:cs="Times New Roman"/>
          <w:b/>
          <w:sz w:val="24"/>
          <w:szCs w:val="24"/>
        </w:rPr>
      </w:pPr>
    </w:p>
    <w:p w:rsidR="0014443D" w:rsidRDefault="0014443D" w:rsidP="0014443D">
      <w:pPr>
        <w:jc w:val="center"/>
        <w:rPr>
          <w:rFonts w:ascii="Times New Roman" w:hAnsi="Times New Roman" w:cs="Times New Roman"/>
          <w:b/>
          <w:sz w:val="24"/>
          <w:szCs w:val="24"/>
        </w:rPr>
      </w:pPr>
    </w:p>
    <w:p w:rsidR="0014443D" w:rsidRDefault="0014443D" w:rsidP="0014443D">
      <w:pPr>
        <w:jc w:val="center"/>
        <w:rPr>
          <w:rFonts w:ascii="Times New Roman" w:hAnsi="Times New Roman" w:cs="Times New Roman"/>
          <w:b/>
          <w:sz w:val="24"/>
          <w:szCs w:val="24"/>
        </w:rPr>
      </w:pPr>
    </w:p>
    <w:p w:rsidR="0014443D" w:rsidRDefault="0014443D" w:rsidP="0014443D">
      <w:pPr>
        <w:jc w:val="center"/>
        <w:rPr>
          <w:rFonts w:ascii="Times New Roman" w:hAnsi="Times New Roman" w:cs="Times New Roman"/>
          <w:b/>
          <w:sz w:val="24"/>
          <w:szCs w:val="24"/>
        </w:rPr>
      </w:pPr>
    </w:p>
    <w:p w:rsidR="0014443D" w:rsidRDefault="0014443D" w:rsidP="0014443D">
      <w:pPr>
        <w:jc w:val="center"/>
        <w:rPr>
          <w:rFonts w:ascii="Times New Roman" w:hAnsi="Times New Roman" w:cs="Times New Roman"/>
          <w:b/>
          <w:sz w:val="24"/>
          <w:szCs w:val="24"/>
        </w:rPr>
      </w:pPr>
    </w:p>
    <w:p w:rsidR="00FF23AA" w:rsidRDefault="00FF23AA" w:rsidP="0014443D">
      <w:pPr>
        <w:jc w:val="center"/>
        <w:rPr>
          <w:rFonts w:ascii="Times New Roman" w:hAnsi="Times New Roman" w:cs="Times New Roman"/>
          <w:sz w:val="24"/>
          <w:szCs w:val="24"/>
        </w:rPr>
      </w:pPr>
    </w:p>
    <w:p w:rsidR="00FF23AA" w:rsidRDefault="00FF23AA" w:rsidP="0014443D">
      <w:pPr>
        <w:jc w:val="center"/>
        <w:rPr>
          <w:rFonts w:ascii="Times New Roman" w:hAnsi="Times New Roman" w:cs="Times New Roman"/>
          <w:sz w:val="24"/>
          <w:szCs w:val="24"/>
        </w:rPr>
      </w:pPr>
    </w:p>
    <w:p w:rsidR="0014443D" w:rsidRPr="006D273C" w:rsidRDefault="009E5FE5" w:rsidP="0014443D">
      <w:pPr>
        <w:jc w:val="center"/>
        <w:rPr>
          <w:rFonts w:ascii="Times New Roman" w:hAnsi="Times New Roman" w:cs="Times New Roman"/>
          <w:sz w:val="24"/>
          <w:szCs w:val="24"/>
        </w:rPr>
      </w:pPr>
      <w:r>
        <w:rPr>
          <w:rFonts w:ascii="Times New Roman" w:hAnsi="Times New Roman" w:cs="Times New Roman"/>
          <w:sz w:val="24"/>
          <w:szCs w:val="24"/>
        </w:rPr>
        <w:t xml:space="preserve">2022 </w:t>
      </w:r>
      <w:r w:rsidR="0014443D">
        <w:rPr>
          <w:rFonts w:ascii="Times New Roman" w:hAnsi="Times New Roman" w:cs="Times New Roman"/>
          <w:sz w:val="24"/>
          <w:szCs w:val="24"/>
        </w:rPr>
        <w:t>г.</w:t>
      </w:r>
    </w:p>
    <w:p w:rsidR="009C5C7A" w:rsidRPr="007E442A" w:rsidRDefault="00FF1CD4" w:rsidP="0014443D">
      <w:pPr>
        <w:pStyle w:val="11"/>
        <w:jc w:val="center"/>
        <w:rPr>
          <w:rFonts w:ascii="Times New Roman" w:hAnsi="Times New Roman" w:cs="Times New Roman"/>
          <w:b/>
          <w:sz w:val="24"/>
        </w:rPr>
        <w:sectPr w:rsidR="009C5C7A" w:rsidRPr="007E442A" w:rsidSect="00C2778B">
          <w:headerReference w:type="default" r:id="rId8"/>
          <w:footerReference w:type="default" r:id="rId9"/>
          <w:footerReference w:type="first" r:id="rId10"/>
          <w:footnotePr>
            <w:pos w:val="beneathText"/>
          </w:footnotePr>
          <w:pgSz w:w="11905" w:h="16837"/>
          <w:pgMar w:top="851" w:right="851" w:bottom="851" w:left="1418" w:header="720" w:footer="709" w:gutter="0"/>
          <w:cols w:space="720"/>
          <w:titlePg/>
          <w:docGrid w:linePitch="360"/>
        </w:sectPr>
      </w:pPr>
      <w:r>
        <w:rPr>
          <w:rFonts w:ascii="Times New Roman" w:hAnsi="Times New Roman" w:cs="Times New Roman"/>
          <w:b/>
          <w:sz w:val="24"/>
        </w:rPr>
        <w:br w:type="page"/>
      </w:r>
      <w:r w:rsidR="00B940E1">
        <w:rPr>
          <w:rFonts w:ascii="Times New Roman" w:hAnsi="Times New Roman" w:cs="Times New Roman"/>
          <w:b/>
          <w:sz w:val="24"/>
        </w:rPr>
        <w:lastRenderedPageBreak/>
        <w:t xml:space="preserve">Содержание  </w:t>
      </w:r>
      <w:r w:rsidR="009C5C7A" w:rsidRPr="007E442A">
        <w:rPr>
          <w:rFonts w:ascii="Times New Roman" w:hAnsi="Times New Roman" w:cs="Times New Roman"/>
          <w:b/>
          <w:sz w:val="24"/>
        </w:rPr>
        <w:t xml:space="preserve"> </w:t>
      </w:r>
    </w:p>
    <w:p w:rsidR="00946F4C" w:rsidRDefault="003F7773">
      <w:pPr>
        <w:pStyle w:val="11"/>
        <w:rPr>
          <w:rFonts w:ascii="Calibri" w:hAnsi="Calibri" w:cs="Times New Roman"/>
          <w:noProof/>
          <w:sz w:val="22"/>
          <w:szCs w:val="22"/>
          <w:lang w:eastAsia="ru-RU"/>
        </w:rPr>
      </w:pPr>
      <w:r w:rsidRPr="007E442A">
        <w:rPr>
          <w:rFonts w:ascii="Times New Roman" w:hAnsi="Times New Roman" w:cs="Times New Roman"/>
          <w:noProof/>
          <w:szCs w:val="20"/>
        </w:rPr>
        <w:fldChar w:fldCharType="begin"/>
      </w:r>
      <w:r w:rsidR="009C5C7A" w:rsidRPr="007E442A">
        <w:rPr>
          <w:rFonts w:ascii="Times New Roman" w:hAnsi="Times New Roman" w:cs="Times New Roman"/>
          <w:noProof/>
          <w:szCs w:val="20"/>
        </w:rPr>
        <w:instrText xml:space="preserve"> TOC \o "1-9" \t "Заголовок 9;9;Заголовок 8;8;Заголовок 7;7;Заголовок 6;6;Заголовок 5;5;Заголовок 4;4;Заголовок 3;3;Заголовок 2;2;Заголовок 1;1;Заголовок 1;1;Заголовок 1;1;Заголовок 1;1;Заголовок 1;1;Заголовок 1;1;Заголовок 1;1;Заголовок 1;1;Заголовок 1;1;Заголовок 2;2;Заголовок 2;2;Заголовок 2;2;Заголовок 2;2;Заголовок 2;2;Заголовок 2;2;Заголовок 2;2;Заголовок 2;2;Заголовок 3;3;Заголовок 3;3;Заголовок 3;3;Заголовок 3;3;Заголовок 3;3;Заголовок 3;3;Заголовок 3;3;Заголовок 3;3;Заголовок 4;4;Заголовок 4;4;Заголовок 4;4;Заголовок 4;4;Заголовок 4;4;Заголовок 4;4;Заголовок 4;4;Заголовок 4;4;Заголовок 5;5;Заголовок 5;5;Заголовок 5;5;Заголовок 5;5;Заголовок 5;5;Заголовок 5;5;Заголовок 5;5;Заголовок 5;5;Заголовок 6;6;Заголовок 6;6;Заголовок 6;6;Заголовок 6;6;Заголовок 6;6;Заголовок 6;6;Заголовок 6;6;Заголовок 6;6;Заголовок 7;7;Заголовок 7;7;Заголовок 7;7;Заголовок 7;7;Заголовок 7;7;Заголовок 7;7;Заголовок 7;7;Заголовок 7;7;Заголовок 8;8;Заголовок 8;8;Заголовок 8;8;Заголовок 8;8;Заголовок 8;8;Заголовок 8;8;Заголовок 8;8;Заголовок 8;8;Заголовок 9;9;Заголовок 9;9;Заголовок 9;9;Заголовок 9;9;Заголовок 9;9;Заголовок 9;9;Заголовок 9;9;Заголовок 9;9" \h</w:instrText>
      </w:r>
      <w:r w:rsidRPr="007E442A">
        <w:rPr>
          <w:rFonts w:ascii="Times New Roman" w:hAnsi="Times New Roman" w:cs="Times New Roman"/>
          <w:noProof/>
          <w:szCs w:val="20"/>
        </w:rPr>
        <w:fldChar w:fldCharType="separate"/>
      </w:r>
      <w:hyperlink w:anchor="_Toc17365007" w:history="1">
        <w:r w:rsidR="00946F4C" w:rsidRPr="0044589B">
          <w:rPr>
            <w:rStyle w:val="a5"/>
            <w:noProof/>
          </w:rPr>
          <w:t>ЧАСТЬ I. ПОРЯДОК ПРИМЕНЕНИЯ ПРАВИЛ ЗЕМЛЕПОЛЬЗОВАНИЯ И ЗАСТРОЙКИ И ВНЕСЕНИЯ В НИХ ИЗМЕНЕНИЙ</w:t>
        </w:r>
        <w:r w:rsidR="00946F4C">
          <w:rPr>
            <w:noProof/>
          </w:rPr>
          <w:tab/>
        </w:r>
        <w:r w:rsidR="00946F4C">
          <w:rPr>
            <w:noProof/>
          </w:rPr>
          <w:fldChar w:fldCharType="begin"/>
        </w:r>
        <w:r w:rsidR="00946F4C">
          <w:rPr>
            <w:noProof/>
          </w:rPr>
          <w:instrText xml:space="preserve"> PAGEREF _Toc17365007 \h </w:instrText>
        </w:r>
        <w:r w:rsidR="00946F4C">
          <w:rPr>
            <w:noProof/>
          </w:rPr>
        </w:r>
        <w:r w:rsidR="00946F4C">
          <w:rPr>
            <w:noProof/>
          </w:rPr>
          <w:fldChar w:fldCharType="separate"/>
        </w:r>
        <w:r w:rsidR="00340202">
          <w:rPr>
            <w:noProof/>
          </w:rPr>
          <w:t>5</w:t>
        </w:r>
        <w:r w:rsidR="00946F4C">
          <w:rPr>
            <w:noProof/>
          </w:rPr>
          <w:fldChar w:fldCharType="end"/>
        </w:r>
      </w:hyperlink>
    </w:p>
    <w:p w:rsidR="00946F4C" w:rsidRDefault="00946F4C">
      <w:pPr>
        <w:pStyle w:val="11"/>
        <w:rPr>
          <w:rFonts w:ascii="Calibri" w:hAnsi="Calibri" w:cs="Times New Roman"/>
          <w:noProof/>
          <w:sz w:val="22"/>
          <w:szCs w:val="22"/>
          <w:lang w:eastAsia="ru-RU"/>
        </w:rPr>
      </w:pPr>
      <w:hyperlink w:anchor="_Toc17365008" w:history="1">
        <w:r w:rsidRPr="0044589B">
          <w:rPr>
            <w:rStyle w:val="a5"/>
            <w:noProof/>
          </w:rPr>
          <w:t xml:space="preserve">ГЛАВА </w:t>
        </w:r>
        <w:r w:rsidRPr="0044589B">
          <w:rPr>
            <w:rStyle w:val="a5"/>
            <w:noProof/>
            <w:lang w:val="en-US"/>
          </w:rPr>
          <w:t>I</w:t>
        </w:r>
        <w:r w:rsidRPr="0044589B">
          <w:rPr>
            <w:rStyle w:val="a5"/>
            <w:noProof/>
          </w:rPr>
          <w:t>. ОБЩИЕ ПОЛОЖЕНИЯ</w:t>
        </w:r>
        <w:r>
          <w:rPr>
            <w:noProof/>
          </w:rPr>
          <w:tab/>
        </w:r>
        <w:r>
          <w:rPr>
            <w:noProof/>
          </w:rPr>
          <w:fldChar w:fldCharType="begin"/>
        </w:r>
        <w:r>
          <w:rPr>
            <w:noProof/>
          </w:rPr>
          <w:instrText xml:space="preserve"> PAGEREF _Toc17365008 \h </w:instrText>
        </w:r>
        <w:r>
          <w:rPr>
            <w:noProof/>
          </w:rPr>
        </w:r>
        <w:r>
          <w:rPr>
            <w:noProof/>
          </w:rPr>
          <w:fldChar w:fldCharType="separate"/>
        </w:r>
        <w:r w:rsidR="00340202">
          <w:rPr>
            <w:noProof/>
          </w:rPr>
          <w:t>5</w:t>
        </w:r>
        <w:r>
          <w:rPr>
            <w:noProof/>
          </w:rPr>
          <w:fldChar w:fldCharType="end"/>
        </w:r>
      </w:hyperlink>
    </w:p>
    <w:p w:rsidR="00946F4C" w:rsidRDefault="00946F4C">
      <w:pPr>
        <w:pStyle w:val="11"/>
        <w:rPr>
          <w:rFonts w:ascii="Calibri" w:hAnsi="Calibri" w:cs="Times New Roman"/>
          <w:noProof/>
          <w:sz w:val="22"/>
          <w:szCs w:val="22"/>
          <w:lang w:eastAsia="ru-RU"/>
        </w:rPr>
      </w:pPr>
      <w:hyperlink w:anchor="_Toc17365009" w:history="1">
        <w:r w:rsidRPr="0044589B">
          <w:rPr>
            <w:rStyle w:val="a5"/>
            <w:noProof/>
          </w:rPr>
          <w:t>Статья 1. Основные понятия, используемые в Правилах землепользования и застройки</w:t>
        </w:r>
        <w:r>
          <w:rPr>
            <w:noProof/>
          </w:rPr>
          <w:tab/>
        </w:r>
        <w:r>
          <w:rPr>
            <w:noProof/>
          </w:rPr>
          <w:fldChar w:fldCharType="begin"/>
        </w:r>
        <w:r>
          <w:rPr>
            <w:noProof/>
          </w:rPr>
          <w:instrText xml:space="preserve"> PAGEREF _Toc17365009 \h </w:instrText>
        </w:r>
        <w:r>
          <w:rPr>
            <w:noProof/>
          </w:rPr>
        </w:r>
        <w:r>
          <w:rPr>
            <w:noProof/>
          </w:rPr>
          <w:fldChar w:fldCharType="separate"/>
        </w:r>
        <w:r w:rsidR="00340202">
          <w:rPr>
            <w:noProof/>
          </w:rPr>
          <w:t>5</w:t>
        </w:r>
        <w:r>
          <w:rPr>
            <w:noProof/>
          </w:rPr>
          <w:fldChar w:fldCharType="end"/>
        </w:r>
      </w:hyperlink>
    </w:p>
    <w:p w:rsidR="00946F4C" w:rsidRDefault="00946F4C">
      <w:pPr>
        <w:pStyle w:val="11"/>
        <w:rPr>
          <w:rFonts w:ascii="Calibri" w:hAnsi="Calibri" w:cs="Times New Roman"/>
          <w:noProof/>
          <w:sz w:val="22"/>
          <w:szCs w:val="22"/>
          <w:lang w:eastAsia="ru-RU"/>
        </w:rPr>
      </w:pPr>
      <w:hyperlink w:anchor="_Toc17365010" w:history="1">
        <w:r w:rsidRPr="0044589B">
          <w:rPr>
            <w:rStyle w:val="a5"/>
            <w:noProof/>
          </w:rPr>
          <w:t>Статья 2. Основания введения, цели и назначение Правил</w:t>
        </w:r>
        <w:r>
          <w:rPr>
            <w:noProof/>
          </w:rPr>
          <w:tab/>
        </w:r>
        <w:r>
          <w:rPr>
            <w:noProof/>
          </w:rPr>
          <w:fldChar w:fldCharType="begin"/>
        </w:r>
        <w:r>
          <w:rPr>
            <w:noProof/>
          </w:rPr>
          <w:instrText xml:space="preserve"> PAGEREF _Toc17365010 \h </w:instrText>
        </w:r>
        <w:r>
          <w:rPr>
            <w:noProof/>
          </w:rPr>
        </w:r>
        <w:r>
          <w:rPr>
            <w:noProof/>
          </w:rPr>
          <w:fldChar w:fldCharType="separate"/>
        </w:r>
        <w:r w:rsidR="00340202">
          <w:rPr>
            <w:noProof/>
          </w:rPr>
          <w:t>9</w:t>
        </w:r>
        <w:r>
          <w:rPr>
            <w:noProof/>
          </w:rPr>
          <w:fldChar w:fldCharType="end"/>
        </w:r>
      </w:hyperlink>
    </w:p>
    <w:p w:rsidR="00946F4C" w:rsidRDefault="00946F4C">
      <w:pPr>
        <w:pStyle w:val="11"/>
        <w:rPr>
          <w:rFonts w:ascii="Calibri" w:hAnsi="Calibri" w:cs="Times New Roman"/>
          <w:noProof/>
          <w:sz w:val="22"/>
          <w:szCs w:val="22"/>
          <w:lang w:eastAsia="ru-RU"/>
        </w:rPr>
      </w:pPr>
      <w:hyperlink w:anchor="_Toc17365011" w:history="1">
        <w:r w:rsidRPr="0044589B">
          <w:rPr>
            <w:rStyle w:val="a5"/>
            <w:noProof/>
          </w:rPr>
          <w:t>Статья 3. Состав Правил землепользования и застройки</w:t>
        </w:r>
        <w:r>
          <w:rPr>
            <w:noProof/>
          </w:rPr>
          <w:tab/>
        </w:r>
        <w:r>
          <w:rPr>
            <w:noProof/>
          </w:rPr>
          <w:fldChar w:fldCharType="begin"/>
        </w:r>
        <w:r>
          <w:rPr>
            <w:noProof/>
          </w:rPr>
          <w:instrText xml:space="preserve"> PAGEREF _Toc17365011 \h </w:instrText>
        </w:r>
        <w:r>
          <w:rPr>
            <w:noProof/>
          </w:rPr>
        </w:r>
        <w:r>
          <w:rPr>
            <w:noProof/>
          </w:rPr>
          <w:fldChar w:fldCharType="separate"/>
        </w:r>
        <w:r w:rsidR="00340202">
          <w:rPr>
            <w:noProof/>
          </w:rPr>
          <w:t>10</w:t>
        </w:r>
        <w:r>
          <w:rPr>
            <w:noProof/>
          </w:rPr>
          <w:fldChar w:fldCharType="end"/>
        </w:r>
      </w:hyperlink>
    </w:p>
    <w:p w:rsidR="00946F4C" w:rsidRDefault="00946F4C">
      <w:pPr>
        <w:pStyle w:val="11"/>
        <w:rPr>
          <w:rFonts w:ascii="Calibri" w:hAnsi="Calibri" w:cs="Times New Roman"/>
          <w:noProof/>
          <w:sz w:val="22"/>
          <w:szCs w:val="22"/>
          <w:lang w:eastAsia="ru-RU"/>
        </w:rPr>
      </w:pPr>
      <w:hyperlink w:anchor="_Toc17365012" w:history="1">
        <w:r w:rsidRPr="0044589B">
          <w:rPr>
            <w:rStyle w:val="a5"/>
            <w:noProof/>
          </w:rPr>
          <w:t>Статья 4. Открытость и доступность информации о землепользовании и застройке</w:t>
        </w:r>
        <w:r>
          <w:rPr>
            <w:noProof/>
          </w:rPr>
          <w:tab/>
        </w:r>
        <w:r>
          <w:rPr>
            <w:noProof/>
          </w:rPr>
          <w:fldChar w:fldCharType="begin"/>
        </w:r>
        <w:r>
          <w:rPr>
            <w:noProof/>
          </w:rPr>
          <w:instrText xml:space="preserve"> PAGEREF _Toc17365012 \h </w:instrText>
        </w:r>
        <w:r>
          <w:rPr>
            <w:noProof/>
          </w:rPr>
        </w:r>
        <w:r>
          <w:rPr>
            <w:noProof/>
          </w:rPr>
          <w:fldChar w:fldCharType="separate"/>
        </w:r>
        <w:r w:rsidR="00340202">
          <w:rPr>
            <w:noProof/>
          </w:rPr>
          <w:t>11</w:t>
        </w:r>
        <w:r>
          <w:rPr>
            <w:noProof/>
          </w:rPr>
          <w:fldChar w:fldCharType="end"/>
        </w:r>
      </w:hyperlink>
    </w:p>
    <w:p w:rsidR="00946F4C" w:rsidRDefault="00946F4C">
      <w:pPr>
        <w:pStyle w:val="11"/>
        <w:rPr>
          <w:rFonts w:ascii="Calibri" w:hAnsi="Calibri" w:cs="Times New Roman"/>
          <w:noProof/>
          <w:sz w:val="22"/>
          <w:szCs w:val="22"/>
          <w:lang w:eastAsia="ru-RU"/>
        </w:rPr>
      </w:pPr>
      <w:hyperlink w:anchor="_Toc17365013" w:history="1">
        <w:r w:rsidRPr="0044589B">
          <w:rPr>
            <w:rStyle w:val="a5"/>
            <w:noProof/>
          </w:rPr>
          <w:t>Статья 5. Ответственность за нарушение Правил землепользования и застройки</w:t>
        </w:r>
        <w:r>
          <w:rPr>
            <w:noProof/>
          </w:rPr>
          <w:tab/>
        </w:r>
        <w:r>
          <w:rPr>
            <w:noProof/>
          </w:rPr>
          <w:fldChar w:fldCharType="begin"/>
        </w:r>
        <w:r>
          <w:rPr>
            <w:noProof/>
          </w:rPr>
          <w:instrText xml:space="preserve"> PAGEREF _Toc17365013 \h </w:instrText>
        </w:r>
        <w:r>
          <w:rPr>
            <w:noProof/>
          </w:rPr>
        </w:r>
        <w:r>
          <w:rPr>
            <w:noProof/>
          </w:rPr>
          <w:fldChar w:fldCharType="separate"/>
        </w:r>
        <w:r w:rsidR="00340202">
          <w:rPr>
            <w:noProof/>
          </w:rPr>
          <w:t>11</w:t>
        </w:r>
        <w:r>
          <w:rPr>
            <w:noProof/>
          </w:rPr>
          <w:fldChar w:fldCharType="end"/>
        </w:r>
      </w:hyperlink>
    </w:p>
    <w:p w:rsidR="00946F4C" w:rsidRDefault="00946F4C">
      <w:pPr>
        <w:pStyle w:val="11"/>
        <w:rPr>
          <w:rFonts w:ascii="Calibri" w:hAnsi="Calibri" w:cs="Times New Roman"/>
          <w:noProof/>
          <w:sz w:val="22"/>
          <w:szCs w:val="22"/>
          <w:lang w:eastAsia="ru-RU"/>
        </w:rPr>
      </w:pPr>
      <w:hyperlink w:anchor="_Toc17365014" w:history="1">
        <w:r w:rsidRPr="0044589B">
          <w:rPr>
            <w:rStyle w:val="a5"/>
            <w:noProof/>
          </w:rPr>
          <w:t xml:space="preserve">Глава </w:t>
        </w:r>
        <w:r w:rsidRPr="0044589B">
          <w:rPr>
            <w:rStyle w:val="a5"/>
            <w:noProof/>
            <w:lang w:val="en-US"/>
          </w:rPr>
          <w:t>II</w:t>
        </w:r>
        <w:r w:rsidRPr="0044589B">
          <w:rPr>
            <w:rStyle w:val="a5"/>
            <w:noProof/>
          </w:rPr>
          <w:t>. ПРАВА ИСПОЛЬЗОВАНИЯ НЕДВИЖИМОСТИ, ВОЗНИКШИЕ</w:t>
        </w:r>
        <w:r>
          <w:rPr>
            <w:noProof/>
          </w:rPr>
          <w:tab/>
        </w:r>
        <w:r>
          <w:rPr>
            <w:noProof/>
          </w:rPr>
          <w:fldChar w:fldCharType="begin"/>
        </w:r>
        <w:r>
          <w:rPr>
            <w:noProof/>
          </w:rPr>
          <w:instrText xml:space="preserve"> PAGEREF _Toc17365014 \h </w:instrText>
        </w:r>
        <w:r>
          <w:rPr>
            <w:noProof/>
          </w:rPr>
        </w:r>
        <w:r>
          <w:rPr>
            <w:noProof/>
          </w:rPr>
          <w:fldChar w:fldCharType="separate"/>
        </w:r>
        <w:r w:rsidR="00340202">
          <w:rPr>
            <w:noProof/>
          </w:rPr>
          <w:t>11</w:t>
        </w:r>
        <w:r>
          <w:rPr>
            <w:noProof/>
          </w:rPr>
          <w:fldChar w:fldCharType="end"/>
        </w:r>
      </w:hyperlink>
    </w:p>
    <w:p w:rsidR="00946F4C" w:rsidRDefault="00946F4C">
      <w:pPr>
        <w:pStyle w:val="11"/>
        <w:rPr>
          <w:rFonts w:ascii="Calibri" w:hAnsi="Calibri" w:cs="Times New Roman"/>
          <w:noProof/>
          <w:sz w:val="22"/>
          <w:szCs w:val="22"/>
          <w:lang w:eastAsia="ru-RU"/>
        </w:rPr>
      </w:pPr>
      <w:hyperlink w:anchor="_Toc17365015" w:history="1">
        <w:r w:rsidRPr="0044589B">
          <w:rPr>
            <w:rStyle w:val="a5"/>
            <w:noProof/>
          </w:rPr>
          <w:t>ДО ВСТУПЛЕНИЯ В СИЛУ ПРАВИЛ</w:t>
        </w:r>
        <w:r>
          <w:rPr>
            <w:noProof/>
          </w:rPr>
          <w:tab/>
        </w:r>
        <w:r>
          <w:rPr>
            <w:noProof/>
          </w:rPr>
          <w:fldChar w:fldCharType="begin"/>
        </w:r>
        <w:r>
          <w:rPr>
            <w:noProof/>
          </w:rPr>
          <w:instrText xml:space="preserve"> PAGEREF _Toc17365015 \h </w:instrText>
        </w:r>
        <w:r>
          <w:rPr>
            <w:noProof/>
          </w:rPr>
        </w:r>
        <w:r>
          <w:rPr>
            <w:noProof/>
          </w:rPr>
          <w:fldChar w:fldCharType="separate"/>
        </w:r>
        <w:r w:rsidR="00340202">
          <w:rPr>
            <w:noProof/>
          </w:rPr>
          <w:t>11</w:t>
        </w:r>
        <w:r>
          <w:rPr>
            <w:noProof/>
          </w:rPr>
          <w:fldChar w:fldCharType="end"/>
        </w:r>
      </w:hyperlink>
    </w:p>
    <w:p w:rsidR="00946F4C" w:rsidRDefault="00946F4C">
      <w:pPr>
        <w:pStyle w:val="11"/>
        <w:rPr>
          <w:rFonts w:ascii="Calibri" w:hAnsi="Calibri" w:cs="Times New Roman"/>
          <w:noProof/>
          <w:sz w:val="22"/>
          <w:szCs w:val="22"/>
          <w:lang w:eastAsia="ru-RU"/>
        </w:rPr>
      </w:pPr>
      <w:hyperlink w:anchor="_Toc17365016" w:history="1">
        <w:r w:rsidRPr="0044589B">
          <w:rPr>
            <w:rStyle w:val="a5"/>
            <w:noProof/>
          </w:rPr>
          <w:t>Статья 6. Общие положения, относящиеся к ранее возникшим правам</w:t>
        </w:r>
        <w:r>
          <w:rPr>
            <w:noProof/>
          </w:rPr>
          <w:tab/>
        </w:r>
        <w:r>
          <w:rPr>
            <w:noProof/>
          </w:rPr>
          <w:fldChar w:fldCharType="begin"/>
        </w:r>
        <w:r>
          <w:rPr>
            <w:noProof/>
          </w:rPr>
          <w:instrText xml:space="preserve"> PAGEREF _Toc17365016 \h </w:instrText>
        </w:r>
        <w:r>
          <w:rPr>
            <w:noProof/>
          </w:rPr>
        </w:r>
        <w:r>
          <w:rPr>
            <w:noProof/>
          </w:rPr>
          <w:fldChar w:fldCharType="separate"/>
        </w:r>
        <w:r w:rsidR="00340202">
          <w:rPr>
            <w:noProof/>
          </w:rPr>
          <w:t>11</w:t>
        </w:r>
        <w:r>
          <w:rPr>
            <w:noProof/>
          </w:rPr>
          <w:fldChar w:fldCharType="end"/>
        </w:r>
      </w:hyperlink>
    </w:p>
    <w:p w:rsidR="00946F4C" w:rsidRDefault="00946F4C">
      <w:pPr>
        <w:pStyle w:val="11"/>
        <w:rPr>
          <w:rFonts w:ascii="Calibri" w:hAnsi="Calibri" w:cs="Times New Roman"/>
          <w:noProof/>
          <w:sz w:val="22"/>
          <w:szCs w:val="22"/>
          <w:lang w:eastAsia="ru-RU"/>
        </w:rPr>
      </w:pPr>
      <w:hyperlink w:anchor="_Toc17365017" w:history="1">
        <w:r w:rsidRPr="0044589B">
          <w:rPr>
            <w:rStyle w:val="a5"/>
            <w:noProof/>
          </w:rPr>
          <w:t>Статья 7. Использование и строительные изменения объектов недвижимости, не соответствующих Правилам</w:t>
        </w:r>
        <w:r>
          <w:rPr>
            <w:noProof/>
          </w:rPr>
          <w:tab/>
        </w:r>
        <w:r>
          <w:rPr>
            <w:noProof/>
          </w:rPr>
          <w:fldChar w:fldCharType="begin"/>
        </w:r>
        <w:r>
          <w:rPr>
            <w:noProof/>
          </w:rPr>
          <w:instrText xml:space="preserve"> PAGEREF _Toc17365017 \h </w:instrText>
        </w:r>
        <w:r>
          <w:rPr>
            <w:noProof/>
          </w:rPr>
        </w:r>
        <w:r>
          <w:rPr>
            <w:noProof/>
          </w:rPr>
          <w:fldChar w:fldCharType="separate"/>
        </w:r>
        <w:r w:rsidR="00340202">
          <w:rPr>
            <w:noProof/>
          </w:rPr>
          <w:t>12</w:t>
        </w:r>
        <w:r>
          <w:rPr>
            <w:noProof/>
          </w:rPr>
          <w:fldChar w:fldCharType="end"/>
        </w:r>
      </w:hyperlink>
    </w:p>
    <w:p w:rsidR="00946F4C" w:rsidRDefault="00946F4C">
      <w:pPr>
        <w:pStyle w:val="11"/>
        <w:rPr>
          <w:rFonts w:ascii="Calibri" w:hAnsi="Calibri" w:cs="Times New Roman"/>
          <w:noProof/>
          <w:sz w:val="22"/>
          <w:szCs w:val="22"/>
          <w:lang w:eastAsia="ru-RU"/>
        </w:rPr>
      </w:pPr>
      <w:hyperlink w:anchor="_Toc17365018" w:history="1">
        <w:r w:rsidRPr="0044589B">
          <w:rPr>
            <w:rStyle w:val="a5"/>
            <w:noProof/>
          </w:rPr>
          <w:t xml:space="preserve">ГЛАВА </w:t>
        </w:r>
        <w:r w:rsidRPr="0044589B">
          <w:rPr>
            <w:rStyle w:val="a5"/>
            <w:noProof/>
            <w:lang w:val="en-US"/>
          </w:rPr>
          <w:t>III</w:t>
        </w:r>
        <w:r w:rsidRPr="0044589B">
          <w:rPr>
            <w:rStyle w:val="a5"/>
            <w:noProof/>
          </w:rPr>
          <w:t>. РЕГУЛИРОВАНИЕ ЗЕМЛЕПОЛЬЗОВАНИЯ И ЗАСТРОЙКИ ОРГАНАМИ МЕСТНОГО САМОУПРАВЛЕНИЯ</w:t>
        </w:r>
        <w:r>
          <w:rPr>
            <w:noProof/>
          </w:rPr>
          <w:tab/>
        </w:r>
        <w:r>
          <w:rPr>
            <w:noProof/>
          </w:rPr>
          <w:fldChar w:fldCharType="begin"/>
        </w:r>
        <w:r>
          <w:rPr>
            <w:noProof/>
          </w:rPr>
          <w:instrText xml:space="preserve"> PAGEREF _Toc17365018 \h </w:instrText>
        </w:r>
        <w:r>
          <w:rPr>
            <w:noProof/>
          </w:rPr>
        </w:r>
        <w:r>
          <w:rPr>
            <w:noProof/>
          </w:rPr>
          <w:fldChar w:fldCharType="separate"/>
        </w:r>
        <w:r w:rsidR="00340202">
          <w:rPr>
            <w:noProof/>
          </w:rPr>
          <w:t>13</w:t>
        </w:r>
        <w:r>
          <w:rPr>
            <w:noProof/>
          </w:rPr>
          <w:fldChar w:fldCharType="end"/>
        </w:r>
      </w:hyperlink>
    </w:p>
    <w:p w:rsidR="00946F4C" w:rsidRDefault="00946F4C">
      <w:pPr>
        <w:pStyle w:val="11"/>
        <w:rPr>
          <w:rFonts w:ascii="Calibri" w:hAnsi="Calibri" w:cs="Times New Roman"/>
          <w:noProof/>
          <w:sz w:val="22"/>
          <w:szCs w:val="22"/>
          <w:lang w:eastAsia="ru-RU"/>
        </w:rPr>
      </w:pPr>
      <w:hyperlink w:anchor="_Toc17365019" w:history="1">
        <w:r w:rsidRPr="0044589B">
          <w:rPr>
            <w:rStyle w:val="a5"/>
            <w:noProof/>
          </w:rPr>
          <w:t>Статья 8. Градостроительное зонирование территории и установление градостроительных регламентов</w:t>
        </w:r>
        <w:r>
          <w:rPr>
            <w:noProof/>
          </w:rPr>
          <w:tab/>
        </w:r>
        <w:r>
          <w:rPr>
            <w:noProof/>
          </w:rPr>
          <w:fldChar w:fldCharType="begin"/>
        </w:r>
        <w:r>
          <w:rPr>
            <w:noProof/>
          </w:rPr>
          <w:instrText xml:space="preserve"> PAGEREF _Toc17365019 \h </w:instrText>
        </w:r>
        <w:r>
          <w:rPr>
            <w:noProof/>
          </w:rPr>
        </w:r>
        <w:r>
          <w:rPr>
            <w:noProof/>
          </w:rPr>
          <w:fldChar w:fldCharType="separate"/>
        </w:r>
        <w:r w:rsidR="00340202">
          <w:rPr>
            <w:noProof/>
          </w:rPr>
          <w:t>13</w:t>
        </w:r>
        <w:r>
          <w:rPr>
            <w:noProof/>
          </w:rPr>
          <w:fldChar w:fldCharType="end"/>
        </w:r>
      </w:hyperlink>
    </w:p>
    <w:p w:rsidR="00946F4C" w:rsidRDefault="00946F4C">
      <w:pPr>
        <w:pStyle w:val="11"/>
        <w:rPr>
          <w:rFonts w:ascii="Calibri" w:hAnsi="Calibri" w:cs="Times New Roman"/>
          <w:noProof/>
          <w:sz w:val="22"/>
          <w:szCs w:val="22"/>
          <w:lang w:eastAsia="ru-RU"/>
        </w:rPr>
      </w:pPr>
      <w:hyperlink w:anchor="_Toc17365020" w:history="1">
        <w:r w:rsidRPr="0044589B">
          <w:rPr>
            <w:rStyle w:val="a5"/>
            <w:noProof/>
          </w:rPr>
          <w:t>Статья 9. Комиссия по подготовке проекта правил землепользования и застройки</w:t>
        </w:r>
        <w:r>
          <w:rPr>
            <w:noProof/>
          </w:rPr>
          <w:tab/>
        </w:r>
        <w:r>
          <w:rPr>
            <w:noProof/>
          </w:rPr>
          <w:fldChar w:fldCharType="begin"/>
        </w:r>
        <w:r>
          <w:rPr>
            <w:noProof/>
          </w:rPr>
          <w:instrText xml:space="preserve"> PAGEREF _Toc17365020 \h </w:instrText>
        </w:r>
        <w:r>
          <w:rPr>
            <w:noProof/>
          </w:rPr>
        </w:r>
        <w:r>
          <w:rPr>
            <w:noProof/>
          </w:rPr>
          <w:fldChar w:fldCharType="separate"/>
        </w:r>
        <w:r w:rsidR="00340202">
          <w:rPr>
            <w:noProof/>
          </w:rPr>
          <w:t>15</w:t>
        </w:r>
        <w:r>
          <w:rPr>
            <w:noProof/>
          </w:rPr>
          <w:fldChar w:fldCharType="end"/>
        </w:r>
      </w:hyperlink>
    </w:p>
    <w:p w:rsidR="00946F4C" w:rsidRDefault="00946F4C">
      <w:pPr>
        <w:pStyle w:val="11"/>
        <w:rPr>
          <w:rFonts w:ascii="Calibri" w:hAnsi="Calibri" w:cs="Times New Roman"/>
          <w:noProof/>
          <w:sz w:val="22"/>
          <w:szCs w:val="22"/>
          <w:lang w:eastAsia="ru-RU"/>
        </w:rPr>
      </w:pPr>
      <w:hyperlink w:anchor="_Toc17365021" w:history="1">
        <w:r w:rsidRPr="0044589B">
          <w:rPr>
            <w:rStyle w:val="a5"/>
            <w:noProof/>
          </w:rPr>
          <w:t xml:space="preserve">ГЛАВА </w:t>
        </w:r>
        <w:r w:rsidRPr="0044589B">
          <w:rPr>
            <w:rStyle w:val="a5"/>
            <w:noProof/>
            <w:lang w:val="en-US"/>
          </w:rPr>
          <w:t>IV</w:t>
        </w:r>
        <w:r w:rsidRPr="0044589B">
          <w:rPr>
            <w:rStyle w:val="a5"/>
            <w:noProof/>
          </w:rPr>
          <w:t>. ИЗМЕНЕНИЕ ВИДОВ РАЗРЕШЕННОГО ИСПОЛЬЗОВАНИЯ НЕДВИЖИМОСТИ ФИЗИЧЕСКИМИ И ЮРИДИЧЕСКИМИ ЛИЦАМИ</w:t>
        </w:r>
        <w:r>
          <w:rPr>
            <w:noProof/>
          </w:rPr>
          <w:tab/>
        </w:r>
        <w:r>
          <w:rPr>
            <w:noProof/>
          </w:rPr>
          <w:fldChar w:fldCharType="begin"/>
        </w:r>
        <w:r>
          <w:rPr>
            <w:noProof/>
          </w:rPr>
          <w:instrText xml:space="preserve"> PAGEREF _Toc17365021 \h </w:instrText>
        </w:r>
        <w:r>
          <w:rPr>
            <w:noProof/>
          </w:rPr>
        </w:r>
        <w:r>
          <w:rPr>
            <w:noProof/>
          </w:rPr>
          <w:fldChar w:fldCharType="separate"/>
        </w:r>
        <w:r w:rsidR="00340202">
          <w:rPr>
            <w:noProof/>
          </w:rPr>
          <w:t>16</w:t>
        </w:r>
        <w:r>
          <w:rPr>
            <w:noProof/>
          </w:rPr>
          <w:fldChar w:fldCharType="end"/>
        </w:r>
      </w:hyperlink>
    </w:p>
    <w:p w:rsidR="00946F4C" w:rsidRDefault="00946F4C">
      <w:pPr>
        <w:pStyle w:val="11"/>
        <w:rPr>
          <w:rFonts w:ascii="Calibri" w:hAnsi="Calibri" w:cs="Times New Roman"/>
          <w:noProof/>
          <w:sz w:val="22"/>
          <w:szCs w:val="22"/>
          <w:lang w:eastAsia="ru-RU"/>
        </w:rPr>
      </w:pPr>
      <w:hyperlink w:anchor="_Toc17365022" w:history="1">
        <w:r w:rsidRPr="0044589B">
          <w:rPr>
            <w:rStyle w:val="a5"/>
            <w:noProof/>
          </w:rPr>
          <w:t>Статья 10. Изменение видов разрешенного использования земельных участков и объектов капитального строительства</w:t>
        </w:r>
        <w:r>
          <w:rPr>
            <w:noProof/>
          </w:rPr>
          <w:tab/>
        </w:r>
        <w:r>
          <w:rPr>
            <w:noProof/>
          </w:rPr>
          <w:fldChar w:fldCharType="begin"/>
        </w:r>
        <w:r>
          <w:rPr>
            <w:noProof/>
          </w:rPr>
          <w:instrText xml:space="preserve"> PAGEREF _Toc17365022 \h </w:instrText>
        </w:r>
        <w:r>
          <w:rPr>
            <w:noProof/>
          </w:rPr>
        </w:r>
        <w:r>
          <w:rPr>
            <w:noProof/>
          </w:rPr>
          <w:fldChar w:fldCharType="separate"/>
        </w:r>
        <w:r w:rsidR="00340202">
          <w:rPr>
            <w:noProof/>
          </w:rPr>
          <w:t>16</w:t>
        </w:r>
        <w:r>
          <w:rPr>
            <w:noProof/>
          </w:rPr>
          <w:fldChar w:fldCharType="end"/>
        </w:r>
      </w:hyperlink>
    </w:p>
    <w:p w:rsidR="00946F4C" w:rsidRDefault="00946F4C">
      <w:pPr>
        <w:pStyle w:val="11"/>
        <w:rPr>
          <w:rFonts w:ascii="Calibri" w:hAnsi="Calibri" w:cs="Times New Roman"/>
          <w:noProof/>
          <w:sz w:val="22"/>
          <w:szCs w:val="22"/>
          <w:lang w:eastAsia="ru-RU"/>
        </w:rPr>
      </w:pPr>
      <w:hyperlink w:anchor="_Toc17365023" w:history="1">
        <w:r w:rsidRPr="0044589B">
          <w:rPr>
            <w:rStyle w:val="a5"/>
            <w:noProof/>
          </w:rPr>
          <w:t>Статья 11. Порядок предоставления разрешения на условно разрешенный вид использования земельного участка или объекта капитального строительства</w:t>
        </w:r>
        <w:r>
          <w:rPr>
            <w:noProof/>
          </w:rPr>
          <w:tab/>
        </w:r>
        <w:r>
          <w:rPr>
            <w:noProof/>
          </w:rPr>
          <w:fldChar w:fldCharType="begin"/>
        </w:r>
        <w:r>
          <w:rPr>
            <w:noProof/>
          </w:rPr>
          <w:instrText xml:space="preserve"> PAGEREF _Toc17365023 \h </w:instrText>
        </w:r>
        <w:r>
          <w:rPr>
            <w:noProof/>
          </w:rPr>
        </w:r>
        <w:r>
          <w:rPr>
            <w:noProof/>
          </w:rPr>
          <w:fldChar w:fldCharType="separate"/>
        </w:r>
        <w:r w:rsidR="00340202">
          <w:rPr>
            <w:noProof/>
          </w:rPr>
          <w:t>17</w:t>
        </w:r>
        <w:r>
          <w:rPr>
            <w:noProof/>
          </w:rPr>
          <w:fldChar w:fldCharType="end"/>
        </w:r>
      </w:hyperlink>
    </w:p>
    <w:p w:rsidR="00946F4C" w:rsidRDefault="00946F4C">
      <w:pPr>
        <w:pStyle w:val="11"/>
        <w:rPr>
          <w:rFonts w:ascii="Calibri" w:hAnsi="Calibri" w:cs="Times New Roman"/>
          <w:noProof/>
          <w:sz w:val="22"/>
          <w:szCs w:val="22"/>
          <w:lang w:eastAsia="ru-RU"/>
        </w:rPr>
      </w:pPr>
      <w:hyperlink w:anchor="_Toc17365024" w:history="1">
        <w:r w:rsidRPr="0044589B">
          <w:rPr>
            <w:rStyle w:val="a5"/>
            <w:bCs/>
            <w:iCs/>
            <w:noProof/>
          </w:rPr>
          <w:t>Статья 12.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Pr>
            <w:noProof/>
          </w:rPr>
          <w:tab/>
        </w:r>
        <w:r>
          <w:rPr>
            <w:noProof/>
          </w:rPr>
          <w:fldChar w:fldCharType="begin"/>
        </w:r>
        <w:r>
          <w:rPr>
            <w:noProof/>
          </w:rPr>
          <w:instrText xml:space="preserve"> PAGEREF _Toc17365024 \h </w:instrText>
        </w:r>
        <w:r>
          <w:rPr>
            <w:noProof/>
          </w:rPr>
        </w:r>
        <w:r>
          <w:rPr>
            <w:noProof/>
          </w:rPr>
          <w:fldChar w:fldCharType="separate"/>
        </w:r>
        <w:r w:rsidR="00340202">
          <w:rPr>
            <w:noProof/>
          </w:rPr>
          <w:t>18</w:t>
        </w:r>
        <w:r>
          <w:rPr>
            <w:noProof/>
          </w:rPr>
          <w:fldChar w:fldCharType="end"/>
        </w:r>
      </w:hyperlink>
    </w:p>
    <w:p w:rsidR="00946F4C" w:rsidRDefault="00946F4C">
      <w:pPr>
        <w:pStyle w:val="11"/>
        <w:rPr>
          <w:rFonts w:ascii="Calibri" w:hAnsi="Calibri" w:cs="Times New Roman"/>
          <w:noProof/>
          <w:sz w:val="22"/>
          <w:szCs w:val="22"/>
          <w:lang w:eastAsia="ru-RU"/>
        </w:rPr>
      </w:pPr>
      <w:hyperlink w:anchor="_Toc17365025" w:history="1">
        <w:r w:rsidRPr="0044589B">
          <w:rPr>
            <w:rStyle w:val="a5"/>
            <w:noProof/>
          </w:rPr>
          <w:t xml:space="preserve">ГЛАВА </w:t>
        </w:r>
        <w:r w:rsidRPr="0044589B">
          <w:rPr>
            <w:rStyle w:val="a5"/>
            <w:noProof/>
            <w:lang w:val="en-US"/>
          </w:rPr>
          <w:t>V</w:t>
        </w:r>
        <w:r w:rsidRPr="0044589B">
          <w:rPr>
            <w:rStyle w:val="a5"/>
            <w:noProof/>
          </w:rPr>
          <w:t>. ПОРЯДОК ВЫДАЧИ РАЗРЕШЕНИЯ НА СТРОИТЕЛЬСТВО, РАЗРЕШЕНИЯ НА ВВОД ОБЪЕКТА В ЭКСПЛУАТАЦИЮ</w:t>
        </w:r>
        <w:r>
          <w:rPr>
            <w:noProof/>
          </w:rPr>
          <w:tab/>
        </w:r>
        <w:r>
          <w:rPr>
            <w:noProof/>
          </w:rPr>
          <w:fldChar w:fldCharType="begin"/>
        </w:r>
        <w:r>
          <w:rPr>
            <w:noProof/>
          </w:rPr>
          <w:instrText xml:space="preserve"> PAGEREF _Toc17365025 \h </w:instrText>
        </w:r>
        <w:r>
          <w:rPr>
            <w:noProof/>
          </w:rPr>
        </w:r>
        <w:r>
          <w:rPr>
            <w:noProof/>
          </w:rPr>
          <w:fldChar w:fldCharType="separate"/>
        </w:r>
        <w:r w:rsidR="00340202">
          <w:rPr>
            <w:noProof/>
          </w:rPr>
          <w:t>19</w:t>
        </w:r>
        <w:r>
          <w:rPr>
            <w:noProof/>
          </w:rPr>
          <w:fldChar w:fldCharType="end"/>
        </w:r>
      </w:hyperlink>
    </w:p>
    <w:p w:rsidR="00946F4C" w:rsidRDefault="00946F4C">
      <w:pPr>
        <w:pStyle w:val="11"/>
        <w:rPr>
          <w:rFonts w:ascii="Calibri" w:hAnsi="Calibri" w:cs="Times New Roman"/>
          <w:noProof/>
          <w:sz w:val="22"/>
          <w:szCs w:val="22"/>
          <w:lang w:eastAsia="ru-RU"/>
        </w:rPr>
      </w:pPr>
      <w:hyperlink w:anchor="_Toc17365026" w:history="1">
        <w:r w:rsidRPr="0044589B">
          <w:rPr>
            <w:rStyle w:val="a5"/>
            <w:noProof/>
          </w:rPr>
          <w:t>Статья 13. Порядок выдачи разрешения на строительство</w:t>
        </w:r>
        <w:r>
          <w:rPr>
            <w:noProof/>
          </w:rPr>
          <w:tab/>
        </w:r>
        <w:r>
          <w:rPr>
            <w:noProof/>
          </w:rPr>
          <w:fldChar w:fldCharType="begin"/>
        </w:r>
        <w:r>
          <w:rPr>
            <w:noProof/>
          </w:rPr>
          <w:instrText xml:space="preserve"> PAGEREF _Toc17365026 \h </w:instrText>
        </w:r>
        <w:r>
          <w:rPr>
            <w:noProof/>
          </w:rPr>
        </w:r>
        <w:r>
          <w:rPr>
            <w:noProof/>
          </w:rPr>
          <w:fldChar w:fldCharType="separate"/>
        </w:r>
        <w:r w:rsidR="00340202">
          <w:rPr>
            <w:noProof/>
          </w:rPr>
          <w:t>19</w:t>
        </w:r>
        <w:r>
          <w:rPr>
            <w:noProof/>
          </w:rPr>
          <w:fldChar w:fldCharType="end"/>
        </w:r>
      </w:hyperlink>
    </w:p>
    <w:p w:rsidR="00946F4C" w:rsidRDefault="00946F4C">
      <w:pPr>
        <w:pStyle w:val="11"/>
        <w:rPr>
          <w:rFonts w:ascii="Calibri" w:hAnsi="Calibri" w:cs="Times New Roman"/>
          <w:noProof/>
          <w:sz w:val="22"/>
          <w:szCs w:val="22"/>
          <w:lang w:eastAsia="ru-RU"/>
        </w:rPr>
      </w:pPr>
      <w:hyperlink w:anchor="_Toc17365027" w:history="1">
        <w:r w:rsidRPr="0044589B">
          <w:rPr>
            <w:rStyle w:val="a5"/>
            <w:noProof/>
          </w:rPr>
          <w:t>Статья 14. Порядок выдачи разрешения на ввод объекта в эксплуатацию</w:t>
        </w:r>
        <w:r>
          <w:rPr>
            <w:noProof/>
          </w:rPr>
          <w:tab/>
        </w:r>
        <w:r>
          <w:rPr>
            <w:noProof/>
          </w:rPr>
          <w:fldChar w:fldCharType="begin"/>
        </w:r>
        <w:r>
          <w:rPr>
            <w:noProof/>
          </w:rPr>
          <w:instrText xml:space="preserve"> PAGEREF _Toc17365027 \h </w:instrText>
        </w:r>
        <w:r>
          <w:rPr>
            <w:noProof/>
          </w:rPr>
        </w:r>
        <w:r>
          <w:rPr>
            <w:noProof/>
          </w:rPr>
          <w:fldChar w:fldCharType="separate"/>
        </w:r>
        <w:r w:rsidR="00340202">
          <w:rPr>
            <w:noProof/>
          </w:rPr>
          <w:t>20</w:t>
        </w:r>
        <w:r>
          <w:rPr>
            <w:noProof/>
          </w:rPr>
          <w:fldChar w:fldCharType="end"/>
        </w:r>
      </w:hyperlink>
    </w:p>
    <w:p w:rsidR="00946F4C" w:rsidRDefault="00946F4C">
      <w:pPr>
        <w:pStyle w:val="11"/>
        <w:rPr>
          <w:rFonts w:ascii="Calibri" w:hAnsi="Calibri" w:cs="Times New Roman"/>
          <w:noProof/>
          <w:sz w:val="22"/>
          <w:szCs w:val="22"/>
          <w:lang w:eastAsia="ru-RU"/>
        </w:rPr>
      </w:pPr>
      <w:hyperlink w:anchor="_Toc17365028" w:history="1">
        <w:r w:rsidRPr="0044589B">
          <w:rPr>
            <w:rStyle w:val="a5"/>
            <w:noProof/>
          </w:rPr>
          <w:t xml:space="preserve">ГЛАВА </w:t>
        </w:r>
        <w:r w:rsidRPr="0044589B">
          <w:rPr>
            <w:rStyle w:val="a5"/>
            <w:noProof/>
            <w:lang w:val="en-US"/>
          </w:rPr>
          <w:t>VI</w:t>
        </w:r>
        <w:r w:rsidRPr="0044589B">
          <w:rPr>
            <w:rStyle w:val="a5"/>
            <w:noProof/>
          </w:rPr>
          <w:t>. ПОРЯДОК ПОДГОТОВКИ И УТВЕРЖДЕНИЯ ДОКУМЕНТАЦИИ ПО ПЛАНИРОВКЕ ТЕРРИТОРИИ</w:t>
        </w:r>
        <w:r>
          <w:rPr>
            <w:noProof/>
          </w:rPr>
          <w:tab/>
        </w:r>
        <w:r>
          <w:rPr>
            <w:noProof/>
          </w:rPr>
          <w:fldChar w:fldCharType="begin"/>
        </w:r>
        <w:r>
          <w:rPr>
            <w:noProof/>
          </w:rPr>
          <w:instrText xml:space="preserve"> PAGEREF _Toc17365028 \h </w:instrText>
        </w:r>
        <w:r>
          <w:rPr>
            <w:noProof/>
          </w:rPr>
        </w:r>
        <w:r>
          <w:rPr>
            <w:noProof/>
          </w:rPr>
          <w:fldChar w:fldCharType="separate"/>
        </w:r>
        <w:r w:rsidR="00340202">
          <w:rPr>
            <w:noProof/>
          </w:rPr>
          <w:t>20</w:t>
        </w:r>
        <w:r>
          <w:rPr>
            <w:noProof/>
          </w:rPr>
          <w:fldChar w:fldCharType="end"/>
        </w:r>
      </w:hyperlink>
    </w:p>
    <w:p w:rsidR="00946F4C" w:rsidRDefault="00946F4C">
      <w:pPr>
        <w:pStyle w:val="11"/>
        <w:rPr>
          <w:rFonts w:ascii="Calibri" w:hAnsi="Calibri" w:cs="Times New Roman"/>
          <w:noProof/>
          <w:sz w:val="22"/>
          <w:szCs w:val="22"/>
          <w:lang w:eastAsia="ru-RU"/>
        </w:rPr>
      </w:pPr>
      <w:hyperlink w:anchor="_Toc17365029" w:history="1">
        <w:r w:rsidRPr="0044589B">
          <w:rPr>
            <w:rStyle w:val="a5"/>
            <w:noProof/>
          </w:rPr>
          <w:t>Статья 15. Порядок подготовки документации по планировке территории</w:t>
        </w:r>
        <w:r>
          <w:rPr>
            <w:noProof/>
          </w:rPr>
          <w:tab/>
        </w:r>
        <w:r>
          <w:rPr>
            <w:noProof/>
          </w:rPr>
          <w:fldChar w:fldCharType="begin"/>
        </w:r>
        <w:r>
          <w:rPr>
            <w:noProof/>
          </w:rPr>
          <w:instrText xml:space="preserve"> PAGEREF _Toc17365029 \h </w:instrText>
        </w:r>
        <w:r>
          <w:rPr>
            <w:noProof/>
          </w:rPr>
        </w:r>
        <w:r>
          <w:rPr>
            <w:noProof/>
          </w:rPr>
          <w:fldChar w:fldCharType="separate"/>
        </w:r>
        <w:r w:rsidR="00340202">
          <w:rPr>
            <w:noProof/>
          </w:rPr>
          <w:t>20</w:t>
        </w:r>
        <w:r>
          <w:rPr>
            <w:noProof/>
          </w:rPr>
          <w:fldChar w:fldCharType="end"/>
        </w:r>
      </w:hyperlink>
    </w:p>
    <w:p w:rsidR="00946F4C" w:rsidRDefault="00946F4C">
      <w:pPr>
        <w:pStyle w:val="11"/>
        <w:rPr>
          <w:rFonts w:ascii="Calibri" w:hAnsi="Calibri" w:cs="Times New Roman"/>
          <w:noProof/>
          <w:sz w:val="22"/>
          <w:szCs w:val="22"/>
          <w:lang w:eastAsia="ru-RU"/>
        </w:rPr>
      </w:pPr>
      <w:hyperlink w:anchor="_Toc17365030" w:history="1">
        <w:r w:rsidRPr="0044589B">
          <w:rPr>
            <w:rStyle w:val="a5"/>
            <w:noProof/>
          </w:rPr>
          <w:t>Статья 16. Применение правил землепользования и застройки при подготовке  проектов планировки территорий</w:t>
        </w:r>
        <w:r>
          <w:rPr>
            <w:noProof/>
          </w:rPr>
          <w:tab/>
        </w:r>
        <w:r>
          <w:rPr>
            <w:noProof/>
          </w:rPr>
          <w:fldChar w:fldCharType="begin"/>
        </w:r>
        <w:r>
          <w:rPr>
            <w:noProof/>
          </w:rPr>
          <w:instrText xml:space="preserve"> PAGEREF _Toc17365030 \h </w:instrText>
        </w:r>
        <w:r>
          <w:rPr>
            <w:noProof/>
          </w:rPr>
        </w:r>
        <w:r>
          <w:rPr>
            <w:noProof/>
          </w:rPr>
          <w:fldChar w:fldCharType="separate"/>
        </w:r>
        <w:r w:rsidR="00340202">
          <w:rPr>
            <w:noProof/>
          </w:rPr>
          <w:t>23</w:t>
        </w:r>
        <w:r>
          <w:rPr>
            <w:noProof/>
          </w:rPr>
          <w:fldChar w:fldCharType="end"/>
        </w:r>
      </w:hyperlink>
    </w:p>
    <w:p w:rsidR="00946F4C" w:rsidRDefault="00946F4C">
      <w:pPr>
        <w:pStyle w:val="11"/>
        <w:rPr>
          <w:rFonts w:ascii="Calibri" w:hAnsi="Calibri" w:cs="Times New Roman"/>
          <w:noProof/>
          <w:sz w:val="22"/>
          <w:szCs w:val="22"/>
          <w:lang w:eastAsia="ru-RU"/>
        </w:rPr>
      </w:pPr>
      <w:hyperlink w:anchor="_Toc17365031" w:history="1">
        <w:r w:rsidRPr="0044589B">
          <w:rPr>
            <w:rStyle w:val="a5"/>
            <w:noProof/>
          </w:rPr>
          <w:t>Статья 17. Применение правил землепользования и застройки при подготовке проектов межевания территорий</w:t>
        </w:r>
        <w:r>
          <w:rPr>
            <w:noProof/>
          </w:rPr>
          <w:tab/>
        </w:r>
        <w:r>
          <w:rPr>
            <w:noProof/>
          </w:rPr>
          <w:fldChar w:fldCharType="begin"/>
        </w:r>
        <w:r>
          <w:rPr>
            <w:noProof/>
          </w:rPr>
          <w:instrText xml:space="preserve"> PAGEREF _Toc17365031 \h </w:instrText>
        </w:r>
        <w:r>
          <w:rPr>
            <w:noProof/>
          </w:rPr>
        </w:r>
        <w:r>
          <w:rPr>
            <w:noProof/>
          </w:rPr>
          <w:fldChar w:fldCharType="separate"/>
        </w:r>
        <w:r w:rsidR="00340202">
          <w:rPr>
            <w:noProof/>
          </w:rPr>
          <w:t>23</w:t>
        </w:r>
        <w:r>
          <w:rPr>
            <w:noProof/>
          </w:rPr>
          <w:fldChar w:fldCharType="end"/>
        </w:r>
      </w:hyperlink>
    </w:p>
    <w:p w:rsidR="00946F4C" w:rsidRDefault="00946F4C">
      <w:pPr>
        <w:pStyle w:val="11"/>
        <w:rPr>
          <w:rFonts w:ascii="Calibri" w:hAnsi="Calibri" w:cs="Times New Roman"/>
          <w:noProof/>
          <w:sz w:val="22"/>
          <w:szCs w:val="22"/>
          <w:lang w:eastAsia="ru-RU"/>
        </w:rPr>
      </w:pPr>
      <w:hyperlink w:anchor="_Toc17365032" w:history="1">
        <w:r w:rsidRPr="0044589B">
          <w:rPr>
            <w:rStyle w:val="a5"/>
            <w:noProof/>
          </w:rPr>
          <w:t>Статья 18. Применение правил землепользования и застройки при подготовке градостроительных планов земельных участков</w:t>
        </w:r>
        <w:r>
          <w:rPr>
            <w:noProof/>
          </w:rPr>
          <w:tab/>
        </w:r>
        <w:r>
          <w:rPr>
            <w:noProof/>
          </w:rPr>
          <w:fldChar w:fldCharType="begin"/>
        </w:r>
        <w:r>
          <w:rPr>
            <w:noProof/>
          </w:rPr>
          <w:instrText xml:space="preserve"> PAGEREF _Toc17365032 \h </w:instrText>
        </w:r>
        <w:r>
          <w:rPr>
            <w:noProof/>
          </w:rPr>
        </w:r>
        <w:r>
          <w:rPr>
            <w:noProof/>
          </w:rPr>
          <w:fldChar w:fldCharType="separate"/>
        </w:r>
        <w:r w:rsidR="00340202">
          <w:rPr>
            <w:noProof/>
          </w:rPr>
          <w:t>23</w:t>
        </w:r>
        <w:r>
          <w:rPr>
            <w:noProof/>
          </w:rPr>
          <w:fldChar w:fldCharType="end"/>
        </w:r>
      </w:hyperlink>
    </w:p>
    <w:p w:rsidR="00946F4C" w:rsidRDefault="00946F4C">
      <w:pPr>
        <w:pStyle w:val="11"/>
        <w:rPr>
          <w:rFonts w:ascii="Calibri" w:hAnsi="Calibri" w:cs="Times New Roman"/>
          <w:noProof/>
          <w:sz w:val="22"/>
          <w:szCs w:val="22"/>
          <w:lang w:eastAsia="ru-RU"/>
        </w:rPr>
      </w:pPr>
      <w:hyperlink w:anchor="_Toc17365033" w:history="1">
        <w:r w:rsidRPr="0044589B">
          <w:rPr>
            <w:rStyle w:val="a5"/>
            <w:noProof/>
          </w:rPr>
          <w:t xml:space="preserve">ГЛАВА VII. ПРОВЕДЕНИЕ ОБЩЕСТВЕННЫХ ОБСУЖДЕНИЙ ИЛИ ПУБЛИЧНЫХ СЛУШАНИЙ ПО </w:t>
        </w:r>
        <w:r w:rsidRPr="0044589B">
          <w:rPr>
            <w:rStyle w:val="a5"/>
            <w:noProof/>
          </w:rPr>
          <w:lastRenderedPageBreak/>
          <w:t>ВОПРОСАМ ЗЕМЛЕПОЛЬЗОВАНИЯ И ЗАСТРОЙКИ</w:t>
        </w:r>
        <w:r>
          <w:rPr>
            <w:noProof/>
          </w:rPr>
          <w:tab/>
        </w:r>
        <w:r>
          <w:rPr>
            <w:noProof/>
          </w:rPr>
          <w:fldChar w:fldCharType="begin"/>
        </w:r>
        <w:r>
          <w:rPr>
            <w:noProof/>
          </w:rPr>
          <w:instrText xml:space="preserve"> PAGEREF _Toc17365033 \h </w:instrText>
        </w:r>
        <w:r>
          <w:rPr>
            <w:noProof/>
          </w:rPr>
        </w:r>
        <w:r>
          <w:rPr>
            <w:noProof/>
          </w:rPr>
          <w:fldChar w:fldCharType="separate"/>
        </w:r>
        <w:r w:rsidR="00340202">
          <w:rPr>
            <w:noProof/>
          </w:rPr>
          <w:t>24</w:t>
        </w:r>
        <w:r>
          <w:rPr>
            <w:noProof/>
          </w:rPr>
          <w:fldChar w:fldCharType="end"/>
        </w:r>
      </w:hyperlink>
    </w:p>
    <w:p w:rsidR="00946F4C" w:rsidRDefault="00946F4C">
      <w:pPr>
        <w:pStyle w:val="11"/>
        <w:rPr>
          <w:rFonts w:ascii="Calibri" w:hAnsi="Calibri" w:cs="Times New Roman"/>
          <w:noProof/>
          <w:sz w:val="22"/>
          <w:szCs w:val="22"/>
          <w:lang w:eastAsia="ru-RU"/>
        </w:rPr>
      </w:pPr>
      <w:hyperlink w:anchor="_Toc17365034" w:history="1">
        <w:r w:rsidRPr="0044589B">
          <w:rPr>
            <w:rStyle w:val="a5"/>
            <w:noProof/>
          </w:rPr>
          <w:t>Статья 19. Общие положения по вопросам организации и проведения общественных обсуждений  или публичных слушаний</w:t>
        </w:r>
        <w:r>
          <w:rPr>
            <w:noProof/>
          </w:rPr>
          <w:tab/>
        </w:r>
        <w:r>
          <w:rPr>
            <w:noProof/>
          </w:rPr>
          <w:fldChar w:fldCharType="begin"/>
        </w:r>
        <w:r>
          <w:rPr>
            <w:noProof/>
          </w:rPr>
          <w:instrText xml:space="preserve"> PAGEREF _Toc17365034 \h </w:instrText>
        </w:r>
        <w:r>
          <w:rPr>
            <w:noProof/>
          </w:rPr>
        </w:r>
        <w:r>
          <w:rPr>
            <w:noProof/>
          </w:rPr>
          <w:fldChar w:fldCharType="separate"/>
        </w:r>
        <w:r w:rsidR="00340202">
          <w:rPr>
            <w:noProof/>
          </w:rPr>
          <w:t>24</w:t>
        </w:r>
        <w:r>
          <w:rPr>
            <w:noProof/>
          </w:rPr>
          <w:fldChar w:fldCharType="end"/>
        </w:r>
      </w:hyperlink>
    </w:p>
    <w:p w:rsidR="00946F4C" w:rsidRDefault="00946F4C">
      <w:pPr>
        <w:pStyle w:val="11"/>
        <w:rPr>
          <w:rFonts w:ascii="Calibri" w:hAnsi="Calibri" w:cs="Times New Roman"/>
          <w:noProof/>
          <w:sz w:val="22"/>
          <w:szCs w:val="22"/>
          <w:lang w:eastAsia="ru-RU"/>
        </w:rPr>
      </w:pPr>
      <w:hyperlink w:anchor="_Toc17365035" w:history="1">
        <w:r w:rsidRPr="0044589B">
          <w:rPr>
            <w:rStyle w:val="a5"/>
            <w:noProof/>
          </w:rPr>
          <w:t>Статья 20. Вопросы градостроительной деятельности, выносимые на общественные обсуждения или публичные слушания в сфере градостроительства</w:t>
        </w:r>
        <w:r>
          <w:rPr>
            <w:noProof/>
          </w:rPr>
          <w:tab/>
        </w:r>
        <w:r>
          <w:rPr>
            <w:noProof/>
          </w:rPr>
          <w:fldChar w:fldCharType="begin"/>
        </w:r>
        <w:r>
          <w:rPr>
            <w:noProof/>
          </w:rPr>
          <w:instrText xml:space="preserve"> PAGEREF _Toc17365035 \h </w:instrText>
        </w:r>
        <w:r>
          <w:rPr>
            <w:noProof/>
          </w:rPr>
        </w:r>
        <w:r>
          <w:rPr>
            <w:noProof/>
          </w:rPr>
          <w:fldChar w:fldCharType="separate"/>
        </w:r>
        <w:r w:rsidR="00340202">
          <w:rPr>
            <w:noProof/>
          </w:rPr>
          <w:t>29</w:t>
        </w:r>
        <w:r>
          <w:rPr>
            <w:noProof/>
          </w:rPr>
          <w:fldChar w:fldCharType="end"/>
        </w:r>
      </w:hyperlink>
    </w:p>
    <w:p w:rsidR="00946F4C" w:rsidRDefault="00946F4C">
      <w:pPr>
        <w:pStyle w:val="11"/>
        <w:rPr>
          <w:rFonts w:ascii="Calibri" w:hAnsi="Calibri" w:cs="Times New Roman"/>
          <w:noProof/>
          <w:sz w:val="22"/>
          <w:szCs w:val="22"/>
          <w:lang w:eastAsia="ru-RU"/>
        </w:rPr>
      </w:pPr>
      <w:hyperlink w:anchor="_Toc17365036" w:history="1">
        <w:r w:rsidRPr="0044589B">
          <w:rPr>
            <w:rStyle w:val="a5"/>
            <w:noProof/>
          </w:rPr>
          <w:t>Статья 21. Проведение общественных обсуждений или публичных слушаний по вопросу внесения изменений в Правила землепользования и застройки</w:t>
        </w:r>
        <w:r>
          <w:rPr>
            <w:noProof/>
          </w:rPr>
          <w:tab/>
        </w:r>
        <w:r>
          <w:rPr>
            <w:noProof/>
          </w:rPr>
          <w:fldChar w:fldCharType="begin"/>
        </w:r>
        <w:r>
          <w:rPr>
            <w:noProof/>
          </w:rPr>
          <w:instrText xml:space="preserve"> PAGEREF _Toc17365036 \h </w:instrText>
        </w:r>
        <w:r>
          <w:rPr>
            <w:noProof/>
          </w:rPr>
        </w:r>
        <w:r>
          <w:rPr>
            <w:noProof/>
          </w:rPr>
          <w:fldChar w:fldCharType="separate"/>
        </w:r>
        <w:r w:rsidR="00340202">
          <w:rPr>
            <w:noProof/>
          </w:rPr>
          <w:t>29</w:t>
        </w:r>
        <w:r>
          <w:rPr>
            <w:noProof/>
          </w:rPr>
          <w:fldChar w:fldCharType="end"/>
        </w:r>
      </w:hyperlink>
    </w:p>
    <w:p w:rsidR="00946F4C" w:rsidRDefault="00946F4C">
      <w:pPr>
        <w:pStyle w:val="11"/>
        <w:rPr>
          <w:rFonts w:ascii="Calibri" w:hAnsi="Calibri" w:cs="Times New Roman"/>
          <w:noProof/>
          <w:sz w:val="22"/>
          <w:szCs w:val="22"/>
          <w:lang w:eastAsia="ru-RU"/>
        </w:rPr>
      </w:pPr>
      <w:hyperlink w:anchor="_Toc17365037" w:history="1">
        <w:r w:rsidRPr="0044589B">
          <w:rPr>
            <w:rStyle w:val="a5"/>
            <w:noProof/>
          </w:rPr>
          <w:t>Статья 22. Проведение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Pr>
            <w:noProof/>
          </w:rPr>
          <w:tab/>
        </w:r>
        <w:r>
          <w:rPr>
            <w:noProof/>
          </w:rPr>
          <w:fldChar w:fldCharType="begin"/>
        </w:r>
        <w:r>
          <w:rPr>
            <w:noProof/>
          </w:rPr>
          <w:instrText xml:space="preserve"> PAGEREF _Toc17365037 \h </w:instrText>
        </w:r>
        <w:r>
          <w:rPr>
            <w:noProof/>
          </w:rPr>
        </w:r>
        <w:r>
          <w:rPr>
            <w:noProof/>
          </w:rPr>
          <w:fldChar w:fldCharType="separate"/>
        </w:r>
        <w:r w:rsidR="00340202">
          <w:rPr>
            <w:noProof/>
          </w:rPr>
          <w:t>30</w:t>
        </w:r>
        <w:r>
          <w:rPr>
            <w:noProof/>
          </w:rPr>
          <w:fldChar w:fldCharType="end"/>
        </w:r>
      </w:hyperlink>
    </w:p>
    <w:p w:rsidR="00946F4C" w:rsidRDefault="00946F4C">
      <w:pPr>
        <w:pStyle w:val="11"/>
        <w:rPr>
          <w:rFonts w:ascii="Calibri" w:hAnsi="Calibri" w:cs="Times New Roman"/>
          <w:noProof/>
          <w:sz w:val="22"/>
          <w:szCs w:val="22"/>
          <w:lang w:eastAsia="ru-RU"/>
        </w:rPr>
      </w:pPr>
      <w:hyperlink w:anchor="_Toc17365038" w:history="1">
        <w:r w:rsidRPr="0044589B">
          <w:rPr>
            <w:rStyle w:val="a5"/>
            <w:noProof/>
          </w:rPr>
          <w:t>Статья 23. Проведение публичных слушаний или общественных обсуждений по вопросу рассмотрения проектов планировки территории и проектов межевания территории, подготовленных в составе документации по планировке территории</w:t>
        </w:r>
        <w:r>
          <w:rPr>
            <w:noProof/>
          </w:rPr>
          <w:tab/>
        </w:r>
        <w:r>
          <w:rPr>
            <w:noProof/>
          </w:rPr>
          <w:fldChar w:fldCharType="begin"/>
        </w:r>
        <w:r>
          <w:rPr>
            <w:noProof/>
          </w:rPr>
          <w:instrText xml:space="preserve"> PAGEREF _Toc17365038 \h </w:instrText>
        </w:r>
        <w:r>
          <w:rPr>
            <w:noProof/>
          </w:rPr>
        </w:r>
        <w:r>
          <w:rPr>
            <w:noProof/>
          </w:rPr>
          <w:fldChar w:fldCharType="separate"/>
        </w:r>
        <w:r w:rsidR="00340202">
          <w:rPr>
            <w:noProof/>
          </w:rPr>
          <w:t>30</w:t>
        </w:r>
        <w:r>
          <w:rPr>
            <w:noProof/>
          </w:rPr>
          <w:fldChar w:fldCharType="end"/>
        </w:r>
      </w:hyperlink>
    </w:p>
    <w:p w:rsidR="00946F4C" w:rsidRDefault="00946F4C">
      <w:pPr>
        <w:pStyle w:val="11"/>
        <w:rPr>
          <w:rFonts w:ascii="Calibri" w:hAnsi="Calibri" w:cs="Times New Roman"/>
          <w:noProof/>
          <w:sz w:val="22"/>
          <w:szCs w:val="22"/>
          <w:lang w:eastAsia="ru-RU"/>
        </w:rPr>
      </w:pPr>
      <w:hyperlink w:anchor="_Toc17365039" w:history="1">
        <w:r w:rsidRPr="0044589B">
          <w:rPr>
            <w:rStyle w:val="a5"/>
            <w:noProof/>
          </w:rPr>
          <w:t xml:space="preserve">ГЛАВА </w:t>
        </w:r>
        <w:r w:rsidRPr="0044589B">
          <w:rPr>
            <w:rStyle w:val="a5"/>
            <w:noProof/>
            <w:lang w:val="en-US"/>
          </w:rPr>
          <w:t>VIII</w:t>
        </w:r>
        <w:r w:rsidRPr="0044589B">
          <w:rPr>
            <w:rStyle w:val="a5"/>
            <w:noProof/>
          </w:rPr>
          <w:t>. ВНЕСЕНИЕ ИЗМЕНЕНИЙ В ПРАВИЛА ЗЕМЛЕПОЛЬЗОВАНИЯ И ЗАСТРОЙКИ</w:t>
        </w:r>
        <w:r>
          <w:rPr>
            <w:noProof/>
          </w:rPr>
          <w:tab/>
        </w:r>
        <w:r>
          <w:rPr>
            <w:noProof/>
          </w:rPr>
          <w:fldChar w:fldCharType="begin"/>
        </w:r>
        <w:r>
          <w:rPr>
            <w:noProof/>
          </w:rPr>
          <w:instrText xml:space="preserve"> PAGEREF _Toc17365039 \h </w:instrText>
        </w:r>
        <w:r>
          <w:rPr>
            <w:noProof/>
          </w:rPr>
        </w:r>
        <w:r>
          <w:rPr>
            <w:noProof/>
          </w:rPr>
          <w:fldChar w:fldCharType="separate"/>
        </w:r>
        <w:r w:rsidR="00340202">
          <w:rPr>
            <w:noProof/>
          </w:rPr>
          <w:t>31</w:t>
        </w:r>
        <w:r>
          <w:rPr>
            <w:noProof/>
          </w:rPr>
          <w:fldChar w:fldCharType="end"/>
        </w:r>
      </w:hyperlink>
    </w:p>
    <w:p w:rsidR="00946F4C" w:rsidRDefault="00946F4C">
      <w:pPr>
        <w:pStyle w:val="11"/>
        <w:rPr>
          <w:rFonts w:ascii="Calibri" w:hAnsi="Calibri" w:cs="Times New Roman"/>
          <w:noProof/>
          <w:sz w:val="22"/>
          <w:szCs w:val="22"/>
          <w:lang w:eastAsia="ru-RU"/>
        </w:rPr>
      </w:pPr>
      <w:hyperlink w:anchor="_Toc17365040" w:history="1">
        <w:r w:rsidRPr="0044589B">
          <w:rPr>
            <w:rStyle w:val="a5"/>
            <w:noProof/>
          </w:rPr>
          <w:t>Статья 24. Порядок внесения изменений в Правила землепользования и застройки</w:t>
        </w:r>
        <w:r>
          <w:rPr>
            <w:noProof/>
          </w:rPr>
          <w:tab/>
        </w:r>
        <w:r>
          <w:rPr>
            <w:noProof/>
          </w:rPr>
          <w:fldChar w:fldCharType="begin"/>
        </w:r>
        <w:r>
          <w:rPr>
            <w:noProof/>
          </w:rPr>
          <w:instrText xml:space="preserve"> PAGEREF _Toc17365040 \h </w:instrText>
        </w:r>
        <w:r>
          <w:rPr>
            <w:noProof/>
          </w:rPr>
        </w:r>
        <w:r>
          <w:rPr>
            <w:noProof/>
          </w:rPr>
          <w:fldChar w:fldCharType="separate"/>
        </w:r>
        <w:r w:rsidR="00340202">
          <w:rPr>
            <w:noProof/>
          </w:rPr>
          <w:t>31</w:t>
        </w:r>
        <w:r>
          <w:rPr>
            <w:noProof/>
          </w:rPr>
          <w:fldChar w:fldCharType="end"/>
        </w:r>
      </w:hyperlink>
    </w:p>
    <w:p w:rsidR="00946F4C" w:rsidRDefault="00946F4C">
      <w:pPr>
        <w:pStyle w:val="11"/>
        <w:rPr>
          <w:rFonts w:ascii="Calibri" w:hAnsi="Calibri" w:cs="Times New Roman"/>
          <w:noProof/>
          <w:sz w:val="22"/>
          <w:szCs w:val="22"/>
          <w:lang w:eastAsia="ru-RU"/>
        </w:rPr>
      </w:pPr>
      <w:hyperlink w:anchor="_Toc17365041" w:history="1">
        <w:r w:rsidRPr="0044589B">
          <w:rPr>
            <w:rStyle w:val="a5"/>
            <w:noProof/>
          </w:rPr>
          <w:t xml:space="preserve">ГЛАВА </w:t>
        </w:r>
        <w:r w:rsidRPr="0044589B">
          <w:rPr>
            <w:rStyle w:val="a5"/>
            <w:noProof/>
            <w:lang w:val="en-US"/>
          </w:rPr>
          <w:t>IX</w:t>
        </w:r>
        <w:r w:rsidRPr="0044589B">
          <w:rPr>
            <w:rStyle w:val="a5"/>
            <w:noProof/>
          </w:rPr>
          <w:t>. ПОЛОЖЕНИЯ О РЕГУЛИРОВАНИИ ИНЫХ ВОПРОСОВ ЗЕМЛЕПОЛЬЗОВАНИЯ И ЗАСТРОЙКИ</w:t>
        </w:r>
        <w:r>
          <w:rPr>
            <w:noProof/>
          </w:rPr>
          <w:tab/>
        </w:r>
        <w:r>
          <w:rPr>
            <w:noProof/>
          </w:rPr>
          <w:fldChar w:fldCharType="begin"/>
        </w:r>
        <w:r>
          <w:rPr>
            <w:noProof/>
          </w:rPr>
          <w:instrText xml:space="preserve"> PAGEREF _Toc17365041 \h </w:instrText>
        </w:r>
        <w:r>
          <w:rPr>
            <w:noProof/>
          </w:rPr>
        </w:r>
        <w:r>
          <w:rPr>
            <w:noProof/>
          </w:rPr>
          <w:fldChar w:fldCharType="separate"/>
        </w:r>
        <w:r w:rsidR="00340202">
          <w:rPr>
            <w:noProof/>
          </w:rPr>
          <w:t>34</w:t>
        </w:r>
        <w:r>
          <w:rPr>
            <w:noProof/>
          </w:rPr>
          <w:fldChar w:fldCharType="end"/>
        </w:r>
      </w:hyperlink>
    </w:p>
    <w:p w:rsidR="00946F4C" w:rsidRDefault="00946F4C">
      <w:pPr>
        <w:pStyle w:val="11"/>
        <w:rPr>
          <w:rFonts w:ascii="Calibri" w:hAnsi="Calibri" w:cs="Times New Roman"/>
          <w:noProof/>
          <w:sz w:val="22"/>
          <w:szCs w:val="22"/>
          <w:lang w:eastAsia="ru-RU"/>
        </w:rPr>
      </w:pPr>
      <w:hyperlink w:anchor="_Toc17365042" w:history="1">
        <w:r w:rsidRPr="0044589B">
          <w:rPr>
            <w:rStyle w:val="a5"/>
            <w:noProof/>
          </w:rPr>
          <w:t>Статья 25. Особенности применения видов разрешенного использования земельных участков и объектов капитального строительства</w:t>
        </w:r>
        <w:r>
          <w:rPr>
            <w:noProof/>
          </w:rPr>
          <w:tab/>
        </w:r>
        <w:r>
          <w:rPr>
            <w:noProof/>
          </w:rPr>
          <w:fldChar w:fldCharType="begin"/>
        </w:r>
        <w:r>
          <w:rPr>
            <w:noProof/>
          </w:rPr>
          <w:instrText xml:space="preserve"> PAGEREF _Toc17365042 \h </w:instrText>
        </w:r>
        <w:r>
          <w:rPr>
            <w:noProof/>
          </w:rPr>
        </w:r>
        <w:r>
          <w:rPr>
            <w:noProof/>
          </w:rPr>
          <w:fldChar w:fldCharType="separate"/>
        </w:r>
        <w:r w:rsidR="00340202">
          <w:rPr>
            <w:noProof/>
          </w:rPr>
          <w:t>35</w:t>
        </w:r>
        <w:r>
          <w:rPr>
            <w:noProof/>
          </w:rPr>
          <w:fldChar w:fldCharType="end"/>
        </w:r>
      </w:hyperlink>
    </w:p>
    <w:p w:rsidR="00946F4C" w:rsidRDefault="00946F4C">
      <w:pPr>
        <w:pStyle w:val="11"/>
        <w:rPr>
          <w:rFonts w:ascii="Calibri" w:hAnsi="Calibri" w:cs="Times New Roman"/>
          <w:noProof/>
          <w:sz w:val="22"/>
          <w:szCs w:val="22"/>
          <w:lang w:eastAsia="ru-RU"/>
        </w:rPr>
      </w:pPr>
      <w:hyperlink w:anchor="_Toc17365043" w:history="1">
        <w:r w:rsidRPr="0044589B">
          <w:rPr>
            <w:rStyle w:val="a5"/>
            <w:noProof/>
          </w:rPr>
          <w:t>Статья 26. Особенности применения предельных параметров разрешенного строительства, реконструкции объектов капитального строительства</w:t>
        </w:r>
        <w:r>
          <w:rPr>
            <w:noProof/>
          </w:rPr>
          <w:tab/>
        </w:r>
        <w:r>
          <w:rPr>
            <w:noProof/>
          </w:rPr>
          <w:fldChar w:fldCharType="begin"/>
        </w:r>
        <w:r>
          <w:rPr>
            <w:noProof/>
          </w:rPr>
          <w:instrText xml:space="preserve"> PAGEREF _Toc17365043 \h </w:instrText>
        </w:r>
        <w:r>
          <w:rPr>
            <w:noProof/>
          </w:rPr>
        </w:r>
        <w:r>
          <w:rPr>
            <w:noProof/>
          </w:rPr>
          <w:fldChar w:fldCharType="separate"/>
        </w:r>
        <w:r w:rsidR="00340202">
          <w:rPr>
            <w:noProof/>
          </w:rPr>
          <w:t>35</w:t>
        </w:r>
        <w:r>
          <w:rPr>
            <w:noProof/>
          </w:rPr>
          <w:fldChar w:fldCharType="end"/>
        </w:r>
      </w:hyperlink>
    </w:p>
    <w:p w:rsidR="00946F4C" w:rsidRDefault="00946F4C">
      <w:pPr>
        <w:pStyle w:val="11"/>
        <w:rPr>
          <w:rFonts w:ascii="Calibri" w:hAnsi="Calibri" w:cs="Times New Roman"/>
          <w:noProof/>
          <w:sz w:val="22"/>
          <w:szCs w:val="22"/>
          <w:lang w:eastAsia="ru-RU"/>
        </w:rPr>
      </w:pPr>
      <w:hyperlink w:anchor="_Toc17365044" w:history="1">
        <w:r w:rsidRPr="0044589B">
          <w:rPr>
            <w:rStyle w:val="a5"/>
            <w:noProof/>
          </w:rPr>
          <w:t xml:space="preserve">ЧАСТЬ </w:t>
        </w:r>
        <w:r w:rsidRPr="0044589B">
          <w:rPr>
            <w:rStyle w:val="a5"/>
            <w:noProof/>
            <w:lang w:val="en-US"/>
          </w:rPr>
          <w:t>II</w:t>
        </w:r>
        <w:r w:rsidRPr="0044589B">
          <w:rPr>
            <w:rStyle w:val="a5"/>
            <w:noProof/>
          </w:rPr>
          <w:t>. КАРТА ГРАДОСТРОИТЕЛЬНОГО ЗОНИРОВАНИЯ</w:t>
        </w:r>
        <w:r>
          <w:rPr>
            <w:noProof/>
          </w:rPr>
          <w:tab/>
        </w:r>
        <w:r>
          <w:rPr>
            <w:noProof/>
          </w:rPr>
          <w:fldChar w:fldCharType="begin"/>
        </w:r>
        <w:r>
          <w:rPr>
            <w:noProof/>
          </w:rPr>
          <w:instrText xml:space="preserve"> PAGEREF _Toc17365044 \h </w:instrText>
        </w:r>
        <w:r>
          <w:rPr>
            <w:noProof/>
          </w:rPr>
        </w:r>
        <w:r>
          <w:rPr>
            <w:noProof/>
          </w:rPr>
          <w:fldChar w:fldCharType="separate"/>
        </w:r>
        <w:r w:rsidR="00340202">
          <w:rPr>
            <w:noProof/>
          </w:rPr>
          <w:t>37</w:t>
        </w:r>
        <w:r>
          <w:rPr>
            <w:noProof/>
          </w:rPr>
          <w:fldChar w:fldCharType="end"/>
        </w:r>
      </w:hyperlink>
    </w:p>
    <w:p w:rsidR="00946F4C" w:rsidRDefault="00946F4C">
      <w:pPr>
        <w:pStyle w:val="11"/>
        <w:rPr>
          <w:rFonts w:ascii="Calibri" w:hAnsi="Calibri" w:cs="Times New Roman"/>
          <w:noProof/>
          <w:sz w:val="22"/>
          <w:szCs w:val="22"/>
          <w:lang w:eastAsia="ru-RU"/>
        </w:rPr>
      </w:pPr>
      <w:hyperlink w:anchor="_Toc17365045" w:history="1">
        <w:r w:rsidRPr="0044589B">
          <w:rPr>
            <w:rStyle w:val="a5"/>
            <w:noProof/>
          </w:rPr>
          <w:t>ЧАСТЬ III. ГРАДОСТРОИТЕЛЬНЫЕ РЕГЛАМЕНТЫ</w:t>
        </w:r>
        <w:r>
          <w:rPr>
            <w:noProof/>
          </w:rPr>
          <w:tab/>
        </w:r>
        <w:r>
          <w:rPr>
            <w:noProof/>
          </w:rPr>
          <w:fldChar w:fldCharType="begin"/>
        </w:r>
        <w:r>
          <w:rPr>
            <w:noProof/>
          </w:rPr>
          <w:instrText xml:space="preserve"> PAGEREF _Toc17365045 \h </w:instrText>
        </w:r>
        <w:r>
          <w:rPr>
            <w:noProof/>
          </w:rPr>
        </w:r>
        <w:r>
          <w:rPr>
            <w:noProof/>
          </w:rPr>
          <w:fldChar w:fldCharType="separate"/>
        </w:r>
        <w:r w:rsidR="00340202">
          <w:rPr>
            <w:noProof/>
          </w:rPr>
          <w:t>38</w:t>
        </w:r>
        <w:r>
          <w:rPr>
            <w:noProof/>
          </w:rPr>
          <w:fldChar w:fldCharType="end"/>
        </w:r>
      </w:hyperlink>
    </w:p>
    <w:p w:rsidR="00946F4C" w:rsidRDefault="00946F4C">
      <w:pPr>
        <w:pStyle w:val="11"/>
        <w:rPr>
          <w:rFonts w:ascii="Calibri" w:hAnsi="Calibri" w:cs="Times New Roman"/>
          <w:noProof/>
          <w:sz w:val="22"/>
          <w:szCs w:val="22"/>
          <w:lang w:eastAsia="ru-RU"/>
        </w:rPr>
      </w:pPr>
      <w:hyperlink w:anchor="_Toc17365046" w:history="1">
        <w:r w:rsidRPr="0044589B">
          <w:rPr>
            <w:rStyle w:val="a5"/>
            <w:iCs/>
            <w:noProof/>
          </w:rPr>
          <w:t>Статья 27. Виды территориальных зон:</w:t>
        </w:r>
        <w:r>
          <w:rPr>
            <w:noProof/>
          </w:rPr>
          <w:tab/>
        </w:r>
        <w:r>
          <w:rPr>
            <w:noProof/>
          </w:rPr>
          <w:fldChar w:fldCharType="begin"/>
        </w:r>
        <w:r>
          <w:rPr>
            <w:noProof/>
          </w:rPr>
          <w:instrText xml:space="preserve"> PAGEREF _Toc17365046 \h </w:instrText>
        </w:r>
        <w:r>
          <w:rPr>
            <w:noProof/>
          </w:rPr>
        </w:r>
        <w:r>
          <w:rPr>
            <w:noProof/>
          </w:rPr>
          <w:fldChar w:fldCharType="separate"/>
        </w:r>
        <w:r w:rsidR="00340202">
          <w:rPr>
            <w:noProof/>
          </w:rPr>
          <w:t>38</w:t>
        </w:r>
        <w:r>
          <w:rPr>
            <w:noProof/>
          </w:rPr>
          <w:fldChar w:fldCharType="end"/>
        </w:r>
      </w:hyperlink>
    </w:p>
    <w:p w:rsidR="00946F4C" w:rsidRDefault="00946F4C">
      <w:pPr>
        <w:pStyle w:val="11"/>
        <w:rPr>
          <w:rFonts w:ascii="Calibri" w:hAnsi="Calibri" w:cs="Times New Roman"/>
          <w:noProof/>
          <w:sz w:val="22"/>
          <w:szCs w:val="22"/>
          <w:lang w:eastAsia="ru-RU"/>
        </w:rPr>
      </w:pPr>
      <w:hyperlink w:anchor="_Toc17365047" w:history="1">
        <w:r w:rsidRPr="0044589B">
          <w:rPr>
            <w:rStyle w:val="a5"/>
            <w:iCs/>
            <w:noProof/>
          </w:rPr>
          <w:t>Статья 28. Списки видов разрешенного использования земельных участков и объектов капитального строительства п</w:t>
        </w:r>
        <w:r w:rsidRPr="0044589B">
          <w:rPr>
            <w:rStyle w:val="a5"/>
            <w:iCs/>
            <w:noProof/>
          </w:rPr>
          <w:t>о</w:t>
        </w:r>
        <w:r w:rsidRPr="0044589B">
          <w:rPr>
            <w:rStyle w:val="a5"/>
            <w:iCs/>
            <w:noProof/>
          </w:rPr>
          <w:t xml:space="preserve"> зонам</w:t>
        </w:r>
        <w:r>
          <w:rPr>
            <w:noProof/>
          </w:rPr>
          <w:tab/>
        </w:r>
        <w:r>
          <w:rPr>
            <w:noProof/>
          </w:rPr>
          <w:fldChar w:fldCharType="begin"/>
        </w:r>
        <w:r>
          <w:rPr>
            <w:noProof/>
          </w:rPr>
          <w:instrText xml:space="preserve"> PAGEREF _Toc17365047 \h </w:instrText>
        </w:r>
        <w:r>
          <w:rPr>
            <w:noProof/>
          </w:rPr>
        </w:r>
        <w:r>
          <w:rPr>
            <w:noProof/>
          </w:rPr>
          <w:fldChar w:fldCharType="separate"/>
        </w:r>
        <w:r w:rsidR="00340202">
          <w:rPr>
            <w:noProof/>
          </w:rPr>
          <w:t>39</w:t>
        </w:r>
        <w:r>
          <w:rPr>
            <w:noProof/>
          </w:rPr>
          <w:fldChar w:fldCharType="end"/>
        </w:r>
      </w:hyperlink>
    </w:p>
    <w:p w:rsidR="00946F4C" w:rsidRDefault="00946F4C">
      <w:pPr>
        <w:pStyle w:val="11"/>
        <w:rPr>
          <w:rFonts w:ascii="Calibri" w:hAnsi="Calibri" w:cs="Times New Roman"/>
          <w:noProof/>
          <w:sz w:val="22"/>
          <w:szCs w:val="22"/>
          <w:lang w:eastAsia="ru-RU"/>
        </w:rPr>
      </w:pPr>
      <w:hyperlink w:anchor="_Toc17365048" w:history="1">
        <w:r w:rsidRPr="0044589B">
          <w:rPr>
            <w:rStyle w:val="a5"/>
            <w:noProof/>
          </w:rPr>
          <w:t>Статья 29.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Pr>
            <w:noProof/>
          </w:rPr>
          <w:tab/>
        </w:r>
        <w:r>
          <w:rPr>
            <w:noProof/>
          </w:rPr>
          <w:fldChar w:fldCharType="begin"/>
        </w:r>
        <w:r>
          <w:rPr>
            <w:noProof/>
          </w:rPr>
          <w:instrText xml:space="preserve"> PAGEREF _Toc17365048 \h </w:instrText>
        </w:r>
        <w:r>
          <w:rPr>
            <w:noProof/>
          </w:rPr>
        </w:r>
        <w:r>
          <w:rPr>
            <w:noProof/>
          </w:rPr>
          <w:fldChar w:fldCharType="separate"/>
        </w:r>
        <w:r w:rsidR="00340202">
          <w:rPr>
            <w:noProof/>
          </w:rPr>
          <w:t>144</w:t>
        </w:r>
        <w:r>
          <w:rPr>
            <w:noProof/>
          </w:rPr>
          <w:fldChar w:fldCharType="end"/>
        </w:r>
      </w:hyperlink>
    </w:p>
    <w:p w:rsidR="009C5C7A" w:rsidRPr="009C2933" w:rsidRDefault="003F7773" w:rsidP="00936EEC">
      <w:pPr>
        <w:pStyle w:val="11"/>
        <w:tabs>
          <w:tab w:val="clear" w:pos="10206"/>
          <w:tab w:val="right" w:leader="dot" w:pos="9720"/>
        </w:tabs>
        <w:rPr>
          <w:rFonts w:ascii="Times New Roman" w:hAnsi="Times New Roman" w:cs="Times New Roman"/>
        </w:rPr>
        <w:sectPr w:rsidR="009C5C7A" w:rsidRPr="009C2933">
          <w:footerReference w:type="even" r:id="rId11"/>
          <w:footerReference w:type="default" r:id="rId12"/>
          <w:footerReference w:type="first" r:id="rId13"/>
          <w:footnotePr>
            <w:pos w:val="beneathText"/>
          </w:footnotePr>
          <w:type w:val="continuous"/>
          <w:pgSz w:w="11905" w:h="16837"/>
          <w:pgMar w:top="851" w:right="851" w:bottom="851" w:left="1418" w:header="720" w:footer="709" w:gutter="0"/>
          <w:cols w:space="720"/>
          <w:docGrid w:linePitch="360"/>
        </w:sectPr>
      </w:pPr>
      <w:r w:rsidRPr="007E442A">
        <w:rPr>
          <w:rFonts w:ascii="Times New Roman" w:hAnsi="Times New Roman" w:cs="Times New Roman"/>
          <w:noProof/>
          <w:szCs w:val="20"/>
        </w:rPr>
        <w:fldChar w:fldCharType="end"/>
      </w:r>
    </w:p>
    <w:p w:rsidR="009C5C7A" w:rsidRPr="009C2933" w:rsidRDefault="009C5C7A" w:rsidP="009C5C7A">
      <w:pPr>
        <w:pStyle w:val="a8"/>
        <w:spacing w:line="360" w:lineRule="auto"/>
        <w:jc w:val="left"/>
        <w:rPr>
          <w:rFonts w:ascii="Times New Roman" w:hAnsi="Times New Roman" w:cs="Times New Roman"/>
          <w:b w:val="0"/>
          <w:sz w:val="20"/>
        </w:rPr>
      </w:pPr>
    </w:p>
    <w:p w:rsidR="009C5C7A" w:rsidRPr="009C2933" w:rsidRDefault="009C5C7A" w:rsidP="009C5C7A">
      <w:pPr>
        <w:pStyle w:val="a8"/>
        <w:spacing w:line="360" w:lineRule="auto"/>
        <w:jc w:val="left"/>
        <w:rPr>
          <w:rFonts w:ascii="Times New Roman" w:hAnsi="Times New Roman" w:cs="Times New Roman"/>
          <w:b w:val="0"/>
          <w:sz w:val="20"/>
        </w:rPr>
      </w:pPr>
    </w:p>
    <w:p w:rsidR="009C5C7A" w:rsidRPr="009C2933" w:rsidRDefault="009C5C7A" w:rsidP="009C5C7A">
      <w:pPr>
        <w:pStyle w:val="a8"/>
        <w:spacing w:line="360" w:lineRule="auto"/>
        <w:jc w:val="left"/>
        <w:rPr>
          <w:rFonts w:ascii="Times New Roman" w:hAnsi="Times New Roman" w:cs="Times New Roman"/>
          <w:b w:val="0"/>
          <w:sz w:val="20"/>
        </w:rPr>
      </w:pPr>
    </w:p>
    <w:p w:rsidR="009C5C7A" w:rsidRPr="009C2933" w:rsidRDefault="009C5C7A" w:rsidP="009C5C7A">
      <w:pPr>
        <w:pStyle w:val="a8"/>
        <w:spacing w:line="360" w:lineRule="auto"/>
        <w:jc w:val="left"/>
        <w:rPr>
          <w:rFonts w:ascii="Times New Roman" w:hAnsi="Times New Roman" w:cs="Times New Roman"/>
          <w:b w:val="0"/>
          <w:sz w:val="20"/>
        </w:rPr>
      </w:pPr>
    </w:p>
    <w:p w:rsidR="009C5C7A" w:rsidRPr="009C2933" w:rsidRDefault="009C5C7A" w:rsidP="009C5C7A">
      <w:pPr>
        <w:pStyle w:val="a8"/>
        <w:spacing w:line="360" w:lineRule="auto"/>
        <w:jc w:val="left"/>
        <w:rPr>
          <w:rFonts w:ascii="Times New Roman" w:hAnsi="Times New Roman" w:cs="Times New Roman"/>
          <w:b w:val="0"/>
          <w:sz w:val="20"/>
        </w:rPr>
      </w:pPr>
    </w:p>
    <w:p w:rsidR="009C5C7A" w:rsidRPr="009C2933" w:rsidRDefault="009C5C7A" w:rsidP="009C5C7A">
      <w:pPr>
        <w:pStyle w:val="a8"/>
        <w:spacing w:line="360" w:lineRule="auto"/>
        <w:jc w:val="left"/>
        <w:rPr>
          <w:rFonts w:ascii="Times New Roman" w:hAnsi="Times New Roman" w:cs="Times New Roman"/>
          <w:b w:val="0"/>
          <w:sz w:val="20"/>
        </w:rPr>
      </w:pPr>
    </w:p>
    <w:p w:rsidR="009C5C7A" w:rsidRPr="009C2933" w:rsidRDefault="009C5C7A" w:rsidP="009C5C7A">
      <w:pPr>
        <w:pStyle w:val="a8"/>
        <w:spacing w:line="360" w:lineRule="auto"/>
        <w:jc w:val="left"/>
        <w:rPr>
          <w:rFonts w:ascii="Times New Roman" w:hAnsi="Times New Roman" w:cs="Times New Roman"/>
          <w:b w:val="0"/>
          <w:sz w:val="20"/>
        </w:rPr>
      </w:pPr>
    </w:p>
    <w:p w:rsidR="009C5C7A" w:rsidRPr="009C2933" w:rsidRDefault="009C5C7A" w:rsidP="009C5C7A">
      <w:pPr>
        <w:pStyle w:val="a8"/>
        <w:spacing w:line="360" w:lineRule="auto"/>
        <w:jc w:val="left"/>
        <w:rPr>
          <w:rFonts w:ascii="Times New Roman" w:hAnsi="Times New Roman" w:cs="Times New Roman"/>
        </w:rPr>
      </w:pPr>
    </w:p>
    <w:p w:rsidR="009C5C7A" w:rsidRPr="009C2933" w:rsidRDefault="009C5C7A" w:rsidP="009C5C7A">
      <w:pPr>
        <w:pStyle w:val="a9"/>
        <w:spacing w:before="0" w:after="0" w:line="360" w:lineRule="auto"/>
        <w:jc w:val="left"/>
        <w:rPr>
          <w:rFonts w:ascii="Times New Roman" w:hAnsi="Times New Roman" w:cs="Times New Roman"/>
          <w:i w:val="0"/>
        </w:rPr>
      </w:pPr>
    </w:p>
    <w:p w:rsidR="009C5C7A" w:rsidRPr="009C2933" w:rsidRDefault="009C5C7A" w:rsidP="009C5C7A">
      <w:pPr>
        <w:pStyle w:val="a6"/>
        <w:spacing w:line="360" w:lineRule="auto"/>
        <w:jc w:val="left"/>
      </w:pPr>
    </w:p>
    <w:p w:rsidR="009C5C7A" w:rsidRDefault="009C5C7A" w:rsidP="009C5C7A">
      <w:pPr>
        <w:pStyle w:val="a6"/>
        <w:spacing w:line="360" w:lineRule="auto"/>
        <w:jc w:val="left"/>
      </w:pPr>
    </w:p>
    <w:p w:rsidR="009C5C7A" w:rsidRPr="009C2933" w:rsidRDefault="009C5C7A" w:rsidP="009C5C7A">
      <w:pPr>
        <w:spacing w:line="360" w:lineRule="auto"/>
        <w:rPr>
          <w:rFonts w:ascii="Times New Roman" w:hAnsi="Times New Roman" w:cs="Times New Roman"/>
        </w:rPr>
        <w:sectPr w:rsidR="009C5C7A" w:rsidRPr="009C2933">
          <w:footerReference w:type="even" r:id="rId14"/>
          <w:footerReference w:type="default" r:id="rId15"/>
          <w:footerReference w:type="first" r:id="rId16"/>
          <w:footnotePr>
            <w:pos w:val="beneathText"/>
          </w:footnotePr>
          <w:type w:val="continuous"/>
          <w:pgSz w:w="11905" w:h="16837"/>
          <w:pgMar w:top="851" w:right="851" w:bottom="851" w:left="1418" w:header="720" w:footer="709" w:gutter="0"/>
          <w:cols w:space="720"/>
          <w:docGrid w:linePitch="360"/>
        </w:sectPr>
      </w:pPr>
    </w:p>
    <w:p w:rsidR="001D7585" w:rsidRPr="00FD4411" w:rsidRDefault="001D7585" w:rsidP="001D7585">
      <w:pPr>
        <w:pStyle w:val="ConsPlusTitle"/>
        <w:jc w:val="center"/>
        <w:rPr>
          <w:color w:val="000000"/>
        </w:rPr>
      </w:pPr>
      <w:r w:rsidRPr="00FD4411">
        <w:rPr>
          <w:color w:val="000000"/>
        </w:rPr>
        <w:t>ПРАВИЛА</w:t>
      </w:r>
    </w:p>
    <w:p w:rsidR="001D7585" w:rsidRPr="00FD4411" w:rsidRDefault="001D7585" w:rsidP="001D7585">
      <w:pPr>
        <w:pStyle w:val="ConsPlusTitle"/>
        <w:jc w:val="center"/>
        <w:rPr>
          <w:color w:val="000000"/>
        </w:rPr>
      </w:pPr>
      <w:r w:rsidRPr="00FD4411">
        <w:rPr>
          <w:color w:val="000000"/>
        </w:rPr>
        <w:t xml:space="preserve">ЗЕМЛЕПОЛЬЗОВАНИЯ И ЗАСТРОЙКИ </w:t>
      </w:r>
      <w:r w:rsidR="00FF23AA" w:rsidRPr="00FD4411">
        <w:rPr>
          <w:color w:val="000000"/>
        </w:rPr>
        <w:t>ВАЛДАЙСКОГО ГОРОДСКОГО ПОСЕЛЕНИЯ</w:t>
      </w:r>
    </w:p>
    <w:p w:rsidR="001D7585" w:rsidRPr="00FD4411" w:rsidRDefault="001D7585" w:rsidP="001D7585">
      <w:pPr>
        <w:autoSpaceDN w:val="0"/>
        <w:adjustRightInd w:val="0"/>
        <w:ind w:firstLine="540"/>
        <w:rPr>
          <w:rFonts w:ascii="Times New Roman" w:hAnsi="Times New Roman" w:cs="Times New Roman"/>
          <w:color w:val="000000"/>
          <w:sz w:val="24"/>
          <w:szCs w:val="24"/>
        </w:rPr>
      </w:pPr>
    </w:p>
    <w:p w:rsidR="001D7585" w:rsidRPr="00FD4411" w:rsidRDefault="001D7585" w:rsidP="001D7585">
      <w:pPr>
        <w:autoSpaceDN w:val="0"/>
        <w:adjustRightInd w:val="0"/>
        <w:ind w:firstLine="540"/>
        <w:rPr>
          <w:rFonts w:ascii="Times New Roman" w:hAnsi="Times New Roman" w:cs="Times New Roman"/>
          <w:color w:val="000000"/>
          <w:sz w:val="24"/>
          <w:szCs w:val="24"/>
        </w:rPr>
      </w:pPr>
    </w:p>
    <w:p w:rsidR="00FF23AA" w:rsidRPr="00FD4411" w:rsidRDefault="00FF23AA" w:rsidP="00FF23AA">
      <w:pPr>
        <w:numPr>
          <w:ilvl w:val="0"/>
          <w:numId w:val="1"/>
        </w:numPr>
        <w:tabs>
          <w:tab w:val="left" w:pos="240"/>
          <w:tab w:val="left" w:pos="560"/>
        </w:tabs>
        <w:spacing w:line="240" w:lineRule="auto"/>
        <w:ind w:firstLine="709"/>
        <w:rPr>
          <w:rFonts w:ascii="Times New Roman" w:hAnsi="Times New Roman" w:cs="Times New Roman"/>
          <w:color w:val="000000"/>
          <w:sz w:val="24"/>
        </w:rPr>
      </w:pPr>
      <w:r w:rsidRPr="00FD4411">
        <w:rPr>
          <w:rFonts w:ascii="Times New Roman" w:hAnsi="Times New Roman" w:cs="Times New Roman"/>
          <w:color w:val="000000"/>
          <w:sz w:val="24"/>
        </w:rPr>
        <w:t>Правила землепользования и застройки Валдайского городского поселения (далее – Правила землепользования и застройки) являются нормативным правовым актом органа местного самоуправления, разработанным в соответствии с Конституцией Российской Федерации, Земельным кодексом Российской Федерации, Градостроительным кодексом Российской Федерации, иными нормативными правовыми актами Российской Федерации, Новгородской области и Уставом Валдайского городского поселения, а также с учетом положений иных актов и документов, определяющих основные направления социально-экономического и градостроительного развития города, охраны его культурного наследия, окружающей среды и рационального использования природных ресурсов.</w:t>
      </w:r>
    </w:p>
    <w:p w:rsidR="009C5C7A" w:rsidRPr="00FD4411" w:rsidRDefault="009C5C7A" w:rsidP="009C5C7A">
      <w:pPr>
        <w:pStyle w:val="1"/>
        <w:tabs>
          <w:tab w:val="left" w:pos="0"/>
          <w:tab w:val="left" w:pos="240"/>
          <w:tab w:val="left" w:pos="560"/>
        </w:tabs>
        <w:spacing w:line="360" w:lineRule="auto"/>
        <w:ind w:firstLine="560"/>
        <w:rPr>
          <w:color w:val="000000"/>
          <w:sz w:val="24"/>
          <w:szCs w:val="24"/>
        </w:rPr>
      </w:pPr>
    </w:p>
    <w:p w:rsidR="009C5C7A" w:rsidRPr="00FD4411" w:rsidRDefault="009C5C7A" w:rsidP="00A62B0F">
      <w:pPr>
        <w:pStyle w:val="1"/>
        <w:tabs>
          <w:tab w:val="left" w:pos="0"/>
          <w:tab w:val="left" w:pos="240"/>
          <w:tab w:val="left" w:pos="560"/>
        </w:tabs>
        <w:ind w:firstLine="561"/>
        <w:rPr>
          <w:color w:val="000000"/>
          <w:sz w:val="24"/>
          <w:szCs w:val="24"/>
        </w:rPr>
      </w:pPr>
      <w:bookmarkStart w:id="1" w:name="_Toc17365007"/>
      <w:r w:rsidRPr="00FD4411">
        <w:rPr>
          <w:color w:val="000000"/>
          <w:sz w:val="24"/>
          <w:szCs w:val="24"/>
        </w:rPr>
        <w:t xml:space="preserve">ЧАСТЬ I. </w:t>
      </w:r>
      <w:r w:rsidR="00063A4C" w:rsidRPr="00FD4411">
        <w:rPr>
          <w:color w:val="000000"/>
          <w:sz w:val="24"/>
          <w:szCs w:val="24"/>
        </w:rPr>
        <w:t>ПОРЯДОК ПРИМЕНЕНИЯ ПРАВИЛ ЗЕМЛЕПОЛЬЗОВАНИЯ И ЗАСТРОЙКИ И ВНЕСЕНИЯ В НИХ ИЗМЕНЕНИЙ</w:t>
      </w:r>
      <w:bookmarkEnd w:id="1"/>
    </w:p>
    <w:p w:rsidR="009C5C7A" w:rsidRPr="00FD4411" w:rsidRDefault="009C5C7A" w:rsidP="009C5C7A">
      <w:pPr>
        <w:pStyle w:val="1"/>
        <w:tabs>
          <w:tab w:val="left" w:pos="0"/>
          <w:tab w:val="left" w:pos="240"/>
          <w:tab w:val="left" w:pos="560"/>
        </w:tabs>
        <w:spacing w:line="360" w:lineRule="auto"/>
        <w:ind w:firstLine="560"/>
        <w:rPr>
          <w:color w:val="000000"/>
          <w:sz w:val="24"/>
          <w:szCs w:val="24"/>
        </w:rPr>
      </w:pPr>
    </w:p>
    <w:p w:rsidR="009C5C7A" w:rsidRPr="00FD4411" w:rsidRDefault="009C5C7A" w:rsidP="009C5C7A">
      <w:pPr>
        <w:pStyle w:val="1"/>
        <w:tabs>
          <w:tab w:val="left" w:pos="0"/>
          <w:tab w:val="left" w:pos="240"/>
          <w:tab w:val="left" w:pos="560"/>
        </w:tabs>
        <w:spacing w:line="360" w:lineRule="auto"/>
        <w:ind w:firstLine="560"/>
        <w:rPr>
          <w:color w:val="000000"/>
          <w:sz w:val="24"/>
          <w:szCs w:val="24"/>
        </w:rPr>
      </w:pPr>
      <w:bookmarkStart w:id="2" w:name="_Toc17365008"/>
      <w:r w:rsidRPr="00FD4411">
        <w:rPr>
          <w:color w:val="000000"/>
          <w:sz w:val="24"/>
          <w:szCs w:val="24"/>
        </w:rPr>
        <w:t xml:space="preserve">ГЛАВА </w:t>
      </w:r>
      <w:r w:rsidRPr="00FD4411">
        <w:rPr>
          <w:color w:val="000000"/>
          <w:sz w:val="24"/>
          <w:szCs w:val="24"/>
          <w:lang w:val="en-US"/>
        </w:rPr>
        <w:t>I</w:t>
      </w:r>
      <w:r w:rsidRPr="00FD4411">
        <w:rPr>
          <w:color w:val="000000"/>
          <w:sz w:val="24"/>
          <w:szCs w:val="24"/>
        </w:rPr>
        <w:t xml:space="preserve">. </w:t>
      </w:r>
      <w:r w:rsidR="00063A4C" w:rsidRPr="00FD4411">
        <w:rPr>
          <w:color w:val="000000"/>
          <w:sz w:val="24"/>
          <w:szCs w:val="24"/>
        </w:rPr>
        <w:t>ОБЩИЕ ПОЛОЖЕНИЯ</w:t>
      </w:r>
      <w:bookmarkEnd w:id="2"/>
    </w:p>
    <w:p w:rsidR="009C5C7A" w:rsidRPr="00FD4411" w:rsidRDefault="009C5C7A" w:rsidP="00A62B0F">
      <w:pPr>
        <w:pStyle w:val="1"/>
        <w:tabs>
          <w:tab w:val="left" w:pos="0"/>
          <w:tab w:val="left" w:pos="240"/>
          <w:tab w:val="left" w:pos="560"/>
        </w:tabs>
        <w:ind w:firstLine="561"/>
        <w:rPr>
          <w:color w:val="000000"/>
          <w:sz w:val="24"/>
          <w:szCs w:val="24"/>
        </w:rPr>
      </w:pPr>
      <w:bookmarkStart w:id="3" w:name="_Toc17365009"/>
      <w:r w:rsidRPr="00FD4411">
        <w:rPr>
          <w:color w:val="000000"/>
          <w:sz w:val="24"/>
          <w:szCs w:val="24"/>
        </w:rPr>
        <w:t>Статья 1. Основные понятия, используемые в Правилах землепользования и застройки</w:t>
      </w:r>
      <w:bookmarkEnd w:id="3"/>
    </w:p>
    <w:p w:rsidR="00A62B0F" w:rsidRPr="00FD4411" w:rsidRDefault="00A62B0F" w:rsidP="00A62B0F">
      <w:pPr>
        <w:rPr>
          <w:rFonts w:ascii="Times New Roman" w:hAnsi="Times New Roman" w:cs="Times New Roman"/>
          <w:color w:val="000000"/>
          <w:sz w:val="24"/>
          <w:szCs w:val="24"/>
        </w:rPr>
      </w:pPr>
    </w:p>
    <w:p w:rsidR="009C5C7A" w:rsidRPr="00FD4411" w:rsidRDefault="009C5C7A" w:rsidP="00631F70">
      <w:pPr>
        <w:numPr>
          <w:ilvl w:val="0"/>
          <w:numId w:val="1"/>
        </w:numPr>
        <w:tabs>
          <w:tab w:val="clear" w:pos="0"/>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В настоящих Правилах приведенные понятия применяются в следующем значении:</w:t>
      </w:r>
    </w:p>
    <w:p w:rsidR="009C5C7A" w:rsidRPr="00FD4411" w:rsidRDefault="009C5C7A" w:rsidP="00631F70">
      <w:pPr>
        <w:numPr>
          <w:ilvl w:val="0"/>
          <w:numId w:val="1"/>
        </w:numPr>
        <w:tabs>
          <w:tab w:val="clear" w:pos="0"/>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b/>
          <w:color w:val="000000"/>
          <w:sz w:val="24"/>
          <w:szCs w:val="24"/>
        </w:rPr>
        <w:t xml:space="preserve">Вспомогательные виды разрешенного использования </w:t>
      </w:r>
      <w:r w:rsidRPr="00FD4411">
        <w:rPr>
          <w:rFonts w:ascii="Times New Roman" w:hAnsi="Times New Roman" w:cs="Times New Roman"/>
          <w:color w:val="000000"/>
          <w:sz w:val="24"/>
          <w:szCs w:val="24"/>
        </w:rPr>
        <w:t>– виды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9C5C7A" w:rsidRPr="00FD4411" w:rsidRDefault="009C5C7A" w:rsidP="00631F70">
      <w:pPr>
        <w:numPr>
          <w:ilvl w:val="0"/>
          <w:numId w:val="1"/>
        </w:numPr>
        <w:tabs>
          <w:tab w:val="clear" w:pos="0"/>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b/>
          <w:color w:val="000000"/>
          <w:sz w:val="24"/>
          <w:szCs w:val="24"/>
        </w:rPr>
        <w:t>Водоохранная зона</w:t>
      </w:r>
      <w:r w:rsidRPr="00FD4411">
        <w:rPr>
          <w:rFonts w:ascii="Times New Roman" w:hAnsi="Times New Roman" w:cs="Times New Roman"/>
          <w:noProof/>
          <w:color w:val="000000"/>
          <w:sz w:val="24"/>
          <w:szCs w:val="24"/>
        </w:rPr>
        <w:t xml:space="preserve"> —</w:t>
      </w:r>
      <w:r w:rsidRPr="00FD4411">
        <w:rPr>
          <w:rFonts w:ascii="Times New Roman" w:hAnsi="Times New Roman" w:cs="Times New Roman"/>
          <w:color w:val="000000"/>
          <w:sz w:val="24"/>
          <w:szCs w:val="24"/>
        </w:rPr>
        <w:t xml:space="preserve"> территории, примыкающие к береговой линии морей, рек, ручьев, каналов, озер, водохранилищ,  на которые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925B6A" w:rsidRPr="00FD4411" w:rsidRDefault="00925B6A" w:rsidP="00631F70">
      <w:pPr>
        <w:numPr>
          <w:ilvl w:val="0"/>
          <w:numId w:val="1"/>
        </w:numPr>
        <w:tabs>
          <w:tab w:val="clear" w:pos="0"/>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b/>
          <w:color w:val="000000"/>
          <w:sz w:val="24"/>
          <w:szCs w:val="24"/>
        </w:rPr>
        <w:t xml:space="preserve">Высотное сооружение универсального типа - </w:t>
      </w:r>
      <w:r w:rsidRPr="00FD4411">
        <w:rPr>
          <w:rFonts w:ascii="Times New Roman" w:hAnsi="Times New Roman" w:cs="Times New Roman"/>
          <w:color w:val="000000"/>
          <w:sz w:val="24"/>
          <w:szCs w:val="24"/>
        </w:rPr>
        <w:t>сооружение, высота котор</w:t>
      </w:r>
      <w:r w:rsidR="00A80233" w:rsidRPr="00FD4411">
        <w:rPr>
          <w:rFonts w:ascii="Times New Roman" w:hAnsi="Times New Roman" w:cs="Times New Roman"/>
          <w:color w:val="000000"/>
          <w:sz w:val="24"/>
          <w:szCs w:val="24"/>
        </w:rPr>
        <w:t>ого</w:t>
      </w:r>
      <w:r w:rsidRPr="00FD4411">
        <w:rPr>
          <w:rFonts w:ascii="Times New Roman" w:hAnsi="Times New Roman" w:cs="Times New Roman"/>
          <w:color w:val="000000"/>
          <w:sz w:val="24"/>
          <w:szCs w:val="24"/>
        </w:rPr>
        <w:t xml:space="preserve"> намного превышает </w:t>
      </w:r>
      <w:r w:rsidR="00A80233" w:rsidRPr="00FD4411">
        <w:rPr>
          <w:rFonts w:ascii="Times New Roman" w:hAnsi="Times New Roman" w:cs="Times New Roman"/>
          <w:color w:val="000000"/>
          <w:sz w:val="24"/>
          <w:szCs w:val="24"/>
        </w:rPr>
        <w:t xml:space="preserve">его </w:t>
      </w:r>
      <w:r w:rsidRPr="00FD4411">
        <w:rPr>
          <w:rFonts w:ascii="Times New Roman" w:hAnsi="Times New Roman" w:cs="Times New Roman"/>
          <w:color w:val="000000"/>
          <w:sz w:val="24"/>
          <w:szCs w:val="24"/>
        </w:rPr>
        <w:t>размеры в поперечном сечении</w:t>
      </w:r>
      <w:r w:rsidR="00A80233" w:rsidRPr="00FD4411">
        <w:rPr>
          <w:rFonts w:ascii="Times New Roman" w:hAnsi="Times New Roman" w:cs="Times New Roman"/>
          <w:color w:val="000000"/>
          <w:sz w:val="24"/>
          <w:szCs w:val="24"/>
        </w:rPr>
        <w:t>,</w:t>
      </w:r>
      <w:r w:rsidRPr="00FD4411">
        <w:rPr>
          <w:rFonts w:ascii="Times New Roman" w:hAnsi="Times New Roman" w:cs="Times New Roman"/>
          <w:color w:val="000000"/>
          <w:sz w:val="24"/>
          <w:szCs w:val="24"/>
        </w:rPr>
        <w:t xml:space="preserve"> представляющее собой башню или мачту и предназначенное для размещения </w:t>
      </w:r>
      <w:r w:rsidR="007A1451" w:rsidRPr="00FD4411">
        <w:rPr>
          <w:rFonts w:ascii="Times New Roman" w:hAnsi="Times New Roman" w:cs="Times New Roman"/>
          <w:color w:val="000000"/>
          <w:sz w:val="24"/>
          <w:szCs w:val="24"/>
        </w:rPr>
        <w:t xml:space="preserve">различного по типу и назначению </w:t>
      </w:r>
      <w:r w:rsidRPr="00FD4411">
        <w:rPr>
          <w:rFonts w:ascii="Times New Roman" w:hAnsi="Times New Roman" w:cs="Times New Roman"/>
          <w:color w:val="000000"/>
          <w:sz w:val="24"/>
          <w:szCs w:val="24"/>
        </w:rPr>
        <w:t>оборудования.</w:t>
      </w:r>
    </w:p>
    <w:p w:rsidR="000A030F" w:rsidRPr="00FD4411" w:rsidRDefault="009C5C7A" w:rsidP="000A030F">
      <w:pPr>
        <w:ind w:firstLine="540"/>
        <w:rPr>
          <w:rFonts w:ascii="Times New Roman" w:hAnsi="Times New Roman" w:cs="Times New Roman"/>
          <w:color w:val="000000"/>
          <w:sz w:val="24"/>
          <w:szCs w:val="24"/>
        </w:rPr>
      </w:pPr>
      <w:r w:rsidRPr="00FD4411">
        <w:rPr>
          <w:rFonts w:ascii="Times New Roman" w:hAnsi="Times New Roman" w:cs="Times New Roman"/>
          <w:b/>
          <w:color w:val="000000"/>
          <w:sz w:val="24"/>
          <w:szCs w:val="24"/>
        </w:rPr>
        <w:t xml:space="preserve">Градостроительная деятельность </w:t>
      </w:r>
      <w:r w:rsidRPr="00FD4411">
        <w:rPr>
          <w:rFonts w:ascii="Times New Roman" w:hAnsi="Times New Roman" w:cs="Times New Roman"/>
          <w:color w:val="000000"/>
          <w:sz w:val="24"/>
          <w:szCs w:val="24"/>
        </w:rPr>
        <w:t>–</w:t>
      </w:r>
      <w:r w:rsidR="000A030F" w:rsidRPr="00FD4411">
        <w:rPr>
          <w:rFonts w:ascii="Times New Roman" w:hAnsi="Times New Roman" w:cs="Times New Roman"/>
          <w:color w:val="000000"/>
          <w:sz w:val="24"/>
          <w:szCs w:val="24"/>
        </w:rPr>
        <w:t xml:space="preserve">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p>
    <w:p w:rsidR="009C5C7A" w:rsidRPr="00FD4411" w:rsidRDefault="009C5C7A" w:rsidP="00631F70">
      <w:pPr>
        <w:numPr>
          <w:ilvl w:val="0"/>
          <w:numId w:val="1"/>
        </w:numPr>
        <w:tabs>
          <w:tab w:val="clear" w:pos="0"/>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b/>
          <w:color w:val="000000"/>
          <w:sz w:val="24"/>
          <w:szCs w:val="24"/>
        </w:rPr>
        <w:t>Градостроительное зонирование</w:t>
      </w:r>
      <w:r w:rsidRPr="00FD4411">
        <w:rPr>
          <w:rFonts w:ascii="Times New Roman" w:hAnsi="Times New Roman" w:cs="Times New Roman"/>
          <w:color w:val="000000"/>
          <w:sz w:val="24"/>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9E5FE5" w:rsidRDefault="009E5FE5" w:rsidP="009E5FE5">
      <w:pPr>
        <w:widowControl/>
        <w:numPr>
          <w:ilvl w:val="0"/>
          <w:numId w:val="1"/>
        </w:numPr>
        <w:suppressAutoHyphens w:val="0"/>
        <w:autoSpaceDN w:val="0"/>
        <w:adjustRightInd w:val="0"/>
        <w:spacing w:line="240" w:lineRule="auto"/>
        <w:rPr>
          <w:rFonts w:ascii="Times New Roman" w:hAnsi="Times New Roman" w:cs="Times New Roman"/>
          <w:sz w:val="24"/>
          <w:szCs w:val="24"/>
          <w:lang w:eastAsia="ru-RU"/>
        </w:rPr>
      </w:pPr>
      <w:r w:rsidRPr="009E5FE5">
        <w:rPr>
          <w:rFonts w:ascii="Times New Roman" w:hAnsi="Times New Roman" w:cs="Times New Roman"/>
          <w:b/>
          <w:sz w:val="24"/>
          <w:szCs w:val="24"/>
          <w:lang w:eastAsia="ru-RU"/>
        </w:rPr>
        <w:t xml:space="preserve">           Градостроительная деятельность</w:t>
      </w:r>
      <w:r>
        <w:rPr>
          <w:rFonts w:ascii="Times New Roman" w:hAnsi="Times New Roman" w:cs="Times New Roman"/>
          <w:sz w:val="24"/>
          <w:szCs w:val="24"/>
          <w:lang w:eastAsia="ru-RU"/>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rsidR="009E5FE5" w:rsidRPr="009E5FE5" w:rsidRDefault="009E5FE5" w:rsidP="009E5FE5">
      <w:pPr>
        <w:widowControl/>
        <w:numPr>
          <w:ilvl w:val="0"/>
          <w:numId w:val="1"/>
        </w:numPr>
        <w:suppressAutoHyphens w:val="0"/>
        <w:autoSpaceDN w:val="0"/>
        <w:adjustRightInd w:val="0"/>
        <w:spacing w:line="240" w:lineRule="auto"/>
        <w:rPr>
          <w:rFonts w:ascii="Times New Roman" w:hAnsi="Times New Roman" w:cs="Times New Roman"/>
          <w:bCs/>
          <w:sz w:val="24"/>
          <w:szCs w:val="24"/>
          <w:lang w:eastAsia="ru-RU"/>
        </w:rPr>
      </w:pPr>
      <w:r>
        <w:rPr>
          <w:rFonts w:ascii="Times New Roman" w:hAnsi="Times New Roman" w:cs="Times New Roman"/>
          <w:b/>
          <w:bCs/>
          <w:sz w:val="24"/>
          <w:szCs w:val="24"/>
          <w:lang w:eastAsia="ru-RU"/>
        </w:rPr>
        <w:t xml:space="preserve">         Градостроительный регламент </w:t>
      </w:r>
      <w:r w:rsidRPr="009E5FE5">
        <w:rPr>
          <w:rFonts w:ascii="Times New Roman" w:hAnsi="Times New Roman" w:cs="Times New Roman"/>
          <w:bCs/>
          <w:sz w:val="24"/>
          <w:szCs w:val="24"/>
          <w:lang w:eastAsia="ru-RU"/>
        </w:rPr>
        <w:t>-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9C5C7A" w:rsidRPr="00FD4411" w:rsidRDefault="009C5C7A" w:rsidP="00631F70">
      <w:pPr>
        <w:numPr>
          <w:ilvl w:val="0"/>
          <w:numId w:val="1"/>
        </w:numPr>
        <w:tabs>
          <w:tab w:val="clear" w:pos="0"/>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b/>
          <w:color w:val="000000"/>
          <w:sz w:val="24"/>
          <w:szCs w:val="24"/>
        </w:rPr>
        <w:t>Документация по планировке территории</w:t>
      </w:r>
      <w:r w:rsidRPr="00FD4411">
        <w:rPr>
          <w:rFonts w:ascii="Times New Roman" w:hAnsi="Times New Roman" w:cs="Times New Roman"/>
          <w:color w:val="000000"/>
          <w:sz w:val="24"/>
          <w:szCs w:val="24"/>
        </w:rPr>
        <w:t xml:space="preserve"> – документация, подготовка которой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2A35F0" w:rsidRPr="002A35F0" w:rsidRDefault="002A35F0" w:rsidP="002A35F0">
      <w:pPr>
        <w:widowControl/>
        <w:suppressAutoHyphens w:val="0"/>
        <w:autoSpaceDN w:val="0"/>
        <w:adjustRightInd w:val="0"/>
        <w:spacing w:line="240" w:lineRule="auto"/>
        <w:ind w:firstLine="0"/>
        <w:rPr>
          <w:rFonts w:ascii="Times New Roman" w:hAnsi="Times New Roman" w:cs="Times New Roman"/>
          <w:sz w:val="24"/>
          <w:szCs w:val="24"/>
          <w:lang w:eastAsia="ru-RU"/>
        </w:rPr>
      </w:pPr>
      <w:r>
        <w:rPr>
          <w:rFonts w:ascii="Times New Roman" w:hAnsi="Times New Roman" w:cs="Times New Roman"/>
          <w:b/>
          <w:color w:val="000000"/>
          <w:sz w:val="24"/>
          <w:szCs w:val="24"/>
        </w:rPr>
        <w:t xml:space="preserve">           </w:t>
      </w:r>
      <w:r w:rsidR="009C5C7A" w:rsidRPr="002A35F0">
        <w:rPr>
          <w:rFonts w:ascii="Times New Roman" w:hAnsi="Times New Roman" w:cs="Times New Roman"/>
          <w:b/>
          <w:color w:val="000000"/>
          <w:sz w:val="24"/>
          <w:szCs w:val="24"/>
        </w:rPr>
        <w:t xml:space="preserve">Жилой дом блокированной застройки </w:t>
      </w:r>
      <w:r w:rsidR="009C5C7A" w:rsidRPr="002A35F0">
        <w:rPr>
          <w:rFonts w:ascii="Times New Roman" w:hAnsi="Times New Roman" w:cs="Times New Roman"/>
          <w:color w:val="000000"/>
          <w:sz w:val="24"/>
          <w:szCs w:val="24"/>
        </w:rPr>
        <w:t xml:space="preserve">– </w:t>
      </w:r>
      <w:r>
        <w:rPr>
          <w:rFonts w:ascii="Times New Roman" w:hAnsi="Times New Roman" w:cs="Times New Roman"/>
          <w:sz w:val="22"/>
          <w:szCs w:val="22"/>
          <w:lang w:eastAsia="ru-RU"/>
        </w:rPr>
        <w:t xml:space="preserve"> </w:t>
      </w:r>
      <w:r w:rsidRPr="002A35F0">
        <w:rPr>
          <w:rFonts w:ascii="Times New Roman" w:hAnsi="Times New Roman" w:cs="Times New Roman"/>
          <w:sz w:val="24"/>
          <w:szCs w:val="24"/>
          <w:lang w:eastAsia="ru-RU"/>
        </w:rPr>
        <w:t>дом блокированной застройки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p>
    <w:p w:rsidR="009E5FE5" w:rsidRPr="009E5FE5" w:rsidRDefault="009E5FE5" w:rsidP="009E5FE5">
      <w:pPr>
        <w:widowControl/>
        <w:numPr>
          <w:ilvl w:val="0"/>
          <w:numId w:val="1"/>
        </w:numPr>
        <w:suppressAutoHyphens w:val="0"/>
        <w:autoSpaceDN w:val="0"/>
        <w:adjustRightInd w:val="0"/>
        <w:spacing w:line="240" w:lineRule="auto"/>
        <w:rPr>
          <w:rFonts w:ascii="Times New Roman" w:hAnsi="Times New Roman" w:cs="Times New Roman"/>
          <w:bCs/>
          <w:sz w:val="24"/>
          <w:szCs w:val="24"/>
          <w:lang w:eastAsia="ru-RU"/>
        </w:rPr>
      </w:pPr>
      <w:r w:rsidRPr="002A35F0">
        <w:rPr>
          <w:rFonts w:ascii="Times New Roman" w:hAnsi="Times New Roman" w:cs="Times New Roman"/>
          <w:b/>
          <w:bCs/>
          <w:sz w:val="24"/>
          <w:szCs w:val="24"/>
          <w:lang w:eastAsia="ru-RU"/>
        </w:rPr>
        <w:t xml:space="preserve">     </w:t>
      </w:r>
      <w:r w:rsidR="002A35F0">
        <w:rPr>
          <w:rFonts w:ascii="Times New Roman" w:hAnsi="Times New Roman" w:cs="Times New Roman"/>
          <w:b/>
          <w:bCs/>
          <w:sz w:val="24"/>
          <w:szCs w:val="24"/>
          <w:lang w:eastAsia="ru-RU"/>
        </w:rPr>
        <w:t xml:space="preserve"> </w:t>
      </w:r>
      <w:r w:rsidRPr="002A35F0">
        <w:rPr>
          <w:rFonts w:ascii="Times New Roman" w:hAnsi="Times New Roman" w:cs="Times New Roman"/>
          <w:b/>
          <w:bCs/>
          <w:sz w:val="24"/>
          <w:szCs w:val="24"/>
          <w:lang w:eastAsia="ru-RU"/>
        </w:rPr>
        <w:t xml:space="preserve"> </w:t>
      </w:r>
      <w:r w:rsidR="002A35F0">
        <w:rPr>
          <w:rFonts w:ascii="Times New Roman" w:hAnsi="Times New Roman" w:cs="Times New Roman"/>
          <w:b/>
          <w:bCs/>
          <w:sz w:val="24"/>
          <w:szCs w:val="24"/>
          <w:lang w:eastAsia="ru-RU"/>
        </w:rPr>
        <w:t xml:space="preserve"> </w:t>
      </w:r>
      <w:r w:rsidRPr="002A35F0">
        <w:rPr>
          <w:rFonts w:ascii="Times New Roman" w:hAnsi="Times New Roman" w:cs="Times New Roman"/>
          <w:b/>
          <w:bCs/>
          <w:sz w:val="24"/>
          <w:szCs w:val="24"/>
          <w:lang w:eastAsia="ru-RU"/>
        </w:rPr>
        <w:t xml:space="preserve"> Застройщик - </w:t>
      </w:r>
      <w:r w:rsidRPr="002A35F0">
        <w:rPr>
          <w:rFonts w:ascii="Times New Roman" w:hAnsi="Times New Roman" w:cs="Times New Roman"/>
          <w:bCs/>
          <w:sz w:val="24"/>
          <w:szCs w:val="24"/>
          <w:lang w:eastAsia="ru-RU"/>
        </w:rPr>
        <w:t>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2A35F0">
        <w:rPr>
          <w:rFonts w:ascii="Times New Roman" w:hAnsi="Times New Roman" w:cs="Times New Roman"/>
          <w:bCs/>
          <w:sz w:val="24"/>
          <w:szCs w:val="24"/>
          <w:lang w:eastAsia="ru-RU"/>
        </w:rPr>
        <w:t>Росатом</w:t>
      </w:r>
      <w:proofErr w:type="spellEnd"/>
      <w:r w:rsidRPr="002A35F0">
        <w:rPr>
          <w:rFonts w:ascii="Times New Roman" w:hAnsi="Times New Roman" w:cs="Times New Roman"/>
          <w:bCs/>
          <w:sz w:val="24"/>
          <w:szCs w:val="24"/>
          <w:lang w:eastAsia="ru-RU"/>
        </w:rPr>
        <w:t>", Государственная корпорация по космической деятельности "</w:t>
      </w:r>
      <w:proofErr w:type="spellStart"/>
      <w:r w:rsidRPr="002A35F0">
        <w:rPr>
          <w:rFonts w:ascii="Times New Roman" w:hAnsi="Times New Roman" w:cs="Times New Roman"/>
          <w:bCs/>
          <w:sz w:val="24"/>
          <w:szCs w:val="24"/>
          <w:lang w:eastAsia="ru-RU"/>
        </w:rPr>
        <w:t>Роскосмос</w:t>
      </w:r>
      <w:proofErr w:type="spellEnd"/>
      <w:r w:rsidRPr="002A35F0">
        <w:rPr>
          <w:rFonts w:ascii="Times New Roman" w:hAnsi="Times New Roman" w:cs="Times New Roman"/>
          <w:bCs/>
          <w:sz w:val="24"/>
          <w:szCs w:val="24"/>
          <w:lang w:eastAsia="ru-RU"/>
        </w:rPr>
        <w:t xml:space="preserve">",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w:t>
      </w:r>
      <w:hyperlink r:id="rId17" w:history="1">
        <w:r w:rsidRPr="002A35F0">
          <w:rPr>
            <w:rFonts w:ascii="Times New Roman" w:hAnsi="Times New Roman" w:cs="Times New Roman"/>
            <w:bCs/>
            <w:sz w:val="24"/>
            <w:szCs w:val="24"/>
            <w:lang w:eastAsia="ru-RU"/>
          </w:rPr>
          <w:t>статьей 13.3</w:t>
        </w:r>
      </w:hyperlink>
      <w:r w:rsidRPr="002A35F0">
        <w:rPr>
          <w:rFonts w:ascii="Times New Roman" w:hAnsi="Times New Roman" w:cs="Times New Roman"/>
          <w:bCs/>
          <w:sz w:val="24"/>
          <w:szCs w:val="24"/>
          <w:lang w:eastAsia="ru-RU"/>
        </w:rPr>
        <w:t xml:space="preserve"> Федерального закона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передали на основании соглашений свои функции)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9C5C7A" w:rsidRPr="00FD4411" w:rsidRDefault="009C5C7A" w:rsidP="00631F70">
      <w:pPr>
        <w:widowControl/>
        <w:numPr>
          <w:ilvl w:val="0"/>
          <w:numId w:val="1"/>
        </w:numPr>
        <w:tabs>
          <w:tab w:val="clear" w:pos="0"/>
          <w:tab w:val="num" w:pos="-851"/>
          <w:tab w:val="left" w:pos="-426"/>
        </w:tabs>
        <w:suppressAutoHyphens w:val="0"/>
        <w:autoSpaceDN w:val="0"/>
        <w:adjustRightInd w:val="0"/>
        <w:spacing w:line="240" w:lineRule="auto"/>
        <w:ind w:firstLine="709"/>
        <w:outlineLvl w:val="1"/>
        <w:rPr>
          <w:rFonts w:ascii="Times New Roman" w:hAnsi="Times New Roman" w:cs="Times New Roman"/>
          <w:color w:val="000000"/>
          <w:sz w:val="24"/>
          <w:szCs w:val="24"/>
          <w:lang w:eastAsia="ru-RU"/>
        </w:rPr>
      </w:pPr>
      <w:r w:rsidRPr="00FD4411">
        <w:rPr>
          <w:rFonts w:ascii="Times New Roman" w:hAnsi="Times New Roman" w:cs="Times New Roman"/>
          <w:b/>
          <w:color w:val="000000"/>
          <w:sz w:val="24"/>
          <w:szCs w:val="24"/>
          <w:lang w:eastAsia="ru-RU"/>
        </w:rPr>
        <w:t>Земельный участок</w:t>
      </w:r>
      <w:r w:rsidRPr="00FD4411">
        <w:rPr>
          <w:rFonts w:ascii="Times New Roman" w:hAnsi="Times New Roman" w:cs="Times New Roman"/>
          <w:color w:val="000000"/>
          <w:sz w:val="24"/>
          <w:szCs w:val="24"/>
          <w:lang w:eastAsia="ru-RU"/>
        </w:rPr>
        <w:t xml:space="preserve"> - часть земной поверхности, границы которой определены в соответствии с федеральными законами;</w:t>
      </w:r>
    </w:p>
    <w:p w:rsidR="009C5C7A" w:rsidRPr="00FD4411" w:rsidRDefault="009C5C7A" w:rsidP="00631F70">
      <w:pPr>
        <w:widowControl/>
        <w:numPr>
          <w:ilvl w:val="0"/>
          <w:numId w:val="1"/>
        </w:numPr>
        <w:tabs>
          <w:tab w:val="clear" w:pos="0"/>
          <w:tab w:val="num" w:pos="-851"/>
          <w:tab w:val="left" w:pos="-426"/>
        </w:tabs>
        <w:suppressAutoHyphens w:val="0"/>
        <w:autoSpaceDN w:val="0"/>
        <w:adjustRightInd w:val="0"/>
        <w:spacing w:line="240" w:lineRule="auto"/>
        <w:ind w:firstLine="709"/>
        <w:outlineLvl w:val="1"/>
        <w:rPr>
          <w:rFonts w:ascii="Times New Roman" w:hAnsi="Times New Roman" w:cs="Times New Roman"/>
          <w:color w:val="000000"/>
          <w:sz w:val="24"/>
          <w:szCs w:val="24"/>
        </w:rPr>
      </w:pPr>
      <w:r w:rsidRPr="00FD4411">
        <w:rPr>
          <w:rFonts w:ascii="Times New Roman" w:hAnsi="Times New Roman" w:cs="Times New Roman"/>
          <w:b/>
          <w:color w:val="000000"/>
          <w:sz w:val="24"/>
          <w:szCs w:val="24"/>
          <w:lang w:eastAsia="ru-RU"/>
        </w:rPr>
        <w:t>Зоны с особыми условиями использования территорий</w:t>
      </w:r>
      <w:r w:rsidRPr="00FD4411">
        <w:rPr>
          <w:rFonts w:ascii="Times New Roman" w:hAnsi="Times New Roman" w:cs="Times New Roman"/>
          <w:color w:val="000000"/>
          <w:sz w:val="24"/>
          <w:szCs w:val="24"/>
          <w:lang w:eastAsia="ru-RU"/>
        </w:rPr>
        <w:t xml:space="preserve"> – 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FD4411">
        <w:rPr>
          <w:rFonts w:ascii="Times New Roman" w:hAnsi="Times New Roman" w:cs="Times New Roman"/>
          <w:color w:val="000000"/>
          <w:sz w:val="24"/>
          <w:szCs w:val="24"/>
          <w:lang w:eastAsia="ru-RU"/>
        </w:rPr>
        <w:t>водоохранные</w:t>
      </w:r>
      <w:proofErr w:type="spellEnd"/>
      <w:r w:rsidRPr="00FD4411">
        <w:rPr>
          <w:rFonts w:ascii="Times New Roman" w:hAnsi="Times New Roman" w:cs="Times New Roman"/>
          <w:color w:val="000000"/>
          <w:sz w:val="24"/>
          <w:szCs w:val="24"/>
          <w:lang w:eastAsia="ru-RU"/>
        </w:rP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744D77" w:rsidRPr="00FD4411" w:rsidRDefault="00744D77" w:rsidP="00631F70">
      <w:pPr>
        <w:widowControl/>
        <w:numPr>
          <w:ilvl w:val="0"/>
          <w:numId w:val="1"/>
        </w:numPr>
        <w:tabs>
          <w:tab w:val="clear" w:pos="0"/>
          <w:tab w:val="num" w:pos="-851"/>
          <w:tab w:val="left" w:pos="-426"/>
        </w:tabs>
        <w:suppressAutoHyphens w:val="0"/>
        <w:autoSpaceDN w:val="0"/>
        <w:adjustRightInd w:val="0"/>
        <w:spacing w:line="240" w:lineRule="auto"/>
        <w:ind w:firstLine="709"/>
        <w:outlineLvl w:val="1"/>
        <w:rPr>
          <w:rFonts w:ascii="Times New Roman" w:hAnsi="Times New Roman" w:cs="Times New Roman"/>
          <w:color w:val="000000"/>
          <w:sz w:val="24"/>
          <w:szCs w:val="24"/>
        </w:rPr>
      </w:pPr>
    </w:p>
    <w:p w:rsidR="009C5C7A" w:rsidRPr="00FD4411" w:rsidRDefault="009C5C7A" w:rsidP="00631F70">
      <w:pPr>
        <w:widowControl/>
        <w:numPr>
          <w:ilvl w:val="0"/>
          <w:numId w:val="1"/>
        </w:numPr>
        <w:tabs>
          <w:tab w:val="clear" w:pos="0"/>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b/>
          <w:color w:val="000000"/>
          <w:sz w:val="24"/>
          <w:szCs w:val="24"/>
        </w:rPr>
        <w:t xml:space="preserve">Капитальный ремонт </w:t>
      </w:r>
      <w:r w:rsidRPr="00FD4411">
        <w:rPr>
          <w:rFonts w:ascii="Times New Roman" w:hAnsi="Times New Roman" w:cs="Times New Roman"/>
          <w:color w:val="000000"/>
          <w:sz w:val="24"/>
          <w:szCs w:val="24"/>
        </w:rPr>
        <w:t>– для целей настоящих Правил землепользования и застройки под капитальным ремонтом понимается  ремонт, выполняемый для восстановления технических и экономических характеристик объекта до значений, близких к проектным, с заменой или восстановлением любых составных частей,  при проведении которого затрагиваются конструктивные и другие характеристики надежности и безопасности таких объектов, и при этом не производится изменение параметров объектов капитального строительства, их частей (высоты, количества этажей (далее - этажность), площади, показателей производственной мощности, объема) и качества инженерно-технического обеспечения;</w:t>
      </w:r>
    </w:p>
    <w:p w:rsidR="009E5FE5" w:rsidRPr="009E5FE5" w:rsidRDefault="009E5FE5" w:rsidP="009E5FE5">
      <w:pPr>
        <w:widowControl/>
        <w:numPr>
          <w:ilvl w:val="0"/>
          <w:numId w:val="1"/>
        </w:numPr>
        <w:suppressAutoHyphens w:val="0"/>
        <w:autoSpaceDN w:val="0"/>
        <w:adjustRightInd w:val="0"/>
        <w:spacing w:line="240" w:lineRule="auto"/>
        <w:rPr>
          <w:rFonts w:ascii="Times New Roman" w:hAnsi="Times New Roman" w:cs="Times New Roman"/>
          <w:bCs/>
          <w:sz w:val="24"/>
          <w:szCs w:val="24"/>
          <w:lang w:eastAsia="ru-RU"/>
        </w:rPr>
      </w:pPr>
      <w:r>
        <w:rPr>
          <w:rFonts w:ascii="Times New Roman" w:hAnsi="Times New Roman" w:cs="Times New Roman"/>
          <w:b/>
          <w:bCs/>
          <w:sz w:val="24"/>
          <w:szCs w:val="24"/>
          <w:lang w:eastAsia="ru-RU"/>
        </w:rPr>
        <w:t xml:space="preserve">           Красные линии - </w:t>
      </w:r>
      <w:r w:rsidRPr="009E5FE5">
        <w:rPr>
          <w:rFonts w:ascii="Times New Roman" w:hAnsi="Times New Roman" w:cs="Times New Roman"/>
          <w:bCs/>
          <w:sz w:val="24"/>
          <w:szCs w:val="24"/>
          <w:lang w:eastAsia="ru-RU"/>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9C5C7A" w:rsidRPr="00FD4411" w:rsidRDefault="009C5C7A" w:rsidP="00631F70">
      <w:pPr>
        <w:numPr>
          <w:ilvl w:val="0"/>
          <w:numId w:val="1"/>
        </w:numPr>
        <w:tabs>
          <w:tab w:val="clear" w:pos="0"/>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b/>
          <w:color w:val="000000"/>
          <w:sz w:val="24"/>
          <w:szCs w:val="24"/>
        </w:rPr>
        <w:t>Линейные объекты</w:t>
      </w:r>
      <w:r w:rsidRPr="00FD4411">
        <w:rPr>
          <w:rFonts w:ascii="Times New Roman" w:hAnsi="Times New Roman" w:cs="Times New Roman"/>
          <w:noProof/>
          <w:color w:val="000000"/>
          <w:sz w:val="24"/>
          <w:szCs w:val="24"/>
        </w:rPr>
        <w:t xml:space="preserve"> —</w:t>
      </w:r>
      <w:r w:rsidRPr="00FD4411">
        <w:rPr>
          <w:rFonts w:ascii="Times New Roman" w:hAnsi="Times New Roman" w:cs="Times New Roman"/>
          <w:color w:val="000000"/>
          <w:sz w:val="24"/>
          <w:szCs w:val="24"/>
        </w:rPr>
        <w:t xml:space="preserve">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9C5C7A" w:rsidRPr="00FD4411" w:rsidRDefault="009C5C7A" w:rsidP="00631F70">
      <w:pPr>
        <w:numPr>
          <w:ilvl w:val="0"/>
          <w:numId w:val="1"/>
        </w:numPr>
        <w:tabs>
          <w:tab w:val="clear" w:pos="0"/>
          <w:tab w:val="num" w:pos="-851"/>
          <w:tab w:val="left" w:pos="-426"/>
        </w:tabs>
        <w:spacing w:line="240" w:lineRule="auto"/>
        <w:ind w:firstLine="709"/>
        <w:rPr>
          <w:rFonts w:ascii="Times New Roman" w:hAnsi="Times New Roman" w:cs="Times New Roman"/>
          <w:b/>
          <w:color w:val="000000"/>
          <w:sz w:val="24"/>
          <w:szCs w:val="24"/>
        </w:rPr>
      </w:pPr>
      <w:r w:rsidRPr="00FD4411">
        <w:rPr>
          <w:rFonts w:ascii="Times New Roman" w:hAnsi="Times New Roman" w:cs="Times New Roman"/>
          <w:b/>
          <w:color w:val="000000"/>
          <w:sz w:val="24"/>
          <w:szCs w:val="24"/>
        </w:rPr>
        <w:t xml:space="preserve">Межевание земельного участка - </w:t>
      </w:r>
      <w:r w:rsidRPr="00FD4411">
        <w:rPr>
          <w:rFonts w:ascii="Times New Roman" w:hAnsi="Times New Roman" w:cs="Times New Roman"/>
          <w:color w:val="000000"/>
          <w:sz w:val="24"/>
          <w:szCs w:val="24"/>
        </w:rPr>
        <w:t>мероприятия по определению местоположения и границ земельного участка на местности;</w:t>
      </w:r>
    </w:p>
    <w:p w:rsidR="009C5C7A" w:rsidRPr="00FD4411" w:rsidRDefault="009C5C7A" w:rsidP="00631F70">
      <w:pPr>
        <w:numPr>
          <w:ilvl w:val="0"/>
          <w:numId w:val="1"/>
        </w:numPr>
        <w:tabs>
          <w:tab w:val="clear" w:pos="0"/>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b/>
          <w:color w:val="000000"/>
          <w:sz w:val="24"/>
          <w:szCs w:val="24"/>
        </w:rPr>
        <w:t>Недвижимость</w:t>
      </w:r>
      <w:r w:rsidRPr="00FD4411">
        <w:rPr>
          <w:rFonts w:ascii="Times New Roman" w:hAnsi="Times New Roman" w:cs="Times New Roman"/>
          <w:color w:val="000000"/>
          <w:sz w:val="24"/>
          <w:szCs w:val="24"/>
        </w:rPr>
        <w:t xml:space="preserve"> —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8E145A" w:rsidRPr="00FD4411" w:rsidRDefault="008E145A" w:rsidP="008E145A">
      <w:pPr>
        <w:widowControl/>
        <w:numPr>
          <w:ilvl w:val="0"/>
          <w:numId w:val="1"/>
        </w:numPr>
        <w:tabs>
          <w:tab w:val="clear" w:pos="0"/>
        </w:tabs>
        <w:suppressAutoHyphens w:val="0"/>
        <w:autoSpaceDE/>
        <w:spacing w:line="240" w:lineRule="auto"/>
        <w:ind w:firstLine="709"/>
        <w:rPr>
          <w:rFonts w:ascii="Times New Roman" w:hAnsi="Times New Roman" w:cs="Times New Roman"/>
          <w:color w:val="000000"/>
          <w:sz w:val="24"/>
          <w:szCs w:val="24"/>
          <w:lang w:eastAsia="ru-RU"/>
        </w:rPr>
      </w:pPr>
      <w:r w:rsidRPr="00FD4411">
        <w:rPr>
          <w:rFonts w:ascii="Times New Roman" w:hAnsi="Times New Roman" w:cs="Times New Roman"/>
          <w:b/>
          <w:color w:val="000000"/>
          <w:sz w:val="24"/>
          <w:szCs w:val="24"/>
          <w:lang w:eastAsia="ru-RU"/>
        </w:rPr>
        <w:t>Некапитальные строения, сооружения</w:t>
      </w:r>
      <w:r w:rsidRPr="00FD4411">
        <w:rPr>
          <w:rFonts w:ascii="Times New Roman" w:hAnsi="Times New Roman" w:cs="Times New Roman"/>
          <w:color w:val="000000"/>
          <w:sz w:val="24"/>
          <w:szCs w:val="24"/>
          <w:lang w:eastAsia="ru-RU"/>
        </w:rPr>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9C5C7A" w:rsidRPr="00FD4411" w:rsidRDefault="009C5C7A" w:rsidP="00176E14">
      <w:pPr>
        <w:widowControl/>
        <w:numPr>
          <w:ilvl w:val="0"/>
          <w:numId w:val="1"/>
        </w:numPr>
        <w:tabs>
          <w:tab w:val="clear" w:pos="0"/>
        </w:tabs>
        <w:suppressAutoHyphens w:val="0"/>
        <w:autoSpaceDE/>
        <w:spacing w:line="240" w:lineRule="auto"/>
        <w:ind w:firstLine="709"/>
        <w:rPr>
          <w:rFonts w:ascii="Times New Roman" w:hAnsi="Times New Roman" w:cs="Times New Roman"/>
          <w:color w:val="000000"/>
          <w:sz w:val="24"/>
          <w:szCs w:val="24"/>
          <w:lang w:eastAsia="ru-RU"/>
        </w:rPr>
      </w:pPr>
      <w:r w:rsidRPr="00FD4411">
        <w:rPr>
          <w:rFonts w:ascii="Times New Roman" w:hAnsi="Times New Roman" w:cs="Times New Roman"/>
          <w:b/>
          <w:color w:val="000000"/>
          <w:sz w:val="24"/>
          <w:szCs w:val="24"/>
          <w:lang w:eastAsia="ru-RU"/>
        </w:rPr>
        <w:t>Объект индивидуального жилищного строительства</w:t>
      </w:r>
      <w:r w:rsidRPr="00FD4411">
        <w:rPr>
          <w:rFonts w:ascii="Times New Roman" w:hAnsi="Times New Roman" w:cs="Times New Roman"/>
          <w:color w:val="000000"/>
          <w:sz w:val="24"/>
          <w:szCs w:val="24"/>
          <w:lang w:eastAsia="ru-RU"/>
        </w:rPr>
        <w:t xml:space="preserve"> –</w:t>
      </w:r>
      <w:r w:rsidR="00774431" w:rsidRPr="00FD4411">
        <w:rPr>
          <w:rFonts w:ascii="Times New Roman" w:hAnsi="Times New Roman" w:cs="Times New Roman"/>
          <w:color w:val="000000"/>
          <w:sz w:val="24"/>
          <w:szCs w:val="24"/>
          <w:lang w:eastAsia="ru-RU"/>
        </w:rPr>
        <w:t xml:space="preserve">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настоящем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w:t>
      </w:r>
      <w:r w:rsidR="007544CB" w:rsidRPr="00FD4411">
        <w:rPr>
          <w:rFonts w:ascii="Times New Roman" w:hAnsi="Times New Roman" w:cs="Times New Roman"/>
          <w:color w:val="000000"/>
          <w:sz w:val="24"/>
          <w:szCs w:val="24"/>
          <w:lang w:eastAsia="ru-RU"/>
        </w:rPr>
        <w:t>ыми актами Российской Федерации</w:t>
      </w:r>
      <w:r w:rsidR="00774431" w:rsidRPr="00FD4411">
        <w:rPr>
          <w:rFonts w:ascii="Times New Roman" w:hAnsi="Times New Roman" w:cs="Times New Roman"/>
          <w:color w:val="000000"/>
          <w:sz w:val="24"/>
          <w:szCs w:val="24"/>
          <w:lang w:eastAsia="ru-RU"/>
        </w:rPr>
        <w:t>;</w:t>
      </w:r>
    </w:p>
    <w:p w:rsidR="008F18F6" w:rsidRPr="00FD4411" w:rsidRDefault="009C5C7A" w:rsidP="008F18F6">
      <w:pPr>
        <w:widowControl/>
        <w:numPr>
          <w:ilvl w:val="1"/>
          <w:numId w:val="1"/>
        </w:numPr>
        <w:tabs>
          <w:tab w:val="clear" w:pos="0"/>
          <w:tab w:val="num" w:pos="-1843"/>
          <w:tab w:val="num" w:pos="-851"/>
          <w:tab w:val="left" w:pos="-426"/>
        </w:tabs>
        <w:suppressAutoHyphens w:val="0"/>
        <w:autoSpaceDE/>
        <w:spacing w:line="240" w:lineRule="auto"/>
        <w:ind w:firstLine="709"/>
        <w:rPr>
          <w:rFonts w:ascii="Times New Roman" w:hAnsi="Times New Roman" w:cs="Times New Roman"/>
          <w:color w:val="000000"/>
          <w:sz w:val="24"/>
          <w:szCs w:val="24"/>
          <w:lang w:eastAsia="ru-RU"/>
        </w:rPr>
      </w:pPr>
      <w:r w:rsidRPr="00FD4411">
        <w:rPr>
          <w:rFonts w:ascii="Times New Roman" w:hAnsi="Times New Roman" w:cs="Times New Roman"/>
          <w:b/>
          <w:color w:val="000000"/>
          <w:sz w:val="24"/>
          <w:szCs w:val="24"/>
        </w:rPr>
        <w:t>Объект капитального строительства</w:t>
      </w:r>
      <w:r w:rsidRPr="00FD4411">
        <w:rPr>
          <w:rFonts w:ascii="Times New Roman" w:hAnsi="Times New Roman" w:cs="Times New Roman"/>
          <w:color w:val="000000"/>
          <w:sz w:val="24"/>
          <w:szCs w:val="24"/>
        </w:rPr>
        <w:t xml:space="preserve"> –</w:t>
      </w:r>
      <w:r w:rsidR="008F18F6" w:rsidRPr="00FD4411">
        <w:rPr>
          <w:rFonts w:ascii="Times New Roman" w:hAnsi="Times New Roman" w:cs="Times New Roman"/>
          <w:color w:val="000000"/>
          <w:sz w:val="24"/>
          <w:szCs w:val="24"/>
        </w:rPr>
        <w:t xml:space="preserve"> </w:t>
      </w:r>
      <w:r w:rsidR="008F18F6" w:rsidRPr="00FD4411">
        <w:rPr>
          <w:rFonts w:ascii="Times New Roman" w:hAnsi="Times New Roman" w:cs="Times New Roman"/>
          <w:color w:val="000000"/>
          <w:sz w:val="24"/>
          <w:szCs w:val="24"/>
          <w:lang w:eastAsia="ru-RU"/>
        </w:rPr>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9C5C7A" w:rsidRPr="00FD4411" w:rsidRDefault="009C5C7A" w:rsidP="00631F70">
      <w:pPr>
        <w:numPr>
          <w:ilvl w:val="0"/>
          <w:numId w:val="1"/>
        </w:numPr>
        <w:tabs>
          <w:tab w:val="clear" w:pos="0"/>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b/>
          <w:color w:val="000000"/>
          <w:sz w:val="24"/>
          <w:szCs w:val="24"/>
        </w:rPr>
        <w:t>Основные виды разрешенного использования</w:t>
      </w:r>
      <w:r w:rsidRPr="00FD4411">
        <w:rPr>
          <w:rFonts w:ascii="Times New Roman" w:hAnsi="Times New Roman" w:cs="Times New Roman"/>
          <w:noProof/>
          <w:color w:val="000000"/>
          <w:sz w:val="24"/>
          <w:szCs w:val="24"/>
        </w:rPr>
        <w:t xml:space="preserve"> — </w:t>
      </w:r>
      <w:r w:rsidRPr="00FD4411">
        <w:rPr>
          <w:rFonts w:ascii="Times New Roman" w:hAnsi="Times New Roman" w:cs="Times New Roman"/>
          <w:color w:val="000000"/>
          <w:sz w:val="24"/>
          <w:szCs w:val="24"/>
        </w:rPr>
        <w:t>виды разрешенного использования, которые не могут быть запрещены при условии соблюдения технических регламентов по размещению, проектированию и строительству объектов недвижимости.</w:t>
      </w:r>
    </w:p>
    <w:p w:rsidR="009C5C7A" w:rsidRPr="00FD4411" w:rsidRDefault="009C5C7A" w:rsidP="00631F70">
      <w:pPr>
        <w:numPr>
          <w:ilvl w:val="0"/>
          <w:numId w:val="1"/>
        </w:numPr>
        <w:tabs>
          <w:tab w:val="clear" w:pos="0"/>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b/>
          <w:color w:val="000000"/>
          <w:sz w:val="24"/>
          <w:szCs w:val="24"/>
        </w:rPr>
        <w:t xml:space="preserve">Правила землепользования и застройки – </w:t>
      </w:r>
      <w:r w:rsidRPr="00FD4411">
        <w:rPr>
          <w:rFonts w:ascii="Times New Roman" w:hAnsi="Times New Roman" w:cs="Times New Roman"/>
          <w:color w:val="000000"/>
          <w:sz w:val="24"/>
          <w:szCs w:val="24"/>
        </w:rPr>
        <w:t>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9C5C7A" w:rsidRPr="00FD4411" w:rsidRDefault="009C5C7A" w:rsidP="00631F70">
      <w:pPr>
        <w:widowControl/>
        <w:numPr>
          <w:ilvl w:val="0"/>
          <w:numId w:val="1"/>
        </w:numPr>
        <w:tabs>
          <w:tab w:val="clear" w:pos="0"/>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b/>
          <w:color w:val="000000"/>
          <w:sz w:val="24"/>
          <w:szCs w:val="24"/>
        </w:rPr>
        <w:t>Прибрежные защитные полосы</w:t>
      </w:r>
      <w:r w:rsidRPr="00FD4411">
        <w:rPr>
          <w:rFonts w:ascii="Times New Roman" w:hAnsi="Times New Roman" w:cs="Times New Roman"/>
          <w:color w:val="000000"/>
          <w:sz w:val="24"/>
          <w:szCs w:val="24"/>
        </w:rPr>
        <w:t xml:space="preserve"> – территории</w:t>
      </w:r>
      <w:r w:rsidR="00BA0F9E" w:rsidRPr="00FD4411">
        <w:rPr>
          <w:rFonts w:ascii="Times New Roman" w:hAnsi="Times New Roman" w:cs="Times New Roman"/>
          <w:color w:val="000000"/>
          <w:sz w:val="24"/>
          <w:szCs w:val="24"/>
        </w:rPr>
        <w:t>,</w:t>
      </w:r>
      <w:r w:rsidRPr="00FD4411">
        <w:rPr>
          <w:rFonts w:ascii="Times New Roman" w:hAnsi="Times New Roman" w:cs="Times New Roman"/>
          <w:color w:val="000000"/>
          <w:sz w:val="24"/>
          <w:szCs w:val="24"/>
        </w:rPr>
        <w:t xml:space="preserve"> установленные в границах </w:t>
      </w:r>
      <w:proofErr w:type="spellStart"/>
      <w:r w:rsidRPr="00FD4411">
        <w:rPr>
          <w:rFonts w:ascii="Times New Roman" w:hAnsi="Times New Roman" w:cs="Times New Roman"/>
          <w:color w:val="000000"/>
          <w:sz w:val="24"/>
          <w:szCs w:val="24"/>
        </w:rPr>
        <w:t>водоохранных</w:t>
      </w:r>
      <w:proofErr w:type="spellEnd"/>
      <w:r w:rsidRPr="00FD4411">
        <w:rPr>
          <w:rFonts w:ascii="Times New Roman" w:hAnsi="Times New Roman" w:cs="Times New Roman"/>
          <w:color w:val="000000"/>
          <w:sz w:val="24"/>
          <w:szCs w:val="24"/>
        </w:rPr>
        <w:t xml:space="preserve"> зон, на которых вводятся дополнительные ограничения хозяйственной и иной деятельности.</w:t>
      </w:r>
    </w:p>
    <w:p w:rsidR="009C5C7A" w:rsidRPr="00FD4411" w:rsidRDefault="009C5C7A" w:rsidP="00631F70">
      <w:pPr>
        <w:numPr>
          <w:ilvl w:val="0"/>
          <w:numId w:val="1"/>
        </w:numPr>
        <w:tabs>
          <w:tab w:val="clear" w:pos="0"/>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b/>
          <w:color w:val="000000"/>
          <w:sz w:val="24"/>
          <w:szCs w:val="24"/>
        </w:rPr>
        <w:t>Проектная документация</w:t>
      </w:r>
      <w:r w:rsidRPr="00FD4411">
        <w:rPr>
          <w:rFonts w:ascii="Times New Roman" w:hAnsi="Times New Roman" w:cs="Times New Roman"/>
          <w:noProof/>
          <w:color w:val="000000"/>
          <w:sz w:val="24"/>
          <w:szCs w:val="24"/>
        </w:rPr>
        <w:t xml:space="preserve"> —</w:t>
      </w:r>
      <w:r w:rsidRPr="00FD4411">
        <w:rPr>
          <w:rFonts w:ascii="Times New Roman" w:hAnsi="Times New Roman" w:cs="Times New Roman"/>
          <w:color w:val="000000"/>
          <w:sz w:val="24"/>
          <w:szCs w:val="24"/>
        </w:rPr>
        <w:t xml:space="preserve">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9C5C7A" w:rsidRPr="00FD4411" w:rsidRDefault="009C5C7A" w:rsidP="00631F70">
      <w:pPr>
        <w:pStyle w:val="ConsPlusNormal"/>
        <w:tabs>
          <w:tab w:val="num" w:pos="-851"/>
          <w:tab w:val="left" w:pos="-426"/>
        </w:tabs>
        <w:ind w:firstLine="709"/>
        <w:jc w:val="both"/>
        <w:rPr>
          <w:rFonts w:ascii="Times New Roman" w:hAnsi="Times New Roman" w:cs="Times New Roman"/>
          <w:color w:val="000000"/>
          <w:sz w:val="24"/>
          <w:szCs w:val="24"/>
        </w:rPr>
      </w:pPr>
      <w:r w:rsidRPr="00FD4411">
        <w:rPr>
          <w:rFonts w:ascii="Times New Roman" w:hAnsi="Times New Roman" w:cs="Times New Roman"/>
          <w:b/>
          <w:color w:val="000000"/>
          <w:sz w:val="24"/>
          <w:szCs w:val="24"/>
        </w:rPr>
        <w:t>Публичный сервитут</w:t>
      </w:r>
      <w:r w:rsidRPr="00FD4411">
        <w:rPr>
          <w:rFonts w:ascii="Times New Roman" w:hAnsi="Times New Roman" w:cs="Times New Roman"/>
          <w:color w:val="000000"/>
          <w:sz w:val="24"/>
          <w:szCs w:val="24"/>
        </w:rPr>
        <w:t xml:space="preserve"> – право ограниченного пользования чужой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9C5C7A" w:rsidRPr="00FD4411" w:rsidRDefault="009C5C7A" w:rsidP="00176E14">
      <w:pPr>
        <w:numPr>
          <w:ilvl w:val="0"/>
          <w:numId w:val="1"/>
        </w:numPr>
        <w:tabs>
          <w:tab w:val="clear" w:pos="0"/>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b/>
          <w:color w:val="000000"/>
          <w:sz w:val="24"/>
          <w:szCs w:val="24"/>
        </w:rPr>
        <w:t>Разрешение на строительство</w:t>
      </w:r>
      <w:r w:rsidRPr="00FD4411">
        <w:rPr>
          <w:rFonts w:ascii="Times New Roman" w:hAnsi="Times New Roman" w:cs="Times New Roman"/>
          <w:color w:val="000000"/>
          <w:sz w:val="24"/>
          <w:szCs w:val="24"/>
        </w:rPr>
        <w:t xml:space="preserve"> —</w:t>
      </w:r>
      <w:r w:rsidR="00176E14" w:rsidRPr="00FD4411">
        <w:rPr>
          <w:rFonts w:ascii="Times New Roman" w:hAnsi="Times New Roman" w:cs="Times New Roman"/>
          <w:color w:val="000000"/>
          <w:sz w:val="24"/>
          <w:szCs w:val="24"/>
        </w:rPr>
        <w:t xml:space="preserve">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w:t>
      </w:r>
      <w:hyperlink r:id="rId18" w:history="1">
        <w:r w:rsidR="00176E14" w:rsidRPr="00FD4411">
          <w:rPr>
            <w:rFonts w:ascii="Times New Roman" w:hAnsi="Times New Roman" w:cs="Times New Roman"/>
            <w:color w:val="000000"/>
            <w:sz w:val="24"/>
            <w:szCs w:val="24"/>
          </w:rPr>
          <w:t>частью 1.1</w:t>
        </w:r>
      </w:hyperlink>
      <w:r w:rsidR="00176E14" w:rsidRPr="00FD4411">
        <w:rPr>
          <w:rFonts w:ascii="Times New Roman" w:hAnsi="Times New Roman" w:cs="Times New Roman"/>
          <w:color w:val="000000"/>
          <w:sz w:val="24"/>
          <w:szCs w:val="24"/>
        </w:rPr>
        <w:t xml:space="preserve"> настоящей статьи), проектом планировки территории и проектом межевания территории (за исключением случаев, если в соответствии с настоящим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w:t>
      </w:r>
      <w:r w:rsidRPr="00FD4411">
        <w:rPr>
          <w:rFonts w:ascii="Times New Roman" w:hAnsi="Times New Roman" w:cs="Times New Roman"/>
          <w:color w:val="000000"/>
          <w:sz w:val="24"/>
          <w:szCs w:val="24"/>
        </w:rPr>
        <w:t>;</w:t>
      </w:r>
    </w:p>
    <w:p w:rsidR="005E573A" w:rsidRPr="00FD4411" w:rsidRDefault="009C5C7A" w:rsidP="00631F70">
      <w:pPr>
        <w:pStyle w:val="ConsPlusNormal"/>
        <w:tabs>
          <w:tab w:val="num" w:pos="-851"/>
          <w:tab w:val="left" w:pos="-426"/>
        </w:tabs>
        <w:ind w:firstLine="709"/>
        <w:jc w:val="both"/>
        <w:rPr>
          <w:rFonts w:ascii="Times New Roman" w:hAnsi="Times New Roman" w:cs="Times New Roman"/>
          <w:color w:val="000000"/>
          <w:sz w:val="24"/>
          <w:szCs w:val="24"/>
        </w:rPr>
      </w:pPr>
      <w:r w:rsidRPr="00FD4411">
        <w:rPr>
          <w:rFonts w:ascii="Times New Roman" w:hAnsi="Times New Roman" w:cs="Times New Roman"/>
          <w:b/>
          <w:color w:val="000000"/>
          <w:sz w:val="24"/>
          <w:szCs w:val="24"/>
        </w:rPr>
        <w:t xml:space="preserve">Реконструкция </w:t>
      </w:r>
      <w:r w:rsidR="005E573A" w:rsidRPr="00FD4411">
        <w:rPr>
          <w:rFonts w:ascii="Times New Roman" w:hAnsi="Times New Roman" w:cs="Times New Roman"/>
          <w:b/>
          <w:color w:val="000000"/>
          <w:sz w:val="24"/>
          <w:szCs w:val="24"/>
        </w:rPr>
        <w:t>(за исключением линейных объектов)</w:t>
      </w:r>
      <w:r w:rsidR="005E573A" w:rsidRPr="00FD4411">
        <w:rPr>
          <w:rFonts w:ascii="Times New Roman" w:hAnsi="Times New Roman" w:cs="Times New Roman"/>
          <w:color w:val="000000"/>
          <w:sz w:val="24"/>
          <w:szCs w:val="24"/>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9C5C7A" w:rsidRPr="00FD4411" w:rsidRDefault="009C5C7A" w:rsidP="00631F70">
      <w:pPr>
        <w:numPr>
          <w:ilvl w:val="0"/>
          <w:numId w:val="1"/>
        </w:numPr>
        <w:tabs>
          <w:tab w:val="clear" w:pos="0"/>
          <w:tab w:val="num" w:pos="-851"/>
          <w:tab w:val="left" w:pos="-426"/>
        </w:tabs>
        <w:spacing w:line="240" w:lineRule="auto"/>
        <w:ind w:firstLine="709"/>
        <w:rPr>
          <w:rFonts w:ascii="Times New Roman" w:hAnsi="Times New Roman" w:cs="Times New Roman"/>
          <w:color w:val="000000"/>
          <w:sz w:val="24"/>
          <w:szCs w:val="24"/>
          <w:lang w:eastAsia="ru-RU"/>
        </w:rPr>
      </w:pPr>
      <w:r w:rsidRPr="00FD4411">
        <w:rPr>
          <w:rFonts w:ascii="Times New Roman" w:hAnsi="Times New Roman" w:cs="Times New Roman"/>
          <w:b/>
          <w:color w:val="000000"/>
          <w:sz w:val="24"/>
          <w:szCs w:val="24"/>
        </w:rPr>
        <w:t xml:space="preserve">Санитарно-защитная зона – </w:t>
      </w:r>
      <w:r w:rsidRPr="00FD4411">
        <w:rPr>
          <w:rFonts w:ascii="Times New Roman" w:hAnsi="Times New Roman" w:cs="Times New Roman"/>
          <w:bCs/>
          <w:color w:val="000000"/>
          <w:sz w:val="24"/>
          <w:szCs w:val="24"/>
          <w:lang w:eastAsia="ru-RU"/>
        </w:rPr>
        <w:t xml:space="preserve">специальная территория с особым режимом использования, устанавливается в целях обеспечения безопасности населения вокруг объектов и производств, являющихся источниками воздействия на среду обитания и здоровье человека, </w:t>
      </w:r>
      <w:r w:rsidRPr="00FD4411">
        <w:rPr>
          <w:rFonts w:ascii="Times New Roman" w:hAnsi="Times New Roman" w:cs="Times New Roman"/>
          <w:color w:val="000000"/>
          <w:sz w:val="24"/>
          <w:szCs w:val="24"/>
          <w:lang w:eastAsia="ru-RU"/>
        </w:rPr>
        <w:t>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w:t>
      </w:r>
    </w:p>
    <w:p w:rsidR="00774431" w:rsidRPr="00FD4411" w:rsidRDefault="00774431" w:rsidP="00774431">
      <w:pPr>
        <w:widowControl/>
        <w:numPr>
          <w:ilvl w:val="0"/>
          <w:numId w:val="1"/>
        </w:numPr>
        <w:tabs>
          <w:tab w:val="clear" w:pos="0"/>
          <w:tab w:val="num" w:pos="-2127"/>
        </w:tabs>
        <w:suppressAutoHyphens w:val="0"/>
        <w:autoSpaceDE/>
        <w:spacing w:line="240" w:lineRule="auto"/>
        <w:ind w:firstLine="709"/>
        <w:rPr>
          <w:rFonts w:ascii="Times New Roman" w:hAnsi="Times New Roman" w:cs="Times New Roman"/>
          <w:color w:val="000000"/>
          <w:sz w:val="24"/>
          <w:szCs w:val="24"/>
          <w:lang w:eastAsia="ru-RU"/>
        </w:rPr>
      </w:pPr>
      <w:r w:rsidRPr="00FD4411">
        <w:rPr>
          <w:rFonts w:ascii="Times New Roman" w:hAnsi="Times New Roman" w:cs="Times New Roman"/>
          <w:b/>
          <w:color w:val="000000"/>
          <w:sz w:val="24"/>
          <w:szCs w:val="24"/>
          <w:lang w:eastAsia="ru-RU"/>
        </w:rPr>
        <w:t>Снос объекта капитального строительства</w:t>
      </w:r>
      <w:r w:rsidRPr="00FD4411">
        <w:rPr>
          <w:rFonts w:ascii="Times New Roman" w:hAnsi="Times New Roman" w:cs="Times New Roman"/>
          <w:color w:val="000000"/>
          <w:sz w:val="24"/>
          <w:szCs w:val="24"/>
          <w:lang w:eastAsia="ru-RU"/>
        </w:rPr>
        <w:t xml:space="preserve">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rsidR="009C5C7A" w:rsidRPr="00FD4411" w:rsidRDefault="009C5C7A" w:rsidP="00631F70">
      <w:pPr>
        <w:numPr>
          <w:ilvl w:val="0"/>
          <w:numId w:val="1"/>
        </w:numPr>
        <w:tabs>
          <w:tab w:val="clear" w:pos="0"/>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b/>
          <w:color w:val="000000"/>
          <w:sz w:val="24"/>
          <w:szCs w:val="24"/>
        </w:rPr>
        <w:t>Собственник земельного участка</w:t>
      </w:r>
      <w:r w:rsidRPr="00FD4411">
        <w:rPr>
          <w:rFonts w:ascii="Times New Roman" w:hAnsi="Times New Roman" w:cs="Times New Roman"/>
          <w:noProof/>
          <w:color w:val="000000"/>
          <w:sz w:val="24"/>
          <w:szCs w:val="24"/>
        </w:rPr>
        <w:t xml:space="preserve"> —</w:t>
      </w:r>
      <w:r w:rsidRPr="00FD4411">
        <w:rPr>
          <w:rFonts w:ascii="Times New Roman" w:hAnsi="Times New Roman" w:cs="Times New Roman"/>
          <w:color w:val="000000"/>
          <w:sz w:val="24"/>
          <w:szCs w:val="24"/>
        </w:rPr>
        <w:t xml:space="preserve"> лицо, обладающее правом собственности на земельный участок.</w:t>
      </w:r>
    </w:p>
    <w:p w:rsidR="009C5C7A" w:rsidRPr="00FD4411" w:rsidRDefault="009C5C7A" w:rsidP="00631F70">
      <w:pPr>
        <w:numPr>
          <w:ilvl w:val="0"/>
          <w:numId w:val="1"/>
        </w:numPr>
        <w:tabs>
          <w:tab w:val="clear" w:pos="0"/>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b/>
          <w:color w:val="000000"/>
          <w:sz w:val="24"/>
          <w:szCs w:val="24"/>
        </w:rPr>
        <w:t>Строительство</w:t>
      </w:r>
      <w:r w:rsidRPr="00FD4411">
        <w:rPr>
          <w:rFonts w:ascii="Times New Roman" w:hAnsi="Times New Roman" w:cs="Times New Roman"/>
          <w:color w:val="000000"/>
          <w:sz w:val="24"/>
          <w:szCs w:val="24"/>
        </w:rPr>
        <w:t xml:space="preserve"> – создание зданий, строений, сооружений (в том числе на месте сносимых объектов капитального строительства);</w:t>
      </w:r>
    </w:p>
    <w:p w:rsidR="009C5C7A" w:rsidRPr="00FD4411" w:rsidRDefault="009C5C7A" w:rsidP="00631F70">
      <w:pPr>
        <w:numPr>
          <w:ilvl w:val="0"/>
          <w:numId w:val="1"/>
        </w:numPr>
        <w:tabs>
          <w:tab w:val="clear" w:pos="0"/>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b/>
          <w:color w:val="000000"/>
          <w:sz w:val="24"/>
          <w:szCs w:val="24"/>
        </w:rPr>
        <w:t>Территориальные зоны</w:t>
      </w:r>
      <w:r w:rsidRPr="00FD4411">
        <w:rPr>
          <w:rFonts w:ascii="Times New Roman" w:hAnsi="Times New Roman" w:cs="Times New Roman"/>
          <w:color w:val="000000"/>
          <w:sz w:val="24"/>
          <w:szCs w:val="24"/>
        </w:rPr>
        <w:t xml:space="preserve"> – зоны, для которых в правилах землепользования и застройки определены границы и установлены градостроительные регламенты;</w:t>
      </w:r>
    </w:p>
    <w:p w:rsidR="009C5C7A" w:rsidRPr="00FD4411" w:rsidRDefault="009C5C7A" w:rsidP="00631F70">
      <w:pPr>
        <w:numPr>
          <w:ilvl w:val="0"/>
          <w:numId w:val="1"/>
        </w:numPr>
        <w:tabs>
          <w:tab w:val="clear" w:pos="0"/>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b/>
          <w:color w:val="000000"/>
          <w:sz w:val="24"/>
          <w:szCs w:val="24"/>
        </w:rPr>
        <w:t xml:space="preserve">Территориальное планирование – </w:t>
      </w:r>
      <w:r w:rsidRPr="00FD4411">
        <w:rPr>
          <w:rFonts w:ascii="Times New Roman" w:hAnsi="Times New Roman" w:cs="Times New Roman"/>
          <w:color w:val="000000"/>
          <w:sz w:val="24"/>
          <w:szCs w:val="24"/>
        </w:rPr>
        <w:t>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0E4036" w:rsidRPr="00FD4411" w:rsidRDefault="009C5C7A" w:rsidP="00631F70">
      <w:pPr>
        <w:numPr>
          <w:ilvl w:val="0"/>
          <w:numId w:val="1"/>
        </w:numPr>
        <w:tabs>
          <w:tab w:val="clear" w:pos="0"/>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b/>
          <w:color w:val="000000"/>
          <w:sz w:val="24"/>
          <w:szCs w:val="24"/>
        </w:rPr>
        <w:t xml:space="preserve">Территории общего пользования – </w:t>
      </w:r>
      <w:r w:rsidR="000E4036" w:rsidRPr="00FD4411">
        <w:rPr>
          <w:rFonts w:ascii="Times New Roman" w:hAnsi="Times New Roman" w:cs="Times New Roman"/>
          <w:color w:val="000000"/>
          <w:sz w:val="24"/>
          <w:szCs w:val="24"/>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9C5C7A" w:rsidRPr="00FD4411" w:rsidRDefault="009C5C7A" w:rsidP="00631F70">
      <w:pPr>
        <w:numPr>
          <w:ilvl w:val="0"/>
          <w:numId w:val="1"/>
        </w:numPr>
        <w:tabs>
          <w:tab w:val="clear" w:pos="0"/>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b/>
          <w:color w:val="000000"/>
          <w:sz w:val="24"/>
          <w:szCs w:val="24"/>
        </w:rPr>
        <w:t>Технический регламент</w:t>
      </w:r>
      <w:r w:rsidRPr="00FD4411">
        <w:rPr>
          <w:rFonts w:ascii="Times New Roman" w:hAnsi="Times New Roman" w:cs="Times New Roman"/>
          <w:color w:val="000000"/>
          <w:sz w:val="24"/>
          <w:szCs w:val="24"/>
        </w:rPr>
        <w:t xml:space="preserve"> - документ, который принят международным договором Российской Федерации, ратифицированным в порядке, установленном </w:t>
      </w:r>
      <w:hyperlink r:id="rId19" w:history="1">
        <w:r w:rsidRPr="00FD4411">
          <w:rPr>
            <w:rFonts w:ascii="Times New Roman" w:hAnsi="Times New Roman" w:cs="Times New Roman"/>
            <w:color w:val="000000"/>
            <w:sz w:val="24"/>
            <w:szCs w:val="24"/>
          </w:rPr>
          <w:t>законодательством</w:t>
        </w:r>
      </w:hyperlink>
      <w:r w:rsidRPr="00FD4411">
        <w:rPr>
          <w:rFonts w:ascii="Times New Roman" w:hAnsi="Times New Roman" w:cs="Times New Roman"/>
          <w:color w:val="000000"/>
          <w:sz w:val="24"/>
          <w:szCs w:val="24"/>
        </w:rPr>
        <w:t xml:space="preserve"> Российской Федерации, или межправительственным соглашением, заключенным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в том числе зданиям, строениям и сооружениям или к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9C5C7A" w:rsidRPr="00FD4411" w:rsidRDefault="009C5C7A" w:rsidP="00631F70">
      <w:pPr>
        <w:numPr>
          <w:ilvl w:val="0"/>
          <w:numId w:val="1"/>
        </w:numPr>
        <w:tabs>
          <w:tab w:val="clear" w:pos="0"/>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b/>
          <w:color w:val="000000"/>
          <w:sz w:val="24"/>
          <w:szCs w:val="24"/>
        </w:rPr>
        <w:t>Условно разрешенные виды использования</w:t>
      </w:r>
      <w:r w:rsidRPr="00FD4411">
        <w:rPr>
          <w:rFonts w:ascii="Times New Roman" w:hAnsi="Times New Roman" w:cs="Times New Roman"/>
          <w:color w:val="000000"/>
          <w:sz w:val="24"/>
          <w:szCs w:val="24"/>
        </w:rPr>
        <w:t xml:space="preserve"> – виды использования, которые допустимы при соблюдении определенной статьей 39 Градостроительного кодекса Российской Федерации процедуры получения соответствующего разрешения, с проведением публичных слушаний</w:t>
      </w:r>
      <w:r w:rsidR="000C32DC" w:rsidRPr="00FD4411">
        <w:rPr>
          <w:rFonts w:ascii="Times New Roman" w:hAnsi="Times New Roman" w:cs="Times New Roman"/>
          <w:color w:val="000000"/>
          <w:sz w:val="24"/>
          <w:szCs w:val="24"/>
        </w:rPr>
        <w:t xml:space="preserve"> или общественных обсуждений</w:t>
      </w:r>
      <w:r w:rsidRPr="00FD4411">
        <w:rPr>
          <w:rFonts w:ascii="Times New Roman" w:hAnsi="Times New Roman" w:cs="Times New Roman"/>
          <w:color w:val="000000"/>
          <w:sz w:val="24"/>
          <w:szCs w:val="24"/>
        </w:rPr>
        <w:t>;</w:t>
      </w:r>
    </w:p>
    <w:p w:rsidR="009C5C7A" w:rsidRPr="00FD4411" w:rsidRDefault="009C5C7A" w:rsidP="00631F70">
      <w:pPr>
        <w:numPr>
          <w:ilvl w:val="0"/>
          <w:numId w:val="1"/>
        </w:numPr>
        <w:tabs>
          <w:tab w:val="clear" w:pos="0"/>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b/>
          <w:color w:val="000000"/>
          <w:sz w:val="24"/>
          <w:szCs w:val="24"/>
        </w:rPr>
        <w:t>Частный сервитут</w:t>
      </w:r>
      <w:r w:rsidRPr="00FD4411">
        <w:rPr>
          <w:rFonts w:ascii="Times New Roman" w:hAnsi="Times New Roman" w:cs="Times New Roman"/>
          <w:color w:val="000000"/>
          <w:sz w:val="24"/>
          <w:szCs w:val="24"/>
        </w:rPr>
        <w:t xml:space="preserve"> — право ограниченного пользования чужой недвижимостью, установленное догово</w:t>
      </w:r>
      <w:r w:rsidRPr="00FD4411">
        <w:rPr>
          <w:rFonts w:ascii="Times New Roman" w:hAnsi="Times New Roman" w:cs="Times New Roman"/>
          <w:color w:val="000000"/>
          <w:sz w:val="24"/>
          <w:szCs w:val="24"/>
        </w:rPr>
        <w:softHyphen/>
        <w:t>ром между физическими или юридическими лицами, и подлежащее регистрации в порядке, установленном для регистрац</w:t>
      </w:r>
      <w:r w:rsidR="00416233" w:rsidRPr="00FD4411">
        <w:rPr>
          <w:rFonts w:ascii="Times New Roman" w:hAnsi="Times New Roman" w:cs="Times New Roman"/>
          <w:color w:val="000000"/>
          <w:sz w:val="24"/>
          <w:szCs w:val="24"/>
        </w:rPr>
        <w:t>ии прав на недвижимое имущество.</w:t>
      </w:r>
    </w:p>
    <w:p w:rsidR="009C5C7A" w:rsidRPr="00FD4411" w:rsidRDefault="009C5C7A" w:rsidP="00631F70">
      <w:pPr>
        <w:pStyle w:val="1"/>
        <w:tabs>
          <w:tab w:val="clear" w:pos="0"/>
          <w:tab w:val="num" w:pos="-851"/>
          <w:tab w:val="left" w:pos="-426"/>
        </w:tabs>
        <w:spacing w:line="360" w:lineRule="auto"/>
        <w:ind w:firstLine="709"/>
        <w:rPr>
          <w:color w:val="000000"/>
          <w:sz w:val="24"/>
          <w:szCs w:val="24"/>
        </w:rPr>
      </w:pPr>
    </w:p>
    <w:p w:rsidR="0093523B" w:rsidRPr="00FD4411" w:rsidRDefault="0093523B" w:rsidP="00631F70">
      <w:pPr>
        <w:pStyle w:val="1"/>
        <w:tabs>
          <w:tab w:val="clear" w:pos="0"/>
          <w:tab w:val="num" w:pos="-851"/>
          <w:tab w:val="left" w:pos="-426"/>
        </w:tabs>
        <w:ind w:firstLine="709"/>
        <w:rPr>
          <w:color w:val="000000"/>
          <w:sz w:val="24"/>
          <w:szCs w:val="24"/>
        </w:rPr>
      </w:pPr>
      <w:bookmarkStart w:id="4" w:name="_Toc17365010"/>
      <w:r w:rsidRPr="00FD4411">
        <w:rPr>
          <w:color w:val="000000"/>
          <w:sz w:val="24"/>
          <w:szCs w:val="24"/>
        </w:rPr>
        <w:t>Статья 2. Основания введения,</w:t>
      </w:r>
      <w:r w:rsidR="00C054AC" w:rsidRPr="00FD4411">
        <w:rPr>
          <w:color w:val="000000"/>
          <w:sz w:val="24"/>
          <w:szCs w:val="24"/>
        </w:rPr>
        <w:t xml:space="preserve"> цели и назначение</w:t>
      </w:r>
      <w:r w:rsidRPr="00FD4411">
        <w:rPr>
          <w:color w:val="000000"/>
          <w:sz w:val="24"/>
          <w:szCs w:val="24"/>
        </w:rPr>
        <w:t xml:space="preserve"> Правил</w:t>
      </w:r>
      <w:bookmarkEnd w:id="4"/>
    </w:p>
    <w:p w:rsidR="0093523B" w:rsidRPr="00FD4411" w:rsidRDefault="0093523B" w:rsidP="00631F70">
      <w:pPr>
        <w:numPr>
          <w:ilvl w:val="0"/>
          <w:numId w:val="1"/>
        </w:numPr>
        <w:tabs>
          <w:tab w:val="clear" w:pos="0"/>
          <w:tab w:val="num" w:pos="-851"/>
          <w:tab w:val="left" w:pos="-426"/>
        </w:tabs>
        <w:autoSpaceDN w:val="0"/>
        <w:adjustRightInd w:val="0"/>
        <w:spacing w:line="240" w:lineRule="auto"/>
        <w:ind w:firstLine="709"/>
        <w:rPr>
          <w:rFonts w:ascii="Times New Roman" w:hAnsi="Times New Roman" w:cs="Times New Roman"/>
          <w:color w:val="000000"/>
          <w:sz w:val="24"/>
          <w:szCs w:val="24"/>
        </w:rPr>
      </w:pPr>
    </w:p>
    <w:p w:rsidR="0093523B" w:rsidRPr="00FD4411" w:rsidRDefault="0093523B" w:rsidP="00631F70">
      <w:pPr>
        <w:numPr>
          <w:ilvl w:val="0"/>
          <w:numId w:val="1"/>
        </w:numPr>
        <w:tabs>
          <w:tab w:val="clear" w:pos="0"/>
          <w:tab w:val="num" w:pos="-851"/>
          <w:tab w:val="left" w:pos="-426"/>
        </w:tabs>
        <w:autoSpaceDN w:val="0"/>
        <w:adjustRightInd w:val="0"/>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 xml:space="preserve">1. Настоящие Правила в соответствии с Градостроительным </w:t>
      </w:r>
      <w:hyperlink r:id="rId20" w:history="1">
        <w:r w:rsidRPr="00FD4411">
          <w:rPr>
            <w:rFonts w:ascii="Times New Roman" w:hAnsi="Times New Roman" w:cs="Times New Roman"/>
            <w:color w:val="000000"/>
            <w:sz w:val="24"/>
            <w:szCs w:val="24"/>
          </w:rPr>
          <w:t>кодексом</w:t>
        </w:r>
      </w:hyperlink>
      <w:r w:rsidRPr="00FD4411">
        <w:rPr>
          <w:rFonts w:ascii="Times New Roman" w:hAnsi="Times New Roman" w:cs="Times New Roman"/>
          <w:color w:val="000000"/>
          <w:sz w:val="24"/>
          <w:szCs w:val="24"/>
        </w:rPr>
        <w:t xml:space="preserve"> Российской Федерации, Земельным </w:t>
      </w:r>
      <w:hyperlink r:id="rId21" w:history="1">
        <w:r w:rsidRPr="00FD4411">
          <w:rPr>
            <w:rFonts w:ascii="Times New Roman" w:hAnsi="Times New Roman" w:cs="Times New Roman"/>
            <w:color w:val="000000"/>
            <w:sz w:val="24"/>
            <w:szCs w:val="24"/>
          </w:rPr>
          <w:t>кодексом</w:t>
        </w:r>
      </w:hyperlink>
      <w:r w:rsidRPr="00FD4411">
        <w:rPr>
          <w:rFonts w:ascii="Times New Roman" w:hAnsi="Times New Roman" w:cs="Times New Roman"/>
          <w:color w:val="000000"/>
          <w:sz w:val="24"/>
          <w:szCs w:val="24"/>
        </w:rPr>
        <w:t xml:space="preserve"> Российской Федерации вводят в городском поселении систему регулирования землепользования и застройки, которая основана на градостроительном зонировании - делении всей территории в границах </w:t>
      </w:r>
      <w:r w:rsidR="00FC05C9" w:rsidRPr="00FD4411">
        <w:rPr>
          <w:rFonts w:ascii="Times New Roman" w:hAnsi="Times New Roman" w:cs="Times New Roman"/>
          <w:color w:val="000000"/>
          <w:sz w:val="24"/>
          <w:szCs w:val="24"/>
        </w:rPr>
        <w:t>поселения</w:t>
      </w:r>
      <w:r w:rsidRPr="00FD4411">
        <w:rPr>
          <w:rFonts w:ascii="Times New Roman" w:hAnsi="Times New Roman" w:cs="Times New Roman"/>
          <w:color w:val="000000"/>
          <w:sz w:val="24"/>
          <w:szCs w:val="24"/>
        </w:rPr>
        <w:t xml:space="preserve">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93523B" w:rsidRPr="00FD4411" w:rsidRDefault="0093523B" w:rsidP="00631F70">
      <w:pPr>
        <w:numPr>
          <w:ilvl w:val="0"/>
          <w:numId w:val="1"/>
        </w:numPr>
        <w:tabs>
          <w:tab w:val="clear" w:pos="0"/>
          <w:tab w:val="num" w:pos="-851"/>
          <w:tab w:val="left" w:pos="-426"/>
        </w:tabs>
        <w:autoSpaceDN w:val="0"/>
        <w:adjustRightInd w:val="0"/>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2. Цел</w:t>
      </w:r>
      <w:r w:rsidR="00C054AC" w:rsidRPr="00FD4411">
        <w:rPr>
          <w:rFonts w:ascii="Times New Roman" w:hAnsi="Times New Roman" w:cs="Times New Roman"/>
          <w:color w:val="000000"/>
          <w:sz w:val="24"/>
          <w:szCs w:val="24"/>
        </w:rPr>
        <w:t>ями</w:t>
      </w:r>
      <w:r w:rsidRPr="00FD4411">
        <w:rPr>
          <w:rFonts w:ascii="Times New Roman" w:hAnsi="Times New Roman" w:cs="Times New Roman"/>
          <w:color w:val="000000"/>
          <w:sz w:val="24"/>
          <w:szCs w:val="24"/>
        </w:rPr>
        <w:t xml:space="preserve"> введения Правил землепользования и застройки явля</w:t>
      </w:r>
      <w:r w:rsidR="00C054AC" w:rsidRPr="00FD4411">
        <w:rPr>
          <w:rFonts w:ascii="Times New Roman" w:hAnsi="Times New Roman" w:cs="Times New Roman"/>
          <w:color w:val="000000"/>
          <w:sz w:val="24"/>
          <w:szCs w:val="24"/>
        </w:rPr>
        <w:t>ю</w:t>
      </w:r>
      <w:r w:rsidRPr="00FD4411">
        <w:rPr>
          <w:rFonts w:ascii="Times New Roman" w:hAnsi="Times New Roman" w:cs="Times New Roman"/>
          <w:color w:val="000000"/>
          <w:sz w:val="24"/>
          <w:szCs w:val="24"/>
        </w:rPr>
        <w:t>тся:</w:t>
      </w:r>
    </w:p>
    <w:p w:rsidR="0093523B" w:rsidRPr="00FD4411" w:rsidRDefault="0093523B" w:rsidP="00631F70">
      <w:pPr>
        <w:numPr>
          <w:ilvl w:val="0"/>
          <w:numId w:val="1"/>
        </w:numPr>
        <w:tabs>
          <w:tab w:val="clear" w:pos="0"/>
          <w:tab w:val="num" w:pos="-851"/>
          <w:tab w:val="left" w:pos="-426"/>
        </w:tabs>
        <w:autoSpaceDN w:val="0"/>
        <w:adjustRightInd w:val="0"/>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 xml:space="preserve">- создание условий для устойчивого развития территории </w:t>
      </w:r>
      <w:r w:rsidR="008534B0" w:rsidRPr="00FD4411">
        <w:rPr>
          <w:rFonts w:ascii="Times New Roman" w:hAnsi="Times New Roman" w:cs="Times New Roman"/>
          <w:color w:val="000000"/>
          <w:sz w:val="24"/>
          <w:szCs w:val="24"/>
        </w:rPr>
        <w:t>сельского</w:t>
      </w:r>
      <w:r w:rsidRPr="00FD4411">
        <w:rPr>
          <w:rFonts w:ascii="Times New Roman" w:hAnsi="Times New Roman" w:cs="Times New Roman"/>
          <w:color w:val="000000"/>
          <w:sz w:val="24"/>
          <w:szCs w:val="24"/>
        </w:rPr>
        <w:t xml:space="preserve"> поселения, сохранения окружающей среды и объектов культурного наследия;</w:t>
      </w:r>
    </w:p>
    <w:p w:rsidR="0093523B" w:rsidRPr="00FD4411" w:rsidRDefault="0093523B" w:rsidP="00631F70">
      <w:pPr>
        <w:numPr>
          <w:ilvl w:val="0"/>
          <w:numId w:val="1"/>
        </w:numPr>
        <w:tabs>
          <w:tab w:val="clear" w:pos="0"/>
          <w:tab w:val="num" w:pos="-851"/>
          <w:tab w:val="left" w:pos="-426"/>
        </w:tabs>
        <w:autoSpaceDN w:val="0"/>
        <w:adjustRightInd w:val="0"/>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 xml:space="preserve">- создание условий для </w:t>
      </w:r>
      <w:r w:rsidR="00717A0C" w:rsidRPr="00FD4411">
        <w:rPr>
          <w:rFonts w:ascii="Times New Roman" w:hAnsi="Times New Roman" w:cs="Times New Roman"/>
          <w:color w:val="000000"/>
          <w:sz w:val="24"/>
          <w:szCs w:val="24"/>
        </w:rPr>
        <w:t>планировки территории поселения;</w:t>
      </w:r>
    </w:p>
    <w:p w:rsidR="0093523B" w:rsidRPr="00FD4411" w:rsidRDefault="0093523B" w:rsidP="00631F70">
      <w:pPr>
        <w:numPr>
          <w:ilvl w:val="0"/>
          <w:numId w:val="1"/>
        </w:numPr>
        <w:tabs>
          <w:tab w:val="clear" w:pos="0"/>
          <w:tab w:val="num" w:pos="-851"/>
          <w:tab w:val="left" w:pos="-426"/>
        </w:tabs>
        <w:autoSpaceDN w:val="0"/>
        <w:adjustRightInd w:val="0"/>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 xml:space="preserve">- </w:t>
      </w:r>
      <w:r w:rsidR="00717A0C" w:rsidRPr="00FD4411">
        <w:rPr>
          <w:rFonts w:ascii="Times New Roman" w:hAnsi="Times New Roman" w:cs="Times New Roman"/>
          <w:color w:val="000000"/>
          <w:sz w:val="24"/>
          <w:szCs w:val="24"/>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r w:rsidRPr="00FD4411">
        <w:rPr>
          <w:rFonts w:ascii="Times New Roman" w:hAnsi="Times New Roman" w:cs="Times New Roman"/>
          <w:color w:val="000000"/>
          <w:sz w:val="24"/>
          <w:szCs w:val="24"/>
        </w:rPr>
        <w:t>;</w:t>
      </w:r>
    </w:p>
    <w:p w:rsidR="0093523B" w:rsidRPr="00FD4411" w:rsidRDefault="0093523B" w:rsidP="00631F70">
      <w:pPr>
        <w:numPr>
          <w:ilvl w:val="0"/>
          <w:numId w:val="1"/>
        </w:numPr>
        <w:tabs>
          <w:tab w:val="clear" w:pos="0"/>
          <w:tab w:val="num" w:pos="-851"/>
          <w:tab w:val="left" w:pos="-426"/>
        </w:tabs>
        <w:autoSpaceDN w:val="0"/>
        <w:adjustRightInd w:val="0"/>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 создание условий для привлечения инвестиций</w:t>
      </w:r>
      <w:r w:rsidR="00717A0C" w:rsidRPr="00FD4411">
        <w:rPr>
          <w:rFonts w:ascii="Times New Roman" w:hAnsi="Times New Roman" w:cs="Times New Roman"/>
          <w:color w:val="000000"/>
          <w:sz w:val="24"/>
          <w:szCs w:val="24"/>
        </w:rPr>
        <w:t>, в том числе путем</w:t>
      </w:r>
      <w:r w:rsidRPr="00FD4411">
        <w:rPr>
          <w:rFonts w:ascii="Times New Roman" w:hAnsi="Times New Roman" w:cs="Times New Roman"/>
          <w:color w:val="000000"/>
          <w:sz w:val="24"/>
          <w:szCs w:val="24"/>
        </w:rPr>
        <w:t xml:space="preserve"> предоставления возможности выбора наиболее эффективн</w:t>
      </w:r>
      <w:r w:rsidR="00717A0C" w:rsidRPr="00FD4411">
        <w:rPr>
          <w:rFonts w:ascii="Times New Roman" w:hAnsi="Times New Roman" w:cs="Times New Roman"/>
          <w:color w:val="000000"/>
          <w:sz w:val="24"/>
          <w:szCs w:val="24"/>
        </w:rPr>
        <w:t>ых</w:t>
      </w:r>
      <w:r w:rsidRPr="00FD4411">
        <w:rPr>
          <w:rFonts w:ascii="Times New Roman" w:hAnsi="Times New Roman" w:cs="Times New Roman"/>
          <w:color w:val="000000"/>
          <w:sz w:val="24"/>
          <w:szCs w:val="24"/>
        </w:rPr>
        <w:t xml:space="preserve"> вид</w:t>
      </w:r>
      <w:r w:rsidR="00717A0C" w:rsidRPr="00FD4411">
        <w:rPr>
          <w:rFonts w:ascii="Times New Roman" w:hAnsi="Times New Roman" w:cs="Times New Roman"/>
          <w:color w:val="000000"/>
          <w:sz w:val="24"/>
          <w:szCs w:val="24"/>
        </w:rPr>
        <w:t>ов разрешенного</w:t>
      </w:r>
      <w:r w:rsidRPr="00FD4411">
        <w:rPr>
          <w:rFonts w:ascii="Times New Roman" w:hAnsi="Times New Roman" w:cs="Times New Roman"/>
          <w:color w:val="000000"/>
          <w:sz w:val="24"/>
          <w:szCs w:val="24"/>
        </w:rPr>
        <w:t xml:space="preserve"> использования </w:t>
      </w:r>
      <w:r w:rsidR="00717A0C" w:rsidRPr="00FD4411">
        <w:rPr>
          <w:rFonts w:ascii="Times New Roman" w:hAnsi="Times New Roman" w:cs="Times New Roman"/>
          <w:color w:val="000000"/>
          <w:sz w:val="24"/>
          <w:szCs w:val="24"/>
        </w:rPr>
        <w:t>земельных участков</w:t>
      </w:r>
      <w:r w:rsidRPr="00FD4411">
        <w:rPr>
          <w:rFonts w:ascii="Times New Roman" w:hAnsi="Times New Roman" w:cs="Times New Roman"/>
          <w:color w:val="000000"/>
          <w:sz w:val="24"/>
          <w:szCs w:val="24"/>
        </w:rPr>
        <w:t xml:space="preserve"> </w:t>
      </w:r>
      <w:r w:rsidR="00717A0C" w:rsidRPr="00FD4411">
        <w:rPr>
          <w:rFonts w:ascii="Times New Roman" w:hAnsi="Times New Roman" w:cs="Times New Roman"/>
          <w:color w:val="000000"/>
          <w:sz w:val="24"/>
          <w:szCs w:val="24"/>
        </w:rPr>
        <w:t>и объектов капитального строительства.</w:t>
      </w:r>
    </w:p>
    <w:p w:rsidR="0093523B" w:rsidRPr="00FD4411" w:rsidRDefault="0093523B" w:rsidP="00631F70">
      <w:pPr>
        <w:numPr>
          <w:ilvl w:val="0"/>
          <w:numId w:val="1"/>
        </w:numPr>
        <w:tabs>
          <w:tab w:val="clear" w:pos="0"/>
          <w:tab w:val="num" w:pos="-851"/>
          <w:tab w:val="left" w:pos="-426"/>
        </w:tabs>
        <w:autoSpaceDN w:val="0"/>
        <w:adjustRightInd w:val="0"/>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3. Настоящие Правила регламентируют деятельность по:</w:t>
      </w:r>
    </w:p>
    <w:p w:rsidR="0093523B" w:rsidRPr="00FD4411" w:rsidRDefault="0093523B" w:rsidP="00631F70">
      <w:pPr>
        <w:numPr>
          <w:ilvl w:val="0"/>
          <w:numId w:val="1"/>
        </w:numPr>
        <w:tabs>
          <w:tab w:val="clear" w:pos="0"/>
          <w:tab w:val="num" w:pos="-851"/>
          <w:tab w:val="left" w:pos="-426"/>
        </w:tabs>
        <w:autoSpaceDN w:val="0"/>
        <w:adjustRightInd w:val="0"/>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 проведению градостроительного зонирования территории поселения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93523B" w:rsidRPr="00FD4411" w:rsidRDefault="0093523B" w:rsidP="00631F70">
      <w:pPr>
        <w:numPr>
          <w:ilvl w:val="0"/>
          <w:numId w:val="1"/>
        </w:numPr>
        <w:tabs>
          <w:tab w:val="clear" w:pos="0"/>
          <w:tab w:val="num" w:pos="-851"/>
          <w:tab w:val="left" w:pos="-426"/>
        </w:tabs>
        <w:autoSpaceDN w:val="0"/>
        <w:adjustRightInd w:val="0"/>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 xml:space="preserve">- </w:t>
      </w:r>
      <w:r w:rsidR="00901465" w:rsidRPr="00FD4411">
        <w:rPr>
          <w:rFonts w:ascii="Times New Roman" w:hAnsi="Times New Roman" w:cs="Times New Roman"/>
          <w:color w:val="000000"/>
          <w:sz w:val="24"/>
          <w:szCs w:val="24"/>
        </w:rPr>
        <w:t>формировани</w:t>
      </w:r>
      <w:r w:rsidR="00C054AC" w:rsidRPr="00FD4411">
        <w:rPr>
          <w:rFonts w:ascii="Times New Roman" w:hAnsi="Times New Roman" w:cs="Times New Roman"/>
          <w:color w:val="000000"/>
          <w:sz w:val="24"/>
          <w:szCs w:val="24"/>
        </w:rPr>
        <w:t>ю</w:t>
      </w:r>
      <w:r w:rsidRPr="00FD4411">
        <w:rPr>
          <w:rFonts w:ascii="Times New Roman" w:hAnsi="Times New Roman" w:cs="Times New Roman"/>
          <w:color w:val="000000"/>
          <w:sz w:val="24"/>
          <w:szCs w:val="24"/>
        </w:rPr>
        <w:t xml:space="preserve"> земельны</w:t>
      </w:r>
      <w:r w:rsidR="00901465" w:rsidRPr="00FD4411">
        <w:rPr>
          <w:rFonts w:ascii="Times New Roman" w:hAnsi="Times New Roman" w:cs="Times New Roman"/>
          <w:color w:val="000000"/>
          <w:sz w:val="24"/>
          <w:szCs w:val="24"/>
        </w:rPr>
        <w:t>х</w:t>
      </w:r>
      <w:r w:rsidRPr="00FD4411">
        <w:rPr>
          <w:rFonts w:ascii="Times New Roman" w:hAnsi="Times New Roman" w:cs="Times New Roman"/>
          <w:color w:val="000000"/>
          <w:sz w:val="24"/>
          <w:szCs w:val="24"/>
        </w:rPr>
        <w:t xml:space="preserve"> участк</w:t>
      </w:r>
      <w:r w:rsidR="00901465" w:rsidRPr="00FD4411">
        <w:rPr>
          <w:rFonts w:ascii="Times New Roman" w:hAnsi="Times New Roman" w:cs="Times New Roman"/>
          <w:color w:val="000000"/>
          <w:sz w:val="24"/>
          <w:szCs w:val="24"/>
        </w:rPr>
        <w:t>ов</w:t>
      </w:r>
      <w:r w:rsidRPr="00FD4411">
        <w:rPr>
          <w:rFonts w:ascii="Times New Roman" w:hAnsi="Times New Roman" w:cs="Times New Roman"/>
          <w:color w:val="000000"/>
          <w:sz w:val="24"/>
          <w:szCs w:val="24"/>
        </w:rPr>
        <w:t>, посредством</w:t>
      </w:r>
      <w:r w:rsidR="00901465" w:rsidRPr="00FD4411">
        <w:rPr>
          <w:rFonts w:ascii="Times New Roman" w:hAnsi="Times New Roman" w:cs="Times New Roman"/>
          <w:color w:val="000000"/>
          <w:sz w:val="24"/>
          <w:szCs w:val="24"/>
        </w:rPr>
        <w:t xml:space="preserve"> подготовки</w:t>
      </w:r>
      <w:r w:rsidRPr="00FD4411">
        <w:rPr>
          <w:rFonts w:ascii="Times New Roman" w:hAnsi="Times New Roman" w:cs="Times New Roman"/>
          <w:color w:val="000000"/>
          <w:sz w:val="24"/>
          <w:szCs w:val="24"/>
        </w:rPr>
        <w:t xml:space="preserve"> планировки территории из состава муниципальных земель;</w:t>
      </w:r>
    </w:p>
    <w:p w:rsidR="00C054AC" w:rsidRPr="00FD4411" w:rsidRDefault="00C054AC" w:rsidP="00631F70">
      <w:pPr>
        <w:numPr>
          <w:ilvl w:val="0"/>
          <w:numId w:val="1"/>
        </w:numPr>
        <w:tabs>
          <w:tab w:val="clear" w:pos="0"/>
          <w:tab w:val="num" w:pos="-851"/>
          <w:tab w:val="left" w:pos="-426"/>
        </w:tabs>
        <w:autoSpaceDN w:val="0"/>
        <w:adjustRightInd w:val="0"/>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 изменению видов разрешенного использования земельных участков и объектов капитального строительства;</w:t>
      </w:r>
    </w:p>
    <w:p w:rsidR="0093523B" w:rsidRPr="00FD4411" w:rsidRDefault="0093523B" w:rsidP="00631F70">
      <w:pPr>
        <w:numPr>
          <w:ilvl w:val="0"/>
          <w:numId w:val="1"/>
        </w:numPr>
        <w:tabs>
          <w:tab w:val="clear" w:pos="0"/>
          <w:tab w:val="num" w:pos="-851"/>
          <w:tab w:val="left" w:pos="-426"/>
        </w:tabs>
        <w:autoSpaceDN w:val="0"/>
        <w:adjustRightInd w:val="0"/>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 предоставлению разрешений на строительство, разрешений на ввод в эксплуатацию вновь построенных, реконструированных объектов;</w:t>
      </w:r>
    </w:p>
    <w:p w:rsidR="0093523B" w:rsidRPr="00FD4411" w:rsidRDefault="0093523B" w:rsidP="00631F70">
      <w:pPr>
        <w:numPr>
          <w:ilvl w:val="0"/>
          <w:numId w:val="1"/>
        </w:numPr>
        <w:tabs>
          <w:tab w:val="clear" w:pos="0"/>
          <w:tab w:val="num" w:pos="-851"/>
          <w:tab w:val="left" w:pos="-426"/>
        </w:tabs>
        <w:autoSpaceDN w:val="0"/>
        <w:adjustRightInd w:val="0"/>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 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r w:rsidR="000C32DC" w:rsidRPr="00FD4411">
        <w:rPr>
          <w:rFonts w:ascii="Times New Roman" w:hAnsi="Times New Roman" w:cs="Times New Roman"/>
          <w:color w:val="000000"/>
          <w:sz w:val="24"/>
          <w:szCs w:val="24"/>
        </w:rPr>
        <w:t xml:space="preserve"> или общественных обсуждений</w:t>
      </w:r>
      <w:r w:rsidRPr="00FD4411">
        <w:rPr>
          <w:rFonts w:ascii="Times New Roman" w:hAnsi="Times New Roman" w:cs="Times New Roman"/>
          <w:color w:val="000000"/>
          <w:sz w:val="24"/>
          <w:szCs w:val="24"/>
        </w:rPr>
        <w:t>;</w:t>
      </w:r>
    </w:p>
    <w:p w:rsidR="0093523B" w:rsidRPr="00FD4411" w:rsidRDefault="0093523B" w:rsidP="00631F70">
      <w:pPr>
        <w:numPr>
          <w:ilvl w:val="0"/>
          <w:numId w:val="1"/>
        </w:numPr>
        <w:tabs>
          <w:tab w:val="clear" w:pos="0"/>
          <w:tab w:val="num" w:pos="-851"/>
          <w:tab w:val="left" w:pos="-426"/>
        </w:tabs>
        <w:autoSpaceDN w:val="0"/>
        <w:adjustRightInd w:val="0"/>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 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rsidR="0093523B" w:rsidRPr="00FD4411" w:rsidRDefault="0093523B" w:rsidP="00631F70">
      <w:pPr>
        <w:numPr>
          <w:ilvl w:val="0"/>
          <w:numId w:val="1"/>
        </w:numPr>
        <w:tabs>
          <w:tab w:val="clear" w:pos="0"/>
          <w:tab w:val="num" w:pos="-851"/>
          <w:tab w:val="left" w:pos="-426"/>
        </w:tabs>
        <w:autoSpaceDN w:val="0"/>
        <w:adjustRightInd w:val="0"/>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4. Настоящие Правила применяются наряду с:</w:t>
      </w:r>
    </w:p>
    <w:p w:rsidR="0093523B" w:rsidRPr="00FD4411" w:rsidRDefault="0093523B" w:rsidP="00631F70">
      <w:pPr>
        <w:numPr>
          <w:ilvl w:val="0"/>
          <w:numId w:val="1"/>
        </w:numPr>
        <w:tabs>
          <w:tab w:val="clear" w:pos="0"/>
          <w:tab w:val="num" w:pos="-851"/>
          <w:tab w:val="left" w:pos="-426"/>
        </w:tabs>
        <w:autoSpaceDN w:val="0"/>
        <w:adjustRightInd w:val="0"/>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 техническими регламентами</w:t>
      </w:r>
      <w:r w:rsidR="00C054AC" w:rsidRPr="00FD4411">
        <w:rPr>
          <w:rFonts w:ascii="Times New Roman" w:hAnsi="Times New Roman" w:cs="Times New Roman"/>
          <w:color w:val="000000"/>
          <w:sz w:val="24"/>
          <w:szCs w:val="24"/>
        </w:rPr>
        <w:t>, Са</w:t>
      </w:r>
      <w:r w:rsidR="00E97AFC" w:rsidRPr="00FD4411">
        <w:rPr>
          <w:rFonts w:ascii="Times New Roman" w:hAnsi="Times New Roman" w:cs="Times New Roman"/>
          <w:color w:val="000000"/>
          <w:sz w:val="24"/>
          <w:szCs w:val="24"/>
        </w:rPr>
        <w:t>н</w:t>
      </w:r>
      <w:r w:rsidR="00C054AC" w:rsidRPr="00FD4411">
        <w:rPr>
          <w:rFonts w:ascii="Times New Roman" w:hAnsi="Times New Roman" w:cs="Times New Roman"/>
          <w:color w:val="000000"/>
          <w:sz w:val="24"/>
          <w:szCs w:val="24"/>
        </w:rPr>
        <w:t>ПиНами</w:t>
      </w:r>
      <w:r w:rsidRPr="00FD4411">
        <w:rPr>
          <w:rFonts w:ascii="Times New Roman" w:hAnsi="Times New Roman" w:cs="Times New Roman"/>
          <w:color w:val="000000"/>
          <w:sz w:val="24"/>
          <w:szCs w:val="24"/>
        </w:rPr>
        <w:t xml:space="preserve">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93523B" w:rsidRPr="00FD4411" w:rsidRDefault="0093523B" w:rsidP="00631F70">
      <w:pPr>
        <w:numPr>
          <w:ilvl w:val="0"/>
          <w:numId w:val="1"/>
        </w:numPr>
        <w:tabs>
          <w:tab w:val="clear" w:pos="0"/>
          <w:tab w:val="num" w:pos="-851"/>
          <w:tab w:val="left" w:pos="-426"/>
        </w:tabs>
        <w:autoSpaceDN w:val="0"/>
        <w:adjustRightInd w:val="0"/>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 иными нормативными правовыми актами поселения по вопросам регулирования землепользования и застройки. Указанные акты применяются в части, не противоречащей настоящим Правилам.</w:t>
      </w:r>
    </w:p>
    <w:p w:rsidR="0093523B" w:rsidRPr="00FD4411" w:rsidRDefault="0093523B" w:rsidP="00631F70">
      <w:pPr>
        <w:numPr>
          <w:ilvl w:val="0"/>
          <w:numId w:val="1"/>
        </w:numPr>
        <w:tabs>
          <w:tab w:val="clear" w:pos="0"/>
          <w:tab w:val="num" w:pos="-851"/>
          <w:tab w:val="left" w:pos="-426"/>
        </w:tabs>
        <w:autoSpaceDN w:val="0"/>
        <w:adjustRightInd w:val="0"/>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5. Настоящие Правила обязательны для физических и юридических лиц, должностных лиц, осуществляющих и контролирующих градостроительную деятельность на территории поселения.</w:t>
      </w:r>
    </w:p>
    <w:p w:rsidR="0093523B" w:rsidRPr="00FD4411" w:rsidRDefault="0093523B" w:rsidP="00631F70">
      <w:pPr>
        <w:numPr>
          <w:ilvl w:val="0"/>
          <w:numId w:val="1"/>
        </w:numPr>
        <w:tabs>
          <w:tab w:val="clear" w:pos="0"/>
          <w:tab w:val="num" w:pos="-851"/>
          <w:tab w:val="left" w:pos="-426"/>
        </w:tabs>
        <w:autoSpaceDN w:val="0"/>
        <w:adjustRightInd w:val="0"/>
        <w:spacing w:line="240" w:lineRule="auto"/>
        <w:ind w:firstLine="709"/>
        <w:rPr>
          <w:rFonts w:ascii="Times New Roman" w:hAnsi="Times New Roman" w:cs="Times New Roman"/>
          <w:color w:val="000000"/>
          <w:sz w:val="24"/>
          <w:szCs w:val="24"/>
        </w:rPr>
      </w:pPr>
    </w:p>
    <w:p w:rsidR="009C5C7A" w:rsidRPr="00FD4411" w:rsidRDefault="009C5C7A" w:rsidP="00631F70">
      <w:pPr>
        <w:pStyle w:val="1"/>
        <w:tabs>
          <w:tab w:val="clear" w:pos="0"/>
          <w:tab w:val="num" w:pos="-851"/>
          <w:tab w:val="left" w:pos="-426"/>
        </w:tabs>
        <w:spacing w:line="360" w:lineRule="auto"/>
        <w:ind w:firstLine="709"/>
        <w:rPr>
          <w:color w:val="000000"/>
          <w:sz w:val="24"/>
          <w:szCs w:val="24"/>
        </w:rPr>
      </w:pPr>
      <w:bookmarkStart w:id="5" w:name="_Toc17365011"/>
      <w:r w:rsidRPr="00FD4411">
        <w:rPr>
          <w:color w:val="000000"/>
          <w:sz w:val="24"/>
          <w:szCs w:val="24"/>
        </w:rPr>
        <w:t>Статья</w:t>
      </w:r>
      <w:r w:rsidR="00C054AC" w:rsidRPr="00FD4411">
        <w:rPr>
          <w:color w:val="000000"/>
          <w:sz w:val="24"/>
          <w:szCs w:val="24"/>
        </w:rPr>
        <w:t xml:space="preserve"> 3</w:t>
      </w:r>
      <w:r w:rsidRPr="00FD4411">
        <w:rPr>
          <w:color w:val="000000"/>
          <w:sz w:val="24"/>
          <w:szCs w:val="24"/>
        </w:rPr>
        <w:t>. Состав Правил землепользования и застройки</w:t>
      </w:r>
      <w:bookmarkEnd w:id="5"/>
    </w:p>
    <w:p w:rsidR="00901465" w:rsidRPr="00FD4411" w:rsidRDefault="00901465" w:rsidP="00631F70">
      <w:pPr>
        <w:tabs>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Настоящие Правила содержат три части:</w:t>
      </w:r>
    </w:p>
    <w:p w:rsidR="00901465" w:rsidRPr="00FD4411" w:rsidRDefault="00901465" w:rsidP="00631F70">
      <w:pPr>
        <w:tabs>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 xml:space="preserve">-часть </w:t>
      </w:r>
      <w:r w:rsidRPr="00FD4411">
        <w:rPr>
          <w:rFonts w:ascii="Times New Roman" w:hAnsi="Times New Roman" w:cs="Times New Roman"/>
          <w:color w:val="000000"/>
          <w:sz w:val="24"/>
          <w:szCs w:val="24"/>
          <w:lang w:val="en-US"/>
        </w:rPr>
        <w:t>I</w:t>
      </w:r>
      <w:r w:rsidRPr="00FD4411">
        <w:rPr>
          <w:rFonts w:ascii="Times New Roman" w:hAnsi="Times New Roman" w:cs="Times New Roman"/>
          <w:color w:val="000000"/>
          <w:sz w:val="24"/>
          <w:szCs w:val="24"/>
        </w:rPr>
        <w:t xml:space="preserve"> - "Порядок применения Правил землепользования и застройки и внесения в них изменений";</w:t>
      </w:r>
    </w:p>
    <w:p w:rsidR="00901465" w:rsidRPr="00FD4411" w:rsidRDefault="00901465" w:rsidP="00631F70">
      <w:pPr>
        <w:tabs>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 xml:space="preserve">-часть </w:t>
      </w:r>
      <w:r w:rsidRPr="00FD4411">
        <w:rPr>
          <w:rFonts w:ascii="Times New Roman" w:hAnsi="Times New Roman" w:cs="Times New Roman"/>
          <w:color w:val="000000"/>
          <w:sz w:val="24"/>
          <w:szCs w:val="24"/>
          <w:lang w:val="en-US"/>
        </w:rPr>
        <w:t>II</w:t>
      </w:r>
      <w:r w:rsidRPr="00FD4411">
        <w:rPr>
          <w:rFonts w:ascii="Times New Roman" w:hAnsi="Times New Roman" w:cs="Times New Roman"/>
          <w:color w:val="000000"/>
          <w:sz w:val="24"/>
          <w:szCs w:val="24"/>
        </w:rPr>
        <w:t xml:space="preserve"> - "Карта градостроительного зонирования поселения";</w:t>
      </w:r>
    </w:p>
    <w:p w:rsidR="00901465" w:rsidRPr="00FD4411" w:rsidRDefault="00901465" w:rsidP="00631F70">
      <w:pPr>
        <w:tabs>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 xml:space="preserve">-часть </w:t>
      </w:r>
      <w:r w:rsidRPr="00FD4411">
        <w:rPr>
          <w:rFonts w:ascii="Times New Roman" w:hAnsi="Times New Roman" w:cs="Times New Roman"/>
          <w:color w:val="000000"/>
          <w:sz w:val="24"/>
          <w:szCs w:val="24"/>
          <w:lang w:val="en-US"/>
        </w:rPr>
        <w:t>III</w:t>
      </w:r>
      <w:r w:rsidRPr="00FD4411">
        <w:rPr>
          <w:rFonts w:ascii="Times New Roman" w:hAnsi="Times New Roman" w:cs="Times New Roman"/>
          <w:color w:val="000000"/>
          <w:sz w:val="24"/>
          <w:szCs w:val="24"/>
        </w:rPr>
        <w:t xml:space="preserve"> -  "Градостроительные регламенты ".</w:t>
      </w:r>
    </w:p>
    <w:p w:rsidR="00901465" w:rsidRPr="00FD4411" w:rsidRDefault="00901465" w:rsidP="00631F70">
      <w:pPr>
        <w:tabs>
          <w:tab w:val="num" w:pos="-851"/>
          <w:tab w:val="left" w:pos="-426"/>
          <w:tab w:val="left" w:pos="1040"/>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 xml:space="preserve">Часть </w:t>
      </w:r>
      <w:r w:rsidRPr="00FD4411">
        <w:rPr>
          <w:rFonts w:ascii="Times New Roman" w:hAnsi="Times New Roman" w:cs="Times New Roman"/>
          <w:color w:val="000000"/>
          <w:sz w:val="24"/>
          <w:szCs w:val="24"/>
          <w:lang w:val="en-US"/>
        </w:rPr>
        <w:t>I</w:t>
      </w:r>
      <w:r w:rsidRPr="00FD4411">
        <w:rPr>
          <w:rFonts w:ascii="Times New Roman" w:hAnsi="Times New Roman" w:cs="Times New Roman"/>
          <w:color w:val="000000"/>
          <w:sz w:val="24"/>
          <w:szCs w:val="24"/>
        </w:rPr>
        <w:t xml:space="preserve"> Правил - "Порядок применения Правил землепользования и застройки и внесения в них изменений " - представлена в форме текста правовых и процедурных норм, регламентирующих:</w:t>
      </w:r>
    </w:p>
    <w:p w:rsidR="00901465" w:rsidRPr="00FD4411" w:rsidRDefault="00901465" w:rsidP="00631F70">
      <w:pPr>
        <w:tabs>
          <w:tab w:val="num" w:pos="-851"/>
          <w:tab w:val="left" w:pos="-426"/>
          <w:tab w:val="left" w:pos="1040"/>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 регулирование землепользования и застройки территории поселения органами местного самоуправления;</w:t>
      </w:r>
    </w:p>
    <w:p w:rsidR="00C054AC" w:rsidRPr="00FD4411" w:rsidRDefault="00901465" w:rsidP="00631F70">
      <w:pPr>
        <w:tabs>
          <w:tab w:val="num" w:pos="-851"/>
          <w:tab w:val="left" w:pos="-426"/>
          <w:tab w:val="left" w:pos="1040"/>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 изменение видов разрешенного использования земельных участков и объектов капитального строительства физическими и юридическими лицами;</w:t>
      </w:r>
    </w:p>
    <w:p w:rsidR="00C054AC" w:rsidRPr="00FD4411" w:rsidRDefault="00C054AC" w:rsidP="00D91B12">
      <w:pPr>
        <w:numPr>
          <w:ilvl w:val="0"/>
          <w:numId w:val="6"/>
        </w:numPr>
        <w:tabs>
          <w:tab w:val="num" w:pos="-851"/>
          <w:tab w:val="left" w:pos="-426"/>
          <w:tab w:val="left" w:pos="1040"/>
        </w:tabs>
        <w:spacing w:line="240" w:lineRule="auto"/>
        <w:ind w:left="0"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предоставление разрешений на строительство, разрешений на ввод в эксплуатацию вновь построенных, реконструированных объектов;</w:t>
      </w:r>
    </w:p>
    <w:p w:rsidR="00901465" w:rsidRPr="00FD4411" w:rsidRDefault="00901465" w:rsidP="00D91B12">
      <w:pPr>
        <w:numPr>
          <w:ilvl w:val="0"/>
          <w:numId w:val="6"/>
        </w:numPr>
        <w:tabs>
          <w:tab w:val="num" w:pos="-851"/>
          <w:tab w:val="left" w:pos="-426"/>
          <w:tab w:val="left" w:pos="1040"/>
        </w:tabs>
        <w:spacing w:line="240" w:lineRule="auto"/>
        <w:ind w:left="0"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подготовку документации по планировке территории органами местного самоуправления;</w:t>
      </w:r>
    </w:p>
    <w:p w:rsidR="00901465" w:rsidRPr="00FD4411" w:rsidRDefault="00901465" w:rsidP="00D91B12">
      <w:pPr>
        <w:numPr>
          <w:ilvl w:val="0"/>
          <w:numId w:val="6"/>
        </w:numPr>
        <w:tabs>
          <w:tab w:val="num" w:pos="-851"/>
          <w:tab w:val="left" w:pos="-426"/>
          <w:tab w:val="left" w:pos="1040"/>
        </w:tabs>
        <w:spacing w:line="240" w:lineRule="auto"/>
        <w:ind w:left="0"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 xml:space="preserve">проведение публичных </w:t>
      </w:r>
      <w:r w:rsidR="000C32DC" w:rsidRPr="00FD4411">
        <w:rPr>
          <w:rFonts w:ascii="Times New Roman" w:hAnsi="Times New Roman" w:cs="Times New Roman"/>
          <w:color w:val="000000"/>
          <w:sz w:val="24"/>
          <w:szCs w:val="24"/>
        </w:rPr>
        <w:t>слушаний или общественных обсуждений</w:t>
      </w:r>
      <w:r w:rsidRPr="00FD4411">
        <w:rPr>
          <w:rFonts w:ascii="Times New Roman" w:hAnsi="Times New Roman" w:cs="Times New Roman"/>
          <w:color w:val="000000"/>
          <w:sz w:val="24"/>
          <w:szCs w:val="24"/>
        </w:rPr>
        <w:t xml:space="preserve"> по вопросам землепользования и застройки;</w:t>
      </w:r>
    </w:p>
    <w:p w:rsidR="00901465" w:rsidRPr="00FD4411" w:rsidRDefault="00901465" w:rsidP="00D91B12">
      <w:pPr>
        <w:numPr>
          <w:ilvl w:val="0"/>
          <w:numId w:val="2"/>
        </w:numPr>
        <w:tabs>
          <w:tab w:val="num" w:pos="-851"/>
          <w:tab w:val="left" w:pos="-426"/>
          <w:tab w:val="left" w:pos="1040"/>
          <w:tab w:val="left" w:pos="1406"/>
          <w:tab w:val="left" w:pos="1765"/>
          <w:tab w:val="left" w:pos="2124"/>
          <w:tab w:val="left" w:pos="2637"/>
        </w:tabs>
        <w:spacing w:line="240" w:lineRule="auto"/>
        <w:ind w:left="0"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внесение изменений в Правила землепользования и застройки;</w:t>
      </w:r>
    </w:p>
    <w:p w:rsidR="00901465" w:rsidRPr="00FD4411" w:rsidRDefault="00901465" w:rsidP="00D91B12">
      <w:pPr>
        <w:numPr>
          <w:ilvl w:val="0"/>
          <w:numId w:val="2"/>
        </w:numPr>
        <w:tabs>
          <w:tab w:val="num" w:pos="-851"/>
          <w:tab w:val="left" w:pos="-426"/>
          <w:tab w:val="left" w:pos="1040"/>
          <w:tab w:val="left" w:pos="1406"/>
          <w:tab w:val="left" w:pos="1765"/>
          <w:tab w:val="left" w:pos="2124"/>
          <w:tab w:val="left" w:pos="2637"/>
        </w:tabs>
        <w:spacing w:line="240" w:lineRule="auto"/>
        <w:ind w:left="0"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регулирование иных вопросов землепользования и застройки.</w:t>
      </w:r>
    </w:p>
    <w:p w:rsidR="007544CB" w:rsidRPr="00FD4411" w:rsidRDefault="00901465" w:rsidP="007544CB">
      <w:pPr>
        <w:ind w:firstLine="540"/>
        <w:rPr>
          <w:rFonts w:ascii="Times New Roman" w:hAnsi="Times New Roman" w:cs="Times New Roman"/>
          <w:color w:val="000000"/>
          <w:sz w:val="24"/>
          <w:szCs w:val="24"/>
        </w:rPr>
      </w:pPr>
      <w:r w:rsidRPr="00FD4411">
        <w:rPr>
          <w:rFonts w:ascii="Times New Roman" w:hAnsi="Times New Roman" w:cs="Times New Roman"/>
          <w:color w:val="000000"/>
          <w:sz w:val="24"/>
          <w:szCs w:val="24"/>
        </w:rPr>
        <w:t xml:space="preserve">Часть </w:t>
      </w:r>
      <w:r w:rsidRPr="00FD4411">
        <w:rPr>
          <w:rFonts w:ascii="Times New Roman" w:hAnsi="Times New Roman" w:cs="Times New Roman"/>
          <w:color w:val="000000"/>
          <w:sz w:val="24"/>
          <w:szCs w:val="24"/>
          <w:lang w:val="en-US"/>
        </w:rPr>
        <w:t>II</w:t>
      </w:r>
      <w:r w:rsidRPr="00FD4411">
        <w:rPr>
          <w:rFonts w:ascii="Times New Roman" w:hAnsi="Times New Roman" w:cs="Times New Roman"/>
          <w:color w:val="000000"/>
          <w:sz w:val="24"/>
          <w:szCs w:val="24"/>
        </w:rPr>
        <w:t xml:space="preserve"> Правил — "Карта градостроительного зонирования" — представляет собой графический материал, устанавливающий границы территориальных зон и границы зон с особыми условиями использования территории поселения.</w:t>
      </w:r>
      <w:r w:rsidR="007544CB" w:rsidRPr="00FD4411">
        <w:rPr>
          <w:rFonts w:ascii="Times New Roman" w:hAnsi="Times New Roman" w:cs="Times New Roman"/>
          <w:color w:val="000000"/>
          <w:sz w:val="24"/>
          <w:szCs w:val="24"/>
        </w:rPr>
        <w:t xml:space="preserve"> Обязательным приложением к настоящим Правилам также являются Сведения о границах территориальных зон, которые содержат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(Приложение № 1).</w:t>
      </w:r>
    </w:p>
    <w:p w:rsidR="00901465" w:rsidRPr="00FD4411" w:rsidRDefault="00901465" w:rsidP="00631F70">
      <w:pPr>
        <w:tabs>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 xml:space="preserve">Часть </w:t>
      </w:r>
      <w:r w:rsidRPr="00FD4411">
        <w:rPr>
          <w:rFonts w:ascii="Times New Roman" w:hAnsi="Times New Roman" w:cs="Times New Roman"/>
          <w:color w:val="000000"/>
          <w:sz w:val="24"/>
          <w:szCs w:val="24"/>
          <w:lang w:val="en-US"/>
        </w:rPr>
        <w:t>III</w:t>
      </w:r>
      <w:r w:rsidRPr="00FD4411">
        <w:rPr>
          <w:rFonts w:ascii="Times New Roman" w:hAnsi="Times New Roman" w:cs="Times New Roman"/>
          <w:color w:val="000000"/>
          <w:sz w:val="24"/>
          <w:szCs w:val="24"/>
        </w:rPr>
        <w:t xml:space="preserve"> Правил — "Градостроительные регламенты" — содержит перечень видов разрешенного использования земельных участков, в пределах границ соответствующей территориальной зоны, в которых указывается:</w:t>
      </w:r>
    </w:p>
    <w:p w:rsidR="00901465" w:rsidRPr="00FD4411" w:rsidRDefault="00901465" w:rsidP="00D91B12">
      <w:pPr>
        <w:numPr>
          <w:ilvl w:val="0"/>
          <w:numId w:val="2"/>
        </w:numPr>
        <w:tabs>
          <w:tab w:val="num" w:pos="-851"/>
          <w:tab w:val="left" w:pos="-426"/>
          <w:tab w:val="left" w:pos="1047"/>
          <w:tab w:val="left" w:pos="1406"/>
          <w:tab w:val="left" w:pos="1765"/>
          <w:tab w:val="left" w:pos="2124"/>
        </w:tabs>
        <w:spacing w:line="240" w:lineRule="auto"/>
        <w:ind w:left="0"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виды разрешенного использования земельных участков и объектов капитального строительства;</w:t>
      </w:r>
    </w:p>
    <w:p w:rsidR="00901465" w:rsidRPr="00FD4411" w:rsidRDefault="00901465" w:rsidP="00D91B12">
      <w:pPr>
        <w:numPr>
          <w:ilvl w:val="0"/>
          <w:numId w:val="2"/>
        </w:numPr>
        <w:tabs>
          <w:tab w:val="num" w:pos="-851"/>
          <w:tab w:val="left" w:pos="-426"/>
          <w:tab w:val="left" w:pos="1047"/>
          <w:tab w:val="left" w:pos="1406"/>
          <w:tab w:val="left" w:pos="1765"/>
          <w:tab w:val="left" w:pos="2124"/>
        </w:tabs>
        <w:spacing w:line="240" w:lineRule="auto"/>
        <w:ind w:left="0"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01465" w:rsidRPr="00FD4411" w:rsidRDefault="00901465" w:rsidP="00D91B12">
      <w:pPr>
        <w:numPr>
          <w:ilvl w:val="0"/>
          <w:numId w:val="2"/>
        </w:numPr>
        <w:tabs>
          <w:tab w:val="num" w:pos="-851"/>
          <w:tab w:val="left" w:pos="-426"/>
          <w:tab w:val="left" w:pos="1047"/>
          <w:tab w:val="left" w:pos="1406"/>
          <w:tab w:val="left" w:pos="1765"/>
          <w:tab w:val="left" w:pos="2124"/>
        </w:tabs>
        <w:spacing w:line="240" w:lineRule="auto"/>
        <w:ind w:left="0"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C5C7A" w:rsidRPr="00FD4411" w:rsidRDefault="009C5C7A" w:rsidP="00631F70">
      <w:pPr>
        <w:tabs>
          <w:tab w:val="num" w:pos="-851"/>
          <w:tab w:val="left" w:pos="-426"/>
        </w:tabs>
        <w:spacing w:line="360" w:lineRule="auto"/>
        <w:ind w:firstLine="709"/>
        <w:rPr>
          <w:rFonts w:ascii="Times New Roman" w:hAnsi="Times New Roman" w:cs="Times New Roman"/>
          <w:color w:val="000000"/>
          <w:sz w:val="24"/>
          <w:szCs w:val="24"/>
        </w:rPr>
      </w:pPr>
    </w:p>
    <w:p w:rsidR="009C5C7A" w:rsidRPr="00FD4411" w:rsidRDefault="009C5C7A" w:rsidP="00631F70">
      <w:pPr>
        <w:pStyle w:val="1"/>
        <w:tabs>
          <w:tab w:val="clear" w:pos="0"/>
          <w:tab w:val="num" w:pos="-851"/>
          <w:tab w:val="left" w:pos="-426"/>
        </w:tabs>
        <w:ind w:firstLine="709"/>
        <w:rPr>
          <w:color w:val="000000"/>
          <w:sz w:val="24"/>
          <w:szCs w:val="24"/>
        </w:rPr>
      </w:pPr>
      <w:bookmarkStart w:id="6" w:name="_Toc17365012"/>
      <w:r w:rsidRPr="00FD4411">
        <w:rPr>
          <w:color w:val="000000"/>
          <w:sz w:val="24"/>
          <w:szCs w:val="24"/>
        </w:rPr>
        <w:t>Статья</w:t>
      </w:r>
      <w:r w:rsidR="00C054AC" w:rsidRPr="00FD4411">
        <w:rPr>
          <w:color w:val="000000"/>
          <w:sz w:val="24"/>
          <w:szCs w:val="24"/>
        </w:rPr>
        <w:t xml:space="preserve"> 4</w:t>
      </w:r>
      <w:r w:rsidRPr="00FD4411">
        <w:rPr>
          <w:color w:val="000000"/>
          <w:sz w:val="24"/>
          <w:szCs w:val="24"/>
        </w:rPr>
        <w:t>. Открытость и доступность информации о землепользовании и застройке</w:t>
      </w:r>
      <w:bookmarkEnd w:id="6"/>
    </w:p>
    <w:p w:rsidR="00A62B0F" w:rsidRPr="00FD4411" w:rsidRDefault="00A62B0F" w:rsidP="00631F70">
      <w:pPr>
        <w:tabs>
          <w:tab w:val="num" w:pos="-851"/>
          <w:tab w:val="left" w:pos="-426"/>
        </w:tabs>
        <w:ind w:firstLine="709"/>
        <w:rPr>
          <w:rFonts w:ascii="Times New Roman" w:hAnsi="Times New Roman" w:cs="Times New Roman"/>
          <w:color w:val="000000"/>
          <w:sz w:val="24"/>
          <w:szCs w:val="24"/>
        </w:rPr>
      </w:pPr>
    </w:p>
    <w:p w:rsidR="00DC3853" w:rsidRPr="00FD4411" w:rsidRDefault="00DC3853" w:rsidP="00631F70">
      <w:pPr>
        <w:tabs>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DC3853" w:rsidRPr="00FD4411" w:rsidRDefault="00DC3853" w:rsidP="00631F70">
      <w:pPr>
        <w:tabs>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Администрация поселения обеспечивает возможность ознакомления с настоящими Правилами всем желающим путем:</w:t>
      </w:r>
    </w:p>
    <w:p w:rsidR="00DC3853" w:rsidRPr="00FD4411" w:rsidRDefault="00DC3853" w:rsidP="00631F70">
      <w:pPr>
        <w:tabs>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 публикации Правил и открытой продажи их копий;</w:t>
      </w:r>
    </w:p>
    <w:p w:rsidR="00DC3853" w:rsidRPr="00FD4411" w:rsidRDefault="00DC3853" w:rsidP="00631F70">
      <w:pPr>
        <w:tabs>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 помещения Правил в сети Интернет;</w:t>
      </w:r>
    </w:p>
    <w:p w:rsidR="00DC3853" w:rsidRPr="00FD4411" w:rsidRDefault="00DC3853" w:rsidP="00631F70">
      <w:pPr>
        <w:tabs>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 xml:space="preserve">- создания условий для ознакомления с настоящими Правилами, в полном комплекте входящими в их состав картографическими и иными документами, причастными к регулированию землепользования и застройки </w:t>
      </w:r>
      <w:r w:rsidR="008534B0" w:rsidRPr="00FD4411">
        <w:rPr>
          <w:rFonts w:ascii="Times New Roman" w:hAnsi="Times New Roman" w:cs="Times New Roman"/>
          <w:color w:val="000000"/>
          <w:sz w:val="24"/>
          <w:szCs w:val="24"/>
        </w:rPr>
        <w:t>сельского</w:t>
      </w:r>
      <w:r w:rsidRPr="00FD4411">
        <w:rPr>
          <w:rFonts w:ascii="Times New Roman" w:hAnsi="Times New Roman" w:cs="Times New Roman"/>
          <w:color w:val="000000"/>
          <w:sz w:val="24"/>
          <w:szCs w:val="24"/>
        </w:rPr>
        <w:t xml:space="preserve"> поселения;</w:t>
      </w:r>
    </w:p>
    <w:p w:rsidR="00DC3853" w:rsidRPr="00FD4411" w:rsidRDefault="00DC3853" w:rsidP="00631F70">
      <w:pPr>
        <w:tabs>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Стоимость указанных услуг не может превышать стоимость затрат на изготовление копий соответствующих материалов.</w:t>
      </w:r>
    </w:p>
    <w:p w:rsidR="009C5C7A" w:rsidRPr="00FD4411" w:rsidRDefault="009C5C7A" w:rsidP="00631F70">
      <w:pPr>
        <w:pStyle w:val="1"/>
        <w:tabs>
          <w:tab w:val="clear" w:pos="0"/>
          <w:tab w:val="num" w:pos="-851"/>
          <w:tab w:val="left" w:pos="-426"/>
        </w:tabs>
        <w:spacing w:line="360" w:lineRule="auto"/>
        <w:ind w:firstLine="709"/>
        <w:rPr>
          <w:color w:val="000000"/>
          <w:sz w:val="24"/>
          <w:szCs w:val="24"/>
        </w:rPr>
      </w:pPr>
    </w:p>
    <w:p w:rsidR="00444E62" w:rsidRPr="00FD4411" w:rsidRDefault="00444E62" w:rsidP="00631F70">
      <w:pPr>
        <w:pStyle w:val="1"/>
        <w:tabs>
          <w:tab w:val="clear" w:pos="0"/>
          <w:tab w:val="num" w:pos="-851"/>
          <w:tab w:val="left" w:pos="-426"/>
        </w:tabs>
        <w:ind w:firstLine="709"/>
        <w:rPr>
          <w:color w:val="000000"/>
          <w:sz w:val="24"/>
          <w:szCs w:val="24"/>
        </w:rPr>
      </w:pPr>
      <w:bookmarkStart w:id="7" w:name="_Toc17365013"/>
      <w:r w:rsidRPr="00FD4411">
        <w:rPr>
          <w:color w:val="000000"/>
          <w:sz w:val="24"/>
          <w:szCs w:val="24"/>
        </w:rPr>
        <w:t>Статья 5. Ответственность за нарушение Правил землепользования и застройки</w:t>
      </w:r>
      <w:bookmarkEnd w:id="7"/>
    </w:p>
    <w:p w:rsidR="00A62B0F" w:rsidRPr="00FD4411" w:rsidRDefault="00A62B0F" w:rsidP="00631F70">
      <w:pPr>
        <w:tabs>
          <w:tab w:val="num" w:pos="-851"/>
          <w:tab w:val="left" w:pos="-426"/>
        </w:tabs>
        <w:ind w:firstLine="709"/>
        <w:rPr>
          <w:rFonts w:ascii="Times New Roman" w:hAnsi="Times New Roman" w:cs="Times New Roman"/>
          <w:color w:val="000000"/>
          <w:sz w:val="24"/>
          <w:szCs w:val="24"/>
        </w:rPr>
      </w:pPr>
    </w:p>
    <w:p w:rsidR="00444E62" w:rsidRPr="00FD4411" w:rsidRDefault="00444E62" w:rsidP="00631F70">
      <w:pPr>
        <w:tabs>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ab/>
        <w:t>За нарушение норм, установленных настоящими Правилами, физические, юридические и должностные лица несут ответственность в соответствии с действующим законодательством.</w:t>
      </w:r>
    </w:p>
    <w:p w:rsidR="00444E62" w:rsidRPr="00FD4411" w:rsidRDefault="00444E62" w:rsidP="00631F70">
      <w:pPr>
        <w:tabs>
          <w:tab w:val="num" w:pos="-851"/>
          <w:tab w:val="left" w:pos="-426"/>
        </w:tabs>
        <w:spacing w:line="240" w:lineRule="auto"/>
        <w:ind w:firstLine="709"/>
        <w:rPr>
          <w:rFonts w:ascii="Times New Roman" w:hAnsi="Times New Roman" w:cs="Times New Roman"/>
          <w:color w:val="000000"/>
          <w:sz w:val="24"/>
          <w:szCs w:val="24"/>
        </w:rPr>
      </w:pPr>
    </w:p>
    <w:p w:rsidR="00444E62" w:rsidRPr="00FD4411" w:rsidRDefault="00444E62" w:rsidP="00631F70">
      <w:pPr>
        <w:tabs>
          <w:tab w:val="num" w:pos="-851"/>
          <w:tab w:val="left" w:pos="-426"/>
        </w:tabs>
        <w:ind w:firstLine="709"/>
        <w:rPr>
          <w:rFonts w:ascii="Times New Roman" w:hAnsi="Times New Roman" w:cs="Times New Roman"/>
          <w:color w:val="000000"/>
          <w:sz w:val="24"/>
          <w:szCs w:val="24"/>
        </w:rPr>
      </w:pPr>
    </w:p>
    <w:p w:rsidR="008678B3" w:rsidRPr="00FD4411" w:rsidRDefault="008678B3" w:rsidP="00631F70">
      <w:pPr>
        <w:pStyle w:val="1"/>
        <w:tabs>
          <w:tab w:val="clear" w:pos="0"/>
          <w:tab w:val="num" w:pos="-851"/>
          <w:tab w:val="left" w:pos="-426"/>
        </w:tabs>
        <w:ind w:firstLine="709"/>
        <w:rPr>
          <w:color w:val="000000"/>
          <w:sz w:val="24"/>
          <w:szCs w:val="24"/>
        </w:rPr>
      </w:pPr>
      <w:bookmarkStart w:id="8" w:name="_Toc17365014"/>
      <w:r w:rsidRPr="00FD4411">
        <w:rPr>
          <w:color w:val="000000"/>
          <w:sz w:val="24"/>
          <w:szCs w:val="24"/>
        </w:rPr>
        <w:t xml:space="preserve">Глава </w:t>
      </w:r>
      <w:r w:rsidR="001F1E24" w:rsidRPr="00FD4411">
        <w:rPr>
          <w:color w:val="000000"/>
          <w:sz w:val="24"/>
          <w:szCs w:val="24"/>
          <w:lang w:val="en-US"/>
        </w:rPr>
        <w:t>II</w:t>
      </w:r>
      <w:r w:rsidRPr="00FD4411">
        <w:rPr>
          <w:color w:val="000000"/>
          <w:sz w:val="24"/>
          <w:szCs w:val="24"/>
        </w:rPr>
        <w:t>. ПРАВА ИСПОЛЬЗОВАНИЯ НЕДВИЖИМОСТИ, ВОЗНИКШИЕ</w:t>
      </w:r>
      <w:bookmarkEnd w:id="8"/>
    </w:p>
    <w:p w:rsidR="008678B3" w:rsidRPr="00FD4411" w:rsidRDefault="008678B3" w:rsidP="00631F70">
      <w:pPr>
        <w:pStyle w:val="1"/>
        <w:tabs>
          <w:tab w:val="clear" w:pos="0"/>
          <w:tab w:val="num" w:pos="-851"/>
          <w:tab w:val="left" w:pos="-426"/>
        </w:tabs>
        <w:ind w:firstLine="709"/>
        <w:rPr>
          <w:color w:val="000000"/>
          <w:sz w:val="24"/>
          <w:szCs w:val="24"/>
        </w:rPr>
      </w:pPr>
      <w:bookmarkStart w:id="9" w:name="_Toc17365015"/>
      <w:r w:rsidRPr="00FD4411">
        <w:rPr>
          <w:color w:val="000000"/>
          <w:sz w:val="24"/>
          <w:szCs w:val="24"/>
        </w:rPr>
        <w:t>ДО ВСТУПЛЕНИЯ В СИЛУ ПРАВИЛ</w:t>
      </w:r>
      <w:bookmarkEnd w:id="9"/>
    </w:p>
    <w:p w:rsidR="008678B3" w:rsidRPr="00FD4411" w:rsidRDefault="008678B3" w:rsidP="00631F70">
      <w:pPr>
        <w:numPr>
          <w:ilvl w:val="0"/>
          <w:numId w:val="1"/>
        </w:numPr>
        <w:tabs>
          <w:tab w:val="clear" w:pos="0"/>
          <w:tab w:val="num" w:pos="-851"/>
          <w:tab w:val="left" w:pos="-426"/>
        </w:tabs>
        <w:autoSpaceDN w:val="0"/>
        <w:adjustRightInd w:val="0"/>
        <w:spacing w:line="240" w:lineRule="auto"/>
        <w:ind w:firstLine="709"/>
        <w:rPr>
          <w:rFonts w:ascii="Times New Roman" w:hAnsi="Times New Roman" w:cs="Times New Roman"/>
          <w:color w:val="000000"/>
          <w:sz w:val="24"/>
          <w:szCs w:val="24"/>
        </w:rPr>
      </w:pPr>
    </w:p>
    <w:p w:rsidR="008678B3" w:rsidRPr="00FD4411" w:rsidRDefault="008678B3" w:rsidP="00631F70">
      <w:pPr>
        <w:pStyle w:val="1"/>
        <w:tabs>
          <w:tab w:val="clear" w:pos="0"/>
          <w:tab w:val="num" w:pos="-851"/>
          <w:tab w:val="left" w:pos="-426"/>
        </w:tabs>
        <w:ind w:firstLine="709"/>
        <w:rPr>
          <w:color w:val="000000"/>
          <w:sz w:val="24"/>
          <w:szCs w:val="24"/>
        </w:rPr>
      </w:pPr>
      <w:bookmarkStart w:id="10" w:name="_Toc17365016"/>
      <w:r w:rsidRPr="00FD4411">
        <w:rPr>
          <w:color w:val="000000"/>
          <w:sz w:val="24"/>
          <w:szCs w:val="24"/>
        </w:rPr>
        <w:t xml:space="preserve">Статья </w:t>
      </w:r>
      <w:r w:rsidR="00444E62" w:rsidRPr="00FD4411">
        <w:rPr>
          <w:color w:val="000000"/>
          <w:sz w:val="24"/>
          <w:szCs w:val="24"/>
        </w:rPr>
        <w:t>6</w:t>
      </w:r>
      <w:r w:rsidRPr="00FD4411">
        <w:rPr>
          <w:color w:val="000000"/>
          <w:sz w:val="24"/>
          <w:szCs w:val="24"/>
        </w:rPr>
        <w:t>. Общие положения, относящиеся к ранее возникшим правам</w:t>
      </w:r>
      <w:bookmarkEnd w:id="10"/>
    </w:p>
    <w:p w:rsidR="00901465" w:rsidRPr="00FD4411" w:rsidRDefault="00901465" w:rsidP="00631F70">
      <w:pPr>
        <w:numPr>
          <w:ilvl w:val="0"/>
          <w:numId w:val="1"/>
        </w:numPr>
        <w:tabs>
          <w:tab w:val="clear" w:pos="0"/>
          <w:tab w:val="num" w:pos="-851"/>
          <w:tab w:val="left" w:pos="-426"/>
        </w:tabs>
        <w:autoSpaceDN w:val="0"/>
        <w:adjustRightInd w:val="0"/>
        <w:spacing w:line="240" w:lineRule="auto"/>
        <w:ind w:firstLine="709"/>
        <w:outlineLvl w:val="3"/>
        <w:rPr>
          <w:rFonts w:ascii="Times New Roman" w:hAnsi="Times New Roman" w:cs="Times New Roman"/>
          <w:color w:val="000000"/>
          <w:sz w:val="24"/>
          <w:szCs w:val="24"/>
        </w:rPr>
      </w:pPr>
    </w:p>
    <w:p w:rsidR="00901465" w:rsidRPr="00FD4411" w:rsidRDefault="00901465" w:rsidP="00631F70">
      <w:pPr>
        <w:numPr>
          <w:ilvl w:val="0"/>
          <w:numId w:val="1"/>
        </w:numPr>
        <w:tabs>
          <w:tab w:val="clear" w:pos="0"/>
          <w:tab w:val="num" w:pos="-851"/>
          <w:tab w:val="left" w:pos="-426"/>
        </w:tabs>
        <w:autoSpaceDN w:val="0"/>
        <w:adjustRightInd w:val="0"/>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1.Настоящие Правила землепользования и застройки вступают в силу с момента их официального опубликования в порядке, установленном для официального опубликования муниципальных правовых актов.</w:t>
      </w:r>
    </w:p>
    <w:p w:rsidR="008678B3" w:rsidRPr="00FD4411" w:rsidRDefault="00901465" w:rsidP="00631F70">
      <w:pPr>
        <w:numPr>
          <w:ilvl w:val="0"/>
          <w:numId w:val="1"/>
        </w:numPr>
        <w:tabs>
          <w:tab w:val="clear" w:pos="0"/>
          <w:tab w:val="num" w:pos="-851"/>
          <w:tab w:val="left" w:pos="-426"/>
        </w:tabs>
        <w:autoSpaceDN w:val="0"/>
        <w:adjustRightInd w:val="0"/>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2</w:t>
      </w:r>
      <w:r w:rsidR="008678B3" w:rsidRPr="00FD4411">
        <w:rPr>
          <w:rFonts w:ascii="Times New Roman" w:hAnsi="Times New Roman" w:cs="Times New Roman"/>
          <w:color w:val="000000"/>
          <w:sz w:val="24"/>
          <w:szCs w:val="24"/>
        </w:rPr>
        <w:t>. Принятые до введения в действие настоящих Правил нормативные правовые акты поселения по вопросам землепользования и застройки применяются в части, не противоречащей настоящим Правилам.</w:t>
      </w:r>
    </w:p>
    <w:p w:rsidR="008678B3" w:rsidRPr="00FD4411" w:rsidRDefault="00901465" w:rsidP="00631F70">
      <w:pPr>
        <w:numPr>
          <w:ilvl w:val="0"/>
          <w:numId w:val="1"/>
        </w:numPr>
        <w:tabs>
          <w:tab w:val="clear" w:pos="0"/>
          <w:tab w:val="num" w:pos="-851"/>
          <w:tab w:val="left" w:pos="-426"/>
        </w:tabs>
        <w:autoSpaceDN w:val="0"/>
        <w:adjustRightInd w:val="0"/>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3</w:t>
      </w:r>
      <w:r w:rsidR="008678B3" w:rsidRPr="00FD4411">
        <w:rPr>
          <w:rFonts w:ascii="Times New Roman" w:hAnsi="Times New Roman" w:cs="Times New Roman"/>
          <w:color w:val="000000"/>
          <w:sz w:val="24"/>
          <w:szCs w:val="24"/>
        </w:rPr>
        <w:t>. Разрешения на строительство, реконструкцию, выданные до вступления в силу настоящих Правил, являются действительными</w:t>
      </w:r>
      <w:r w:rsidR="00BB2A01" w:rsidRPr="00FD4411">
        <w:rPr>
          <w:rFonts w:ascii="Times New Roman" w:hAnsi="Times New Roman" w:cs="Times New Roman"/>
          <w:color w:val="000000"/>
          <w:sz w:val="24"/>
          <w:szCs w:val="24"/>
        </w:rPr>
        <w:t xml:space="preserve"> (при условии, что срок разрешения на строительство не истек)</w:t>
      </w:r>
      <w:r w:rsidR="008678B3" w:rsidRPr="00FD4411">
        <w:rPr>
          <w:rFonts w:ascii="Times New Roman" w:hAnsi="Times New Roman" w:cs="Times New Roman"/>
          <w:color w:val="000000"/>
          <w:sz w:val="24"/>
          <w:szCs w:val="24"/>
        </w:rPr>
        <w:t>.</w:t>
      </w:r>
    </w:p>
    <w:p w:rsidR="008678B3" w:rsidRPr="00FD4411" w:rsidRDefault="00901465" w:rsidP="00631F70">
      <w:pPr>
        <w:numPr>
          <w:ilvl w:val="0"/>
          <w:numId w:val="1"/>
        </w:numPr>
        <w:tabs>
          <w:tab w:val="clear" w:pos="0"/>
          <w:tab w:val="num" w:pos="-851"/>
          <w:tab w:val="left" w:pos="-426"/>
        </w:tabs>
        <w:autoSpaceDN w:val="0"/>
        <w:adjustRightInd w:val="0"/>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4</w:t>
      </w:r>
      <w:r w:rsidR="008678B3" w:rsidRPr="00FD4411">
        <w:rPr>
          <w:rFonts w:ascii="Times New Roman" w:hAnsi="Times New Roman" w:cs="Times New Roman"/>
          <w:color w:val="000000"/>
          <w:sz w:val="24"/>
          <w:szCs w:val="24"/>
        </w:rPr>
        <w:t>.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 соответствующими настоящим Правилам в случаях, когда эти объекты:</w:t>
      </w:r>
    </w:p>
    <w:p w:rsidR="008678B3" w:rsidRPr="00FD4411" w:rsidRDefault="008678B3" w:rsidP="00631F70">
      <w:pPr>
        <w:numPr>
          <w:ilvl w:val="0"/>
          <w:numId w:val="1"/>
        </w:numPr>
        <w:tabs>
          <w:tab w:val="clear" w:pos="0"/>
          <w:tab w:val="num" w:pos="-851"/>
          <w:tab w:val="left" w:pos="-426"/>
        </w:tabs>
        <w:autoSpaceDN w:val="0"/>
        <w:adjustRightInd w:val="0"/>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1) имеют вид, виды использования, которые не поименованы как разрешенные для соответствующих территориальных зон</w:t>
      </w:r>
      <w:r w:rsidR="00BB2A01" w:rsidRPr="00FD4411">
        <w:rPr>
          <w:rFonts w:ascii="Times New Roman" w:hAnsi="Times New Roman" w:cs="Times New Roman"/>
          <w:color w:val="000000"/>
          <w:sz w:val="24"/>
          <w:szCs w:val="24"/>
        </w:rPr>
        <w:t>;</w:t>
      </w:r>
    </w:p>
    <w:p w:rsidR="008678B3" w:rsidRPr="00FD4411" w:rsidRDefault="008678B3" w:rsidP="00631F70">
      <w:pPr>
        <w:numPr>
          <w:ilvl w:val="0"/>
          <w:numId w:val="1"/>
        </w:numPr>
        <w:tabs>
          <w:tab w:val="clear" w:pos="0"/>
          <w:tab w:val="num" w:pos="-851"/>
          <w:tab w:val="left" w:pos="-426"/>
        </w:tabs>
        <w:autoSpaceDN w:val="0"/>
        <w:adjustRightInd w:val="0"/>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 xml:space="preserve">2) имеют вид, виды использования, которые поименованы как разрешенные для соответствующих территориальных зон, но расположены в зонах </w:t>
      </w:r>
      <w:r w:rsidR="00BB2A01" w:rsidRPr="00FD4411">
        <w:rPr>
          <w:rFonts w:ascii="Times New Roman" w:hAnsi="Times New Roman" w:cs="Times New Roman"/>
          <w:color w:val="000000"/>
          <w:sz w:val="24"/>
          <w:szCs w:val="24"/>
        </w:rPr>
        <w:t>с особыми условиями использования территорий</w:t>
      </w:r>
      <w:r w:rsidRPr="00FD4411">
        <w:rPr>
          <w:rFonts w:ascii="Times New Roman" w:hAnsi="Times New Roman" w:cs="Times New Roman"/>
          <w:color w:val="000000"/>
          <w:sz w:val="24"/>
          <w:szCs w:val="24"/>
        </w:rPr>
        <w:t>, в пределах которых не предусмотрено размещение соответствующих объектов;</w:t>
      </w:r>
    </w:p>
    <w:p w:rsidR="008678B3" w:rsidRPr="00FD4411" w:rsidRDefault="008678B3" w:rsidP="00631F70">
      <w:pPr>
        <w:numPr>
          <w:ilvl w:val="0"/>
          <w:numId w:val="1"/>
        </w:numPr>
        <w:tabs>
          <w:tab w:val="clear" w:pos="0"/>
          <w:tab w:val="num" w:pos="-851"/>
          <w:tab w:val="left" w:pos="-426"/>
        </w:tabs>
        <w:autoSpaceDN w:val="0"/>
        <w:adjustRightInd w:val="0"/>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применительно к соответствующим зонам.</w:t>
      </w:r>
    </w:p>
    <w:p w:rsidR="008678B3" w:rsidRPr="00FD4411" w:rsidRDefault="008678B3" w:rsidP="00631F70">
      <w:pPr>
        <w:numPr>
          <w:ilvl w:val="0"/>
          <w:numId w:val="1"/>
        </w:numPr>
        <w:tabs>
          <w:tab w:val="clear" w:pos="0"/>
          <w:tab w:val="num" w:pos="-851"/>
          <w:tab w:val="left" w:pos="-426"/>
        </w:tabs>
        <w:autoSpaceDN w:val="0"/>
        <w:adjustRightInd w:val="0"/>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8678B3" w:rsidRPr="00FD4411" w:rsidRDefault="00901465" w:rsidP="00631F70">
      <w:pPr>
        <w:numPr>
          <w:ilvl w:val="0"/>
          <w:numId w:val="1"/>
        </w:numPr>
        <w:tabs>
          <w:tab w:val="clear" w:pos="0"/>
          <w:tab w:val="num" w:pos="-851"/>
          <w:tab w:val="left" w:pos="-426"/>
        </w:tabs>
        <w:autoSpaceDN w:val="0"/>
        <w:adjustRightInd w:val="0"/>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5</w:t>
      </w:r>
      <w:r w:rsidR="008678B3" w:rsidRPr="00FD4411">
        <w:rPr>
          <w:rFonts w:ascii="Times New Roman" w:hAnsi="Times New Roman" w:cs="Times New Roman"/>
          <w:color w:val="000000"/>
          <w:sz w:val="24"/>
          <w:szCs w:val="24"/>
        </w:rPr>
        <w:t>. Правовым актом главы поселения может быть придан статус несоответствия производственным и иным объектам, чьи санитарно-защитные зоны распространяются за пределы территориальной зоны расположения этих объектов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8678B3" w:rsidRPr="00FD4411" w:rsidRDefault="008678B3" w:rsidP="00631F70">
      <w:pPr>
        <w:numPr>
          <w:ilvl w:val="0"/>
          <w:numId w:val="1"/>
        </w:numPr>
        <w:tabs>
          <w:tab w:val="clear" w:pos="0"/>
          <w:tab w:val="num" w:pos="-851"/>
          <w:tab w:val="left" w:pos="-426"/>
        </w:tabs>
        <w:autoSpaceDN w:val="0"/>
        <w:adjustRightInd w:val="0"/>
        <w:spacing w:line="240" w:lineRule="auto"/>
        <w:ind w:firstLine="709"/>
        <w:rPr>
          <w:rFonts w:ascii="Times New Roman" w:hAnsi="Times New Roman" w:cs="Times New Roman"/>
          <w:color w:val="000000"/>
          <w:sz w:val="24"/>
          <w:szCs w:val="24"/>
        </w:rPr>
      </w:pPr>
    </w:p>
    <w:p w:rsidR="008678B3" w:rsidRPr="00FD4411" w:rsidRDefault="00444E62" w:rsidP="00631F70">
      <w:pPr>
        <w:pStyle w:val="1"/>
        <w:tabs>
          <w:tab w:val="clear" w:pos="0"/>
          <w:tab w:val="num" w:pos="-851"/>
          <w:tab w:val="left" w:pos="-426"/>
        </w:tabs>
        <w:ind w:firstLine="709"/>
        <w:rPr>
          <w:color w:val="000000"/>
          <w:sz w:val="24"/>
          <w:szCs w:val="24"/>
        </w:rPr>
      </w:pPr>
      <w:bookmarkStart w:id="11" w:name="_Toc17365017"/>
      <w:r w:rsidRPr="00FD4411">
        <w:rPr>
          <w:color w:val="000000"/>
          <w:sz w:val="24"/>
          <w:szCs w:val="24"/>
        </w:rPr>
        <w:t>Статья 7</w:t>
      </w:r>
      <w:r w:rsidR="008678B3" w:rsidRPr="00FD4411">
        <w:rPr>
          <w:color w:val="000000"/>
          <w:sz w:val="24"/>
          <w:szCs w:val="24"/>
        </w:rPr>
        <w:t>. Использование и строительные изменения объектов недвижимости, не соответствующих Правилам</w:t>
      </w:r>
      <w:bookmarkEnd w:id="11"/>
    </w:p>
    <w:p w:rsidR="008678B3" w:rsidRPr="00FD4411" w:rsidRDefault="008678B3" w:rsidP="00631F70">
      <w:pPr>
        <w:numPr>
          <w:ilvl w:val="0"/>
          <w:numId w:val="1"/>
        </w:numPr>
        <w:tabs>
          <w:tab w:val="clear" w:pos="0"/>
          <w:tab w:val="num" w:pos="-851"/>
          <w:tab w:val="left" w:pos="-426"/>
        </w:tabs>
        <w:autoSpaceDN w:val="0"/>
        <w:adjustRightInd w:val="0"/>
        <w:spacing w:line="240" w:lineRule="auto"/>
        <w:ind w:firstLine="709"/>
        <w:rPr>
          <w:rFonts w:ascii="Times New Roman" w:hAnsi="Times New Roman" w:cs="Times New Roman"/>
          <w:color w:val="000000"/>
          <w:sz w:val="24"/>
          <w:szCs w:val="24"/>
        </w:rPr>
      </w:pPr>
    </w:p>
    <w:p w:rsidR="008678B3" w:rsidRPr="00FD4411" w:rsidRDefault="008678B3" w:rsidP="00631F70">
      <w:pPr>
        <w:numPr>
          <w:ilvl w:val="0"/>
          <w:numId w:val="1"/>
        </w:numPr>
        <w:tabs>
          <w:tab w:val="clear" w:pos="0"/>
          <w:tab w:val="num" w:pos="-851"/>
          <w:tab w:val="left" w:pos="-426"/>
        </w:tabs>
        <w:autoSpaceDN w:val="0"/>
        <w:adjustRightInd w:val="0"/>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 xml:space="preserve">1. Объекты недвижимости, поименованные в </w:t>
      </w:r>
      <w:hyperlink r:id="rId22" w:history="1">
        <w:r w:rsidRPr="00FD4411">
          <w:rPr>
            <w:rFonts w:ascii="Times New Roman" w:hAnsi="Times New Roman" w:cs="Times New Roman"/>
            <w:color w:val="000000"/>
            <w:sz w:val="24"/>
            <w:szCs w:val="24"/>
          </w:rPr>
          <w:t xml:space="preserve">статье </w:t>
        </w:r>
        <w:r w:rsidR="00B73DD5" w:rsidRPr="00FD4411">
          <w:rPr>
            <w:rFonts w:ascii="Times New Roman" w:hAnsi="Times New Roman" w:cs="Times New Roman"/>
            <w:color w:val="000000"/>
            <w:sz w:val="24"/>
            <w:szCs w:val="24"/>
          </w:rPr>
          <w:t>6</w:t>
        </w:r>
      </w:hyperlink>
      <w:r w:rsidRPr="00FD4411">
        <w:rPr>
          <w:rFonts w:ascii="Times New Roman" w:hAnsi="Times New Roman" w:cs="Times New Roman"/>
          <w:color w:val="000000"/>
          <w:sz w:val="24"/>
          <w:szCs w:val="24"/>
        </w:rPr>
        <w:t>, а также ставшие не 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w:t>
      </w:r>
    </w:p>
    <w:p w:rsidR="008678B3" w:rsidRPr="00FD4411" w:rsidRDefault="008678B3" w:rsidP="00631F70">
      <w:pPr>
        <w:numPr>
          <w:ilvl w:val="0"/>
          <w:numId w:val="1"/>
        </w:numPr>
        <w:tabs>
          <w:tab w:val="clear" w:pos="0"/>
          <w:tab w:val="num" w:pos="-851"/>
          <w:tab w:val="left" w:pos="-426"/>
        </w:tabs>
        <w:autoSpaceDN w:val="0"/>
        <w:adjustRightInd w:val="0"/>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Исключение составляют те не соответствующие одновременно и настоящим Правилам, и обязательным требованиям безопасности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в соответствии с федеральными законами может быть наложен запрет на продолжение их использования.</w:t>
      </w:r>
    </w:p>
    <w:p w:rsidR="008678B3" w:rsidRPr="00FD4411" w:rsidRDefault="008678B3" w:rsidP="00631F70">
      <w:pPr>
        <w:numPr>
          <w:ilvl w:val="0"/>
          <w:numId w:val="1"/>
        </w:numPr>
        <w:tabs>
          <w:tab w:val="clear" w:pos="0"/>
          <w:tab w:val="num" w:pos="-851"/>
          <w:tab w:val="left" w:pos="-426"/>
        </w:tabs>
        <w:autoSpaceDN w:val="0"/>
        <w:adjustRightInd w:val="0"/>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8678B3" w:rsidRPr="00FD4411" w:rsidRDefault="008678B3" w:rsidP="00631F70">
      <w:pPr>
        <w:numPr>
          <w:ilvl w:val="0"/>
          <w:numId w:val="1"/>
        </w:numPr>
        <w:tabs>
          <w:tab w:val="clear" w:pos="0"/>
          <w:tab w:val="num" w:pos="-851"/>
          <w:tab w:val="left" w:pos="-426"/>
        </w:tabs>
        <w:autoSpaceDN w:val="0"/>
        <w:adjustRightInd w:val="0"/>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 xml:space="preserve">Не допускается увеличивать площадь и строительный объем объектов недвижимости, указанных в </w:t>
      </w:r>
      <w:hyperlink r:id="rId23" w:history="1">
        <w:r w:rsidRPr="00FD4411">
          <w:rPr>
            <w:rFonts w:ascii="Times New Roman" w:hAnsi="Times New Roman" w:cs="Times New Roman"/>
            <w:color w:val="000000"/>
            <w:sz w:val="24"/>
            <w:szCs w:val="24"/>
          </w:rPr>
          <w:t>подпунктах 1</w:t>
        </w:r>
      </w:hyperlink>
      <w:r w:rsidRPr="00FD4411">
        <w:rPr>
          <w:rFonts w:ascii="Times New Roman" w:hAnsi="Times New Roman" w:cs="Times New Roman"/>
          <w:color w:val="000000"/>
          <w:sz w:val="24"/>
          <w:szCs w:val="24"/>
        </w:rPr>
        <w:t xml:space="preserve">, </w:t>
      </w:r>
      <w:hyperlink r:id="rId24" w:history="1">
        <w:r w:rsidRPr="00FD4411">
          <w:rPr>
            <w:rFonts w:ascii="Times New Roman" w:hAnsi="Times New Roman" w:cs="Times New Roman"/>
            <w:color w:val="000000"/>
            <w:sz w:val="24"/>
            <w:szCs w:val="24"/>
          </w:rPr>
          <w:t xml:space="preserve">2 части </w:t>
        </w:r>
        <w:r w:rsidR="001F1E24" w:rsidRPr="00FD4411">
          <w:rPr>
            <w:rFonts w:ascii="Times New Roman" w:hAnsi="Times New Roman" w:cs="Times New Roman"/>
            <w:color w:val="000000"/>
            <w:sz w:val="24"/>
            <w:szCs w:val="24"/>
          </w:rPr>
          <w:t>4</w:t>
        </w:r>
        <w:r w:rsidRPr="00FD4411">
          <w:rPr>
            <w:rFonts w:ascii="Times New Roman" w:hAnsi="Times New Roman" w:cs="Times New Roman"/>
            <w:color w:val="000000"/>
            <w:sz w:val="24"/>
            <w:szCs w:val="24"/>
          </w:rPr>
          <w:t xml:space="preserve"> статьи </w:t>
        </w:r>
        <w:r w:rsidR="00B73DD5" w:rsidRPr="00FD4411">
          <w:rPr>
            <w:rFonts w:ascii="Times New Roman" w:hAnsi="Times New Roman" w:cs="Times New Roman"/>
            <w:color w:val="000000"/>
            <w:sz w:val="24"/>
            <w:szCs w:val="24"/>
          </w:rPr>
          <w:t>6</w:t>
        </w:r>
      </w:hyperlink>
      <w:r w:rsidRPr="00FD4411">
        <w:rPr>
          <w:rFonts w:ascii="Times New Roman" w:hAnsi="Times New Roman" w:cs="Times New Roman"/>
          <w:color w:val="000000"/>
          <w:sz w:val="24"/>
          <w:szCs w:val="24"/>
        </w:rPr>
        <w:t xml:space="preserve">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 (а до их принятия - соответствующими нормативами и стандартами безопасности).</w:t>
      </w:r>
    </w:p>
    <w:p w:rsidR="008678B3" w:rsidRPr="00FD4411" w:rsidRDefault="008678B3" w:rsidP="00631F70">
      <w:pPr>
        <w:numPr>
          <w:ilvl w:val="0"/>
          <w:numId w:val="1"/>
        </w:numPr>
        <w:tabs>
          <w:tab w:val="clear" w:pos="0"/>
          <w:tab w:val="num" w:pos="-851"/>
          <w:tab w:val="left" w:pos="-426"/>
        </w:tabs>
        <w:autoSpaceDN w:val="0"/>
        <w:adjustRightInd w:val="0"/>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 xml:space="preserve">Указанные в </w:t>
      </w:r>
      <w:hyperlink r:id="rId25" w:history="1">
        <w:r w:rsidRPr="00FD4411">
          <w:rPr>
            <w:rFonts w:ascii="Times New Roman" w:hAnsi="Times New Roman" w:cs="Times New Roman"/>
            <w:color w:val="000000"/>
            <w:sz w:val="24"/>
            <w:szCs w:val="24"/>
          </w:rPr>
          <w:t xml:space="preserve">подпункте 3 части </w:t>
        </w:r>
        <w:r w:rsidR="001F1E24" w:rsidRPr="00FD4411">
          <w:rPr>
            <w:rFonts w:ascii="Times New Roman" w:hAnsi="Times New Roman" w:cs="Times New Roman"/>
            <w:color w:val="000000"/>
            <w:sz w:val="24"/>
            <w:szCs w:val="24"/>
          </w:rPr>
          <w:t>4</w:t>
        </w:r>
        <w:r w:rsidRPr="00FD4411">
          <w:rPr>
            <w:rFonts w:ascii="Times New Roman" w:hAnsi="Times New Roman" w:cs="Times New Roman"/>
            <w:color w:val="000000"/>
            <w:sz w:val="24"/>
            <w:szCs w:val="24"/>
          </w:rPr>
          <w:t xml:space="preserve"> статьи </w:t>
        </w:r>
        <w:r w:rsidR="00B73DD5" w:rsidRPr="00FD4411">
          <w:rPr>
            <w:rFonts w:ascii="Times New Roman" w:hAnsi="Times New Roman" w:cs="Times New Roman"/>
            <w:color w:val="000000"/>
            <w:sz w:val="24"/>
            <w:szCs w:val="24"/>
          </w:rPr>
          <w:t>6</w:t>
        </w:r>
      </w:hyperlink>
      <w:r w:rsidRPr="00FD4411">
        <w:rPr>
          <w:rFonts w:ascii="Times New Roman" w:hAnsi="Times New Roman" w:cs="Times New Roman"/>
          <w:color w:val="000000"/>
          <w:sz w:val="24"/>
          <w:szCs w:val="24"/>
        </w:rPr>
        <w:t xml:space="preserve"> настоящих Правил объекты недвижимости, не 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8678B3" w:rsidRPr="00FD4411" w:rsidRDefault="008678B3" w:rsidP="00631F70">
      <w:pPr>
        <w:numPr>
          <w:ilvl w:val="0"/>
          <w:numId w:val="1"/>
        </w:numPr>
        <w:tabs>
          <w:tab w:val="clear" w:pos="0"/>
          <w:tab w:val="num" w:pos="-851"/>
          <w:tab w:val="left" w:pos="-426"/>
        </w:tabs>
        <w:autoSpaceDN w:val="0"/>
        <w:adjustRightInd w:val="0"/>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Несоответствующий вид использования недвижимости не может быть заменен на иной несоответствующий вид использования.</w:t>
      </w:r>
    </w:p>
    <w:p w:rsidR="008678B3" w:rsidRPr="00FD4411" w:rsidRDefault="008678B3" w:rsidP="00631F70">
      <w:pPr>
        <w:numPr>
          <w:ilvl w:val="0"/>
          <w:numId w:val="1"/>
        </w:numPr>
        <w:tabs>
          <w:tab w:val="clear" w:pos="0"/>
          <w:tab w:val="num" w:pos="-851"/>
          <w:tab w:val="left" w:pos="-426"/>
        </w:tabs>
        <w:autoSpaceDN w:val="0"/>
        <w:adjustRightInd w:val="0"/>
        <w:spacing w:line="240" w:lineRule="auto"/>
        <w:ind w:firstLine="709"/>
        <w:rPr>
          <w:rFonts w:ascii="Times New Roman" w:hAnsi="Times New Roman" w:cs="Times New Roman"/>
          <w:color w:val="000000"/>
          <w:sz w:val="24"/>
          <w:szCs w:val="24"/>
        </w:rPr>
      </w:pPr>
    </w:p>
    <w:p w:rsidR="009C5C7A" w:rsidRPr="00FD4411" w:rsidRDefault="009C5C7A" w:rsidP="00631F70">
      <w:pPr>
        <w:pStyle w:val="1"/>
        <w:tabs>
          <w:tab w:val="clear" w:pos="0"/>
          <w:tab w:val="num" w:pos="-851"/>
          <w:tab w:val="left" w:pos="-426"/>
        </w:tabs>
        <w:ind w:firstLine="709"/>
        <w:rPr>
          <w:color w:val="000000"/>
          <w:sz w:val="24"/>
          <w:szCs w:val="24"/>
        </w:rPr>
      </w:pPr>
      <w:bookmarkStart w:id="12" w:name="_Toc17365018"/>
      <w:r w:rsidRPr="00FD4411">
        <w:rPr>
          <w:color w:val="000000"/>
          <w:sz w:val="24"/>
          <w:szCs w:val="24"/>
        </w:rPr>
        <w:t xml:space="preserve">ГЛАВА </w:t>
      </w:r>
      <w:r w:rsidRPr="00FD4411">
        <w:rPr>
          <w:color w:val="000000"/>
          <w:sz w:val="24"/>
          <w:szCs w:val="24"/>
          <w:lang w:val="en-US"/>
        </w:rPr>
        <w:t>II</w:t>
      </w:r>
      <w:r w:rsidR="001F1E24" w:rsidRPr="00FD4411">
        <w:rPr>
          <w:color w:val="000000"/>
          <w:sz w:val="24"/>
          <w:szCs w:val="24"/>
          <w:lang w:val="en-US"/>
        </w:rPr>
        <w:t>I</w:t>
      </w:r>
      <w:r w:rsidRPr="00FD4411">
        <w:rPr>
          <w:color w:val="000000"/>
          <w:sz w:val="24"/>
          <w:szCs w:val="24"/>
        </w:rPr>
        <w:t>. Р</w:t>
      </w:r>
      <w:r w:rsidR="00444E62" w:rsidRPr="00FD4411">
        <w:rPr>
          <w:color w:val="000000"/>
          <w:sz w:val="24"/>
          <w:szCs w:val="24"/>
        </w:rPr>
        <w:t>ЕГУЛИРОВАНИЕ ЗЕМЛЕПОЛЬЗОВАНИЯ И ЗАСТРОЙКИ</w:t>
      </w:r>
      <w:r w:rsidRPr="00FD4411">
        <w:rPr>
          <w:color w:val="000000"/>
          <w:sz w:val="24"/>
          <w:szCs w:val="24"/>
        </w:rPr>
        <w:t xml:space="preserve"> </w:t>
      </w:r>
      <w:r w:rsidR="00444E62" w:rsidRPr="00FD4411">
        <w:rPr>
          <w:color w:val="000000"/>
          <w:sz w:val="24"/>
          <w:szCs w:val="24"/>
        </w:rPr>
        <w:t>ОРГАНАМИ МЕСТНОГО САМОУПРАВЛЕНИЯ</w:t>
      </w:r>
      <w:bookmarkEnd w:id="12"/>
    </w:p>
    <w:p w:rsidR="0094343A" w:rsidRPr="00FD4411" w:rsidRDefault="0094343A" w:rsidP="00631F70">
      <w:pPr>
        <w:tabs>
          <w:tab w:val="num" w:pos="-851"/>
          <w:tab w:val="left" w:pos="-426"/>
        </w:tabs>
        <w:ind w:firstLine="709"/>
        <w:rPr>
          <w:rFonts w:ascii="Times New Roman" w:hAnsi="Times New Roman" w:cs="Times New Roman"/>
          <w:color w:val="000000"/>
          <w:sz w:val="24"/>
          <w:szCs w:val="24"/>
        </w:rPr>
      </w:pPr>
    </w:p>
    <w:p w:rsidR="009C5C7A" w:rsidRPr="00FD4411" w:rsidRDefault="009C5C7A" w:rsidP="00631F70">
      <w:pPr>
        <w:pStyle w:val="1"/>
        <w:tabs>
          <w:tab w:val="clear" w:pos="0"/>
          <w:tab w:val="num" w:pos="-851"/>
          <w:tab w:val="left" w:pos="-426"/>
        </w:tabs>
        <w:ind w:firstLine="709"/>
        <w:rPr>
          <w:color w:val="000000"/>
          <w:sz w:val="24"/>
          <w:szCs w:val="24"/>
        </w:rPr>
      </w:pPr>
      <w:bookmarkStart w:id="13" w:name="_Toc17365019"/>
      <w:r w:rsidRPr="00FD4411">
        <w:rPr>
          <w:color w:val="000000"/>
          <w:sz w:val="24"/>
          <w:szCs w:val="24"/>
        </w:rPr>
        <w:t xml:space="preserve">Статья </w:t>
      </w:r>
      <w:r w:rsidR="001F1E24" w:rsidRPr="00FD4411">
        <w:rPr>
          <w:color w:val="000000"/>
          <w:sz w:val="24"/>
          <w:szCs w:val="24"/>
        </w:rPr>
        <w:t>8</w:t>
      </w:r>
      <w:r w:rsidRPr="00FD4411">
        <w:rPr>
          <w:color w:val="000000"/>
          <w:sz w:val="24"/>
          <w:szCs w:val="24"/>
        </w:rPr>
        <w:t>. Градостроительное зонирование территории и установление градостроительных регламентов</w:t>
      </w:r>
      <w:bookmarkEnd w:id="13"/>
    </w:p>
    <w:p w:rsidR="00A62B0F" w:rsidRPr="00FD4411" w:rsidRDefault="00A62B0F" w:rsidP="00631F70">
      <w:pPr>
        <w:tabs>
          <w:tab w:val="num" w:pos="-851"/>
          <w:tab w:val="left" w:pos="-426"/>
        </w:tabs>
        <w:ind w:firstLine="709"/>
        <w:rPr>
          <w:rFonts w:ascii="Times New Roman" w:hAnsi="Times New Roman" w:cs="Times New Roman"/>
          <w:color w:val="000000"/>
          <w:sz w:val="24"/>
          <w:szCs w:val="24"/>
        </w:rPr>
      </w:pPr>
    </w:p>
    <w:p w:rsidR="00FC05C9" w:rsidRPr="00FD4411" w:rsidRDefault="009C5C7A" w:rsidP="00631F70">
      <w:pPr>
        <w:numPr>
          <w:ilvl w:val="0"/>
          <w:numId w:val="1"/>
        </w:numPr>
        <w:tabs>
          <w:tab w:val="clear" w:pos="0"/>
          <w:tab w:val="num" w:pos="-851"/>
          <w:tab w:val="left" w:pos="-426"/>
        </w:tabs>
        <w:autoSpaceDN w:val="0"/>
        <w:adjustRightInd w:val="0"/>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 xml:space="preserve">1. </w:t>
      </w:r>
      <w:r w:rsidR="00FC05C9" w:rsidRPr="00FD4411">
        <w:rPr>
          <w:rFonts w:ascii="Times New Roman" w:hAnsi="Times New Roman" w:cs="Times New Roman"/>
          <w:color w:val="000000"/>
          <w:sz w:val="24"/>
          <w:szCs w:val="24"/>
        </w:rPr>
        <w:t xml:space="preserve">На </w:t>
      </w:r>
      <w:r w:rsidRPr="00FD4411">
        <w:rPr>
          <w:rFonts w:ascii="Times New Roman" w:hAnsi="Times New Roman" w:cs="Times New Roman"/>
          <w:color w:val="000000"/>
          <w:sz w:val="24"/>
          <w:szCs w:val="24"/>
        </w:rPr>
        <w:t>территори</w:t>
      </w:r>
      <w:r w:rsidR="00FC05C9" w:rsidRPr="00FD4411">
        <w:rPr>
          <w:rFonts w:ascii="Times New Roman" w:hAnsi="Times New Roman" w:cs="Times New Roman"/>
          <w:color w:val="000000"/>
          <w:sz w:val="24"/>
          <w:szCs w:val="24"/>
        </w:rPr>
        <w:t>и</w:t>
      </w:r>
      <w:r w:rsidR="00F8218E" w:rsidRPr="00FD4411">
        <w:rPr>
          <w:rFonts w:ascii="Times New Roman" w:hAnsi="Times New Roman" w:cs="Times New Roman"/>
          <w:color w:val="000000"/>
          <w:sz w:val="24"/>
          <w:szCs w:val="24"/>
        </w:rPr>
        <w:t xml:space="preserve"> </w:t>
      </w:r>
      <w:r w:rsidRPr="00FD4411">
        <w:rPr>
          <w:rFonts w:ascii="Times New Roman" w:hAnsi="Times New Roman" w:cs="Times New Roman"/>
          <w:color w:val="000000"/>
          <w:sz w:val="24"/>
          <w:szCs w:val="24"/>
        </w:rPr>
        <w:t>поселения</w:t>
      </w:r>
      <w:r w:rsidR="00FC05C9" w:rsidRPr="00FD4411">
        <w:rPr>
          <w:rFonts w:ascii="Times New Roman" w:hAnsi="Times New Roman" w:cs="Times New Roman"/>
          <w:color w:val="000000"/>
          <w:sz w:val="24"/>
          <w:szCs w:val="24"/>
        </w:rPr>
        <w:t xml:space="preserve"> вводится система регулирования землепользования и застройки, которая основана на градостроительном зонировании - делении всей территории в границах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9C5C7A" w:rsidRPr="00FD4411" w:rsidRDefault="009C5C7A" w:rsidP="00631F70">
      <w:pPr>
        <w:pStyle w:val="31"/>
        <w:tabs>
          <w:tab w:val="num" w:pos="-851"/>
          <w:tab w:val="left" w:pos="-426"/>
        </w:tabs>
        <w:spacing w:before="0"/>
        <w:ind w:left="0" w:firstLine="709"/>
        <w:rPr>
          <w:rFonts w:ascii="Times New Roman" w:hAnsi="Times New Roman" w:cs="Times New Roman"/>
          <w:color w:val="000000"/>
          <w:szCs w:val="24"/>
        </w:rPr>
      </w:pPr>
      <w:r w:rsidRPr="00FD4411">
        <w:rPr>
          <w:rFonts w:ascii="Times New Roman" w:hAnsi="Times New Roman" w:cs="Times New Roman"/>
          <w:color w:val="000000"/>
          <w:szCs w:val="24"/>
        </w:rPr>
        <w:t>Градостроительное зонирование выполнено с учетом положений о территориальном планировании, содержащихся в документах территориального планирования поселения. Градостроительное зонирование осуществляется путем выделения территориальных зон на карте градостроительного зонирования. Правилами землепользования и застройки определяются границы территориальных зон и устанавливаются градостроительные регламенты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w:t>
      </w:r>
    </w:p>
    <w:p w:rsidR="009C5C7A" w:rsidRPr="00FD4411" w:rsidRDefault="009C5C7A" w:rsidP="00631F70">
      <w:pPr>
        <w:pStyle w:val="31"/>
        <w:tabs>
          <w:tab w:val="num" w:pos="-851"/>
          <w:tab w:val="left" w:pos="-426"/>
        </w:tabs>
        <w:spacing w:before="0"/>
        <w:ind w:left="0" w:firstLine="709"/>
        <w:rPr>
          <w:rFonts w:ascii="Times New Roman" w:hAnsi="Times New Roman" w:cs="Times New Roman"/>
          <w:color w:val="000000"/>
          <w:szCs w:val="24"/>
        </w:rPr>
      </w:pPr>
      <w:r w:rsidRPr="00FD4411">
        <w:rPr>
          <w:rFonts w:ascii="Times New Roman" w:hAnsi="Times New Roman" w:cs="Times New Roman"/>
          <w:color w:val="000000"/>
          <w:szCs w:val="24"/>
        </w:rPr>
        <w:t>2. Границы зон на карте градостроительного зонирования устанавливаются по:</w:t>
      </w:r>
    </w:p>
    <w:p w:rsidR="009C5C7A" w:rsidRPr="00FD4411" w:rsidRDefault="009C5C7A" w:rsidP="00631F70">
      <w:pPr>
        <w:pStyle w:val="31"/>
        <w:tabs>
          <w:tab w:val="num" w:pos="-851"/>
          <w:tab w:val="left" w:pos="-426"/>
        </w:tabs>
        <w:spacing w:before="0"/>
        <w:ind w:left="0" w:firstLine="709"/>
        <w:rPr>
          <w:rFonts w:ascii="Times New Roman" w:hAnsi="Times New Roman" w:cs="Times New Roman"/>
          <w:color w:val="000000"/>
          <w:szCs w:val="24"/>
        </w:rPr>
      </w:pPr>
      <w:r w:rsidRPr="00FD4411">
        <w:rPr>
          <w:rFonts w:ascii="Times New Roman" w:hAnsi="Times New Roman" w:cs="Times New Roman"/>
          <w:color w:val="000000"/>
          <w:szCs w:val="24"/>
        </w:rPr>
        <w:t>1) линиям магистралей, улиц, проездов, разделяющим транспортные потоки противоположных направлений;</w:t>
      </w:r>
    </w:p>
    <w:p w:rsidR="009C5C7A" w:rsidRPr="00FD4411" w:rsidRDefault="009C5C7A" w:rsidP="00631F70">
      <w:pPr>
        <w:pStyle w:val="31"/>
        <w:tabs>
          <w:tab w:val="num" w:pos="-851"/>
          <w:tab w:val="left" w:pos="-426"/>
        </w:tabs>
        <w:spacing w:before="0"/>
        <w:ind w:left="0" w:firstLine="709"/>
        <w:rPr>
          <w:rFonts w:ascii="Times New Roman" w:hAnsi="Times New Roman" w:cs="Times New Roman"/>
          <w:color w:val="000000"/>
          <w:szCs w:val="24"/>
        </w:rPr>
      </w:pPr>
      <w:r w:rsidRPr="00FD4411">
        <w:rPr>
          <w:rFonts w:ascii="Times New Roman" w:hAnsi="Times New Roman" w:cs="Times New Roman"/>
          <w:color w:val="000000"/>
          <w:szCs w:val="24"/>
        </w:rPr>
        <w:t>2) красным линиям;</w:t>
      </w:r>
    </w:p>
    <w:p w:rsidR="009C5C7A" w:rsidRPr="00FD4411" w:rsidRDefault="009C5C7A" w:rsidP="00631F70">
      <w:pPr>
        <w:pStyle w:val="31"/>
        <w:tabs>
          <w:tab w:val="num" w:pos="-851"/>
          <w:tab w:val="left" w:pos="-426"/>
        </w:tabs>
        <w:spacing w:before="0"/>
        <w:ind w:left="0" w:firstLine="709"/>
        <w:rPr>
          <w:rFonts w:ascii="Times New Roman" w:hAnsi="Times New Roman" w:cs="Times New Roman"/>
          <w:color w:val="000000"/>
          <w:szCs w:val="24"/>
        </w:rPr>
      </w:pPr>
      <w:r w:rsidRPr="00FD4411">
        <w:rPr>
          <w:rFonts w:ascii="Times New Roman" w:hAnsi="Times New Roman" w:cs="Times New Roman"/>
          <w:color w:val="000000"/>
          <w:szCs w:val="24"/>
        </w:rPr>
        <w:t>3) границам земельных участков;</w:t>
      </w:r>
    </w:p>
    <w:p w:rsidR="009C5C7A" w:rsidRPr="00FD4411" w:rsidRDefault="009C5C7A" w:rsidP="00631F70">
      <w:pPr>
        <w:pStyle w:val="31"/>
        <w:tabs>
          <w:tab w:val="num" w:pos="-851"/>
          <w:tab w:val="left" w:pos="-426"/>
        </w:tabs>
        <w:spacing w:before="0"/>
        <w:ind w:left="0" w:firstLine="709"/>
        <w:rPr>
          <w:rFonts w:ascii="Times New Roman" w:hAnsi="Times New Roman" w:cs="Times New Roman"/>
          <w:color w:val="000000"/>
          <w:szCs w:val="24"/>
        </w:rPr>
      </w:pPr>
      <w:r w:rsidRPr="00FD4411">
        <w:rPr>
          <w:rFonts w:ascii="Times New Roman" w:hAnsi="Times New Roman" w:cs="Times New Roman"/>
          <w:color w:val="000000"/>
          <w:szCs w:val="24"/>
        </w:rPr>
        <w:t>4) границам населенных пунктов в пределах муниципальных образований;</w:t>
      </w:r>
    </w:p>
    <w:p w:rsidR="009C5C7A" w:rsidRPr="00FD4411" w:rsidRDefault="009C5C7A" w:rsidP="00631F70">
      <w:pPr>
        <w:pStyle w:val="31"/>
        <w:tabs>
          <w:tab w:val="num" w:pos="-851"/>
          <w:tab w:val="left" w:pos="-426"/>
        </w:tabs>
        <w:spacing w:before="0"/>
        <w:ind w:left="0" w:firstLine="709"/>
        <w:rPr>
          <w:rFonts w:ascii="Times New Roman" w:hAnsi="Times New Roman" w:cs="Times New Roman"/>
          <w:color w:val="000000"/>
          <w:szCs w:val="24"/>
        </w:rPr>
      </w:pPr>
      <w:r w:rsidRPr="00FD4411">
        <w:rPr>
          <w:rFonts w:ascii="Times New Roman" w:hAnsi="Times New Roman" w:cs="Times New Roman"/>
          <w:color w:val="000000"/>
          <w:szCs w:val="24"/>
        </w:rPr>
        <w:t>5) границам муниципальных образований;</w:t>
      </w:r>
    </w:p>
    <w:p w:rsidR="009C5C7A" w:rsidRPr="00FD4411" w:rsidRDefault="009C5C7A" w:rsidP="00631F70">
      <w:pPr>
        <w:pStyle w:val="31"/>
        <w:tabs>
          <w:tab w:val="num" w:pos="-851"/>
          <w:tab w:val="left" w:pos="-426"/>
        </w:tabs>
        <w:spacing w:before="0"/>
        <w:ind w:left="0" w:firstLine="709"/>
        <w:rPr>
          <w:rFonts w:ascii="Times New Roman" w:hAnsi="Times New Roman" w:cs="Times New Roman"/>
          <w:color w:val="000000"/>
          <w:szCs w:val="24"/>
        </w:rPr>
      </w:pPr>
      <w:r w:rsidRPr="00FD4411">
        <w:rPr>
          <w:rFonts w:ascii="Times New Roman" w:hAnsi="Times New Roman" w:cs="Times New Roman"/>
          <w:color w:val="000000"/>
          <w:szCs w:val="24"/>
        </w:rPr>
        <w:t>6) естественным границам природных объектов;</w:t>
      </w:r>
    </w:p>
    <w:p w:rsidR="009C5C7A" w:rsidRPr="00FD4411" w:rsidRDefault="009C5C7A" w:rsidP="00631F70">
      <w:pPr>
        <w:pStyle w:val="31"/>
        <w:tabs>
          <w:tab w:val="num" w:pos="-851"/>
          <w:tab w:val="left" w:pos="-426"/>
        </w:tabs>
        <w:spacing w:before="0"/>
        <w:ind w:left="0" w:firstLine="709"/>
        <w:rPr>
          <w:rFonts w:ascii="Times New Roman" w:hAnsi="Times New Roman" w:cs="Times New Roman"/>
          <w:color w:val="000000"/>
          <w:szCs w:val="24"/>
        </w:rPr>
      </w:pPr>
      <w:r w:rsidRPr="00FD4411">
        <w:rPr>
          <w:rFonts w:ascii="Times New Roman" w:hAnsi="Times New Roman" w:cs="Times New Roman"/>
          <w:color w:val="000000"/>
          <w:szCs w:val="24"/>
        </w:rPr>
        <w:t>7) иным границам.</w:t>
      </w:r>
    </w:p>
    <w:p w:rsidR="009C5C7A" w:rsidRPr="00FD4411" w:rsidRDefault="009C5C7A" w:rsidP="00631F70">
      <w:pPr>
        <w:pStyle w:val="31"/>
        <w:tabs>
          <w:tab w:val="num" w:pos="-851"/>
          <w:tab w:val="left" w:pos="-426"/>
        </w:tabs>
        <w:spacing w:before="0"/>
        <w:ind w:left="0" w:firstLine="709"/>
        <w:rPr>
          <w:rFonts w:ascii="Times New Roman" w:hAnsi="Times New Roman" w:cs="Times New Roman"/>
          <w:color w:val="000000"/>
          <w:szCs w:val="24"/>
        </w:rPr>
      </w:pPr>
      <w:r w:rsidRPr="00FD4411">
        <w:rPr>
          <w:rFonts w:ascii="Times New Roman" w:hAnsi="Times New Roman" w:cs="Times New Roman"/>
          <w:color w:val="000000"/>
          <w:szCs w:val="24"/>
        </w:rPr>
        <w:t>3. Для каждой территориальной зоны устанавливаются градостроительные регламенты.</w:t>
      </w:r>
    </w:p>
    <w:p w:rsidR="009C5C7A" w:rsidRPr="00FD4411" w:rsidRDefault="009C5C7A" w:rsidP="00631F70">
      <w:pPr>
        <w:pStyle w:val="31"/>
        <w:tabs>
          <w:tab w:val="num" w:pos="-851"/>
          <w:tab w:val="left" w:pos="-426"/>
          <w:tab w:val="left" w:pos="851"/>
        </w:tabs>
        <w:spacing w:before="0"/>
        <w:ind w:left="0" w:firstLine="709"/>
        <w:rPr>
          <w:rFonts w:ascii="Times New Roman" w:hAnsi="Times New Roman" w:cs="Times New Roman"/>
          <w:color w:val="000000"/>
          <w:szCs w:val="24"/>
        </w:rPr>
      </w:pPr>
      <w:r w:rsidRPr="00FD4411">
        <w:rPr>
          <w:rFonts w:ascii="Times New Roman" w:hAnsi="Times New Roman" w:cs="Times New Roman"/>
          <w:color w:val="000000"/>
          <w:szCs w:val="24"/>
        </w:rPr>
        <w:t xml:space="preserve">Градостроительные регламенты действуют в пределах территориальной зоны и распространяются в равной мере на все расположенные в одной и той же территориальной зоне земельные участки и объекты недвижимости независимо от форм собственности. </w:t>
      </w:r>
    </w:p>
    <w:p w:rsidR="009C5C7A" w:rsidRPr="00FD4411" w:rsidRDefault="009C5C7A" w:rsidP="00631F70">
      <w:pPr>
        <w:tabs>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 Границы территориальных зон должны отвечать требованию принадлежности каждого земельного участка тольк</w:t>
      </w:r>
      <w:r w:rsidR="002A44BD" w:rsidRPr="00FD4411">
        <w:rPr>
          <w:rFonts w:ascii="Times New Roman" w:hAnsi="Times New Roman" w:cs="Times New Roman"/>
          <w:color w:val="000000"/>
          <w:sz w:val="24"/>
          <w:szCs w:val="24"/>
        </w:rPr>
        <w:t>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9C5C7A" w:rsidRPr="00FD4411" w:rsidRDefault="009C5C7A" w:rsidP="00631F70">
      <w:pPr>
        <w:tabs>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4. В соответствии с градостроительным зонированием на территории поселения устанавливаются следующие виды территориальных зон:</w:t>
      </w:r>
    </w:p>
    <w:p w:rsidR="009C5C7A" w:rsidRPr="00FD4411" w:rsidRDefault="009C5C7A" w:rsidP="00D91B12">
      <w:pPr>
        <w:numPr>
          <w:ilvl w:val="0"/>
          <w:numId w:val="9"/>
        </w:numPr>
        <w:tabs>
          <w:tab w:val="num" w:pos="-851"/>
          <w:tab w:val="left" w:pos="-426"/>
        </w:tabs>
        <w:spacing w:line="240" w:lineRule="auto"/>
        <w:ind w:left="0"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жилые зоны;</w:t>
      </w:r>
    </w:p>
    <w:p w:rsidR="009C5C7A" w:rsidRPr="00FD4411" w:rsidRDefault="009C5C7A" w:rsidP="00D91B12">
      <w:pPr>
        <w:numPr>
          <w:ilvl w:val="0"/>
          <w:numId w:val="9"/>
        </w:numPr>
        <w:tabs>
          <w:tab w:val="num" w:pos="-851"/>
          <w:tab w:val="left" w:pos="-426"/>
        </w:tabs>
        <w:spacing w:line="240" w:lineRule="auto"/>
        <w:ind w:left="0"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общественно-деловые зоны;</w:t>
      </w:r>
    </w:p>
    <w:p w:rsidR="001754BC" w:rsidRPr="00FD4411" w:rsidRDefault="001754BC" w:rsidP="00D91B12">
      <w:pPr>
        <w:numPr>
          <w:ilvl w:val="0"/>
          <w:numId w:val="9"/>
        </w:numPr>
        <w:tabs>
          <w:tab w:val="num" w:pos="-851"/>
          <w:tab w:val="left" w:pos="-426"/>
        </w:tabs>
        <w:spacing w:line="240" w:lineRule="auto"/>
        <w:ind w:left="0"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рекреационные зоны;</w:t>
      </w:r>
    </w:p>
    <w:p w:rsidR="009C5C7A" w:rsidRPr="00FD4411" w:rsidRDefault="009C5C7A" w:rsidP="00D91B12">
      <w:pPr>
        <w:numPr>
          <w:ilvl w:val="0"/>
          <w:numId w:val="9"/>
        </w:numPr>
        <w:tabs>
          <w:tab w:val="num" w:pos="-851"/>
          <w:tab w:val="left" w:pos="-426"/>
        </w:tabs>
        <w:spacing w:line="240" w:lineRule="auto"/>
        <w:ind w:left="0"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производственные зоны;</w:t>
      </w:r>
    </w:p>
    <w:p w:rsidR="0059206D" w:rsidRPr="00FD4411" w:rsidRDefault="0059206D" w:rsidP="00D91B12">
      <w:pPr>
        <w:numPr>
          <w:ilvl w:val="0"/>
          <w:numId w:val="9"/>
        </w:numPr>
        <w:tabs>
          <w:tab w:val="num" w:pos="-851"/>
          <w:tab w:val="left" w:pos="-426"/>
        </w:tabs>
        <w:spacing w:line="240" w:lineRule="auto"/>
        <w:ind w:left="0"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сельскохозяйственного использования;</w:t>
      </w:r>
    </w:p>
    <w:p w:rsidR="001B2DBF" w:rsidRPr="00FD4411" w:rsidRDefault="00B940E1" w:rsidP="00D91B12">
      <w:pPr>
        <w:numPr>
          <w:ilvl w:val="0"/>
          <w:numId w:val="9"/>
        </w:numPr>
        <w:tabs>
          <w:tab w:val="num" w:pos="-851"/>
          <w:tab w:val="left" w:pos="-426"/>
        </w:tabs>
        <w:spacing w:line="240" w:lineRule="auto"/>
        <w:ind w:left="0"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зоны специального назначения.</w:t>
      </w:r>
    </w:p>
    <w:p w:rsidR="00D6238A" w:rsidRPr="00FD4411" w:rsidRDefault="009C5C7A" w:rsidP="00631F70">
      <w:pPr>
        <w:pStyle w:val="FR2"/>
        <w:tabs>
          <w:tab w:val="num" w:pos="-851"/>
          <w:tab w:val="left" w:pos="-426"/>
        </w:tabs>
        <w:spacing w:line="240" w:lineRule="auto"/>
        <w:ind w:firstLine="709"/>
        <w:rPr>
          <w:color w:val="000000"/>
          <w:sz w:val="24"/>
          <w:szCs w:val="24"/>
        </w:rPr>
      </w:pPr>
      <w:r w:rsidRPr="00FD4411">
        <w:rPr>
          <w:color w:val="000000"/>
          <w:sz w:val="24"/>
          <w:szCs w:val="24"/>
        </w:rPr>
        <w:t>5. Решения по землепользованию и застройке принимаются на основании установленных настоящими Правилами градостроительных регламентов с учетом технических регламентов</w:t>
      </w:r>
      <w:r w:rsidR="00D6238A" w:rsidRPr="00FD4411">
        <w:rPr>
          <w:color w:val="000000"/>
          <w:sz w:val="24"/>
          <w:szCs w:val="24"/>
        </w:rPr>
        <w:t>, санитарных норм и правил и ограничений, установленных в статье 2</w:t>
      </w:r>
      <w:r w:rsidR="001754BC" w:rsidRPr="00FD4411">
        <w:rPr>
          <w:color w:val="000000"/>
          <w:sz w:val="24"/>
          <w:szCs w:val="24"/>
        </w:rPr>
        <w:t>9</w:t>
      </w:r>
      <w:r w:rsidR="00D6238A" w:rsidRPr="00FD4411">
        <w:rPr>
          <w:color w:val="000000"/>
          <w:sz w:val="24"/>
          <w:szCs w:val="24"/>
        </w:rPr>
        <w:t xml:space="preserve"> настоящих Правил.</w:t>
      </w:r>
    </w:p>
    <w:p w:rsidR="009C5C7A" w:rsidRPr="00FD4411" w:rsidRDefault="009C5C7A" w:rsidP="00631F70">
      <w:pPr>
        <w:tabs>
          <w:tab w:val="num" w:pos="-851"/>
          <w:tab w:val="left" w:pos="-426"/>
          <w:tab w:val="left" w:pos="851"/>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6. Градостроительный регламент по видам разрешенного использования земельных участков и объектов капитального строительства включает:</w:t>
      </w:r>
    </w:p>
    <w:p w:rsidR="009C5C7A" w:rsidRPr="00FD4411" w:rsidRDefault="009C5C7A" w:rsidP="00631F70">
      <w:pPr>
        <w:pStyle w:val="FR2"/>
        <w:tabs>
          <w:tab w:val="num" w:pos="-851"/>
          <w:tab w:val="left" w:pos="-426"/>
        </w:tabs>
        <w:spacing w:line="240" w:lineRule="auto"/>
        <w:ind w:firstLine="709"/>
        <w:rPr>
          <w:color w:val="000000"/>
          <w:sz w:val="24"/>
          <w:szCs w:val="24"/>
        </w:rPr>
      </w:pPr>
      <w:r w:rsidRPr="00FD4411">
        <w:rPr>
          <w:color w:val="000000"/>
          <w:sz w:val="24"/>
          <w:szCs w:val="24"/>
        </w:rPr>
        <w:t>— основные виды разрешенного использования, которые не могут быть запрещены при условии соблюдения технических регламентов по размещению, проектированию и строительству объектов недвижимости;</w:t>
      </w:r>
    </w:p>
    <w:p w:rsidR="009C5C7A" w:rsidRPr="00FD4411" w:rsidRDefault="009C5C7A" w:rsidP="00631F70">
      <w:pPr>
        <w:pStyle w:val="FR2"/>
        <w:tabs>
          <w:tab w:val="num" w:pos="-851"/>
          <w:tab w:val="left" w:pos="-426"/>
        </w:tabs>
        <w:spacing w:line="240" w:lineRule="auto"/>
        <w:ind w:firstLine="709"/>
        <w:rPr>
          <w:color w:val="000000"/>
          <w:sz w:val="24"/>
          <w:szCs w:val="24"/>
        </w:rPr>
      </w:pPr>
      <w:r w:rsidRPr="00FD4411">
        <w:rPr>
          <w:color w:val="000000"/>
          <w:sz w:val="24"/>
          <w:szCs w:val="24"/>
        </w:rPr>
        <w:t xml:space="preserve">— условно разрешенные виды использования, которые могут быть разрешены при соблюдении определенных условий, для которых необходимо получение разрешения на условно разрешенный вид использования с проведением публичных </w:t>
      </w:r>
      <w:r w:rsidR="000C32DC" w:rsidRPr="00FD4411">
        <w:rPr>
          <w:color w:val="000000"/>
          <w:sz w:val="24"/>
          <w:szCs w:val="24"/>
        </w:rPr>
        <w:t>слушаний или общественных обсуждений</w:t>
      </w:r>
      <w:r w:rsidRPr="00FD4411">
        <w:rPr>
          <w:color w:val="000000"/>
          <w:sz w:val="24"/>
          <w:szCs w:val="24"/>
        </w:rPr>
        <w:t>;</w:t>
      </w:r>
    </w:p>
    <w:p w:rsidR="009C5C7A" w:rsidRPr="00FD4411" w:rsidRDefault="009C5C7A" w:rsidP="00631F70">
      <w:pPr>
        <w:pStyle w:val="FR2"/>
        <w:tabs>
          <w:tab w:val="num" w:pos="-851"/>
          <w:tab w:val="left" w:pos="-426"/>
        </w:tabs>
        <w:spacing w:line="240" w:lineRule="auto"/>
        <w:ind w:firstLine="709"/>
        <w:rPr>
          <w:color w:val="000000"/>
          <w:sz w:val="24"/>
          <w:szCs w:val="24"/>
        </w:rPr>
      </w:pPr>
      <w:r w:rsidRPr="00FD4411">
        <w:rPr>
          <w:color w:val="000000"/>
          <w:sz w:val="24"/>
          <w:szCs w:val="24"/>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9C5C7A" w:rsidRPr="00FD4411" w:rsidRDefault="009C5C7A" w:rsidP="00631F70">
      <w:pPr>
        <w:pStyle w:val="31"/>
        <w:tabs>
          <w:tab w:val="num" w:pos="-851"/>
          <w:tab w:val="left" w:pos="-426"/>
        </w:tabs>
        <w:spacing w:before="0"/>
        <w:ind w:left="0" w:firstLine="709"/>
        <w:rPr>
          <w:rFonts w:ascii="Times New Roman" w:hAnsi="Times New Roman" w:cs="Times New Roman"/>
          <w:color w:val="000000"/>
          <w:szCs w:val="24"/>
        </w:rPr>
      </w:pPr>
      <w:r w:rsidRPr="00FD4411">
        <w:rPr>
          <w:rFonts w:ascii="Times New Roman" w:hAnsi="Times New Roman" w:cs="Times New Roman"/>
          <w:color w:val="000000"/>
          <w:szCs w:val="24"/>
        </w:rPr>
        <w:t>Для каждой территориальной зоны, выделенной на карте градостроительного зонирования, устанавливаются, как правило, несколько видов разрешенного использования земельных участков и объектов капитального строительства.</w:t>
      </w:r>
    </w:p>
    <w:p w:rsidR="009C5C7A" w:rsidRPr="00FD4411" w:rsidRDefault="009C5C7A" w:rsidP="00631F70">
      <w:pPr>
        <w:pStyle w:val="FR2"/>
        <w:tabs>
          <w:tab w:val="num" w:pos="-851"/>
          <w:tab w:val="left" w:pos="-426"/>
        </w:tabs>
        <w:spacing w:line="240" w:lineRule="auto"/>
        <w:ind w:firstLine="709"/>
        <w:rPr>
          <w:color w:val="000000"/>
          <w:sz w:val="24"/>
          <w:szCs w:val="24"/>
        </w:rPr>
      </w:pPr>
      <w:r w:rsidRPr="00FD4411">
        <w:rPr>
          <w:color w:val="000000"/>
          <w:sz w:val="24"/>
          <w:szCs w:val="24"/>
        </w:rPr>
        <w:t>Все иные виды использования земельных участков и объектов капитального строительства, отсутствующие в настоящих Правилах, являются неразрешенными для соответствующей территориальной зоны и могут быть разрешены только при внесении изменений в настоящие Правила.</w:t>
      </w:r>
    </w:p>
    <w:p w:rsidR="009C5C7A" w:rsidRPr="00FD4411" w:rsidRDefault="009C5C7A" w:rsidP="00631F70">
      <w:pPr>
        <w:pStyle w:val="ConsNormal"/>
        <w:widowControl/>
        <w:tabs>
          <w:tab w:val="num" w:pos="-851"/>
          <w:tab w:val="left" w:pos="-426"/>
        </w:tabs>
        <w:ind w:firstLine="709"/>
        <w:jc w:val="both"/>
        <w:rPr>
          <w:rFonts w:ascii="Times New Roman" w:hAnsi="Times New Roman" w:cs="Times New Roman"/>
          <w:color w:val="000000"/>
          <w:sz w:val="24"/>
          <w:szCs w:val="24"/>
        </w:rPr>
      </w:pPr>
      <w:r w:rsidRPr="00FD4411">
        <w:rPr>
          <w:rFonts w:ascii="Times New Roman" w:hAnsi="Times New Roman" w:cs="Times New Roman"/>
          <w:color w:val="000000"/>
          <w:sz w:val="24"/>
          <w:szCs w:val="24"/>
        </w:rPr>
        <w:t>7. Всегда разрешенными видами использования</w:t>
      </w:r>
      <w:r w:rsidR="00B52D5C" w:rsidRPr="00FD4411">
        <w:rPr>
          <w:rFonts w:ascii="Times New Roman" w:hAnsi="Times New Roman" w:cs="Times New Roman"/>
          <w:color w:val="000000"/>
          <w:sz w:val="24"/>
          <w:szCs w:val="24"/>
        </w:rPr>
        <w:t xml:space="preserve"> в любой территориальной зоне</w:t>
      </w:r>
      <w:r w:rsidRPr="00FD4411">
        <w:rPr>
          <w:rFonts w:ascii="Times New Roman" w:hAnsi="Times New Roman" w:cs="Times New Roman"/>
          <w:color w:val="000000"/>
          <w:sz w:val="24"/>
          <w:szCs w:val="24"/>
        </w:rPr>
        <w:t>, при условии соответствия нормативам градостроительного проектирования, техническим регламентам и санитарно-эпидемиологическим правилам и нормативам, являются:</w:t>
      </w:r>
    </w:p>
    <w:p w:rsidR="009C5C7A" w:rsidRPr="00FD4411" w:rsidRDefault="009C5C7A" w:rsidP="00D91B12">
      <w:pPr>
        <w:pStyle w:val="ConsNormal"/>
        <w:widowControl/>
        <w:numPr>
          <w:ilvl w:val="0"/>
          <w:numId w:val="4"/>
        </w:numPr>
        <w:tabs>
          <w:tab w:val="num" w:pos="-851"/>
          <w:tab w:val="left" w:pos="-426"/>
          <w:tab w:val="left" w:pos="1211"/>
        </w:tabs>
        <w:ind w:left="0" w:firstLine="709"/>
        <w:jc w:val="both"/>
        <w:rPr>
          <w:rFonts w:ascii="Times New Roman" w:hAnsi="Times New Roman" w:cs="Times New Roman"/>
          <w:color w:val="000000"/>
          <w:sz w:val="24"/>
          <w:szCs w:val="24"/>
        </w:rPr>
      </w:pPr>
      <w:r w:rsidRPr="00FD4411">
        <w:rPr>
          <w:rFonts w:ascii="Times New Roman" w:hAnsi="Times New Roman" w:cs="Times New Roman"/>
          <w:color w:val="000000"/>
          <w:sz w:val="24"/>
          <w:szCs w:val="24"/>
        </w:rPr>
        <w:t>инженерно-технические объекты и сооружения, обеспечивающие реализацию разрешенного использования недвижимости в территориальной зоне (электро-, водо-, тепло-, газоснабжение, канализация, телефонизация и т.д.);</w:t>
      </w:r>
    </w:p>
    <w:p w:rsidR="009C5C7A" w:rsidRPr="00FD4411" w:rsidRDefault="009C5C7A" w:rsidP="00D91B12">
      <w:pPr>
        <w:pStyle w:val="ConsNormal"/>
        <w:widowControl/>
        <w:numPr>
          <w:ilvl w:val="0"/>
          <w:numId w:val="4"/>
        </w:numPr>
        <w:tabs>
          <w:tab w:val="num" w:pos="-851"/>
          <w:tab w:val="left" w:pos="-426"/>
        </w:tabs>
        <w:suppressAutoHyphens w:val="0"/>
        <w:autoSpaceDN w:val="0"/>
        <w:adjustRightInd w:val="0"/>
        <w:ind w:left="0" w:firstLine="709"/>
        <w:jc w:val="both"/>
        <w:rPr>
          <w:rFonts w:ascii="Times New Roman" w:hAnsi="Times New Roman" w:cs="Times New Roman"/>
          <w:color w:val="000000"/>
          <w:sz w:val="24"/>
          <w:szCs w:val="24"/>
        </w:rPr>
      </w:pPr>
      <w:r w:rsidRPr="00FD4411">
        <w:rPr>
          <w:rFonts w:ascii="Times New Roman" w:hAnsi="Times New Roman" w:cs="Times New Roman"/>
          <w:snapToGrid w:val="0"/>
          <w:color w:val="000000"/>
          <w:sz w:val="24"/>
          <w:szCs w:val="24"/>
        </w:rPr>
        <w:t>станции скорой медицинской помощи;</w:t>
      </w:r>
    </w:p>
    <w:p w:rsidR="009C5C7A" w:rsidRPr="00FD4411" w:rsidRDefault="009C5C7A" w:rsidP="00D91B12">
      <w:pPr>
        <w:pStyle w:val="ConsNormal"/>
        <w:widowControl/>
        <w:numPr>
          <w:ilvl w:val="0"/>
          <w:numId w:val="4"/>
        </w:numPr>
        <w:tabs>
          <w:tab w:val="num" w:pos="-851"/>
          <w:tab w:val="left" w:pos="-426"/>
          <w:tab w:val="left" w:pos="1211"/>
        </w:tabs>
        <w:ind w:left="0" w:firstLine="709"/>
        <w:jc w:val="both"/>
        <w:rPr>
          <w:rFonts w:ascii="Times New Roman" w:hAnsi="Times New Roman" w:cs="Times New Roman"/>
          <w:color w:val="000000"/>
          <w:sz w:val="24"/>
          <w:szCs w:val="24"/>
        </w:rPr>
      </w:pPr>
      <w:r w:rsidRPr="00FD4411">
        <w:rPr>
          <w:rFonts w:ascii="Times New Roman" w:hAnsi="Times New Roman" w:cs="Times New Roman"/>
          <w:color w:val="000000"/>
          <w:sz w:val="24"/>
          <w:szCs w:val="24"/>
        </w:rPr>
        <w:t>опорные пункты охраны порядка;</w:t>
      </w:r>
    </w:p>
    <w:p w:rsidR="009C5C7A" w:rsidRPr="00FD4411" w:rsidRDefault="009C5C7A" w:rsidP="00D91B12">
      <w:pPr>
        <w:pStyle w:val="ConsNormal"/>
        <w:widowControl/>
        <w:numPr>
          <w:ilvl w:val="0"/>
          <w:numId w:val="4"/>
        </w:numPr>
        <w:tabs>
          <w:tab w:val="num" w:pos="-851"/>
          <w:tab w:val="left" w:pos="-426"/>
          <w:tab w:val="left" w:pos="1211"/>
        </w:tabs>
        <w:ind w:left="0" w:firstLine="709"/>
        <w:jc w:val="both"/>
        <w:rPr>
          <w:rFonts w:ascii="Times New Roman" w:hAnsi="Times New Roman" w:cs="Times New Roman"/>
          <w:color w:val="000000"/>
          <w:sz w:val="24"/>
          <w:szCs w:val="24"/>
        </w:rPr>
      </w:pPr>
      <w:r w:rsidRPr="00FD4411">
        <w:rPr>
          <w:rFonts w:ascii="Times New Roman" w:hAnsi="Times New Roman" w:cs="Times New Roman"/>
          <w:color w:val="000000"/>
          <w:sz w:val="24"/>
          <w:szCs w:val="24"/>
        </w:rPr>
        <w:t>объекты пожарной охраны (гидранты, резервуары, пожарные водоемы);</w:t>
      </w:r>
    </w:p>
    <w:p w:rsidR="009C5C7A" w:rsidRPr="00FD4411" w:rsidRDefault="009C5C7A" w:rsidP="00D91B12">
      <w:pPr>
        <w:pStyle w:val="ConsNormal"/>
        <w:widowControl/>
        <w:numPr>
          <w:ilvl w:val="0"/>
          <w:numId w:val="4"/>
        </w:numPr>
        <w:tabs>
          <w:tab w:val="num" w:pos="-851"/>
          <w:tab w:val="left" w:pos="-426"/>
          <w:tab w:val="left" w:pos="1211"/>
        </w:tabs>
        <w:ind w:left="0" w:firstLine="709"/>
        <w:jc w:val="both"/>
        <w:rPr>
          <w:rFonts w:ascii="Times New Roman" w:hAnsi="Times New Roman" w:cs="Times New Roman"/>
          <w:color w:val="000000"/>
          <w:sz w:val="24"/>
          <w:szCs w:val="24"/>
        </w:rPr>
      </w:pPr>
      <w:r w:rsidRPr="00FD4411">
        <w:rPr>
          <w:rFonts w:ascii="Times New Roman" w:hAnsi="Times New Roman" w:cs="Times New Roman"/>
          <w:color w:val="000000"/>
          <w:sz w:val="24"/>
          <w:szCs w:val="24"/>
        </w:rPr>
        <w:t>пожарные депо.</w:t>
      </w:r>
    </w:p>
    <w:p w:rsidR="009C5C7A" w:rsidRPr="00FD4411" w:rsidRDefault="009C5C7A" w:rsidP="00631F70">
      <w:pPr>
        <w:pStyle w:val="ConsNormal"/>
        <w:widowControl/>
        <w:tabs>
          <w:tab w:val="num" w:pos="-851"/>
          <w:tab w:val="left" w:pos="-426"/>
        </w:tabs>
        <w:ind w:firstLine="709"/>
        <w:jc w:val="both"/>
        <w:rPr>
          <w:rFonts w:ascii="Times New Roman" w:hAnsi="Times New Roman" w:cs="Times New Roman"/>
          <w:color w:val="000000"/>
          <w:sz w:val="24"/>
          <w:szCs w:val="24"/>
        </w:rPr>
      </w:pPr>
      <w:r w:rsidRPr="00FD4411">
        <w:rPr>
          <w:rFonts w:ascii="Times New Roman" w:hAnsi="Times New Roman" w:cs="Times New Roman"/>
          <w:color w:val="000000"/>
          <w:sz w:val="24"/>
          <w:szCs w:val="24"/>
        </w:rPr>
        <w:t>8. В соответствии с Градостроительным кодексом Российской Федерации действие градостроительных регламентов не распространяется на земельные участки:</w:t>
      </w:r>
    </w:p>
    <w:p w:rsidR="009C5C7A" w:rsidRPr="00FD4411" w:rsidRDefault="009C5C7A" w:rsidP="00631F70">
      <w:pPr>
        <w:pStyle w:val="ConsPlusNormal"/>
        <w:tabs>
          <w:tab w:val="num" w:pos="-851"/>
          <w:tab w:val="left" w:pos="-426"/>
        </w:tabs>
        <w:ind w:firstLine="709"/>
        <w:jc w:val="both"/>
        <w:rPr>
          <w:rFonts w:ascii="Times New Roman" w:hAnsi="Times New Roman" w:cs="Times New Roman"/>
          <w:color w:val="000000"/>
          <w:sz w:val="24"/>
          <w:szCs w:val="24"/>
        </w:rPr>
      </w:pPr>
      <w:r w:rsidRPr="00FD4411">
        <w:rPr>
          <w:rFonts w:ascii="Times New Roman" w:hAnsi="Times New Roman" w:cs="Times New Roman"/>
          <w:color w:val="000000"/>
          <w:sz w:val="24"/>
          <w:szCs w:val="24"/>
        </w:rPr>
        <w:t xml:space="preserve">1) </w:t>
      </w:r>
      <w:r w:rsidR="0059206D" w:rsidRPr="00FD4411">
        <w:rPr>
          <w:rFonts w:ascii="Times New Roman" w:eastAsia="Times New Roman" w:hAnsi="Times New Roman" w:cs="Times New Roman"/>
          <w:color w:val="000000"/>
          <w:sz w:val="24"/>
          <w:szCs w:val="24"/>
          <w:lang w:eastAsia="ru-RU"/>
        </w:rPr>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26" w:history="1">
        <w:r w:rsidR="0059206D" w:rsidRPr="00FD4411">
          <w:rPr>
            <w:rFonts w:ascii="Times New Roman" w:eastAsia="Times New Roman" w:hAnsi="Times New Roman" w:cs="Times New Roman"/>
            <w:color w:val="000000"/>
            <w:sz w:val="24"/>
            <w:szCs w:val="24"/>
            <w:lang w:eastAsia="ru-RU"/>
          </w:rPr>
          <w:t>законодательством</w:t>
        </w:r>
      </w:hyperlink>
      <w:r w:rsidR="0059206D" w:rsidRPr="00FD4411">
        <w:rPr>
          <w:rFonts w:ascii="Times New Roman" w:eastAsia="Times New Roman" w:hAnsi="Times New Roman" w:cs="Times New Roman"/>
          <w:color w:val="000000"/>
          <w:sz w:val="24"/>
          <w:szCs w:val="24"/>
          <w:lang w:eastAsia="ru-RU"/>
        </w:rPr>
        <w:t xml:space="preserve"> Российской Федерации об охране объектов культурного наследия</w:t>
      </w:r>
      <w:r w:rsidRPr="00FD4411">
        <w:rPr>
          <w:rFonts w:ascii="Times New Roman" w:hAnsi="Times New Roman" w:cs="Times New Roman"/>
          <w:color w:val="000000"/>
          <w:sz w:val="24"/>
          <w:szCs w:val="24"/>
        </w:rPr>
        <w:t>;</w:t>
      </w:r>
    </w:p>
    <w:p w:rsidR="009C5C7A" w:rsidRPr="00FD4411" w:rsidRDefault="009C5C7A" w:rsidP="00631F70">
      <w:pPr>
        <w:pStyle w:val="FR2"/>
        <w:tabs>
          <w:tab w:val="num" w:pos="-851"/>
          <w:tab w:val="left" w:pos="-426"/>
        </w:tabs>
        <w:spacing w:line="240" w:lineRule="auto"/>
        <w:ind w:firstLine="709"/>
        <w:rPr>
          <w:color w:val="000000"/>
          <w:sz w:val="24"/>
          <w:szCs w:val="24"/>
        </w:rPr>
      </w:pPr>
      <w:r w:rsidRPr="00FD4411">
        <w:rPr>
          <w:color w:val="000000"/>
          <w:sz w:val="24"/>
          <w:szCs w:val="24"/>
        </w:rPr>
        <w:t>2) в границах территорий общего пользования;</w:t>
      </w:r>
    </w:p>
    <w:p w:rsidR="009C5C7A" w:rsidRPr="00FD4411" w:rsidRDefault="009C5C7A" w:rsidP="00631F70">
      <w:pPr>
        <w:pStyle w:val="FR2"/>
        <w:tabs>
          <w:tab w:val="num" w:pos="-851"/>
          <w:tab w:val="left" w:pos="-426"/>
        </w:tabs>
        <w:spacing w:line="240" w:lineRule="auto"/>
        <w:ind w:firstLine="709"/>
        <w:rPr>
          <w:color w:val="000000"/>
          <w:sz w:val="24"/>
          <w:szCs w:val="24"/>
        </w:rPr>
      </w:pPr>
      <w:r w:rsidRPr="00FD4411">
        <w:rPr>
          <w:color w:val="000000"/>
          <w:sz w:val="24"/>
          <w:szCs w:val="24"/>
        </w:rPr>
        <w:t>3) предназначенные для размещения линейных объектов и (или) занятые линейными объектами;</w:t>
      </w:r>
    </w:p>
    <w:p w:rsidR="009C5C7A" w:rsidRPr="00FD4411" w:rsidRDefault="009C5C7A" w:rsidP="00631F70">
      <w:pPr>
        <w:pStyle w:val="FR2"/>
        <w:tabs>
          <w:tab w:val="num" w:pos="-851"/>
          <w:tab w:val="left" w:pos="-426"/>
        </w:tabs>
        <w:spacing w:line="240" w:lineRule="auto"/>
        <w:ind w:firstLine="709"/>
        <w:rPr>
          <w:color w:val="000000"/>
          <w:sz w:val="24"/>
          <w:szCs w:val="24"/>
        </w:rPr>
      </w:pPr>
      <w:r w:rsidRPr="00FD4411">
        <w:rPr>
          <w:color w:val="000000"/>
          <w:sz w:val="24"/>
          <w:szCs w:val="24"/>
        </w:rPr>
        <w:t>4) предоставленные для добычи полезных ископаемых.</w:t>
      </w:r>
    </w:p>
    <w:p w:rsidR="0059206D" w:rsidRPr="00FD4411" w:rsidRDefault="009C5C7A" w:rsidP="00631F70">
      <w:pPr>
        <w:pStyle w:val="ConsPlusNormal"/>
        <w:tabs>
          <w:tab w:val="num" w:pos="-851"/>
          <w:tab w:val="left" w:pos="-426"/>
        </w:tabs>
        <w:ind w:firstLine="709"/>
        <w:jc w:val="both"/>
        <w:rPr>
          <w:rFonts w:ascii="Times New Roman" w:eastAsia="Times New Roman" w:hAnsi="Times New Roman" w:cs="Times New Roman"/>
          <w:color w:val="000000"/>
          <w:sz w:val="24"/>
          <w:szCs w:val="24"/>
          <w:lang w:eastAsia="ru-RU"/>
        </w:rPr>
      </w:pPr>
      <w:r w:rsidRPr="00FD4411">
        <w:rPr>
          <w:rFonts w:ascii="Times New Roman" w:eastAsia="Times New Roman" w:hAnsi="Times New Roman" w:cs="Times New Roman"/>
          <w:color w:val="000000"/>
          <w:sz w:val="24"/>
          <w:szCs w:val="24"/>
          <w:lang w:eastAsia="ru-RU"/>
        </w:rPr>
        <w:t xml:space="preserve">9. В соответствии с Градостроительным кодексом Российской Федерации </w:t>
      </w:r>
      <w:r w:rsidR="0059206D" w:rsidRPr="00FD4411">
        <w:rPr>
          <w:rFonts w:ascii="Times New Roman" w:eastAsia="Times New Roman" w:hAnsi="Times New Roman" w:cs="Times New Roman"/>
          <w:color w:val="000000"/>
          <w:sz w:val="24"/>
          <w:szCs w:val="24"/>
          <w:lang w:eastAsia="ru-RU"/>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145282" w:rsidRPr="00FD4411" w:rsidRDefault="00145282" w:rsidP="00145282">
      <w:pPr>
        <w:widowControl/>
        <w:suppressAutoHyphens w:val="0"/>
        <w:autoSpaceDE/>
        <w:spacing w:line="240" w:lineRule="auto"/>
        <w:ind w:firstLine="540"/>
        <w:rPr>
          <w:rFonts w:ascii="Times New Roman" w:hAnsi="Times New Roman" w:cs="Times New Roman"/>
          <w:color w:val="000000"/>
          <w:sz w:val="24"/>
          <w:szCs w:val="24"/>
          <w:lang w:eastAsia="ru-RU"/>
        </w:rPr>
      </w:pPr>
      <w:r w:rsidRPr="00FD4411">
        <w:rPr>
          <w:rFonts w:ascii="Times New Roman" w:hAnsi="Times New Roman" w:cs="Times New Roman"/>
          <w:color w:val="000000"/>
          <w:sz w:val="24"/>
          <w:szCs w:val="24"/>
          <w:lang w:eastAsia="ru-RU"/>
        </w:rPr>
        <w:t>10.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9C5C7A" w:rsidRPr="00FD4411" w:rsidRDefault="009C5C7A" w:rsidP="00631F70">
      <w:pPr>
        <w:tabs>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1</w:t>
      </w:r>
      <w:r w:rsidR="00145282" w:rsidRPr="00FD4411">
        <w:rPr>
          <w:rFonts w:ascii="Times New Roman" w:hAnsi="Times New Roman" w:cs="Times New Roman"/>
          <w:color w:val="000000"/>
          <w:sz w:val="24"/>
          <w:szCs w:val="24"/>
        </w:rPr>
        <w:t>1</w:t>
      </w:r>
      <w:r w:rsidRPr="00FD4411">
        <w:rPr>
          <w:rFonts w:ascii="Times New Roman" w:hAnsi="Times New Roman" w:cs="Times New Roman"/>
          <w:color w:val="000000"/>
          <w:sz w:val="24"/>
          <w:szCs w:val="24"/>
        </w:rPr>
        <w:t>. На территории поселения установлены следующие зоны с особыми условиями использования территорий:</w:t>
      </w:r>
    </w:p>
    <w:p w:rsidR="001B2DBF" w:rsidRPr="00FD4411" w:rsidRDefault="001B2DBF" w:rsidP="00D91B12">
      <w:pPr>
        <w:numPr>
          <w:ilvl w:val="0"/>
          <w:numId w:val="10"/>
        </w:numPr>
        <w:tabs>
          <w:tab w:val="left" w:pos="-1276"/>
          <w:tab w:val="num" w:pos="-851"/>
          <w:tab w:val="left" w:pos="-426"/>
        </w:tabs>
        <w:spacing w:line="240" w:lineRule="auto"/>
        <w:ind w:left="0"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прибрежная защитная полоса;</w:t>
      </w:r>
    </w:p>
    <w:p w:rsidR="001B2DBF" w:rsidRPr="00FD4411" w:rsidRDefault="001B2DBF" w:rsidP="00D91B12">
      <w:pPr>
        <w:numPr>
          <w:ilvl w:val="0"/>
          <w:numId w:val="10"/>
        </w:numPr>
        <w:tabs>
          <w:tab w:val="left" w:pos="-1276"/>
          <w:tab w:val="num" w:pos="-851"/>
          <w:tab w:val="left" w:pos="-426"/>
        </w:tabs>
        <w:spacing w:line="240" w:lineRule="auto"/>
        <w:ind w:left="0"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водоохранная зона;</w:t>
      </w:r>
    </w:p>
    <w:p w:rsidR="001B2DBF" w:rsidRPr="00FD4411" w:rsidRDefault="001B2DBF" w:rsidP="00D91B12">
      <w:pPr>
        <w:pStyle w:val="ConsNormal"/>
        <w:widowControl/>
        <w:numPr>
          <w:ilvl w:val="0"/>
          <w:numId w:val="10"/>
        </w:numPr>
        <w:tabs>
          <w:tab w:val="left" w:pos="-1276"/>
          <w:tab w:val="num" w:pos="-851"/>
          <w:tab w:val="left" w:pos="-426"/>
        </w:tabs>
        <w:ind w:left="0" w:firstLine="709"/>
        <w:rPr>
          <w:rFonts w:ascii="Times New Roman" w:hAnsi="Times New Roman" w:cs="Times New Roman"/>
          <w:b/>
          <w:color w:val="000000"/>
          <w:sz w:val="24"/>
          <w:szCs w:val="24"/>
        </w:rPr>
      </w:pPr>
      <w:r w:rsidRPr="00FD4411">
        <w:rPr>
          <w:rFonts w:ascii="Times New Roman" w:hAnsi="Times New Roman" w:cs="Times New Roman"/>
          <w:color w:val="000000"/>
          <w:sz w:val="24"/>
          <w:szCs w:val="24"/>
        </w:rPr>
        <w:t>санитарно-защитная зона;</w:t>
      </w:r>
    </w:p>
    <w:p w:rsidR="001B2DBF" w:rsidRPr="00FD4411" w:rsidRDefault="001B2DBF" w:rsidP="00D91B12">
      <w:pPr>
        <w:pStyle w:val="ConsNormal"/>
        <w:widowControl/>
        <w:numPr>
          <w:ilvl w:val="0"/>
          <w:numId w:val="10"/>
        </w:numPr>
        <w:tabs>
          <w:tab w:val="left" w:pos="-1276"/>
          <w:tab w:val="num" w:pos="-851"/>
          <w:tab w:val="left" w:pos="-426"/>
        </w:tabs>
        <w:ind w:left="0" w:firstLine="709"/>
        <w:rPr>
          <w:rFonts w:ascii="Times New Roman" w:hAnsi="Times New Roman" w:cs="Times New Roman"/>
          <w:b/>
          <w:color w:val="000000"/>
          <w:sz w:val="24"/>
          <w:szCs w:val="24"/>
        </w:rPr>
      </w:pPr>
      <w:r w:rsidRPr="00FD4411">
        <w:rPr>
          <w:rFonts w:ascii="Times New Roman" w:hAnsi="Times New Roman" w:cs="Times New Roman"/>
          <w:color w:val="000000"/>
          <w:sz w:val="24"/>
          <w:szCs w:val="24"/>
        </w:rPr>
        <w:t xml:space="preserve">санитарно-защитная зона кладбищ; </w:t>
      </w:r>
    </w:p>
    <w:p w:rsidR="001B2DBF" w:rsidRPr="00FD4411" w:rsidRDefault="001B2DBF" w:rsidP="00D91B12">
      <w:pPr>
        <w:pStyle w:val="ConsNormal"/>
        <w:widowControl/>
        <w:numPr>
          <w:ilvl w:val="0"/>
          <w:numId w:val="10"/>
        </w:numPr>
        <w:tabs>
          <w:tab w:val="left" w:pos="-1276"/>
          <w:tab w:val="num" w:pos="-851"/>
          <w:tab w:val="left" w:pos="-426"/>
        </w:tabs>
        <w:ind w:left="0" w:firstLine="709"/>
        <w:rPr>
          <w:rFonts w:ascii="Times New Roman" w:hAnsi="Times New Roman" w:cs="Times New Roman"/>
          <w:b/>
          <w:color w:val="000000"/>
          <w:sz w:val="24"/>
          <w:szCs w:val="24"/>
        </w:rPr>
      </w:pPr>
      <w:r w:rsidRPr="00FD4411">
        <w:rPr>
          <w:rFonts w:ascii="Times New Roman" w:hAnsi="Times New Roman" w:cs="Times New Roman"/>
          <w:color w:val="000000"/>
          <w:sz w:val="24"/>
          <w:szCs w:val="24"/>
        </w:rPr>
        <w:t>охранная зона линий электропередачи;</w:t>
      </w:r>
    </w:p>
    <w:p w:rsidR="00184A45" w:rsidRPr="00FD4411" w:rsidRDefault="00184A45" w:rsidP="00D91B12">
      <w:pPr>
        <w:pStyle w:val="ConsNormal"/>
        <w:widowControl/>
        <w:numPr>
          <w:ilvl w:val="0"/>
          <w:numId w:val="10"/>
        </w:numPr>
        <w:tabs>
          <w:tab w:val="left" w:pos="-1276"/>
          <w:tab w:val="num" w:pos="-851"/>
          <w:tab w:val="left" w:pos="-426"/>
        </w:tabs>
        <w:ind w:left="0" w:firstLine="709"/>
        <w:rPr>
          <w:rFonts w:ascii="Times New Roman" w:hAnsi="Times New Roman" w:cs="Times New Roman"/>
          <w:b/>
          <w:color w:val="000000"/>
          <w:sz w:val="24"/>
          <w:szCs w:val="24"/>
        </w:rPr>
      </w:pPr>
      <w:r w:rsidRPr="00FD4411">
        <w:rPr>
          <w:rFonts w:ascii="Times New Roman" w:hAnsi="Times New Roman" w:cs="Times New Roman"/>
          <w:color w:val="000000"/>
          <w:sz w:val="24"/>
          <w:szCs w:val="24"/>
        </w:rPr>
        <w:t>охранная зона газораспределительных сетей;</w:t>
      </w:r>
    </w:p>
    <w:p w:rsidR="0059206D" w:rsidRPr="00FD4411" w:rsidRDefault="0059206D" w:rsidP="00D91B12">
      <w:pPr>
        <w:pStyle w:val="ConsNormal"/>
        <w:widowControl/>
        <w:numPr>
          <w:ilvl w:val="0"/>
          <w:numId w:val="10"/>
        </w:numPr>
        <w:tabs>
          <w:tab w:val="left" w:pos="-1276"/>
          <w:tab w:val="num" w:pos="-851"/>
          <w:tab w:val="left" w:pos="-426"/>
        </w:tabs>
        <w:ind w:left="0" w:firstLine="709"/>
        <w:rPr>
          <w:rFonts w:ascii="Times New Roman" w:hAnsi="Times New Roman" w:cs="Times New Roman"/>
          <w:b/>
          <w:color w:val="000000"/>
          <w:sz w:val="24"/>
          <w:szCs w:val="24"/>
        </w:rPr>
      </w:pPr>
      <w:r w:rsidRPr="00FD4411">
        <w:rPr>
          <w:rFonts w:ascii="Times New Roman" w:hAnsi="Times New Roman" w:cs="Times New Roman"/>
          <w:color w:val="000000"/>
          <w:sz w:val="24"/>
          <w:szCs w:val="24"/>
        </w:rPr>
        <w:t>зоны санитарной охраны источников водоснабжения</w:t>
      </w:r>
      <w:r w:rsidR="00036D0D" w:rsidRPr="00FD4411">
        <w:rPr>
          <w:rFonts w:ascii="Times New Roman" w:hAnsi="Times New Roman" w:cs="Times New Roman"/>
          <w:color w:val="000000"/>
          <w:sz w:val="24"/>
          <w:szCs w:val="24"/>
        </w:rPr>
        <w:t xml:space="preserve"> (1 и 2 пояс)</w:t>
      </w:r>
      <w:r w:rsidRPr="00FD4411">
        <w:rPr>
          <w:rFonts w:ascii="Times New Roman" w:hAnsi="Times New Roman" w:cs="Times New Roman"/>
          <w:color w:val="000000"/>
          <w:sz w:val="24"/>
          <w:szCs w:val="24"/>
        </w:rPr>
        <w:t>;</w:t>
      </w:r>
    </w:p>
    <w:p w:rsidR="0059206D" w:rsidRPr="00FD4411" w:rsidRDefault="00D6238A" w:rsidP="00D91B12">
      <w:pPr>
        <w:pStyle w:val="ConsNormal"/>
        <w:widowControl/>
        <w:numPr>
          <w:ilvl w:val="0"/>
          <w:numId w:val="10"/>
        </w:numPr>
        <w:tabs>
          <w:tab w:val="left" w:pos="-1276"/>
          <w:tab w:val="num" w:pos="-851"/>
          <w:tab w:val="left" w:pos="-426"/>
        </w:tabs>
        <w:ind w:left="0" w:firstLine="709"/>
        <w:rPr>
          <w:rFonts w:ascii="Times New Roman" w:hAnsi="Times New Roman" w:cs="Times New Roman"/>
          <w:b/>
          <w:color w:val="000000"/>
          <w:sz w:val="24"/>
          <w:szCs w:val="24"/>
        </w:rPr>
      </w:pPr>
      <w:r w:rsidRPr="00FD4411">
        <w:rPr>
          <w:rFonts w:ascii="Times New Roman" w:hAnsi="Times New Roman" w:cs="Times New Roman"/>
          <w:color w:val="000000"/>
          <w:sz w:val="24"/>
          <w:szCs w:val="24"/>
        </w:rPr>
        <w:t>г</w:t>
      </w:r>
      <w:r w:rsidR="0059206D" w:rsidRPr="00FD4411">
        <w:rPr>
          <w:rFonts w:ascii="Times New Roman" w:hAnsi="Times New Roman" w:cs="Times New Roman"/>
          <w:color w:val="000000"/>
          <w:sz w:val="24"/>
          <w:szCs w:val="24"/>
        </w:rPr>
        <w:t>раница территории объектов культурного наследия;</w:t>
      </w:r>
    </w:p>
    <w:p w:rsidR="00BA0F9E" w:rsidRPr="00FD4411" w:rsidRDefault="00036D0D" w:rsidP="00D91B12">
      <w:pPr>
        <w:pStyle w:val="ConsNormal"/>
        <w:widowControl/>
        <w:numPr>
          <w:ilvl w:val="0"/>
          <w:numId w:val="10"/>
        </w:numPr>
        <w:tabs>
          <w:tab w:val="left" w:pos="-1276"/>
          <w:tab w:val="num" w:pos="-851"/>
          <w:tab w:val="left" w:pos="-426"/>
        </w:tabs>
        <w:ind w:left="0" w:firstLine="709"/>
        <w:rPr>
          <w:rFonts w:ascii="Times New Roman" w:hAnsi="Times New Roman" w:cs="Times New Roman"/>
          <w:b/>
          <w:color w:val="000000"/>
          <w:sz w:val="24"/>
          <w:szCs w:val="24"/>
        </w:rPr>
      </w:pPr>
      <w:r w:rsidRPr="00FD4411">
        <w:rPr>
          <w:rFonts w:ascii="Times New Roman" w:hAnsi="Times New Roman" w:cs="Times New Roman"/>
          <w:color w:val="000000"/>
          <w:sz w:val="24"/>
          <w:szCs w:val="24"/>
        </w:rPr>
        <w:t>зона затопления</w:t>
      </w:r>
      <w:r w:rsidR="00BA0F9E" w:rsidRPr="00FD4411">
        <w:rPr>
          <w:rFonts w:ascii="Times New Roman" w:hAnsi="Times New Roman" w:cs="Times New Roman"/>
          <w:color w:val="000000"/>
          <w:sz w:val="24"/>
          <w:szCs w:val="24"/>
        </w:rPr>
        <w:t>.</w:t>
      </w:r>
    </w:p>
    <w:p w:rsidR="009C5C7A" w:rsidRPr="00FD4411" w:rsidRDefault="009C5C7A" w:rsidP="00631F70">
      <w:pPr>
        <w:pStyle w:val="31"/>
        <w:tabs>
          <w:tab w:val="num" w:pos="-851"/>
          <w:tab w:val="left" w:pos="-426"/>
        </w:tabs>
        <w:spacing w:before="0"/>
        <w:ind w:left="0" w:firstLine="709"/>
        <w:rPr>
          <w:rFonts w:ascii="Times New Roman" w:hAnsi="Times New Roman" w:cs="Times New Roman"/>
          <w:color w:val="000000"/>
          <w:szCs w:val="24"/>
        </w:rPr>
      </w:pPr>
      <w:r w:rsidRPr="00FD4411">
        <w:rPr>
          <w:rFonts w:ascii="Times New Roman" w:hAnsi="Times New Roman" w:cs="Times New Roman"/>
          <w:color w:val="000000"/>
          <w:szCs w:val="24"/>
        </w:rPr>
        <w:t>1</w:t>
      </w:r>
      <w:r w:rsidR="00145282" w:rsidRPr="00FD4411">
        <w:rPr>
          <w:rFonts w:ascii="Times New Roman" w:hAnsi="Times New Roman" w:cs="Times New Roman"/>
          <w:color w:val="000000"/>
          <w:szCs w:val="24"/>
        </w:rPr>
        <w:t>2</w:t>
      </w:r>
      <w:r w:rsidRPr="00FD4411">
        <w:rPr>
          <w:rFonts w:ascii="Times New Roman" w:hAnsi="Times New Roman" w:cs="Times New Roman"/>
          <w:color w:val="000000"/>
          <w:szCs w:val="24"/>
        </w:rPr>
        <w:t>. В отношении земельных участков и объектов капитального строительства, расположенных в пределах вышеперечисленных зон с особыми условиями использования территорий, ограничения использования земельных участков и объектов капитального строительства для данной зоны установлены федеральным законодательством.</w:t>
      </w:r>
    </w:p>
    <w:p w:rsidR="00E97AFC" w:rsidRPr="00FD4411" w:rsidRDefault="00E97AFC" w:rsidP="00631F70">
      <w:pPr>
        <w:pStyle w:val="1"/>
        <w:tabs>
          <w:tab w:val="clear" w:pos="0"/>
          <w:tab w:val="num" w:pos="-851"/>
          <w:tab w:val="left" w:pos="-426"/>
        </w:tabs>
        <w:ind w:firstLine="709"/>
        <w:rPr>
          <w:color w:val="000000"/>
          <w:sz w:val="24"/>
          <w:szCs w:val="24"/>
        </w:rPr>
      </w:pPr>
    </w:p>
    <w:p w:rsidR="009C5C7A" w:rsidRPr="00FD4411" w:rsidRDefault="009C5C7A" w:rsidP="00631F70">
      <w:pPr>
        <w:pStyle w:val="1"/>
        <w:tabs>
          <w:tab w:val="clear" w:pos="0"/>
          <w:tab w:val="num" w:pos="-851"/>
          <w:tab w:val="left" w:pos="-426"/>
        </w:tabs>
        <w:ind w:firstLine="709"/>
        <w:rPr>
          <w:color w:val="000000"/>
          <w:sz w:val="24"/>
          <w:szCs w:val="24"/>
        </w:rPr>
      </w:pPr>
      <w:bookmarkStart w:id="14" w:name="_Toc17365020"/>
      <w:r w:rsidRPr="00FD4411">
        <w:rPr>
          <w:color w:val="000000"/>
          <w:sz w:val="24"/>
          <w:szCs w:val="24"/>
        </w:rPr>
        <w:t xml:space="preserve">Статья </w:t>
      </w:r>
      <w:r w:rsidR="00FD44A5" w:rsidRPr="00FD4411">
        <w:rPr>
          <w:color w:val="000000"/>
          <w:sz w:val="24"/>
          <w:szCs w:val="24"/>
        </w:rPr>
        <w:t>9</w:t>
      </w:r>
      <w:r w:rsidRPr="00FD4411">
        <w:rPr>
          <w:color w:val="000000"/>
          <w:sz w:val="24"/>
          <w:szCs w:val="24"/>
        </w:rPr>
        <w:t>. Комиссия по подготовке проекта правил землепользования и застройки</w:t>
      </w:r>
      <w:bookmarkEnd w:id="14"/>
    </w:p>
    <w:p w:rsidR="00A62B0F" w:rsidRPr="00FD4411" w:rsidRDefault="00A62B0F" w:rsidP="00631F70">
      <w:pPr>
        <w:tabs>
          <w:tab w:val="num" w:pos="-851"/>
          <w:tab w:val="left" w:pos="-426"/>
        </w:tabs>
        <w:ind w:firstLine="709"/>
        <w:rPr>
          <w:rFonts w:ascii="Times New Roman" w:hAnsi="Times New Roman" w:cs="Times New Roman"/>
          <w:color w:val="000000"/>
          <w:sz w:val="24"/>
          <w:szCs w:val="24"/>
        </w:rPr>
      </w:pPr>
    </w:p>
    <w:p w:rsidR="009C5C7A" w:rsidRPr="00FD4411" w:rsidRDefault="009C5C7A" w:rsidP="00631F70">
      <w:pPr>
        <w:tabs>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 xml:space="preserve">1. Комиссия по подготовке проекта правил землепользования и застройки (далее - комиссия)  является постоянно действующим консультативным органом при Администрации </w:t>
      </w:r>
      <w:r w:rsidR="008534B0" w:rsidRPr="00FD4411">
        <w:rPr>
          <w:rFonts w:ascii="Times New Roman" w:hAnsi="Times New Roman" w:cs="Times New Roman"/>
          <w:color w:val="000000"/>
          <w:sz w:val="24"/>
          <w:szCs w:val="24"/>
        </w:rPr>
        <w:t>сельского</w:t>
      </w:r>
      <w:r w:rsidRPr="00FD4411">
        <w:rPr>
          <w:rFonts w:ascii="Times New Roman" w:hAnsi="Times New Roman" w:cs="Times New Roman"/>
          <w:color w:val="000000"/>
          <w:sz w:val="24"/>
          <w:szCs w:val="24"/>
        </w:rPr>
        <w:t xml:space="preserve"> поселения и сформирована для обеспечения реализации настоящих Правил.</w:t>
      </w:r>
    </w:p>
    <w:p w:rsidR="009C5C7A" w:rsidRPr="00FD4411" w:rsidRDefault="009C5C7A" w:rsidP="00631F70">
      <w:pPr>
        <w:tabs>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 xml:space="preserve">Комиссия формируется на основании правового акта главы </w:t>
      </w:r>
      <w:r w:rsidR="008534B0" w:rsidRPr="00FD4411">
        <w:rPr>
          <w:rFonts w:ascii="Times New Roman" w:hAnsi="Times New Roman" w:cs="Times New Roman"/>
          <w:color w:val="000000"/>
          <w:sz w:val="24"/>
          <w:szCs w:val="24"/>
        </w:rPr>
        <w:t>сельского</w:t>
      </w:r>
      <w:r w:rsidRPr="00FD4411">
        <w:rPr>
          <w:rFonts w:ascii="Times New Roman" w:hAnsi="Times New Roman" w:cs="Times New Roman"/>
          <w:color w:val="000000"/>
          <w:sz w:val="24"/>
          <w:szCs w:val="24"/>
        </w:rPr>
        <w:t xml:space="preserve"> поселения и осуществляет свою деятельность в соответствии с настоящими Правилами и Положением о Комиссии по подготовке проекта правил землепользования и застройки.</w:t>
      </w:r>
    </w:p>
    <w:p w:rsidR="009C5C7A" w:rsidRPr="00FD4411" w:rsidRDefault="009C5C7A" w:rsidP="00631F70">
      <w:pPr>
        <w:tabs>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Комиссия:</w:t>
      </w:r>
    </w:p>
    <w:p w:rsidR="009C5C7A" w:rsidRPr="00FD4411" w:rsidRDefault="009C5C7A" w:rsidP="00D91B12">
      <w:pPr>
        <w:numPr>
          <w:ilvl w:val="0"/>
          <w:numId w:val="3"/>
        </w:numPr>
        <w:tabs>
          <w:tab w:val="num" w:pos="-851"/>
          <w:tab w:val="left" w:pos="-426"/>
          <w:tab w:val="left" w:pos="1047"/>
          <w:tab w:val="left" w:pos="1179"/>
          <w:tab w:val="left" w:pos="1311"/>
          <w:tab w:val="left" w:pos="1443"/>
        </w:tabs>
        <w:spacing w:line="240" w:lineRule="auto"/>
        <w:ind w:left="0"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участвует в осуществлении контроля за соблюдением Правил землепользования и застройки всеми субъектами градостроительной (строительной) деятельности;</w:t>
      </w:r>
    </w:p>
    <w:p w:rsidR="009C5C7A" w:rsidRPr="00FD4411" w:rsidRDefault="009C5C7A" w:rsidP="00D91B12">
      <w:pPr>
        <w:numPr>
          <w:ilvl w:val="0"/>
          <w:numId w:val="5"/>
        </w:numPr>
        <w:tabs>
          <w:tab w:val="num" w:pos="-851"/>
          <w:tab w:val="left" w:pos="-426"/>
          <w:tab w:val="left" w:pos="1047"/>
          <w:tab w:val="left" w:pos="1474"/>
          <w:tab w:val="left" w:pos="1901"/>
          <w:tab w:val="left" w:pos="2328"/>
        </w:tabs>
        <w:spacing w:line="240" w:lineRule="auto"/>
        <w:ind w:left="0"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рассматривает заявления на получение разрешения на условно разрешенный вид использования земельного участка и объекта капитального строительства и подготавливает заключения;</w:t>
      </w:r>
    </w:p>
    <w:p w:rsidR="009C5C7A" w:rsidRPr="00FD4411" w:rsidRDefault="009C5C7A" w:rsidP="00D91B12">
      <w:pPr>
        <w:numPr>
          <w:ilvl w:val="0"/>
          <w:numId w:val="3"/>
        </w:numPr>
        <w:tabs>
          <w:tab w:val="clear" w:pos="915"/>
          <w:tab w:val="num" w:pos="-851"/>
          <w:tab w:val="left" w:pos="-426"/>
          <w:tab w:val="left" w:pos="906"/>
          <w:tab w:val="left" w:pos="966"/>
        </w:tabs>
        <w:spacing w:line="240" w:lineRule="auto"/>
        <w:ind w:left="0"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рассматривает заявления о разрешении на отклонение от предельных параметров разрешенного строительства, реконструкции объектов капитального строительства и подготавливает заключения;</w:t>
      </w:r>
    </w:p>
    <w:p w:rsidR="009C5C7A" w:rsidRPr="00FD4411" w:rsidRDefault="009C5C7A" w:rsidP="00D91B12">
      <w:pPr>
        <w:numPr>
          <w:ilvl w:val="0"/>
          <w:numId w:val="3"/>
        </w:numPr>
        <w:tabs>
          <w:tab w:val="clear" w:pos="915"/>
          <w:tab w:val="num" w:pos="-851"/>
          <w:tab w:val="left" w:pos="-426"/>
          <w:tab w:val="left" w:pos="906"/>
          <w:tab w:val="left" w:pos="966"/>
        </w:tabs>
        <w:spacing w:line="240" w:lineRule="auto"/>
        <w:ind w:left="0"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 xml:space="preserve">информирует о проведении публичных </w:t>
      </w:r>
      <w:r w:rsidR="000C32DC" w:rsidRPr="00FD4411">
        <w:rPr>
          <w:rFonts w:ascii="Times New Roman" w:hAnsi="Times New Roman" w:cs="Times New Roman"/>
          <w:color w:val="000000"/>
          <w:sz w:val="24"/>
          <w:szCs w:val="24"/>
        </w:rPr>
        <w:t>слушаний или общественных обсуждений</w:t>
      </w:r>
      <w:r w:rsidRPr="00FD4411">
        <w:rPr>
          <w:rFonts w:ascii="Times New Roman" w:hAnsi="Times New Roman" w:cs="Times New Roman"/>
          <w:color w:val="000000"/>
          <w:sz w:val="24"/>
          <w:szCs w:val="24"/>
        </w:rPr>
        <w:t xml:space="preserve"> при осуществлении градостроительной деятельности;</w:t>
      </w:r>
    </w:p>
    <w:p w:rsidR="009C5C7A" w:rsidRPr="00FD4411" w:rsidRDefault="009C5C7A" w:rsidP="00D91B12">
      <w:pPr>
        <w:numPr>
          <w:ilvl w:val="0"/>
          <w:numId w:val="3"/>
        </w:numPr>
        <w:tabs>
          <w:tab w:val="clear" w:pos="915"/>
          <w:tab w:val="num" w:pos="-851"/>
          <w:tab w:val="left" w:pos="-426"/>
          <w:tab w:val="left" w:pos="906"/>
          <w:tab w:val="left" w:pos="966"/>
        </w:tabs>
        <w:spacing w:line="240" w:lineRule="auto"/>
        <w:ind w:left="0"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проводит публичные слушания при осуществлении градостроительной деятельности;</w:t>
      </w:r>
    </w:p>
    <w:p w:rsidR="009C5C7A" w:rsidRPr="00FD4411" w:rsidRDefault="009C5C7A" w:rsidP="00D91B12">
      <w:pPr>
        <w:numPr>
          <w:ilvl w:val="0"/>
          <w:numId w:val="3"/>
        </w:numPr>
        <w:tabs>
          <w:tab w:val="clear" w:pos="915"/>
          <w:tab w:val="num" w:pos="-851"/>
          <w:tab w:val="left" w:pos="-426"/>
          <w:tab w:val="left" w:pos="906"/>
          <w:tab w:val="left" w:pos="966"/>
        </w:tabs>
        <w:spacing w:line="240" w:lineRule="auto"/>
        <w:ind w:left="0"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организует подготовку предложений о внесении дополнений и изменений в Правила, а также проектов местных нормативных правовых актов, иных документов, связанных с реализацией и применением настоящих Правил;</w:t>
      </w:r>
    </w:p>
    <w:p w:rsidR="009C5C7A" w:rsidRPr="00FD4411" w:rsidRDefault="009C5C7A" w:rsidP="00D91B12">
      <w:pPr>
        <w:numPr>
          <w:ilvl w:val="0"/>
          <w:numId w:val="3"/>
        </w:numPr>
        <w:tabs>
          <w:tab w:val="num" w:pos="-851"/>
          <w:tab w:val="left" w:pos="-426"/>
          <w:tab w:val="left" w:pos="915"/>
          <w:tab w:val="left" w:pos="993"/>
        </w:tabs>
        <w:spacing w:line="240" w:lineRule="auto"/>
        <w:ind w:left="0"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решает иные задачи, связанные с регулированием землепользования и застройки.</w:t>
      </w:r>
    </w:p>
    <w:p w:rsidR="009C5C7A" w:rsidRPr="00FD4411" w:rsidRDefault="009C5C7A" w:rsidP="00631F70">
      <w:pPr>
        <w:tabs>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 xml:space="preserve">Состав Комиссии устанавливается в положении о составе и порядке деятельности  комиссии, куда входят представители органов и организаций, деятельность которых связана с вопросами планирования развития, обустройства территории, функционирования хозяйства </w:t>
      </w:r>
      <w:r w:rsidR="008534B0" w:rsidRPr="00FD4411">
        <w:rPr>
          <w:rFonts w:ascii="Times New Roman" w:hAnsi="Times New Roman" w:cs="Times New Roman"/>
          <w:color w:val="000000"/>
          <w:sz w:val="24"/>
          <w:szCs w:val="24"/>
        </w:rPr>
        <w:t>сельского</w:t>
      </w:r>
      <w:r w:rsidRPr="00FD4411">
        <w:rPr>
          <w:rFonts w:ascii="Times New Roman" w:hAnsi="Times New Roman" w:cs="Times New Roman"/>
          <w:color w:val="000000"/>
          <w:sz w:val="24"/>
          <w:szCs w:val="24"/>
        </w:rPr>
        <w:t xml:space="preserve"> поселения, застройки, землепользования и регулирования хозяйственной деятельности на земельных участках.</w:t>
      </w:r>
    </w:p>
    <w:p w:rsidR="009C5C7A" w:rsidRPr="00FD4411" w:rsidRDefault="009C5C7A" w:rsidP="00631F70">
      <w:pPr>
        <w:tabs>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w:t>
      </w:r>
    </w:p>
    <w:p w:rsidR="009C5C7A" w:rsidRPr="00FD4411" w:rsidRDefault="009C5C7A" w:rsidP="00631F70">
      <w:pPr>
        <w:tabs>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2. По вопросам реализации и применения настоящих Правил иные органы:</w:t>
      </w:r>
    </w:p>
    <w:p w:rsidR="009C5C7A" w:rsidRPr="00FD4411" w:rsidRDefault="009C5C7A" w:rsidP="00D91B12">
      <w:pPr>
        <w:numPr>
          <w:ilvl w:val="0"/>
          <w:numId w:val="5"/>
        </w:numPr>
        <w:tabs>
          <w:tab w:val="num" w:pos="-851"/>
          <w:tab w:val="left" w:pos="-426"/>
          <w:tab w:val="left" w:pos="1047"/>
          <w:tab w:val="left" w:pos="1474"/>
          <w:tab w:val="left" w:pos="1901"/>
          <w:tab w:val="left" w:pos="2328"/>
        </w:tabs>
        <w:spacing w:line="240" w:lineRule="auto"/>
        <w:ind w:left="0"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 xml:space="preserve">по запросу Комиссии предоставляют в ее адрес заключения по вопросам, связанным с проведением публичных </w:t>
      </w:r>
      <w:r w:rsidR="000C32DC" w:rsidRPr="00FD4411">
        <w:rPr>
          <w:rFonts w:ascii="Times New Roman" w:hAnsi="Times New Roman" w:cs="Times New Roman"/>
          <w:color w:val="000000"/>
          <w:sz w:val="24"/>
          <w:szCs w:val="24"/>
        </w:rPr>
        <w:t>слушаний или общественных обсуждений</w:t>
      </w:r>
      <w:r w:rsidRPr="00FD4411">
        <w:rPr>
          <w:rFonts w:ascii="Times New Roman" w:hAnsi="Times New Roman" w:cs="Times New Roman"/>
          <w:color w:val="000000"/>
          <w:sz w:val="24"/>
          <w:szCs w:val="24"/>
        </w:rPr>
        <w:t>;</w:t>
      </w:r>
    </w:p>
    <w:p w:rsidR="009C5C7A" w:rsidRPr="00FD4411" w:rsidRDefault="009C5C7A" w:rsidP="00D91B12">
      <w:pPr>
        <w:numPr>
          <w:ilvl w:val="0"/>
          <w:numId w:val="5"/>
        </w:numPr>
        <w:tabs>
          <w:tab w:val="num" w:pos="-851"/>
          <w:tab w:val="left" w:pos="-426"/>
          <w:tab w:val="left" w:pos="1047"/>
          <w:tab w:val="left" w:pos="1474"/>
          <w:tab w:val="left" w:pos="1901"/>
          <w:tab w:val="left" w:pos="2328"/>
        </w:tabs>
        <w:spacing w:line="240" w:lineRule="auto"/>
        <w:ind w:left="0"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по запросу Комиссии предоставляют заключения по вопросам предоставления разрешения на условно разрешенный вид использования земельного участка или объекта капитального строительства;</w:t>
      </w:r>
    </w:p>
    <w:p w:rsidR="009C5C7A" w:rsidRPr="00FD4411" w:rsidRDefault="009C5C7A" w:rsidP="00631F70">
      <w:pPr>
        <w:tabs>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 участвуют в регулировании и контроле землепользования и застройки в соответствии с законодательством, настоящими Правилами и на основании Положений об этих органах.</w:t>
      </w:r>
    </w:p>
    <w:p w:rsidR="009C5C7A" w:rsidRPr="00FD4411" w:rsidRDefault="009C5C7A" w:rsidP="00631F70">
      <w:pPr>
        <w:tabs>
          <w:tab w:val="num" w:pos="-851"/>
          <w:tab w:val="left" w:pos="-426"/>
          <w:tab w:val="left" w:pos="1134"/>
        </w:tabs>
        <w:spacing w:line="360" w:lineRule="auto"/>
        <w:ind w:firstLine="709"/>
        <w:rPr>
          <w:rFonts w:ascii="Times New Roman" w:hAnsi="Times New Roman" w:cs="Times New Roman"/>
          <w:color w:val="000000"/>
          <w:sz w:val="24"/>
          <w:szCs w:val="24"/>
        </w:rPr>
      </w:pPr>
    </w:p>
    <w:p w:rsidR="009C5C7A" w:rsidRPr="00FD4411" w:rsidRDefault="009C5C7A" w:rsidP="00631F70">
      <w:pPr>
        <w:pStyle w:val="1"/>
        <w:tabs>
          <w:tab w:val="clear" w:pos="0"/>
          <w:tab w:val="num" w:pos="-851"/>
          <w:tab w:val="left" w:pos="-426"/>
        </w:tabs>
        <w:ind w:firstLine="709"/>
        <w:rPr>
          <w:color w:val="000000"/>
          <w:sz w:val="24"/>
          <w:szCs w:val="24"/>
        </w:rPr>
      </w:pPr>
      <w:bookmarkStart w:id="15" w:name="_Toc17365021"/>
      <w:r w:rsidRPr="00FD4411">
        <w:rPr>
          <w:color w:val="000000"/>
          <w:sz w:val="24"/>
          <w:szCs w:val="24"/>
        </w:rPr>
        <w:t xml:space="preserve">ГЛАВА </w:t>
      </w:r>
      <w:r w:rsidR="00363D83" w:rsidRPr="00FD4411">
        <w:rPr>
          <w:color w:val="000000"/>
          <w:sz w:val="24"/>
          <w:szCs w:val="24"/>
          <w:lang w:val="en-US"/>
        </w:rPr>
        <w:t>IV</w:t>
      </w:r>
      <w:r w:rsidRPr="00FD4411">
        <w:rPr>
          <w:color w:val="000000"/>
          <w:sz w:val="24"/>
          <w:szCs w:val="24"/>
        </w:rPr>
        <w:t xml:space="preserve">. </w:t>
      </w:r>
      <w:r w:rsidR="00063A4C" w:rsidRPr="00FD4411">
        <w:rPr>
          <w:color w:val="000000"/>
          <w:sz w:val="24"/>
          <w:szCs w:val="24"/>
        </w:rPr>
        <w:t>ИЗМЕНЕНИЕ ВИДОВ РАЗРЕШЕННОГО ИСПОЛЬЗОВАНИЯ НЕДВИЖИМОСТИ ФИЗИЧЕСКИМИ И ЮРИДИЧЕСКИМИ ЛИЦАМИ</w:t>
      </w:r>
      <w:bookmarkEnd w:id="15"/>
    </w:p>
    <w:p w:rsidR="0094343A" w:rsidRPr="00FD4411" w:rsidRDefault="0094343A" w:rsidP="00631F70">
      <w:pPr>
        <w:tabs>
          <w:tab w:val="num" w:pos="-851"/>
          <w:tab w:val="left" w:pos="-426"/>
        </w:tabs>
        <w:ind w:firstLine="709"/>
        <w:rPr>
          <w:rFonts w:ascii="Times New Roman" w:hAnsi="Times New Roman" w:cs="Times New Roman"/>
          <w:color w:val="000000"/>
          <w:sz w:val="24"/>
          <w:szCs w:val="24"/>
        </w:rPr>
      </w:pPr>
    </w:p>
    <w:p w:rsidR="009C5C7A" w:rsidRPr="00FD4411" w:rsidRDefault="009C5C7A" w:rsidP="00631F70">
      <w:pPr>
        <w:pStyle w:val="1"/>
        <w:tabs>
          <w:tab w:val="clear" w:pos="0"/>
          <w:tab w:val="num" w:pos="-851"/>
          <w:tab w:val="left" w:pos="-426"/>
        </w:tabs>
        <w:ind w:firstLine="709"/>
        <w:rPr>
          <w:color w:val="000000"/>
          <w:sz w:val="24"/>
          <w:szCs w:val="24"/>
        </w:rPr>
      </w:pPr>
      <w:bookmarkStart w:id="16" w:name="_Toc17365022"/>
      <w:r w:rsidRPr="00FD4411">
        <w:rPr>
          <w:color w:val="000000"/>
          <w:sz w:val="24"/>
          <w:szCs w:val="24"/>
        </w:rPr>
        <w:t>Статья 1</w:t>
      </w:r>
      <w:r w:rsidR="00363D83" w:rsidRPr="00FD4411">
        <w:rPr>
          <w:color w:val="000000"/>
          <w:sz w:val="24"/>
          <w:szCs w:val="24"/>
        </w:rPr>
        <w:t>0</w:t>
      </w:r>
      <w:r w:rsidRPr="00FD4411">
        <w:rPr>
          <w:color w:val="000000"/>
          <w:sz w:val="24"/>
          <w:szCs w:val="24"/>
        </w:rPr>
        <w:t>. Изменение видов разрешенного использования земельных участков и объектов капитального строительства</w:t>
      </w:r>
      <w:bookmarkEnd w:id="16"/>
    </w:p>
    <w:p w:rsidR="00A62B0F" w:rsidRPr="00FD4411" w:rsidRDefault="00A62B0F" w:rsidP="00631F70">
      <w:pPr>
        <w:tabs>
          <w:tab w:val="num" w:pos="-851"/>
          <w:tab w:val="left" w:pos="-426"/>
        </w:tabs>
        <w:ind w:firstLine="709"/>
        <w:rPr>
          <w:rFonts w:ascii="Times New Roman" w:hAnsi="Times New Roman" w:cs="Times New Roman"/>
          <w:color w:val="000000"/>
          <w:sz w:val="24"/>
          <w:szCs w:val="24"/>
        </w:rPr>
      </w:pPr>
    </w:p>
    <w:p w:rsidR="00184A45" w:rsidRPr="00FD4411" w:rsidRDefault="009C5C7A" w:rsidP="00631F70">
      <w:pPr>
        <w:tabs>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 xml:space="preserve">1. </w:t>
      </w:r>
      <w:r w:rsidR="00184A45" w:rsidRPr="00FD4411">
        <w:rPr>
          <w:rFonts w:ascii="Times New Roman" w:hAnsi="Times New Roman" w:cs="Times New Roman"/>
          <w:color w:val="000000"/>
          <w:sz w:val="24"/>
          <w:szCs w:val="24"/>
        </w:rPr>
        <w:t>Положения настоящей статьи не применяются в отношении земельных участков, на которые, в соответствии с пунктом 4 статьи 36 Градостроительного кодекса Росси</w:t>
      </w:r>
      <w:r w:rsidR="00184A45" w:rsidRPr="00FD4411">
        <w:rPr>
          <w:rFonts w:ascii="Times New Roman" w:hAnsi="Times New Roman" w:cs="Times New Roman"/>
          <w:color w:val="000000"/>
          <w:sz w:val="24"/>
          <w:szCs w:val="24"/>
        </w:rPr>
        <w:t>й</w:t>
      </w:r>
      <w:r w:rsidR="00184A45" w:rsidRPr="00FD4411">
        <w:rPr>
          <w:rFonts w:ascii="Times New Roman" w:hAnsi="Times New Roman" w:cs="Times New Roman"/>
          <w:color w:val="000000"/>
          <w:sz w:val="24"/>
          <w:szCs w:val="24"/>
        </w:rPr>
        <w:t>ской Федерации, не распространяется действие градостроительных регламентов и на з</w:t>
      </w:r>
      <w:r w:rsidR="00184A45" w:rsidRPr="00FD4411">
        <w:rPr>
          <w:rFonts w:ascii="Times New Roman" w:hAnsi="Times New Roman" w:cs="Times New Roman"/>
          <w:color w:val="000000"/>
          <w:sz w:val="24"/>
          <w:szCs w:val="24"/>
        </w:rPr>
        <w:t>е</w:t>
      </w:r>
      <w:r w:rsidR="00184A45" w:rsidRPr="00FD4411">
        <w:rPr>
          <w:rFonts w:ascii="Times New Roman" w:hAnsi="Times New Roman" w:cs="Times New Roman"/>
          <w:color w:val="000000"/>
          <w:sz w:val="24"/>
          <w:szCs w:val="24"/>
        </w:rPr>
        <w:t>мельные участки, для которых, в соответствии с пунктом 6 статьи 36 Градостроительного кодекса Российской Федерации, градостроительные регламенты не устанавливаются, а также на объекты капитального строительства, расположенные на таких земельных учас</w:t>
      </w:r>
      <w:r w:rsidR="00184A45" w:rsidRPr="00FD4411">
        <w:rPr>
          <w:rFonts w:ascii="Times New Roman" w:hAnsi="Times New Roman" w:cs="Times New Roman"/>
          <w:color w:val="000000"/>
          <w:sz w:val="24"/>
          <w:szCs w:val="24"/>
        </w:rPr>
        <w:t>т</w:t>
      </w:r>
      <w:r w:rsidR="00184A45" w:rsidRPr="00FD4411">
        <w:rPr>
          <w:rFonts w:ascii="Times New Roman" w:hAnsi="Times New Roman" w:cs="Times New Roman"/>
          <w:color w:val="000000"/>
          <w:sz w:val="24"/>
          <w:szCs w:val="24"/>
        </w:rPr>
        <w:t>ках.</w:t>
      </w:r>
    </w:p>
    <w:p w:rsidR="009C5C7A" w:rsidRPr="00FD4411" w:rsidRDefault="00184A45" w:rsidP="00631F70">
      <w:pPr>
        <w:tabs>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 xml:space="preserve">2. </w:t>
      </w:r>
      <w:r w:rsidR="009C5C7A" w:rsidRPr="00FD4411">
        <w:rPr>
          <w:rFonts w:ascii="Times New Roman" w:hAnsi="Times New Roman" w:cs="Times New Roman"/>
          <w:color w:val="000000"/>
          <w:sz w:val="24"/>
          <w:szCs w:val="24"/>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собственниками земельных участков, землепользователями, землевладельцами и арендаторами земельных участков, в соответствии с градостроительными регламентами, установленными настоящими Правилами для каждой территориальной зоны, при условии соблюдения требований технических регламентов.</w:t>
      </w:r>
    </w:p>
    <w:p w:rsidR="009C5C7A" w:rsidRPr="00FD4411" w:rsidRDefault="00184A45" w:rsidP="00631F70">
      <w:pPr>
        <w:tabs>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3</w:t>
      </w:r>
      <w:r w:rsidR="009C5C7A" w:rsidRPr="00FD4411">
        <w:rPr>
          <w:rFonts w:ascii="Times New Roman" w:hAnsi="Times New Roman" w:cs="Times New Roman"/>
          <w:color w:val="000000"/>
          <w:sz w:val="24"/>
          <w:szCs w:val="24"/>
        </w:rPr>
        <w:t>.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землепользователями, землевладельцами и арендаторами земельных участков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rsidR="009C5C7A" w:rsidRPr="00FD4411" w:rsidRDefault="00184A45" w:rsidP="00631F70">
      <w:pPr>
        <w:tabs>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4</w:t>
      </w:r>
      <w:r w:rsidR="009C5C7A" w:rsidRPr="00FD4411">
        <w:rPr>
          <w:rFonts w:ascii="Times New Roman" w:hAnsi="Times New Roman" w:cs="Times New Roman"/>
          <w:color w:val="000000"/>
          <w:sz w:val="24"/>
          <w:szCs w:val="24"/>
        </w:rPr>
        <w:t>.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8C7F5C" w:rsidRPr="00FD4411" w:rsidRDefault="00184A45" w:rsidP="00631F70">
      <w:pPr>
        <w:tabs>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5</w:t>
      </w:r>
      <w:r w:rsidR="008C7F5C" w:rsidRPr="00FD4411">
        <w:rPr>
          <w:rFonts w:ascii="Times New Roman" w:hAnsi="Times New Roman" w:cs="Times New Roman"/>
          <w:color w:val="000000"/>
          <w:sz w:val="24"/>
          <w:szCs w:val="24"/>
        </w:rPr>
        <w:t xml:space="preserve">. Самостоятельный выбор вида разрешенного использования или получение разрешения на условно-разрешенный вид использования не исключает прохождения правообладателем  процедур, связанных с оформлением проектной, разрешительной, правоустанавливающей, правоудостоверяющей документации, предусмотренной законодательством </w:t>
      </w:r>
      <w:r w:rsidRPr="00FD4411">
        <w:rPr>
          <w:rFonts w:ascii="Times New Roman" w:hAnsi="Times New Roman" w:cs="Times New Roman"/>
          <w:color w:val="000000"/>
          <w:sz w:val="24"/>
          <w:szCs w:val="24"/>
        </w:rPr>
        <w:t>Российской Федерации</w:t>
      </w:r>
      <w:r w:rsidR="008C7F5C" w:rsidRPr="00FD4411">
        <w:rPr>
          <w:rFonts w:ascii="Times New Roman" w:hAnsi="Times New Roman" w:cs="Times New Roman"/>
          <w:color w:val="000000"/>
          <w:sz w:val="24"/>
          <w:szCs w:val="24"/>
        </w:rPr>
        <w:t xml:space="preserve">. </w:t>
      </w:r>
    </w:p>
    <w:p w:rsidR="00184A45" w:rsidRPr="00FD4411" w:rsidRDefault="00184A45" w:rsidP="00184A45">
      <w:pPr>
        <w:pStyle w:val="13"/>
        <w:rPr>
          <w:color w:val="000000"/>
        </w:rPr>
      </w:pPr>
      <w:r w:rsidRPr="00FD4411">
        <w:rPr>
          <w:color w:val="000000"/>
        </w:rPr>
        <w:t>6. Изменение одного вида разрешенного использования земельных участков и об</w:t>
      </w:r>
      <w:r w:rsidRPr="00FD4411">
        <w:rPr>
          <w:color w:val="000000"/>
        </w:rPr>
        <w:t>ъ</w:t>
      </w:r>
      <w:r w:rsidRPr="00FD4411">
        <w:rPr>
          <w:color w:val="000000"/>
        </w:rPr>
        <w:t>ектов капитального строительства на другой вид такого использования осуществляется в соответствии с градостроительным регламентом, установленным в настоящих правилах землепользования и застройки, при условии соблюдения требований технических регл</w:t>
      </w:r>
      <w:r w:rsidRPr="00FD4411">
        <w:rPr>
          <w:color w:val="000000"/>
        </w:rPr>
        <w:t>а</w:t>
      </w:r>
      <w:r w:rsidRPr="00FD4411">
        <w:rPr>
          <w:color w:val="000000"/>
        </w:rPr>
        <w:t>ментов</w:t>
      </w:r>
      <w:r w:rsidR="00C23BCF" w:rsidRPr="00FD4411">
        <w:rPr>
          <w:color w:val="000000"/>
        </w:rPr>
        <w:t>, санитарных норм и правил и ограничений, установленных в зонах с особыми условиями использования территорий</w:t>
      </w:r>
      <w:r w:rsidRPr="00FD4411">
        <w:rPr>
          <w:color w:val="000000"/>
        </w:rPr>
        <w:t>.</w:t>
      </w:r>
    </w:p>
    <w:p w:rsidR="009C5C7A" w:rsidRPr="00FD4411" w:rsidRDefault="00184A45" w:rsidP="00184A45">
      <w:pPr>
        <w:pStyle w:val="13"/>
        <w:rPr>
          <w:color w:val="000000"/>
        </w:rPr>
      </w:pPr>
      <w:r w:rsidRPr="00FD4411">
        <w:rPr>
          <w:color w:val="000000"/>
        </w:rPr>
        <w:t>7. Вид разрешенного использования земельных участков и объектов капитального строительства может быть изменен только на вид разрешенного использования, пред</w:t>
      </w:r>
      <w:r w:rsidRPr="00FD4411">
        <w:rPr>
          <w:color w:val="000000"/>
        </w:rPr>
        <w:t>у</w:t>
      </w:r>
      <w:r w:rsidRPr="00FD4411">
        <w:rPr>
          <w:color w:val="000000"/>
        </w:rPr>
        <w:t>смотренный градостроительным регламентом территориальной зоны, к которой отнесены данные земельные уч</w:t>
      </w:r>
      <w:r w:rsidRPr="00FD4411">
        <w:rPr>
          <w:color w:val="000000"/>
        </w:rPr>
        <w:t>а</w:t>
      </w:r>
      <w:r w:rsidRPr="00FD4411">
        <w:rPr>
          <w:color w:val="000000"/>
        </w:rPr>
        <w:t>стки и объекты капитального строительства.</w:t>
      </w:r>
    </w:p>
    <w:p w:rsidR="00007B3F" w:rsidRPr="00FD4411" w:rsidRDefault="00007B3F" w:rsidP="00007B3F">
      <w:pPr>
        <w:pStyle w:val="13"/>
        <w:rPr>
          <w:color w:val="000000"/>
        </w:rPr>
      </w:pPr>
      <w:r w:rsidRPr="00FD4411">
        <w:rPr>
          <w:color w:val="000000"/>
        </w:rPr>
        <w:t>8. Изменение вида разрешенного использования земельных участков и объектов к</w:t>
      </w:r>
      <w:r w:rsidRPr="00FD4411">
        <w:rPr>
          <w:color w:val="000000"/>
        </w:rPr>
        <w:t>а</w:t>
      </w:r>
      <w:r w:rsidRPr="00FD4411">
        <w:rPr>
          <w:color w:val="000000"/>
        </w:rPr>
        <w:t>питального строительства не может быть осуществлено в следующих случаях:</w:t>
      </w:r>
    </w:p>
    <w:p w:rsidR="00007B3F" w:rsidRPr="00FD4411" w:rsidRDefault="00007B3F" w:rsidP="00007B3F">
      <w:pPr>
        <w:pStyle w:val="13"/>
        <w:rPr>
          <w:color w:val="000000"/>
        </w:rPr>
      </w:pPr>
      <w:r w:rsidRPr="00FD4411">
        <w:rPr>
          <w:color w:val="000000"/>
        </w:rPr>
        <w:t>1) в случае, если после такого изменения размеры земельного участка не будут соо</w:t>
      </w:r>
      <w:r w:rsidRPr="00FD4411">
        <w:rPr>
          <w:color w:val="000000"/>
        </w:rPr>
        <w:t>т</w:t>
      </w:r>
      <w:r w:rsidRPr="00FD4411">
        <w:rPr>
          <w:color w:val="000000"/>
        </w:rPr>
        <w:t>ветствовать градостроительному регламенту;</w:t>
      </w:r>
    </w:p>
    <w:p w:rsidR="00007B3F" w:rsidRPr="00FD4411" w:rsidRDefault="00007B3F" w:rsidP="00007B3F">
      <w:pPr>
        <w:pStyle w:val="13"/>
        <w:rPr>
          <w:color w:val="000000"/>
        </w:rPr>
      </w:pPr>
      <w:r w:rsidRPr="00FD4411">
        <w:rPr>
          <w:color w:val="000000"/>
        </w:rPr>
        <w:t>2) в случае, если после такого изменения параметры объекта капитального строительства не будут соответствовать градостро</w:t>
      </w:r>
      <w:r w:rsidRPr="00FD4411">
        <w:rPr>
          <w:color w:val="000000"/>
        </w:rPr>
        <w:t>и</w:t>
      </w:r>
      <w:r w:rsidRPr="00FD4411">
        <w:rPr>
          <w:color w:val="000000"/>
        </w:rPr>
        <w:t>тельному регламенту.</w:t>
      </w:r>
    </w:p>
    <w:p w:rsidR="00007B3F" w:rsidRPr="00FD4411" w:rsidRDefault="00007B3F" w:rsidP="00007B3F">
      <w:pPr>
        <w:pStyle w:val="13"/>
        <w:rPr>
          <w:color w:val="000000"/>
        </w:rPr>
      </w:pPr>
      <w:r w:rsidRPr="00FD4411">
        <w:rPr>
          <w:color w:val="000000"/>
        </w:rPr>
        <w:t xml:space="preserve">9. Изменение видов разрешенного использования земельных участков </w:t>
      </w:r>
      <w:r w:rsidR="005B3F3D" w:rsidRPr="00FD4411">
        <w:rPr>
          <w:color w:val="000000"/>
        </w:rPr>
        <w:t>земельных участков и объектов капитального строительства, на которые действие градостроительного регламента не распространяется или для которых градостроительные регламенты не у</w:t>
      </w:r>
      <w:r w:rsidR="005B3F3D" w:rsidRPr="00FD4411">
        <w:rPr>
          <w:color w:val="000000"/>
        </w:rPr>
        <w:t>с</w:t>
      </w:r>
      <w:r w:rsidR="005B3F3D" w:rsidRPr="00FD4411">
        <w:rPr>
          <w:color w:val="000000"/>
        </w:rPr>
        <w:t xml:space="preserve">танавливаются, </w:t>
      </w:r>
      <w:r w:rsidRPr="00FD4411">
        <w:rPr>
          <w:color w:val="000000"/>
        </w:rPr>
        <w:t xml:space="preserve">указанных в пункте 4 статьи 36 </w:t>
      </w:r>
      <w:r w:rsidR="005B3F3D" w:rsidRPr="00FD4411">
        <w:rPr>
          <w:color w:val="000000"/>
        </w:rPr>
        <w:t>и</w:t>
      </w:r>
      <w:r w:rsidRPr="00FD4411">
        <w:rPr>
          <w:color w:val="000000"/>
        </w:rPr>
        <w:t xml:space="preserve"> в пункте 6 статьи 36 Градостроительного кодекса Российской Федерации, а также объектов капитального строительства, расположе</w:t>
      </w:r>
      <w:r w:rsidRPr="00FD4411">
        <w:rPr>
          <w:color w:val="000000"/>
        </w:rPr>
        <w:t>н</w:t>
      </w:r>
      <w:r w:rsidRPr="00FD4411">
        <w:rPr>
          <w:color w:val="000000"/>
        </w:rPr>
        <w:t>ных на таких земельных участках, осуществляется в соответствии с федеральными зак</w:t>
      </w:r>
      <w:r w:rsidRPr="00FD4411">
        <w:rPr>
          <w:color w:val="000000"/>
        </w:rPr>
        <w:t>о</w:t>
      </w:r>
      <w:r w:rsidRPr="00FD4411">
        <w:rPr>
          <w:color w:val="000000"/>
        </w:rPr>
        <w:t>нами.</w:t>
      </w:r>
    </w:p>
    <w:p w:rsidR="00007B3F" w:rsidRPr="00FD4411" w:rsidRDefault="00007B3F" w:rsidP="00184A45">
      <w:pPr>
        <w:pStyle w:val="13"/>
        <w:rPr>
          <w:color w:val="000000"/>
        </w:rPr>
      </w:pPr>
    </w:p>
    <w:p w:rsidR="009C5C7A" w:rsidRPr="00FD4411" w:rsidRDefault="009C5C7A" w:rsidP="00631F70">
      <w:pPr>
        <w:pStyle w:val="1"/>
        <w:tabs>
          <w:tab w:val="clear" w:pos="0"/>
          <w:tab w:val="num" w:pos="-851"/>
          <w:tab w:val="left" w:pos="-426"/>
        </w:tabs>
        <w:ind w:firstLine="709"/>
        <w:rPr>
          <w:color w:val="000000"/>
          <w:sz w:val="24"/>
          <w:szCs w:val="24"/>
        </w:rPr>
      </w:pPr>
      <w:bookmarkStart w:id="17" w:name="_Toc17365023"/>
      <w:r w:rsidRPr="00FD4411">
        <w:rPr>
          <w:color w:val="000000"/>
          <w:sz w:val="24"/>
          <w:szCs w:val="24"/>
        </w:rPr>
        <w:t>Статья 1</w:t>
      </w:r>
      <w:r w:rsidR="00063A4C" w:rsidRPr="00FD4411">
        <w:rPr>
          <w:color w:val="000000"/>
          <w:sz w:val="24"/>
          <w:szCs w:val="24"/>
        </w:rPr>
        <w:t>1</w:t>
      </w:r>
      <w:r w:rsidRPr="00FD4411">
        <w:rPr>
          <w:color w:val="000000"/>
          <w:sz w:val="24"/>
          <w:szCs w:val="24"/>
        </w:rPr>
        <w:t>. Порядок предоставления разрешения на условно разрешенный вид использования земельного участка или объекта капитального строительства</w:t>
      </w:r>
      <w:bookmarkEnd w:id="17"/>
    </w:p>
    <w:p w:rsidR="00A62B0F" w:rsidRPr="00FD4411" w:rsidRDefault="00A62B0F" w:rsidP="00631F70">
      <w:pPr>
        <w:tabs>
          <w:tab w:val="num" w:pos="-851"/>
          <w:tab w:val="left" w:pos="-426"/>
        </w:tabs>
        <w:ind w:firstLine="709"/>
        <w:rPr>
          <w:rFonts w:ascii="Times New Roman" w:hAnsi="Times New Roman" w:cs="Times New Roman"/>
          <w:color w:val="000000"/>
          <w:sz w:val="24"/>
          <w:szCs w:val="24"/>
        </w:rPr>
      </w:pPr>
    </w:p>
    <w:p w:rsidR="009C5C7A" w:rsidRPr="00FD4411" w:rsidRDefault="009C5C7A" w:rsidP="00631F70">
      <w:pPr>
        <w:pStyle w:val="ConsNormal"/>
        <w:widowControl/>
        <w:tabs>
          <w:tab w:val="num" w:pos="-851"/>
          <w:tab w:val="left" w:pos="-426"/>
        </w:tabs>
        <w:ind w:firstLine="709"/>
        <w:jc w:val="both"/>
        <w:rPr>
          <w:rFonts w:ascii="Times New Roman" w:hAnsi="Times New Roman" w:cs="Times New Roman"/>
          <w:color w:val="000000"/>
          <w:sz w:val="24"/>
          <w:szCs w:val="24"/>
        </w:rPr>
      </w:pPr>
      <w:r w:rsidRPr="00FD4411">
        <w:rPr>
          <w:rFonts w:ascii="Times New Roman" w:hAnsi="Times New Roman" w:cs="Times New Roman"/>
          <w:color w:val="000000"/>
          <w:sz w:val="24"/>
          <w:szCs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9C5C7A" w:rsidRPr="00FD4411" w:rsidRDefault="009C5C7A" w:rsidP="00631F70">
      <w:pPr>
        <w:pStyle w:val="ConsNormal"/>
        <w:widowControl/>
        <w:tabs>
          <w:tab w:val="num" w:pos="-851"/>
          <w:tab w:val="left" w:pos="-426"/>
        </w:tabs>
        <w:ind w:firstLine="709"/>
        <w:jc w:val="both"/>
        <w:rPr>
          <w:rFonts w:ascii="Times New Roman" w:hAnsi="Times New Roman" w:cs="Times New Roman"/>
          <w:color w:val="000000"/>
          <w:sz w:val="24"/>
          <w:szCs w:val="24"/>
        </w:rPr>
      </w:pPr>
      <w:r w:rsidRPr="00FD4411">
        <w:rPr>
          <w:rFonts w:ascii="Times New Roman" w:hAnsi="Times New Roman" w:cs="Times New Roman"/>
          <w:color w:val="000000"/>
          <w:sz w:val="24"/>
          <w:szCs w:val="24"/>
        </w:rPr>
        <w:t>Вопрос о предоставлении разрешения на условно разрешенный вид использования подлежит обсуждению на публичных слушаниях.</w:t>
      </w:r>
    </w:p>
    <w:p w:rsidR="009C5C7A" w:rsidRPr="00FD4411" w:rsidRDefault="009C5C7A" w:rsidP="00631F70">
      <w:pPr>
        <w:pStyle w:val="ConsNormal"/>
        <w:widowControl/>
        <w:tabs>
          <w:tab w:val="num" w:pos="-851"/>
          <w:tab w:val="left" w:pos="-426"/>
        </w:tabs>
        <w:ind w:firstLine="709"/>
        <w:jc w:val="both"/>
        <w:rPr>
          <w:rFonts w:ascii="Times New Roman" w:hAnsi="Times New Roman" w:cs="Times New Roman"/>
          <w:color w:val="000000"/>
          <w:sz w:val="24"/>
          <w:szCs w:val="24"/>
        </w:rPr>
      </w:pPr>
      <w:r w:rsidRPr="00FD4411">
        <w:rPr>
          <w:rFonts w:ascii="Times New Roman" w:hAnsi="Times New Roman" w:cs="Times New Roman"/>
          <w:color w:val="000000"/>
          <w:sz w:val="24"/>
          <w:szCs w:val="24"/>
        </w:rPr>
        <w:t xml:space="preserve">2. На основании заключения о результатах публичных </w:t>
      </w:r>
      <w:r w:rsidR="000C32DC" w:rsidRPr="00FD4411">
        <w:rPr>
          <w:rFonts w:ascii="Times New Roman" w:hAnsi="Times New Roman" w:cs="Times New Roman"/>
          <w:color w:val="000000"/>
          <w:sz w:val="24"/>
          <w:szCs w:val="24"/>
        </w:rPr>
        <w:t>слушаний или общественных обсуждений</w:t>
      </w:r>
      <w:r w:rsidRPr="00FD4411">
        <w:rPr>
          <w:rFonts w:ascii="Times New Roman" w:hAnsi="Times New Roman" w:cs="Times New Roman"/>
          <w:color w:val="000000"/>
          <w:sz w:val="24"/>
          <w:szCs w:val="24"/>
        </w:rPr>
        <w:t xml:space="preserve">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008534B0" w:rsidRPr="00FD4411">
        <w:rPr>
          <w:rFonts w:ascii="Times New Roman" w:hAnsi="Times New Roman" w:cs="Times New Roman"/>
          <w:color w:val="000000"/>
          <w:sz w:val="24"/>
          <w:szCs w:val="24"/>
        </w:rPr>
        <w:t>сельского</w:t>
      </w:r>
      <w:r w:rsidRPr="00FD4411">
        <w:rPr>
          <w:rFonts w:ascii="Times New Roman" w:hAnsi="Times New Roman" w:cs="Times New Roman"/>
          <w:color w:val="000000"/>
          <w:sz w:val="24"/>
          <w:szCs w:val="24"/>
        </w:rPr>
        <w:t xml:space="preserve">  поселения.</w:t>
      </w:r>
    </w:p>
    <w:p w:rsidR="009C5C7A" w:rsidRPr="00FD4411" w:rsidRDefault="009C5C7A" w:rsidP="00631F70">
      <w:pPr>
        <w:pStyle w:val="ConsNormal"/>
        <w:widowControl/>
        <w:tabs>
          <w:tab w:val="num" w:pos="-851"/>
          <w:tab w:val="left" w:pos="-426"/>
        </w:tabs>
        <w:ind w:firstLine="709"/>
        <w:jc w:val="both"/>
        <w:rPr>
          <w:rFonts w:ascii="Times New Roman" w:hAnsi="Times New Roman" w:cs="Times New Roman"/>
          <w:color w:val="000000"/>
          <w:sz w:val="24"/>
          <w:szCs w:val="24"/>
        </w:rPr>
      </w:pPr>
      <w:r w:rsidRPr="00FD4411">
        <w:rPr>
          <w:rFonts w:ascii="Times New Roman" w:hAnsi="Times New Roman" w:cs="Times New Roman"/>
          <w:color w:val="000000"/>
          <w:sz w:val="24"/>
          <w:szCs w:val="24"/>
        </w:rPr>
        <w:t xml:space="preserve">3. На основании указанных в пункте 2 настоящей статьи рекомендаций Глава </w:t>
      </w:r>
      <w:r w:rsidR="008534B0" w:rsidRPr="00FD4411">
        <w:rPr>
          <w:rFonts w:ascii="Times New Roman" w:hAnsi="Times New Roman" w:cs="Times New Roman"/>
          <w:color w:val="000000"/>
          <w:sz w:val="24"/>
          <w:szCs w:val="24"/>
        </w:rPr>
        <w:t>сельского</w:t>
      </w:r>
      <w:r w:rsidRPr="00FD4411">
        <w:rPr>
          <w:rFonts w:ascii="Times New Roman" w:hAnsi="Times New Roman" w:cs="Times New Roman"/>
          <w:color w:val="000000"/>
          <w:sz w:val="24"/>
          <w:szCs w:val="24"/>
        </w:rPr>
        <w:t xml:space="preserve"> поселения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w:t>
      </w:r>
    </w:p>
    <w:p w:rsidR="009C5C7A" w:rsidRPr="00FD4411" w:rsidRDefault="009C5C7A" w:rsidP="00631F70">
      <w:pPr>
        <w:pStyle w:val="ConsNormal"/>
        <w:widowControl/>
        <w:tabs>
          <w:tab w:val="num" w:pos="-851"/>
          <w:tab w:val="left" w:pos="-426"/>
        </w:tabs>
        <w:ind w:firstLine="709"/>
        <w:jc w:val="both"/>
        <w:rPr>
          <w:rFonts w:ascii="Times New Roman" w:hAnsi="Times New Roman" w:cs="Times New Roman"/>
          <w:color w:val="000000"/>
          <w:sz w:val="24"/>
          <w:szCs w:val="24"/>
        </w:rPr>
      </w:pPr>
      <w:r w:rsidRPr="00FD4411">
        <w:rPr>
          <w:rFonts w:ascii="Times New Roman" w:hAnsi="Times New Roman" w:cs="Times New Roman"/>
          <w:color w:val="000000"/>
          <w:sz w:val="24"/>
          <w:szCs w:val="24"/>
        </w:rPr>
        <w:t>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может быть размещено на официальном сайте поселения (при наличии официального сайта) в сети Интернет.</w:t>
      </w:r>
    </w:p>
    <w:p w:rsidR="00145282" w:rsidRPr="00FD4411" w:rsidRDefault="00145282" w:rsidP="00145282">
      <w:pPr>
        <w:pStyle w:val="ConsNormal"/>
        <w:widowControl/>
        <w:tabs>
          <w:tab w:val="num" w:pos="-851"/>
          <w:tab w:val="left" w:pos="-426"/>
        </w:tabs>
        <w:ind w:firstLine="709"/>
        <w:jc w:val="both"/>
        <w:rPr>
          <w:rFonts w:ascii="Times New Roman" w:hAnsi="Times New Roman" w:cs="Times New Roman"/>
          <w:color w:val="000000"/>
          <w:sz w:val="24"/>
          <w:szCs w:val="24"/>
        </w:rPr>
      </w:pPr>
      <w:r w:rsidRPr="00FD4411">
        <w:rPr>
          <w:rFonts w:ascii="Times New Roman" w:hAnsi="Times New Roman" w:cs="Times New Roman"/>
          <w:color w:val="000000"/>
          <w:sz w:val="24"/>
          <w:szCs w:val="24"/>
        </w:rPr>
        <w:t xml:space="preserve">4.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27" w:history="1">
        <w:r w:rsidRPr="00FD4411">
          <w:rPr>
            <w:rFonts w:ascii="Times New Roman" w:hAnsi="Times New Roman" w:cs="Times New Roman"/>
            <w:color w:val="000000"/>
            <w:sz w:val="24"/>
            <w:szCs w:val="24"/>
          </w:rPr>
          <w:t>части 2 статьи 55.32</w:t>
        </w:r>
      </w:hyperlink>
      <w:r w:rsidRPr="00FD4411">
        <w:rPr>
          <w:rFonts w:ascii="Times New Roman" w:hAnsi="Times New Roman" w:cs="Times New Roman"/>
          <w:color w:val="000000"/>
          <w:sz w:val="24"/>
          <w:szCs w:val="24"/>
        </w:rPr>
        <w:t xml:space="preserve"> Градостроительного кодекса РФ,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28" w:history="1">
        <w:r w:rsidRPr="00FD4411">
          <w:rPr>
            <w:rFonts w:ascii="Times New Roman" w:hAnsi="Times New Roman" w:cs="Times New Roman"/>
            <w:color w:val="000000"/>
            <w:sz w:val="24"/>
            <w:szCs w:val="24"/>
          </w:rPr>
          <w:t>части 2 статьи 55.32</w:t>
        </w:r>
      </w:hyperlink>
      <w:r w:rsidRPr="00FD4411">
        <w:rPr>
          <w:rFonts w:ascii="Times New Roman" w:hAnsi="Times New Roman" w:cs="Times New Roman"/>
          <w:color w:val="000000"/>
          <w:sz w:val="24"/>
          <w:szCs w:val="24"/>
        </w:rPr>
        <w:t xml:space="preserve">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9C5C7A" w:rsidRPr="00FD4411" w:rsidRDefault="00145282" w:rsidP="00631F70">
      <w:pPr>
        <w:pStyle w:val="ConsNormal"/>
        <w:widowControl/>
        <w:tabs>
          <w:tab w:val="num" w:pos="-851"/>
          <w:tab w:val="left" w:pos="-426"/>
        </w:tabs>
        <w:ind w:firstLine="709"/>
        <w:jc w:val="both"/>
        <w:rPr>
          <w:rFonts w:ascii="Times New Roman" w:hAnsi="Times New Roman" w:cs="Times New Roman"/>
          <w:color w:val="000000"/>
          <w:sz w:val="24"/>
          <w:szCs w:val="24"/>
        </w:rPr>
      </w:pPr>
      <w:r w:rsidRPr="00FD4411">
        <w:rPr>
          <w:rFonts w:ascii="Times New Roman" w:hAnsi="Times New Roman" w:cs="Times New Roman"/>
          <w:color w:val="000000"/>
          <w:sz w:val="24"/>
          <w:szCs w:val="24"/>
        </w:rPr>
        <w:t>5</w:t>
      </w:r>
      <w:r w:rsidR="009C5C7A" w:rsidRPr="00FD4411">
        <w:rPr>
          <w:rFonts w:ascii="Times New Roman" w:hAnsi="Times New Roman" w:cs="Times New Roman"/>
          <w:color w:val="000000"/>
          <w:sz w:val="24"/>
          <w:szCs w:val="24"/>
        </w:rPr>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145282" w:rsidRPr="00FD4411" w:rsidRDefault="00145282" w:rsidP="00631F70">
      <w:pPr>
        <w:pStyle w:val="ConsNormal"/>
        <w:widowControl/>
        <w:tabs>
          <w:tab w:val="num" w:pos="-851"/>
          <w:tab w:val="left" w:pos="-426"/>
        </w:tabs>
        <w:ind w:firstLine="709"/>
        <w:jc w:val="both"/>
        <w:rPr>
          <w:rFonts w:ascii="Times New Roman" w:hAnsi="Times New Roman" w:cs="Times New Roman"/>
          <w:color w:val="000000"/>
          <w:sz w:val="24"/>
          <w:szCs w:val="24"/>
        </w:rPr>
      </w:pPr>
    </w:p>
    <w:p w:rsidR="009C5C7A" w:rsidRPr="00FD4411" w:rsidRDefault="009C5C7A" w:rsidP="00631F70">
      <w:pPr>
        <w:pStyle w:val="ConsNonformat"/>
        <w:widowControl/>
        <w:tabs>
          <w:tab w:val="num" w:pos="-851"/>
          <w:tab w:val="left" w:pos="-426"/>
        </w:tabs>
        <w:ind w:firstLine="709"/>
        <w:jc w:val="both"/>
        <w:rPr>
          <w:rFonts w:ascii="Times New Roman" w:hAnsi="Times New Roman" w:cs="Times New Roman"/>
          <w:color w:val="000000"/>
          <w:sz w:val="24"/>
          <w:szCs w:val="24"/>
        </w:rPr>
      </w:pPr>
    </w:p>
    <w:p w:rsidR="009C5C7A" w:rsidRPr="00FD4411" w:rsidRDefault="009C5C7A" w:rsidP="00631F70">
      <w:pPr>
        <w:pStyle w:val="1"/>
        <w:tabs>
          <w:tab w:val="clear" w:pos="0"/>
          <w:tab w:val="num" w:pos="-851"/>
          <w:tab w:val="left" w:pos="-426"/>
        </w:tabs>
        <w:ind w:firstLine="709"/>
        <w:rPr>
          <w:bCs/>
          <w:iCs/>
          <w:color w:val="000000"/>
          <w:sz w:val="24"/>
          <w:szCs w:val="24"/>
        </w:rPr>
      </w:pPr>
      <w:bookmarkStart w:id="18" w:name="_Toc17365024"/>
      <w:r w:rsidRPr="00FD4411">
        <w:rPr>
          <w:bCs/>
          <w:iCs/>
          <w:color w:val="000000"/>
          <w:sz w:val="24"/>
          <w:szCs w:val="24"/>
        </w:rPr>
        <w:t xml:space="preserve">Статья </w:t>
      </w:r>
      <w:r w:rsidR="00063A4C" w:rsidRPr="00FD4411">
        <w:rPr>
          <w:bCs/>
          <w:iCs/>
          <w:color w:val="000000"/>
          <w:sz w:val="24"/>
          <w:szCs w:val="24"/>
        </w:rPr>
        <w:t>12</w:t>
      </w:r>
      <w:r w:rsidRPr="00FD4411">
        <w:rPr>
          <w:bCs/>
          <w:iCs/>
          <w:color w:val="000000"/>
          <w:sz w:val="24"/>
          <w:szCs w:val="24"/>
        </w:rPr>
        <w:t>.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8"/>
    </w:p>
    <w:p w:rsidR="00A62B0F" w:rsidRPr="00FD4411" w:rsidRDefault="00A62B0F" w:rsidP="00631F70">
      <w:pPr>
        <w:tabs>
          <w:tab w:val="num" w:pos="-851"/>
          <w:tab w:val="left" w:pos="-426"/>
        </w:tabs>
        <w:ind w:firstLine="709"/>
        <w:rPr>
          <w:rFonts w:ascii="Times New Roman" w:hAnsi="Times New Roman" w:cs="Times New Roman"/>
          <w:color w:val="000000"/>
          <w:sz w:val="24"/>
          <w:szCs w:val="24"/>
        </w:rPr>
      </w:pPr>
    </w:p>
    <w:p w:rsidR="007544CB" w:rsidRPr="00FD4411" w:rsidRDefault="007544CB" w:rsidP="007544CB">
      <w:pPr>
        <w:pStyle w:val="ConsNormal"/>
        <w:widowControl/>
        <w:tabs>
          <w:tab w:val="left" w:pos="240"/>
          <w:tab w:val="left" w:pos="560"/>
        </w:tabs>
        <w:ind w:firstLine="560"/>
        <w:jc w:val="both"/>
        <w:rPr>
          <w:rFonts w:ascii="Times New Roman" w:hAnsi="Times New Roman" w:cs="Times New Roman"/>
          <w:color w:val="000000"/>
          <w:sz w:val="24"/>
          <w:szCs w:val="24"/>
        </w:rPr>
      </w:pPr>
      <w:r w:rsidRPr="00FD4411">
        <w:rPr>
          <w:rFonts w:ascii="Times New Roman" w:hAnsi="Times New Roman" w:cs="Times New Roman"/>
          <w:color w:val="000000"/>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7544CB" w:rsidRPr="00FD4411" w:rsidRDefault="007544CB" w:rsidP="007544CB">
      <w:pPr>
        <w:pStyle w:val="ConsNormal"/>
        <w:widowControl/>
        <w:tabs>
          <w:tab w:val="left" w:pos="240"/>
          <w:tab w:val="left" w:pos="560"/>
        </w:tabs>
        <w:ind w:firstLine="560"/>
        <w:jc w:val="both"/>
        <w:rPr>
          <w:rFonts w:ascii="Times New Roman" w:hAnsi="Times New Roman" w:cs="Times New Roman"/>
          <w:color w:val="000000"/>
          <w:sz w:val="24"/>
          <w:szCs w:val="24"/>
        </w:rPr>
      </w:pPr>
      <w:r w:rsidRPr="00FD4411">
        <w:rPr>
          <w:rFonts w:ascii="Times New Roman" w:hAnsi="Times New Roman" w:cs="Times New Roman"/>
          <w:color w:val="000000"/>
          <w:sz w:val="24"/>
          <w:szCs w:val="24"/>
        </w:rPr>
        <w:t>Основанием для отклонения от предельных параметров разрешенного строительства, реконструкции объектов капительного строительства может являться  документация по планировке территорий.</w:t>
      </w:r>
    </w:p>
    <w:p w:rsidR="007544CB" w:rsidRPr="00FD4411" w:rsidRDefault="007544CB" w:rsidP="007544CB">
      <w:pPr>
        <w:pStyle w:val="ConsNormal"/>
        <w:widowControl/>
        <w:tabs>
          <w:tab w:val="left" w:pos="240"/>
          <w:tab w:val="left" w:pos="560"/>
        </w:tabs>
        <w:ind w:firstLine="560"/>
        <w:jc w:val="both"/>
        <w:rPr>
          <w:rFonts w:ascii="Times New Roman" w:hAnsi="Times New Roman" w:cs="Times New Roman"/>
          <w:color w:val="000000"/>
          <w:sz w:val="24"/>
          <w:szCs w:val="24"/>
        </w:rPr>
      </w:pPr>
      <w:r w:rsidRPr="00FD4411">
        <w:rPr>
          <w:rFonts w:ascii="Times New Roman" w:hAnsi="Times New Roman" w:cs="Times New Roman"/>
          <w:color w:val="000000"/>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7544CB" w:rsidRPr="00FD4411" w:rsidRDefault="007544CB" w:rsidP="007544CB">
      <w:pPr>
        <w:pStyle w:val="ConsNormal"/>
        <w:widowControl/>
        <w:tabs>
          <w:tab w:val="left" w:pos="240"/>
          <w:tab w:val="left" w:pos="560"/>
        </w:tabs>
        <w:ind w:firstLine="560"/>
        <w:jc w:val="both"/>
        <w:rPr>
          <w:rFonts w:ascii="Times New Roman" w:hAnsi="Times New Roman" w:cs="Times New Roman"/>
          <w:color w:val="000000"/>
          <w:sz w:val="24"/>
          <w:szCs w:val="24"/>
        </w:rPr>
      </w:pPr>
      <w:r w:rsidRPr="00FD4411">
        <w:rPr>
          <w:rFonts w:ascii="Times New Roman" w:hAnsi="Times New Roman" w:cs="Times New Roman"/>
          <w:color w:val="000000"/>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7544CB" w:rsidRPr="00FD4411" w:rsidRDefault="007544CB" w:rsidP="007544CB">
      <w:pPr>
        <w:pStyle w:val="ConsNormal"/>
        <w:widowControl/>
        <w:tabs>
          <w:tab w:val="left" w:pos="240"/>
          <w:tab w:val="left" w:pos="560"/>
        </w:tabs>
        <w:ind w:firstLine="560"/>
        <w:jc w:val="both"/>
        <w:rPr>
          <w:rFonts w:ascii="Times New Roman" w:hAnsi="Times New Roman" w:cs="Times New Roman"/>
          <w:color w:val="000000"/>
          <w:sz w:val="24"/>
          <w:szCs w:val="24"/>
        </w:rPr>
      </w:pPr>
      <w:r w:rsidRPr="00FD4411">
        <w:rPr>
          <w:rFonts w:ascii="Times New Roman" w:hAnsi="Times New Roman" w:cs="Times New Roman"/>
          <w:color w:val="000000"/>
          <w:sz w:val="24"/>
          <w:szCs w:val="24"/>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w:t>
      </w:r>
      <w:hyperlink r:id="rId29" w:anchor="dst2104" w:history="1">
        <w:r w:rsidRPr="00FD4411">
          <w:rPr>
            <w:rFonts w:ascii="Times New Roman" w:hAnsi="Times New Roman" w:cs="Times New Roman"/>
            <w:color w:val="000000"/>
            <w:sz w:val="24"/>
            <w:szCs w:val="24"/>
          </w:rPr>
          <w:t>статьей 5.1</w:t>
        </w:r>
      </w:hyperlink>
      <w:r w:rsidRPr="00FD4411">
        <w:rPr>
          <w:rFonts w:ascii="Times New Roman" w:hAnsi="Times New Roman" w:cs="Times New Roman"/>
          <w:color w:val="000000"/>
          <w:sz w:val="24"/>
          <w:szCs w:val="24"/>
        </w:rPr>
        <w:t> Градостроительного кодекса Российской Федерации, с учетом положений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7544CB" w:rsidRPr="00FD4411" w:rsidRDefault="007544CB" w:rsidP="007544CB">
      <w:pPr>
        <w:pStyle w:val="ConsNormal"/>
        <w:widowControl/>
        <w:tabs>
          <w:tab w:val="left" w:pos="240"/>
          <w:tab w:val="left" w:pos="560"/>
        </w:tabs>
        <w:ind w:firstLine="560"/>
        <w:jc w:val="both"/>
        <w:rPr>
          <w:rFonts w:ascii="Times New Roman" w:hAnsi="Times New Roman" w:cs="Times New Roman"/>
          <w:color w:val="000000"/>
          <w:sz w:val="24"/>
          <w:szCs w:val="24"/>
        </w:rPr>
      </w:pPr>
      <w:bookmarkStart w:id="19" w:name="dst2203"/>
      <w:bookmarkEnd w:id="19"/>
      <w:r w:rsidRPr="00FD4411">
        <w:rPr>
          <w:rFonts w:ascii="Times New Roman" w:hAnsi="Times New Roman" w:cs="Times New Roman"/>
          <w:color w:val="000000"/>
          <w:sz w:val="24"/>
          <w:szCs w:val="24"/>
        </w:rPr>
        <w:t xml:space="preserve">5. На основании заключения о результатах общественных обсуждений или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их главе </w:t>
      </w:r>
      <w:r w:rsidR="00AE65D5" w:rsidRPr="00FD4411">
        <w:rPr>
          <w:rFonts w:ascii="Times New Roman" w:hAnsi="Times New Roman" w:cs="Times New Roman"/>
          <w:color w:val="000000"/>
          <w:sz w:val="24"/>
          <w:szCs w:val="24"/>
        </w:rPr>
        <w:t>Валдайского городского поселения</w:t>
      </w:r>
      <w:r w:rsidRPr="00FD4411">
        <w:rPr>
          <w:rFonts w:ascii="Times New Roman" w:hAnsi="Times New Roman" w:cs="Times New Roman"/>
          <w:color w:val="000000"/>
          <w:sz w:val="24"/>
          <w:szCs w:val="24"/>
        </w:rPr>
        <w:t>.</w:t>
      </w:r>
    </w:p>
    <w:p w:rsidR="007544CB" w:rsidRPr="00FD4411" w:rsidRDefault="007544CB" w:rsidP="007544CB">
      <w:pPr>
        <w:pStyle w:val="ConsNormal"/>
        <w:widowControl/>
        <w:tabs>
          <w:tab w:val="left" w:pos="240"/>
          <w:tab w:val="left" w:pos="560"/>
        </w:tabs>
        <w:ind w:firstLine="560"/>
        <w:jc w:val="both"/>
        <w:rPr>
          <w:rFonts w:ascii="Times New Roman" w:hAnsi="Times New Roman" w:cs="Times New Roman"/>
          <w:color w:val="000000"/>
          <w:sz w:val="24"/>
          <w:szCs w:val="24"/>
        </w:rPr>
      </w:pPr>
      <w:r w:rsidRPr="00FD4411">
        <w:rPr>
          <w:rFonts w:ascii="Times New Roman" w:hAnsi="Times New Roman" w:cs="Times New Roman"/>
          <w:color w:val="000000"/>
          <w:sz w:val="24"/>
          <w:szCs w:val="24"/>
        </w:rPr>
        <w:t xml:space="preserve">6. На основании указанных в пункте 5 настоящей статьи рекомендаций Глава </w:t>
      </w:r>
      <w:r w:rsidR="00AE65D5" w:rsidRPr="00FD4411">
        <w:rPr>
          <w:rFonts w:ascii="Times New Roman" w:hAnsi="Times New Roman" w:cs="Times New Roman"/>
          <w:color w:val="000000"/>
          <w:sz w:val="24"/>
          <w:szCs w:val="24"/>
        </w:rPr>
        <w:t xml:space="preserve">Валдайского городского поселения </w:t>
      </w:r>
      <w:r w:rsidRPr="00FD4411">
        <w:rPr>
          <w:rFonts w:ascii="Times New Roman" w:hAnsi="Times New Roman" w:cs="Times New Roman"/>
          <w:color w:val="000000"/>
          <w:sz w:val="24"/>
          <w:szCs w:val="24"/>
        </w:rPr>
        <w:t>в течение семи дней со дня поступления таких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7544CB" w:rsidRPr="00FD4411" w:rsidRDefault="007544CB" w:rsidP="007544CB">
      <w:pPr>
        <w:pStyle w:val="ConsNormal"/>
        <w:widowControl/>
        <w:tabs>
          <w:tab w:val="num" w:pos="-851"/>
          <w:tab w:val="left" w:pos="-426"/>
        </w:tabs>
        <w:ind w:firstLine="709"/>
        <w:jc w:val="both"/>
        <w:rPr>
          <w:rFonts w:ascii="Times New Roman" w:hAnsi="Times New Roman" w:cs="Times New Roman"/>
          <w:color w:val="000000"/>
          <w:sz w:val="24"/>
          <w:szCs w:val="24"/>
        </w:rPr>
      </w:pPr>
      <w:r w:rsidRPr="00FD4411">
        <w:rPr>
          <w:rFonts w:ascii="Times New Roman" w:hAnsi="Times New Roman" w:cs="Times New Roman"/>
          <w:color w:val="000000"/>
          <w:sz w:val="24"/>
          <w:szCs w:val="24"/>
        </w:rPr>
        <w:t xml:space="preserve">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30" w:history="1">
        <w:r w:rsidRPr="00FD4411">
          <w:rPr>
            <w:rFonts w:ascii="Times New Roman" w:hAnsi="Times New Roman" w:cs="Times New Roman"/>
            <w:color w:val="000000"/>
            <w:sz w:val="24"/>
            <w:szCs w:val="24"/>
          </w:rPr>
          <w:t>части 2 статьи 55.32</w:t>
        </w:r>
      </w:hyperlink>
      <w:r w:rsidRPr="00FD4411">
        <w:rPr>
          <w:rFonts w:ascii="Times New Roman" w:hAnsi="Times New Roman" w:cs="Times New Roman"/>
          <w:color w:val="000000"/>
          <w:sz w:val="24"/>
          <w:szCs w:val="24"/>
        </w:rPr>
        <w:t xml:space="preserve"> Градостроительного кодекса РФ,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31" w:history="1">
        <w:r w:rsidRPr="00FD4411">
          <w:rPr>
            <w:rFonts w:ascii="Times New Roman" w:hAnsi="Times New Roman" w:cs="Times New Roman"/>
            <w:color w:val="000000"/>
            <w:sz w:val="24"/>
            <w:szCs w:val="24"/>
          </w:rPr>
          <w:t>части 2 статьи 55.32</w:t>
        </w:r>
      </w:hyperlink>
      <w:r w:rsidRPr="00FD4411">
        <w:rPr>
          <w:rFonts w:ascii="Times New Roman" w:hAnsi="Times New Roman" w:cs="Times New Roman"/>
          <w:color w:val="000000"/>
          <w:sz w:val="24"/>
          <w:szCs w:val="24"/>
        </w:rPr>
        <w:t xml:space="preserve">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7544CB" w:rsidRPr="00FD4411" w:rsidRDefault="007544CB" w:rsidP="007544CB">
      <w:pPr>
        <w:pStyle w:val="ConsNormal"/>
        <w:widowControl/>
        <w:tabs>
          <w:tab w:val="left" w:pos="240"/>
          <w:tab w:val="left" w:pos="560"/>
        </w:tabs>
        <w:ind w:firstLine="560"/>
        <w:jc w:val="both"/>
        <w:rPr>
          <w:rFonts w:ascii="Times New Roman" w:hAnsi="Times New Roman" w:cs="Times New Roman"/>
          <w:color w:val="000000"/>
          <w:sz w:val="24"/>
          <w:szCs w:val="24"/>
        </w:rPr>
      </w:pPr>
      <w:r w:rsidRPr="00FD4411">
        <w:rPr>
          <w:rFonts w:ascii="Times New Roman" w:hAnsi="Times New Roman" w:cs="Times New Roman"/>
          <w:color w:val="000000"/>
          <w:sz w:val="24"/>
          <w:szCs w:val="24"/>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C63EB5" w:rsidRPr="00FD4411" w:rsidRDefault="00C63EB5" w:rsidP="00631F70">
      <w:pPr>
        <w:pStyle w:val="ConsNormal"/>
        <w:widowControl/>
        <w:tabs>
          <w:tab w:val="num" w:pos="-851"/>
          <w:tab w:val="left" w:pos="-426"/>
        </w:tabs>
        <w:ind w:firstLine="709"/>
        <w:jc w:val="both"/>
        <w:rPr>
          <w:rFonts w:ascii="Times New Roman" w:hAnsi="Times New Roman" w:cs="Times New Roman"/>
          <w:color w:val="000000"/>
          <w:sz w:val="24"/>
          <w:szCs w:val="24"/>
        </w:rPr>
      </w:pPr>
    </w:p>
    <w:p w:rsidR="00345DEB" w:rsidRPr="00FD4411" w:rsidRDefault="00345DEB" w:rsidP="00631F70">
      <w:pPr>
        <w:pStyle w:val="1"/>
        <w:tabs>
          <w:tab w:val="clear" w:pos="0"/>
          <w:tab w:val="num" w:pos="-851"/>
          <w:tab w:val="left" w:pos="-426"/>
        </w:tabs>
        <w:ind w:firstLine="709"/>
        <w:rPr>
          <w:color w:val="000000"/>
          <w:sz w:val="24"/>
          <w:szCs w:val="24"/>
        </w:rPr>
      </w:pPr>
      <w:bookmarkStart w:id="20" w:name="_Toc17365025"/>
      <w:r w:rsidRPr="00FD4411">
        <w:rPr>
          <w:color w:val="000000"/>
          <w:sz w:val="24"/>
          <w:szCs w:val="24"/>
        </w:rPr>
        <w:t xml:space="preserve">ГЛАВА </w:t>
      </w:r>
      <w:r w:rsidRPr="00FD4411">
        <w:rPr>
          <w:color w:val="000000"/>
          <w:sz w:val="24"/>
          <w:szCs w:val="24"/>
          <w:lang w:val="en-US"/>
        </w:rPr>
        <w:t>V</w:t>
      </w:r>
      <w:r w:rsidR="003D1EBB" w:rsidRPr="00FD4411">
        <w:rPr>
          <w:color w:val="000000"/>
          <w:sz w:val="24"/>
          <w:szCs w:val="24"/>
        </w:rPr>
        <w:t>. ПОРЯДОК ВЫДАЧИ РАЗРЕШЕНИЯ НА СТРОИТЕЛЬСТВО, РАЗРЕШЕНИЯ НА ВВОД ОБЪЕКТА В ЭКСПЛУАТАЦИЮ</w:t>
      </w:r>
      <w:bookmarkEnd w:id="20"/>
    </w:p>
    <w:p w:rsidR="00A62B0F" w:rsidRPr="00FD4411" w:rsidRDefault="00A62B0F" w:rsidP="00631F70">
      <w:pPr>
        <w:tabs>
          <w:tab w:val="num" w:pos="-851"/>
          <w:tab w:val="left" w:pos="-426"/>
        </w:tabs>
        <w:ind w:firstLine="709"/>
        <w:rPr>
          <w:rFonts w:ascii="Times New Roman" w:hAnsi="Times New Roman" w:cs="Times New Roman"/>
          <w:color w:val="000000"/>
          <w:sz w:val="24"/>
          <w:szCs w:val="24"/>
        </w:rPr>
      </w:pPr>
    </w:p>
    <w:p w:rsidR="00345DEB" w:rsidRPr="00FD4411" w:rsidRDefault="003D1EBB" w:rsidP="00631F70">
      <w:pPr>
        <w:pStyle w:val="1"/>
        <w:tabs>
          <w:tab w:val="clear" w:pos="0"/>
          <w:tab w:val="num" w:pos="-851"/>
          <w:tab w:val="left" w:pos="-426"/>
        </w:tabs>
        <w:ind w:firstLine="709"/>
        <w:jc w:val="both"/>
        <w:rPr>
          <w:color w:val="000000"/>
          <w:sz w:val="24"/>
          <w:szCs w:val="24"/>
        </w:rPr>
      </w:pPr>
      <w:bookmarkStart w:id="21" w:name="_Toc17365026"/>
      <w:r w:rsidRPr="00FD4411">
        <w:rPr>
          <w:color w:val="000000"/>
          <w:sz w:val="24"/>
          <w:szCs w:val="24"/>
        </w:rPr>
        <w:t>Статья 13. Порядок выдачи разрешения на строительство</w:t>
      </w:r>
      <w:bookmarkEnd w:id="21"/>
    </w:p>
    <w:p w:rsidR="00A62B0F" w:rsidRPr="00FD4411" w:rsidRDefault="00A62B0F" w:rsidP="00631F70">
      <w:pPr>
        <w:tabs>
          <w:tab w:val="num" w:pos="-851"/>
          <w:tab w:val="left" w:pos="-426"/>
        </w:tabs>
        <w:ind w:firstLine="709"/>
        <w:rPr>
          <w:rFonts w:ascii="Times New Roman" w:hAnsi="Times New Roman" w:cs="Times New Roman"/>
          <w:color w:val="000000"/>
          <w:sz w:val="24"/>
          <w:szCs w:val="24"/>
        </w:rPr>
      </w:pPr>
    </w:p>
    <w:p w:rsidR="00FD2ACE" w:rsidRPr="00FD4411" w:rsidRDefault="00FD2ACE" w:rsidP="00FD2ACE">
      <w:pPr>
        <w:pStyle w:val="ConsPlusNormal"/>
        <w:ind w:firstLine="709"/>
        <w:jc w:val="both"/>
        <w:rPr>
          <w:rFonts w:ascii="Times New Roman" w:hAnsi="Times New Roman" w:cs="Times New Roman"/>
          <w:color w:val="000000"/>
          <w:sz w:val="24"/>
          <w:szCs w:val="24"/>
        </w:rPr>
      </w:pPr>
      <w:r w:rsidRPr="00FD4411">
        <w:rPr>
          <w:rFonts w:ascii="Times New Roman" w:hAnsi="Times New Roman" w:cs="Times New Roman"/>
          <w:color w:val="000000"/>
          <w:sz w:val="24"/>
          <w:szCs w:val="24"/>
        </w:rPr>
        <w:t>1.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 дающий заказчику право осуществлять строительство, реконструкцию объектов капитального строительства, а также их капитальный ремонт, за исключением случаев, установленных Градостроительным кодексом Российской Федерации.</w:t>
      </w:r>
    </w:p>
    <w:p w:rsidR="00FD2ACE" w:rsidRPr="00FD4411" w:rsidRDefault="00FD2ACE" w:rsidP="00FD2ACE">
      <w:pPr>
        <w:pStyle w:val="ConsPlusNormal"/>
        <w:ind w:firstLine="709"/>
        <w:jc w:val="both"/>
        <w:rPr>
          <w:rFonts w:ascii="Times New Roman" w:hAnsi="Times New Roman" w:cs="Times New Roman"/>
          <w:color w:val="000000"/>
          <w:sz w:val="24"/>
          <w:szCs w:val="24"/>
        </w:rPr>
      </w:pPr>
      <w:r w:rsidRPr="00FD4411">
        <w:rPr>
          <w:rFonts w:ascii="Times New Roman" w:hAnsi="Times New Roman" w:cs="Times New Roman"/>
          <w:color w:val="000000"/>
          <w:sz w:val="24"/>
          <w:szCs w:val="24"/>
        </w:rPr>
        <w:t>2. До начала строительства, реконструкции застройщик обязан получить разрешение на строительство, за исключением случаев, предусмотренных Градостроительным кодексом Российской Федерации. В целях строительства или реконструкции объекта индивидуального жилищного строительства или садового дома застройщик подает уведомление о планируемом строительстве.</w:t>
      </w:r>
    </w:p>
    <w:p w:rsidR="00FD2ACE" w:rsidRPr="00FD4411" w:rsidRDefault="00FD2ACE" w:rsidP="00FD2ACE">
      <w:pPr>
        <w:pStyle w:val="ConsPlusNormal"/>
        <w:ind w:firstLine="709"/>
        <w:jc w:val="both"/>
        <w:rPr>
          <w:rFonts w:ascii="Times New Roman" w:hAnsi="Times New Roman" w:cs="Times New Roman"/>
          <w:color w:val="000000"/>
          <w:sz w:val="24"/>
          <w:szCs w:val="24"/>
        </w:rPr>
      </w:pPr>
      <w:r w:rsidRPr="00FD4411">
        <w:rPr>
          <w:rFonts w:ascii="Times New Roman" w:hAnsi="Times New Roman" w:cs="Times New Roman"/>
          <w:color w:val="000000"/>
          <w:sz w:val="24"/>
          <w:szCs w:val="24"/>
        </w:rPr>
        <w:t>3. Выдача разрешений на строительство, в том числе проведение экспертизы проектной документации, производится в соответствии со статьями 49 – 51 Градостроительного кодекса Российской Федерации.</w:t>
      </w:r>
    </w:p>
    <w:p w:rsidR="00FD2ACE" w:rsidRPr="00FD4411" w:rsidRDefault="00FD2ACE" w:rsidP="00FD2ACE">
      <w:pPr>
        <w:pStyle w:val="ConsPlusNormal"/>
        <w:ind w:firstLine="709"/>
        <w:jc w:val="both"/>
        <w:rPr>
          <w:rFonts w:ascii="Times New Roman" w:hAnsi="Times New Roman" w:cs="Times New Roman"/>
          <w:color w:val="000000"/>
          <w:sz w:val="24"/>
          <w:szCs w:val="24"/>
        </w:rPr>
      </w:pPr>
      <w:r w:rsidRPr="00FD4411">
        <w:rPr>
          <w:rFonts w:ascii="Times New Roman" w:hAnsi="Times New Roman" w:cs="Times New Roman"/>
          <w:color w:val="000000"/>
          <w:sz w:val="24"/>
          <w:szCs w:val="24"/>
        </w:rPr>
        <w:t>4. При строительстве индивидуального жилищного дома или садового дома разрешение на строительство не требуется. В таком случае застройщиком подается уведомление о планируемом строительстве индивидуального жилищного дома или садового дома подается в порядке, предусмотренном статьей 51.1. Градостроительного кодекса Российской Федерации. В порядке, предусмотренном статьей 51.1. Градостроительного кодекса Российской Федерации уполномоченный орган направляет застройщику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C63EB5" w:rsidRPr="00FD4411" w:rsidRDefault="00C63EB5" w:rsidP="00631F70">
      <w:pPr>
        <w:tabs>
          <w:tab w:val="num" w:pos="-851"/>
          <w:tab w:val="left" w:pos="-426"/>
        </w:tabs>
        <w:autoSpaceDN w:val="0"/>
        <w:adjustRightInd w:val="0"/>
        <w:spacing w:line="240" w:lineRule="auto"/>
        <w:ind w:firstLine="709"/>
        <w:rPr>
          <w:rFonts w:ascii="Times New Roman" w:eastAsia="Arial" w:hAnsi="Times New Roman" w:cs="Times New Roman"/>
          <w:color w:val="000000"/>
          <w:sz w:val="24"/>
          <w:szCs w:val="24"/>
        </w:rPr>
      </w:pPr>
    </w:p>
    <w:p w:rsidR="00345DEB" w:rsidRPr="00FD4411" w:rsidRDefault="003D1EBB" w:rsidP="00631F70">
      <w:pPr>
        <w:pStyle w:val="1"/>
        <w:tabs>
          <w:tab w:val="clear" w:pos="0"/>
          <w:tab w:val="num" w:pos="-851"/>
          <w:tab w:val="left" w:pos="-426"/>
        </w:tabs>
        <w:ind w:firstLine="709"/>
        <w:rPr>
          <w:color w:val="000000"/>
          <w:sz w:val="24"/>
          <w:szCs w:val="24"/>
        </w:rPr>
      </w:pPr>
      <w:bookmarkStart w:id="22" w:name="_Toc17365027"/>
      <w:r w:rsidRPr="00FD4411">
        <w:rPr>
          <w:color w:val="000000"/>
          <w:sz w:val="24"/>
          <w:szCs w:val="24"/>
        </w:rPr>
        <w:t>Статья 14. Порядок выдачи разрешения на ввод объекта в эксплуатацию</w:t>
      </w:r>
      <w:bookmarkEnd w:id="22"/>
    </w:p>
    <w:p w:rsidR="00A62B0F" w:rsidRPr="00FD4411" w:rsidRDefault="00A62B0F" w:rsidP="00631F70">
      <w:pPr>
        <w:tabs>
          <w:tab w:val="num" w:pos="-851"/>
          <w:tab w:val="left" w:pos="-426"/>
        </w:tabs>
        <w:ind w:firstLine="709"/>
        <w:rPr>
          <w:rFonts w:ascii="Times New Roman" w:hAnsi="Times New Roman" w:cs="Times New Roman"/>
          <w:color w:val="000000"/>
          <w:sz w:val="24"/>
          <w:szCs w:val="24"/>
        </w:rPr>
      </w:pPr>
    </w:p>
    <w:p w:rsidR="00537866" w:rsidRPr="00FD4411" w:rsidRDefault="00537866" w:rsidP="00537866">
      <w:pPr>
        <w:pStyle w:val="ConsPlusNormal"/>
        <w:ind w:firstLine="709"/>
        <w:jc w:val="both"/>
        <w:rPr>
          <w:rFonts w:ascii="Times New Roman" w:hAnsi="Times New Roman" w:cs="Times New Roman"/>
          <w:color w:val="000000"/>
          <w:sz w:val="24"/>
          <w:szCs w:val="24"/>
        </w:rPr>
      </w:pPr>
      <w:r w:rsidRPr="00FD4411">
        <w:rPr>
          <w:rFonts w:ascii="Times New Roman" w:hAnsi="Times New Roman" w:cs="Times New Roman"/>
          <w:color w:val="000000"/>
          <w:sz w:val="24"/>
          <w:szCs w:val="24"/>
        </w:rPr>
        <w:t xml:space="preserve">1. Разрешение на ввод объекта в эксплуатацию выдается в соответствии со статьей 55 Градостроительного кодекса Российской Федерации и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 </w:t>
      </w:r>
    </w:p>
    <w:p w:rsidR="00537866" w:rsidRPr="00FD4411" w:rsidRDefault="00537866" w:rsidP="00537866">
      <w:pPr>
        <w:pStyle w:val="ConsPlusNormal"/>
        <w:ind w:firstLine="709"/>
        <w:jc w:val="both"/>
        <w:rPr>
          <w:rFonts w:ascii="Times New Roman" w:hAnsi="Times New Roman" w:cs="Times New Roman"/>
          <w:color w:val="000000"/>
          <w:sz w:val="24"/>
          <w:szCs w:val="24"/>
        </w:rPr>
      </w:pPr>
      <w:r w:rsidRPr="00FD4411">
        <w:rPr>
          <w:rFonts w:ascii="Times New Roman" w:hAnsi="Times New Roman" w:cs="Times New Roman"/>
          <w:color w:val="000000"/>
          <w:sz w:val="24"/>
          <w:szCs w:val="24"/>
        </w:rPr>
        <w:t>2. Разрешение на ввод объекта в эксплуатацию является основанием для постановки на государственный учет оконченного строительством объекта капитального строительства, внесения изменений в документы государственного учета объекта капитального строительства.</w:t>
      </w:r>
    </w:p>
    <w:p w:rsidR="00537866" w:rsidRPr="00FD4411" w:rsidRDefault="00537866" w:rsidP="00537866">
      <w:pPr>
        <w:pStyle w:val="ConsPlusNormal"/>
        <w:ind w:firstLine="709"/>
        <w:jc w:val="both"/>
        <w:rPr>
          <w:rFonts w:ascii="Times New Roman" w:hAnsi="Times New Roman" w:cs="Times New Roman"/>
          <w:color w:val="000000"/>
          <w:sz w:val="24"/>
          <w:szCs w:val="24"/>
        </w:rPr>
      </w:pPr>
      <w:r w:rsidRPr="00FD4411">
        <w:rPr>
          <w:rFonts w:ascii="Times New Roman" w:hAnsi="Times New Roman" w:cs="Times New Roman"/>
          <w:color w:val="000000"/>
          <w:sz w:val="24"/>
          <w:szCs w:val="24"/>
        </w:rPr>
        <w:t>3. Запрещается эксплуатация объекта капитального строительства без разрешения на ввод его в эксплуатацию, за исключением случаев, если для осуществления строительства, реконструкции, капитального ремонта объектов капитального строительства, если в соответствии с </w:t>
      </w:r>
      <w:hyperlink r:id="rId32" w:anchor="dst100836" w:history="1">
        <w:r w:rsidRPr="00FD4411">
          <w:rPr>
            <w:rFonts w:ascii="Times New Roman" w:hAnsi="Times New Roman" w:cs="Times New Roman"/>
            <w:color w:val="000000"/>
            <w:sz w:val="24"/>
            <w:szCs w:val="24"/>
          </w:rPr>
          <w:t>частью 17 статьи 51</w:t>
        </w:r>
      </w:hyperlink>
      <w:r w:rsidRPr="00FD4411">
        <w:rPr>
          <w:rFonts w:ascii="Times New Roman" w:hAnsi="Times New Roman" w:cs="Times New Roman"/>
          <w:color w:val="000000"/>
          <w:sz w:val="24"/>
          <w:szCs w:val="24"/>
        </w:rPr>
        <w:t xml:space="preserve"> Градостроительного кодекса Российской Федерации не требуется выдача разрешения на строительство.</w:t>
      </w:r>
    </w:p>
    <w:p w:rsidR="00537866" w:rsidRPr="00FD4411" w:rsidRDefault="00537866" w:rsidP="00537866">
      <w:pPr>
        <w:pStyle w:val="ConsPlusNormal"/>
        <w:ind w:firstLine="709"/>
        <w:jc w:val="both"/>
        <w:rPr>
          <w:rFonts w:ascii="Times New Roman" w:hAnsi="Times New Roman" w:cs="Times New Roman"/>
          <w:color w:val="000000"/>
          <w:sz w:val="24"/>
          <w:szCs w:val="24"/>
        </w:rPr>
      </w:pPr>
      <w:r w:rsidRPr="00FD4411">
        <w:rPr>
          <w:rFonts w:ascii="Times New Roman" w:hAnsi="Times New Roman" w:cs="Times New Roman"/>
          <w:color w:val="000000"/>
          <w:sz w:val="24"/>
          <w:szCs w:val="24"/>
        </w:rPr>
        <w:t>4.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уведомление об окончании строительства или реконструкции объекта индивидуального жилищного строительства или садового дома в порядке, предусмотренном статьей 55 Градостроительного кодекса Российской Федерации.</w:t>
      </w:r>
    </w:p>
    <w:p w:rsidR="008534B0" w:rsidRPr="00FD4411" w:rsidRDefault="008534B0" w:rsidP="00631F70">
      <w:pPr>
        <w:pStyle w:val="1"/>
        <w:tabs>
          <w:tab w:val="clear" w:pos="0"/>
          <w:tab w:val="num" w:pos="-851"/>
          <w:tab w:val="left" w:pos="-426"/>
        </w:tabs>
        <w:ind w:firstLine="709"/>
        <w:rPr>
          <w:color w:val="000000"/>
          <w:sz w:val="24"/>
          <w:szCs w:val="24"/>
        </w:rPr>
      </w:pPr>
    </w:p>
    <w:p w:rsidR="009C5C7A" w:rsidRPr="00FD4411" w:rsidRDefault="009C5C7A" w:rsidP="00631F70">
      <w:pPr>
        <w:pStyle w:val="1"/>
        <w:tabs>
          <w:tab w:val="clear" w:pos="0"/>
          <w:tab w:val="num" w:pos="-851"/>
          <w:tab w:val="left" w:pos="-426"/>
        </w:tabs>
        <w:ind w:firstLine="709"/>
        <w:rPr>
          <w:color w:val="000000"/>
          <w:sz w:val="24"/>
          <w:szCs w:val="24"/>
        </w:rPr>
      </w:pPr>
      <w:bookmarkStart w:id="23" w:name="_Toc17365028"/>
      <w:r w:rsidRPr="00FD4411">
        <w:rPr>
          <w:color w:val="000000"/>
          <w:sz w:val="24"/>
          <w:szCs w:val="24"/>
        </w:rPr>
        <w:t xml:space="preserve">ГЛАВА </w:t>
      </w:r>
      <w:r w:rsidRPr="00FD4411">
        <w:rPr>
          <w:color w:val="000000"/>
          <w:sz w:val="24"/>
          <w:szCs w:val="24"/>
          <w:lang w:val="en-US"/>
        </w:rPr>
        <w:t>V</w:t>
      </w:r>
      <w:r w:rsidR="00345DEB" w:rsidRPr="00FD4411">
        <w:rPr>
          <w:color w:val="000000"/>
          <w:sz w:val="24"/>
          <w:szCs w:val="24"/>
          <w:lang w:val="en-US"/>
        </w:rPr>
        <w:t>I</w:t>
      </w:r>
      <w:r w:rsidRPr="00FD4411">
        <w:rPr>
          <w:color w:val="000000"/>
          <w:sz w:val="24"/>
          <w:szCs w:val="24"/>
        </w:rPr>
        <w:t xml:space="preserve">. </w:t>
      </w:r>
      <w:r w:rsidR="00063A4C" w:rsidRPr="00FD4411">
        <w:rPr>
          <w:color w:val="000000"/>
          <w:sz w:val="24"/>
          <w:szCs w:val="24"/>
        </w:rPr>
        <w:t>ПОРЯДОК ПОДГОТОВКИ И УТВЕРЖДЕНИЯ ДОКУМЕНТАЦИИ ПО ПЛАНИРОВКЕ ТЕРРИТОРИИ</w:t>
      </w:r>
      <w:bookmarkEnd w:id="23"/>
    </w:p>
    <w:p w:rsidR="00BD4427" w:rsidRPr="00FD4411" w:rsidRDefault="00BD4427" w:rsidP="00631F70">
      <w:pPr>
        <w:pStyle w:val="1"/>
        <w:tabs>
          <w:tab w:val="clear" w:pos="0"/>
          <w:tab w:val="num" w:pos="-851"/>
          <w:tab w:val="left" w:pos="-426"/>
        </w:tabs>
        <w:ind w:firstLine="709"/>
        <w:rPr>
          <w:color w:val="000000"/>
          <w:sz w:val="24"/>
          <w:szCs w:val="24"/>
        </w:rPr>
      </w:pPr>
    </w:p>
    <w:p w:rsidR="009C5C7A" w:rsidRPr="00FD4411" w:rsidRDefault="009C5C7A" w:rsidP="00631F70">
      <w:pPr>
        <w:pStyle w:val="1"/>
        <w:tabs>
          <w:tab w:val="clear" w:pos="0"/>
          <w:tab w:val="num" w:pos="-851"/>
          <w:tab w:val="left" w:pos="-426"/>
        </w:tabs>
        <w:ind w:firstLine="709"/>
        <w:rPr>
          <w:color w:val="000000"/>
          <w:sz w:val="24"/>
          <w:szCs w:val="24"/>
        </w:rPr>
      </w:pPr>
      <w:bookmarkStart w:id="24" w:name="_Toc17365029"/>
      <w:r w:rsidRPr="00FD4411">
        <w:rPr>
          <w:color w:val="000000"/>
          <w:sz w:val="24"/>
          <w:szCs w:val="24"/>
        </w:rPr>
        <w:t xml:space="preserve">Статья </w:t>
      </w:r>
      <w:r w:rsidR="00063A4C" w:rsidRPr="00FD4411">
        <w:rPr>
          <w:color w:val="000000"/>
          <w:sz w:val="24"/>
          <w:szCs w:val="24"/>
        </w:rPr>
        <w:t>1</w:t>
      </w:r>
      <w:r w:rsidR="001536D2" w:rsidRPr="00FD4411">
        <w:rPr>
          <w:color w:val="000000"/>
          <w:sz w:val="24"/>
          <w:szCs w:val="24"/>
        </w:rPr>
        <w:t>5</w:t>
      </w:r>
      <w:r w:rsidR="002F78A1" w:rsidRPr="00FD4411">
        <w:rPr>
          <w:color w:val="000000"/>
          <w:sz w:val="24"/>
          <w:szCs w:val="24"/>
        </w:rPr>
        <w:t>. Порядок</w:t>
      </w:r>
      <w:r w:rsidRPr="00FD4411">
        <w:rPr>
          <w:color w:val="000000"/>
          <w:sz w:val="24"/>
          <w:szCs w:val="24"/>
        </w:rPr>
        <w:t xml:space="preserve"> подготовки документации по планировке территории</w:t>
      </w:r>
      <w:bookmarkEnd w:id="24"/>
    </w:p>
    <w:p w:rsidR="00301588" w:rsidRPr="00FD4411" w:rsidRDefault="00301588" w:rsidP="00631F70">
      <w:pPr>
        <w:pStyle w:val="Web1"/>
        <w:tabs>
          <w:tab w:val="num" w:pos="-851"/>
          <w:tab w:val="left" w:pos="-426"/>
        </w:tabs>
        <w:spacing w:before="0" w:after="0"/>
        <w:ind w:left="0" w:right="0" w:firstLine="709"/>
        <w:rPr>
          <w:rFonts w:ascii="Times New Roman" w:hAnsi="Times New Roman" w:cs="Times New Roman"/>
          <w:sz w:val="24"/>
          <w:szCs w:val="24"/>
        </w:rPr>
      </w:pPr>
    </w:p>
    <w:p w:rsidR="00176E14" w:rsidRPr="00FD4411" w:rsidRDefault="00176E14" w:rsidP="00D91B12">
      <w:pPr>
        <w:pStyle w:val="Web1"/>
        <w:numPr>
          <w:ilvl w:val="0"/>
          <w:numId w:val="8"/>
        </w:numPr>
        <w:tabs>
          <w:tab w:val="num" w:pos="-851"/>
          <w:tab w:val="left" w:pos="-567"/>
          <w:tab w:val="left" w:pos="-426"/>
        </w:tabs>
        <w:spacing w:before="0" w:after="0"/>
        <w:ind w:left="0" w:right="0" w:firstLine="709"/>
        <w:rPr>
          <w:rFonts w:ascii="Times New Roman" w:hAnsi="Times New Roman" w:cs="Times New Roman"/>
          <w:sz w:val="24"/>
          <w:szCs w:val="24"/>
        </w:rPr>
      </w:pPr>
      <w:r w:rsidRPr="00FD4411">
        <w:rPr>
          <w:rFonts w:ascii="Times New Roman" w:hAnsi="Times New Roman" w:cs="Times New Roman"/>
          <w:sz w:val="24"/>
          <w:szCs w:val="24"/>
        </w:rPr>
        <w:t>При подготовке документации по планировке территории может осуществляться разработка проектов планировки территории, проектов межевания территории и градостроительных планов земельных участков.</w:t>
      </w:r>
    </w:p>
    <w:p w:rsidR="00176E14" w:rsidRPr="00FD4411" w:rsidRDefault="00176E14" w:rsidP="00D91B12">
      <w:pPr>
        <w:pStyle w:val="Web1"/>
        <w:numPr>
          <w:ilvl w:val="0"/>
          <w:numId w:val="8"/>
        </w:numPr>
        <w:tabs>
          <w:tab w:val="num" w:pos="-851"/>
          <w:tab w:val="left" w:pos="-567"/>
          <w:tab w:val="left" w:pos="-426"/>
        </w:tabs>
        <w:spacing w:before="0" w:after="0"/>
        <w:ind w:left="0" w:right="0" w:firstLine="709"/>
        <w:rPr>
          <w:rFonts w:ascii="Times New Roman" w:hAnsi="Times New Roman" w:cs="Times New Roman"/>
          <w:sz w:val="24"/>
          <w:szCs w:val="24"/>
        </w:rPr>
      </w:pPr>
      <w:r w:rsidRPr="00FD4411">
        <w:rPr>
          <w:rFonts w:ascii="Times New Roman" w:hAnsi="Times New Roman" w:cs="Times New Roman"/>
          <w:sz w:val="24"/>
          <w:szCs w:val="24"/>
        </w:rPr>
        <w:t>Решения о подготовке документации по планировке территории принимаются органами местного самоуправления и иными уполномоченными органами, за исключением случаев предусмотренных частью 1.1. статьи 45 Градостроительного кодекса Российской Федерации.</w:t>
      </w:r>
    </w:p>
    <w:p w:rsidR="00176E14" w:rsidRPr="00FD4411" w:rsidRDefault="00176E14" w:rsidP="00D91B12">
      <w:pPr>
        <w:pStyle w:val="Web1"/>
        <w:numPr>
          <w:ilvl w:val="0"/>
          <w:numId w:val="8"/>
        </w:numPr>
        <w:tabs>
          <w:tab w:val="num" w:pos="-851"/>
          <w:tab w:val="left" w:pos="-567"/>
          <w:tab w:val="left" w:pos="-426"/>
        </w:tabs>
        <w:spacing w:before="0" w:after="0"/>
        <w:ind w:left="0" w:right="0" w:firstLine="709"/>
        <w:rPr>
          <w:rFonts w:ascii="Times New Roman" w:hAnsi="Times New Roman" w:cs="Times New Roman"/>
          <w:sz w:val="24"/>
          <w:szCs w:val="24"/>
        </w:rPr>
      </w:pPr>
      <w:r w:rsidRPr="00FD4411">
        <w:rPr>
          <w:rFonts w:ascii="Times New Roman" w:hAnsi="Times New Roman" w:cs="Times New Roman"/>
          <w:sz w:val="24"/>
          <w:szCs w:val="24"/>
        </w:rPr>
        <w:t>Органы местного самоуправления поселения обеспечивают подготовку документации по планировке территории на основании генерального плана поселения правил землепользования и застройки.</w:t>
      </w:r>
    </w:p>
    <w:p w:rsidR="00176E14" w:rsidRPr="00FD4411" w:rsidRDefault="00176E14" w:rsidP="00D91B12">
      <w:pPr>
        <w:pStyle w:val="Web1"/>
        <w:numPr>
          <w:ilvl w:val="0"/>
          <w:numId w:val="8"/>
        </w:numPr>
        <w:tabs>
          <w:tab w:val="num" w:pos="-851"/>
          <w:tab w:val="left" w:pos="-567"/>
          <w:tab w:val="left" w:pos="-426"/>
        </w:tabs>
        <w:spacing w:before="0" w:after="0"/>
        <w:ind w:left="0" w:right="0" w:firstLine="709"/>
        <w:rPr>
          <w:rFonts w:ascii="Times New Roman" w:hAnsi="Times New Roman" w:cs="Times New Roman"/>
          <w:sz w:val="24"/>
          <w:szCs w:val="24"/>
        </w:rPr>
      </w:pPr>
      <w:r w:rsidRPr="00FD4411">
        <w:rPr>
          <w:rFonts w:ascii="Times New Roman" w:hAnsi="Times New Roman" w:cs="Times New Roman"/>
          <w:sz w:val="24"/>
          <w:szCs w:val="24"/>
        </w:rPr>
        <w:t>В случае, если в отношении земельного участка заключен договор аренды земельного участка для его комплексного освоения в целях жилищного строительства либо договор о развитии застроенной территории, подготовка документации по планировке территории в границах таких земельного участка или территории осуществляется лицами, с которыми заключены соответствующие договоры.</w:t>
      </w:r>
    </w:p>
    <w:p w:rsidR="00176E14" w:rsidRPr="00FD4411" w:rsidRDefault="00176E14" w:rsidP="00D91B12">
      <w:pPr>
        <w:pStyle w:val="Web1"/>
        <w:numPr>
          <w:ilvl w:val="0"/>
          <w:numId w:val="8"/>
        </w:numPr>
        <w:tabs>
          <w:tab w:val="num" w:pos="-851"/>
          <w:tab w:val="left" w:pos="-567"/>
          <w:tab w:val="left" w:pos="-426"/>
        </w:tabs>
        <w:spacing w:before="0" w:after="0"/>
        <w:ind w:left="0" w:right="0" w:firstLine="709"/>
        <w:rPr>
          <w:rFonts w:ascii="Times New Roman" w:hAnsi="Times New Roman" w:cs="Times New Roman"/>
          <w:sz w:val="24"/>
          <w:szCs w:val="24"/>
        </w:rPr>
      </w:pPr>
      <w:r w:rsidRPr="00FD4411">
        <w:rPr>
          <w:rFonts w:ascii="Times New Roman" w:hAnsi="Times New Roman" w:cs="Times New Roman"/>
          <w:sz w:val="24"/>
          <w:szCs w:val="24"/>
        </w:rPr>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w:t>
      </w:r>
    </w:p>
    <w:p w:rsidR="00176E14" w:rsidRPr="00FD4411" w:rsidRDefault="00176E14" w:rsidP="00176E14">
      <w:pPr>
        <w:pStyle w:val="Web1"/>
        <w:tabs>
          <w:tab w:val="left" w:pos="-567"/>
          <w:tab w:val="left" w:pos="-426"/>
        </w:tabs>
        <w:spacing w:before="0" w:after="0"/>
        <w:ind w:left="0" w:right="0" w:firstLine="709"/>
        <w:rPr>
          <w:rFonts w:ascii="Times New Roman" w:hAnsi="Times New Roman" w:cs="Times New Roman"/>
          <w:sz w:val="24"/>
          <w:szCs w:val="24"/>
        </w:rPr>
      </w:pPr>
      <w:r w:rsidRPr="00FD4411">
        <w:rPr>
          <w:rFonts w:ascii="Times New Roman" w:hAnsi="Times New Roman" w:cs="Times New Roman"/>
          <w:sz w:val="24"/>
          <w:szCs w:val="24"/>
        </w:rPr>
        <w:t>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176E14" w:rsidRPr="00FD4411" w:rsidRDefault="00176E14" w:rsidP="00176E14">
      <w:pPr>
        <w:pStyle w:val="Web1"/>
        <w:tabs>
          <w:tab w:val="left" w:pos="-567"/>
          <w:tab w:val="left" w:pos="-426"/>
        </w:tabs>
        <w:spacing w:before="0" w:after="0"/>
        <w:ind w:left="0" w:right="0" w:firstLine="709"/>
        <w:rPr>
          <w:rFonts w:ascii="Times New Roman" w:hAnsi="Times New Roman" w:cs="Times New Roman"/>
          <w:sz w:val="24"/>
          <w:szCs w:val="24"/>
        </w:rPr>
      </w:pPr>
      <w:r w:rsidRPr="00FD4411">
        <w:rPr>
          <w:rFonts w:ascii="Times New Roman" w:hAnsi="Times New Roman" w:cs="Times New Roman"/>
          <w:sz w:val="24"/>
          <w:szCs w:val="24"/>
        </w:rPr>
        <w:t>Подготовка графической части документации по планировке территории осуществляется:</w:t>
      </w:r>
    </w:p>
    <w:p w:rsidR="00176E14" w:rsidRPr="00FD4411" w:rsidRDefault="00176E14" w:rsidP="00176E14">
      <w:pPr>
        <w:pStyle w:val="Web1"/>
        <w:tabs>
          <w:tab w:val="left" w:pos="-567"/>
          <w:tab w:val="left" w:pos="-426"/>
        </w:tabs>
        <w:spacing w:before="0" w:after="0"/>
        <w:ind w:left="0" w:right="0" w:firstLine="709"/>
        <w:rPr>
          <w:rFonts w:ascii="Times New Roman" w:hAnsi="Times New Roman" w:cs="Times New Roman"/>
          <w:sz w:val="24"/>
          <w:szCs w:val="24"/>
        </w:rPr>
      </w:pPr>
      <w:r w:rsidRPr="00FD4411">
        <w:rPr>
          <w:rFonts w:ascii="Times New Roman" w:hAnsi="Times New Roman" w:cs="Times New Roman"/>
          <w:sz w:val="24"/>
          <w:szCs w:val="24"/>
        </w:rPr>
        <w:t>1) в соответствии с системой координат, используемой для ведения Единого государственного реестра недвижимости;</w:t>
      </w:r>
    </w:p>
    <w:p w:rsidR="00176E14" w:rsidRPr="00FD4411" w:rsidRDefault="00176E14" w:rsidP="00176E14">
      <w:pPr>
        <w:pStyle w:val="Web1"/>
        <w:tabs>
          <w:tab w:val="left" w:pos="-567"/>
          <w:tab w:val="left" w:pos="-426"/>
        </w:tabs>
        <w:spacing w:before="0" w:after="0"/>
        <w:ind w:left="0" w:right="0" w:firstLine="709"/>
        <w:rPr>
          <w:rFonts w:ascii="Times New Roman" w:hAnsi="Times New Roman" w:cs="Times New Roman"/>
          <w:sz w:val="24"/>
          <w:szCs w:val="24"/>
        </w:rPr>
      </w:pPr>
      <w:r w:rsidRPr="00FD4411">
        <w:rPr>
          <w:rFonts w:ascii="Times New Roman" w:hAnsi="Times New Roman" w:cs="Times New Roman"/>
          <w:sz w:val="24"/>
          <w:szCs w:val="24"/>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176E14" w:rsidRPr="00FD4411" w:rsidRDefault="00176E14" w:rsidP="00D91B12">
      <w:pPr>
        <w:pStyle w:val="Web1"/>
        <w:numPr>
          <w:ilvl w:val="0"/>
          <w:numId w:val="8"/>
        </w:numPr>
        <w:tabs>
          <w:tab w:val="num" w:pos="-851"/>
          <w:tab w:val="left" w:pos="-567"/>
          <w:tab w:val="left" w:pos="-426"/>
        </w:tabs>
        <w:spacing w:before="0" w:after="0"/>
        <w:ind w:left="0" w:right="0" w:firstLine="709"/>
        <w:rPr>
          <w:rFonts w:ascii="Times New Roman" w:hAnsi="Times New Roman" w:cs="Times New Roman"/>
          <w:sz w:val="24"/>
          <w:szCs w:val="24"/>
          <w:lang w:eastAsia="ru-RU"/>
        </w:rPr>
      </w:pPr>
      <w:r w:rsidRPr="00FD4411">
        <w:rPr>
          <w:rFonts w:ascii="Times New Roman" w:hAnsi="Times New Roman" w:cs="Times New Roman"/>
          <w:sz w:val="24"/>
          <w:szCs w:val="24"/>
          <w:lang w:eastAsia="ru-RU"/>
        </w:rPr>
        <w:t>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176E14" w:rsidRPr="00FD4411" w:rsidRDefault="00176E14" w:rsidP="00D91B12">
      <w:pPr>
        <w:pStyle w:val="Web1"/>
        <w:numPr>
          <w:ilvl w:val="0"/>
          <w:numId w:val="8"/>
        </w:numPr>
        <w:tabs>
          <w:tab w:val="num" w:pos="-851"/>
          <w:tab w:val="left" w:pos="-567"/>
          <w:tab w:val="left" w:pos="-426"/>
        </w:tabs>
        <w:spacing w:before="0" w:after="0"/>
        <w:ind w:left="0" w:right="0" w:firstLine="709"/>
        <w:rPr>
          <w:rFonts w:ascii="Times New Roman" w:hAnsi="Times New Roman" w:cs="Times New Roman"/>
          <w:sz w:val="24"/>
          <w:szCs w:val="24"/>
        </w:rPr>
      </w:pPr>
      <w:r w:rsidRPr="00FD4411">
        <w:rPr>
          <w:rFonts w:ascii="Times New Roman" w:hAnsi="Times New Roman" w:cs="Times New Roman"/>
          <w:sz w:val="24"/>
          <w:szCs w:val="24"/>
        </w:rPr>
        <w:t>Решение о подготовке документации по планировке принима</w:t>
      </w:r>
      <w:r w:rsidR="009F7EAD" w:rsidRPr="00FD4411">
        <w:rPr>
          <w:rFonts w:ascii="Times New Roman" w:hAnsi="Times New Roman" w:cs="Times New Roman"/>
          <w:sz w:val="24"/>
          <w:szCs w:val="24"/>
        </w:rPr>
        <w:t xml:space="preserve">ется органом местного </w:t>
      </w:r>
      <w:proofErr w:type="spellStart"/>
      <w:r w:rsidR="009F7EAD" w:rsidRPr="00FD4411">
        <w:rPr>
          <w:rFonts w:ascii="Times New Roman" w:hAnsi="Times New Roman" w:cs="Times New Roman"/>
          <w:sz w:val="24"/>
          <w:szCs w:val="24"/>
        </w:rPr>
        <w:t>смоуправления</w:t>
      </w:r>
      <w:proofErr w:type="spellEnd"/>
      <w:r w:rsidRPr="00FD4411">
        <w:rPr>
          <w:rFonts w:ascii="Times New Roman" w:hAnsi="Times New Roman" w:cs="Times New Roman"/>
          <w:sz w:val="24"/>
          <w:szCs w:val="24"/>
        </w:rPr>
        <w:t xml:space="preserve"> по инициативе указанного органа, либо на основании предложений физических или юридических лиц о подготовке  документации по планировке территории.</w:t>
      </w:r>
    </w:p>
    <w:p w:rsidR="00176E14" w:rsidRPr="00FD4411" w:rsidRDefault="00176E14" w:rsidP="00D91B12">
      <w:pPr>
        <w:pStyle w:val="Web1"/>
        <w:numPr>
          <w:ilvl w:val="0"/>
          <w:numId w:val="8"/>
        </w:numPr>
        <w:tabs>
          <w:tab w:val="num" w:pos="-851"/>
          <w:tab w:val="left" w:pos="-567"/>
          <w:tab w:val="left" w:pos="-426"/>
        </w:tabs>
        <w:spacing w:before="0" w:after="0"/>
        <w:ind w:left="0" w:right="0" w:firstLine="709"/>
        <w:rPr>
          <w:rFonts w:ascii="Times New Roman" w:hAnsi="Times New Roman" w:cs="Times New Roman"/>
          <w:sz w:val="24"/>
          <w:szCs w:val="24"/>
        </w:rPr>
      </w:pPr>
      <w:r w:rsidRPr="00FD4411">
        <w:rPr>
          <w:rFonts w:ascii="Times New Roman" w:hAnsi="Times New Roman" w:cs="Times New Roman"/>
          <w:sz w:val="24"/>
          <w:szCs w:val="24"/>
        </w:rPr>
        <w:t>Указанное решение подлежит опубликованию в течение трех дней со дня принятия такого решения и размещается на официальном сайте Администрации муниципального образования (при наличии официального сайта) в сети "Интернет".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свои предложения о порядке, сроках подготовки и содержании документации по планировке территории.</w:t>
      </w:r>
    </w:p>
    <w:p w:rsidR="00176E14" w:rsidRPr="00FD4411" w:rsidRDefault="00176E14" w:rsidP="00D91B12">
      <w:pPr>
        <w:pStyle w:val="Web1"/>
        <w:numPr>
          <w:ilvl w:val="0"/>
          <w:numId w:val="8"/>
        </w:numPr>
        <w:tabs>
          <w:tab w:val="num" w:pos="-851"/>
          <w:tab w:val="left" w:pos="-567"/>
          <w:tab w:val="left" w:pos="-426"/>
        </w:tabs>
        <w:spacing w:before="0" w:after="0"/>
        <w:ind w:left="0" w:right="0" w:firstLine="709"/>
        <w:rPr>
          <w:rFonts w:ascii="Times New Roman" w:hAnsi="Times New Roman" w:cs="Times New Roman"/>
          <w:sz w:val="24"/>
          <w:szCs w:val="24"/>
        </w:rPr>
      </w:pPr>
      <w:r w:rsidRPr="00FD4411">
        <w:rPr>
          <w:rFonts w:ascii="Times New Roman" w:hAnsi="Times New Roman" w:cs="Times New Roman"/>
          <w:sz w:val="24"/>
          <w:szCs w:val="24"/>
        </w:rPr>
        <w:t>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поселения свои предложения о порядке, сроках подготовки и содержании документации по планировке территории.</w:t>
      </w:r>
    </w:p>
    <w:p w:rsidR="00176E14" w:rsidRPr="00FD4411" w:rsidRDefault="00176E14" w:rsidP="00D91B12">
      <w:pPr>
        <w:pStyle w:val="Web1"/>
        <w:numPr>
          <w:ilvl w:val="0"/>
          <w:numId w:val="8"/>
        </w:numPr>
        <w:tabs>
          <w:tab w:val="num" w:pos="-851"/>
          <w:tab w:val="left" w:pos="-567"/>
          <w:tab w:val="left" w:pos="-426"/>
        </w:tabs>
        <w:spacing w:before="0" w:after="0"/>
        <w:ind w:left="0" w:right="0" w:firstLine="709"/>
        <w:rPr>
          <w:rFonts w:ascii="Times New Roman" w:hAnsi="Times New Roman" w:cs="Times New Roman"/>
          <w:sz w:val="24"/>
          <w:szCs w:val="24"/>
        </w:rPr>
      </w:pPr>
      <w:r w:rsidRPr="00FD4411">
        <w:rPr>
          <w:rFonts w:ascii="Times New Roman" w:hAnsi="Times New Roman" w:cs="Times New Roman"/>
          <w:sz w:val="24"/>
          <w:szCs w:val="24"/>
        </w:rPr>
        <w:t xml:space="preserve">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w:t>
      </w:r>
      <w:proofErr w:type="spellStart"/>
      <w:r w:rsidRPr="00FD4411">
        <w:rPr>
          <w:rFonts w:ascii="Times New Roman" w:hAnsi="Times New Roman" w:cs="Times New Roman"/>
          <w:sz w:val="24"/>
          <w:szCs w:val="24"/>
        </w:rPr>
        <w:t>неухудшения</w:t>
      </w:r>
      <w:proofErr w:type="spellEnd"/>
      <w:r w:rsidRPr="00FD4411">
        <w:rPr>
          <w:rFonts w:ascii="Times New Roman" w:hAnsi="Times New Roman" w:cs="Times New Roman"/>
          <w:sz w:val="24"/>
          <w:szCs w:val="24"/>
        </w:rPr>
        <w:t xml:space="preserve">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rsidR="00176E14" w:rsidRPr="00FD4411" w:rsidRDefault="009F7EAD" w:rsidP="00D91B12">
      <w:pPr>
        <w:pStyle w:val="Web1"/>
        <w:numPr>
          <w:ilvl w:val="0"/>
          <w:numId w:val="8"/>
        </w:numPr>
        <w:tabs>
          <w:tab w:val="num" w:pos="-851"/>
          <w:tab w:val="left" w:pos="-567"/>
          <w:tab w:val="left" w:pos="-426"/>
        </w:tabs>
        <w:spacing w:before="0" w:after="0"/>
        <w:ind w:left="0" w:right="0" w:firstLine="709"/>
        <w:rPr>
          <w:rFonts w:ascii="Times New Roman" w:hAnsi="Times New Roman" w:cs="Times New Roman"/>
          <w:sz w:val="24"/>
          <w:szCs w:val="24"/>
        </w:rPr>
      </w:pPr>
      <w:r w:rsidRPr="00FD4411">
        <w:rPr>
          <w:rFonts w:ascii="Times New Roman" w:hAnsi="Times New Roman" w:cs="Times New Roman"/>
          <w:sz w:val="24"/>
          <w:szCs w:val="24"/>
        </w:rPr>
        <w:t>Орган местного самоуправления</w:t>
      </w:r>
      <w:r w:rsidR="00176E14" w:rsidRPr="00FD4411">
        <w:rPr>
          <w:rFonts w:ascii="Times New Roman" w:hAnsi="Times New Roman" w:cs="Times New Roman"/>
          <w:sz w:val="24"/>
          <w:szCs w:val="24"/>
        </w:rPr>
        <w:t xml:space="preserve"> осуществляет проверку разработанной в установленном порядке документации по планировке территории на соответствие документам территориального планирования, требованиям технических регламентов, градостроительных регламентов, других требований, установленных частью 10 статьи 45 Градостроительного кодекса Российской Федерации.</w:t>
      </w:r>
    </w:p>
    <w:p w:rsidR="00176E14" w:rsidRPr="00FD4411" w:rsidRDefault="00B84A19" w:rsidP="00D91B12">
      <w:pPr>
        <w:pStyle w:val="Web1"/>
        <w:numPr>
          <w:ilvl w:val="0"/>
          <w:numId w:val="8"/>
        </w:numPr>
        <w:tabs>
          <w:tab w:val="num" w:pos="-851"/>
          <w:tab w:val="left" w:pos="-567"/>
          <w:tab w:val="left" w:pos="-426"/>
        </w:tabs>
        <w:spacing w:before="0" w:after="0"/>
        <w:ind w:left="0" w:right="0" w:firstLine="709"/>
        <w:rPr>
          <w:rFonts w:ascii="Times New Roman" w:hAnsi="Times New Roman" w:cs="Times New Roman"/>
          <w:sz w:val="24"/>
          <w:szCs w:val="24"/>
        </w:rPr>
      </w:pPr>
      <w:r w:rsidRPr="00FD4411">
        <w:rPr>
          <w:rFonts w:ascii="Times New Roman" w:hAnsi="Times New Roman" w:cs="Times New Roman"/>
          <w:sz w:val="24"/>
          <w:szCs w:val="24"/>
        </w:rPr>
        <w:t xml:space="preserve">После </w:t>
      </w:r>
      <w:r w:rsidR="00176E14" w:rsidRPr="00FD4411">
        <w:rPr>
          <w:rFonts w:ascii="Times New Roman" w:hAnsi="Times New Roman" w:cs="Times New Roman"/>
          <w:sz w:val="24"/>
          <w:szCs w:val="24"/>
        </w:rPr>
        <w:t>поступления документа</w:t>
      </w:r>
      <w:r w:rsidRPr="00FD4411">
        <w:rPr>
          <w:rFonts w:ascii="Times New Roman" w:hAnsi="Times New Roman" w:cs="Times New Roman"/>
          <w:sz w:val="24"/>
          <w:szCs w:val="24"/>
        </w:rPr>
        <w:t>ции по планировке территории, орган местного самоуправления</w:t>
      </w:r>
      <w:r w:rsidR="00176E14" w:rsidRPr="00FD4411">
        <w:rPr>
          <w:rFonts w:ascii="Times New Roman" w:hAnsi="Times New Roman" w:cs="Times New Roman"/>
          <w:sz w:val="24"/>
          <w:szCs w:val="24"/>
        </w:rPr>
        <w:t xml:space="preserve"> принимает решение о назначении публичных слушаний или общественных обсуждений по указанным проектам.</w:t>
      </w:r>
    </w:p>
    <w:p w:rsidR="009F7EAD" w:rsidRPr="00FD4411" w:rsidRDefault="009F7EAD" w:rsidP="009F7EAD">
      <w:pPr>
        <w:widowControl/>
        <w:suppressAutoHyphens w:val="0"/>
        <w:autoSpaceDN w:val="0"/>
        <w:adjustRightInd w:val="0"/>
        <w:spacing w:line="240" w:lineRule="auto"/>
        <w:ind w:firstLine="0"/>
        <w:rPr>
          <w:rFonts w:ascii="Times New Roman" w:hAnsi="Times New Roman" w:cs="Times New Roman"/>
          <w:color w:val="000000"/>
          <w:sz w:val="24"/>
          <w:szCs w:val="24"/>
          <w:lang w:eastAsia="ru-RU"/>
        </w:rPr>
      </w:pPr>
      <w:r w:rsidRPr="00FD4411">
        <w:rPr>
          <w:rFonts w:ascii="Times New Roman" w:hAnsi="Times New Roman" w:cs="Times New Roman"/>
          <w:color w:val="000000"/>
          <w:sz w:val="24"/>
          <w:szCs w:val="24"/>
          <w:lang w:eastAsia="ru-RU"/>
        </w:rPr>
        <w:t xml:space="preserve">             </w:t>
      </w:r>
      <w:r w:rsidR="00CA6DB4" w:rsidRPr="00FD4411">
        <w:rPr>
          <w:rFonts w:ascii="Times New Roman" w:hAnsi="Times New Roman" w:cs="Times New Roman"/>
          <w:color w:val="000000"/>
          <w:sz w:val="24"/>
          <w:szCs w:val="24"/>
          <w:lang w:eastAsia="ru-RU"/>
        </w:rPr>
        <w:t>13</w:t>
      </w:r>
      <w:r w:rsidRPr="00FD4411">
        <w:rPr>
          <w:rFonts w:ascii="Times New Roman" w:hAnsi="Times New Roman" w:cs="Times New Roman"/>
          <w:color w:val="000000"/>
          <w:sz w:val="24"/>
          <w:szCs w:val="24"/>
          <w:lang w:eastAsia="ru-RU"/>
        </w:rPr>
        <w:t>.  Орган местного самоуправления поселения или орган местного самоуправления городского округа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w:t>
      </w:r>
    </w:p>
    <w:p w:rsidR="00176E14" w:rsidRPr="00FD4411" w:rsidRDefault="00CA6DB4" w:rsidP="00CA6DB4">
      <w:pPr>
        <w:pStyle w:val="Web1"/>
        <w:tabs>
          <w:tab w:val="left" w:pos="-567"/>
          <w:tab w:val="left" w:pos="-426"/>
        </w:tabs>
        <w:spacing w:before="0" w:after="0"/>
        <w:ind w:left="-180" w:right="0"/>
        <w:rPr>
          <w:rFonts w:ascii="Times New Roman" w:hAnsi="Times New Roman" w:cs="Times New Roman"/>
          <w:sz w:val="24"/>
          <w:szCs w:val="24"/>
        </w:rPr>
      </w:pPr>
      <w:r w:rsidRPr="00FD4411">
        <w:rPr>
          <w:rFonts w:ascii="Times New Roman" w:hAnsi="Times New Roman" w:cs="Times New Roman"/>
          <w:sz w:val="24"/>
          <w:szCs w:val="24"/>
        </w:rPr>
        <w:t xml:space="preserve">            14. </w:t>
      </w:r>
      <w:r w:rsidR="00176E14" w:rsidRPr="00FD4411">
        <w:rPr>
          <w:rFonts w:ascii="Times New Roman" w:hAnsi="Times New Roman" w:cs="Times New Roman"/>
          <w:sz w:val="24"/>
          <w:szCs w:val="24"/>
        </w:rPr>
        <w:t>Утвержденная документация по планировке территории подлежит опубликованию в течение семи дней со дня утверждения указанной документации и размещается на официальном сайте Администрации сельского поселения (при наличии официального сайта)  в сети "Интернет".</w:t>
      </w:r>
    </w:p>
    <w:p w:rsidR="00176E14" w:rsidRPr="00FD4411" w:rsidRDefault="00CA6DB4" w:rsidP="00CA6DB4">
      <w:pPr>
        <w:pStyle w:val="Web1"/>
        <w:tabs>
          <w:tab w:val="left" w:pos="-567"/>
          <w:tab w:val="left" w:pos="-426"/>
        </w:tabs>
        <w:spacing w:before="0" w:after="0"/>
        <w:ind w:left="-360" w:right="0"/>
        <w:rPr>
          <w:rFonts w:ascii="Times New Roman" w:hAnsi="Times New Roman" w:cs="Times New Roman"/>
          <w:sz w:val="24"/>
          <w:szCs w:val="24"/>
        </w:rPr>
      </w:pPr>
      <w:r w:rsidRPr="00FD4411">
        <w:rPr>
          <w:rFonts w:ascii="Times New Roman" w:hAnsi="Times New Roman" w:cs="Times New Roman"/>
          <w:sz w:val="24"/>
          <w:szCs w:val="24"/>
        </w:rPr>
        <w:t xml:space="preserve">              15.  </w:t>
      </w:r>
      <w:r w:rsidR="00176E14" w:rsidRPr="00FD4411">
        <w:rPr>
          <w:rFonts w:ascii="Times New Roman" w:hAnsi="Times New Roman" w:cs="Times New Roman"/>
          <w:sz w:val="24"/>
          <w:szCs w:val="24"/>
        </w:rPr>
        <w:t>На основании документации по планировке территори</w:t>
      </w:r>
      <w:r w:rsidRPr="00FD4411">
        <w:rPr>
          <w:rFonts w:ascii="Times New Roman" w:hAnsi="Times New Roman" w:cs="Times New Roman"/>
          <w:sz w:val="24"/>
          <w:szCs w:val="24"/>
        </w:rPr>
        <w:t>и</w:t>
      </w:r>
      <w:r w:rsidR="00176E14" w:rsidRPr="00FD4411">
        <w:rPr>
          <w:rFonts w:ascii="Times New Roman" w:hAnsi="Times New Roman" w:cs="Times New Roman"/>
          <w:sz w:val="24"/>
          <w:szCs w:val="24"/>
        </w:rPr>
        <w:t>,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7175F8" w:rsidRPr="00FD4411" w:rsidRDefault="007175F8" w:rsidP="007175F8">
      <w:pPr>
        <w:pStyle w:val="Web1"/>
        <w:tabs>
          <w:tab w:val="left" w:pos="-567"/>
          <w:tab w:val="left" w:pos="-426"/>
        </w:tabs>
        <w:spacing w:before="0" w:after="0"/>
        <w:ind w:left="709" w:right="0"/>
        <w:rPr>
          <w:rFonts w:ascii="Times New Roman" w:hAnsi="Times New Roman" w:cs="Times New Roman"/>
          <w:sz w:val="24"/>
          <w:szCs w:val="24"/>
        </w:rPr>
      </w:pPr>
    </w:p>
    <w:p w:rsidR="007175F8" w:rsidRPr="00FD4411" w:rsidRDefault="007175F8" w:rsidP="007175F8">
      <w:pPr>
        <w:pStyle w:val="1"/>
        <w:tabs>
          <w:tab w:val="clear" w:pos="0"/>
          <w:tab w:val="num" w:pos="-851"/>
          <w:tab w:val="left" w:pos="-426"/>
        </w:tabs>
        <w:ind w:firstLine="709"/>
        <w:rPr>
          <w:color w:val="000000"/>
          <w:sz w:val="24"/>
          <w:szCs w:val="24"/>
        </w:rPr>
      </w:pPr>
      <w:bookmarkStart w:id="25" w:name="_Toc421696717"/>
      <w:bookmarkStart w:id="26" w:name="_Toc17365030"/>
      <w:r w:rsidRPr="00FD4411">
        <w:rPr>
          <w:color w:val="000000"/>
          <w:sz w:val="24"/>
          <w:szCs w:val="24"/>
        </w:rPr>
        <w:t xml:space="preserve">Статья 16. Применение правил землепользования и застройки при подготовке </w:t>
      </w:r>
      <w:r w:rsidRPr="00FD4411">
        <w:rPr>
          <w:color w:val="000000"/>
          <w:sz w:val="24"/>
          <w:szCs w:val="24"/>
        </w:rPr>
        <w:br/>
        <w:t>прое</w:t>
      </w:r>
      <w:r w:rsidRPr="00FD4411">
        <w:rPr>
          <w:color w:val="000000"/>
          <w:sz w:val="24"/>
          <w:szCs w:val="24"/>
        </w:rPr>
        <w:t>к</w:t>
      </w:r>
      <w:r w:rsidRPr="00FD4411">
        <w:rPr>
          <w:color w:val="000000"/>
          <w:sz w:val="24"/>
          <w:szCs w:val="24"/>
        </w:rPr>
        <w:t>тов планировки территорий</w:t>
      </w:r>
      <w:bookmarkEnd w:id="25"/>
      <w:bookmarkEnd w:id="26"/>
    </w:p>
    <w:p w:rsidR="007175F8" w:rsidRPr="00FD4411" w:rsidRDefault="007175F8" w:rsidP="007175F8">
      <w:pPr>
        <w:pStyle w:val="13"/>
        <w:ind w:firstLine="709"/>
        <w:rPr>
          <w:color w:val="000000"/>
        </w:rPr>
      </w:pPr>
      <w:r w:rsidRPr="00FD4411">
        <w:rPr>
          <w:color w:val="000000"/>
        </w:rPr>
        <w:t>1. Подготовка документации по планировке территории сельского пос</w:t>
      </w:r>
      <w:r w:rsidRPr="00FD4411">
        <w:rPr>
          <w:color w:val="000000"/>
        </w:rPr>
        <w:t>е</w:t>
      </w:r>
      <w:r w:rsidRPr="00FD4411">
        <w:rPr>
          <w:color w:val="000000"/>
        </w:rPr>
        <w:t>ления осуществляется на основании настоящих правил землепользования и застройки и Генерального плана сельского поселения.</w:t>
      </w:r>
    </w:p>
    <w:p w:rsidR="007175F8" w:rsidRPr="00FD4411" w:rsidRDefault="007175F8" w:rsidP="007175F8">
      <w:pPr>
        <w:pStyle w:val="13"/>
        <w:ind w:firstLine="709"/>
        <w:rPr>
          <w:color w:val="000000"/>
        </w:rPr>
      </w:pPr>
      <w:r w:rsidRPr="00FD4411">
        <w:rPr>
          <w:color w:val="000000"/>
        </w:rPr>
        <w:t>2. Настоящие правила землепользования и застройки применяются при подготовке документации по планировке территории в части, не касающейся земельных участков, указанных в пункте 4 статьи 36 Градостроительного кодекса Российской Федерации, и земельных участков, расположенных на землях, указанных в пункте 6 статьи 36 Градостроительного к</w:t>
      </w:r>
      <w:r w:rsidRPr="00FD4411">
        <w:rPr>
          <w:color w:val="000000"/>
        </w:rPr>
        <w:t>о</w:t>
      </w:r>
      <w:r w:rsidRPr="00FD4411">
        <w:rPr>
          <w:color w:val="000000"/>
        </w:rPr>
        <w:t>декса Российской Федерации.</w:t>
      </w:r>
    </w:p>
    <w:p w:rsidR="007175F8" w:rsidRPr="00FD4411" w:rsidRDefault="007175F8" w:rsidP="007175F8">
      <w:pPr>
        <w:pStyle w:val="13"/>
        <w:ind w:firstLine="709"/>
        <w:rPr>
          <w:color w:val="000000"/>
        </w:rPr>
      </w:pPr>
      <w:r w:rsidRPr="00FD4411">
        <w:rPr>
          <w:color w:val="000000"/>
        </w:rPr>
        <w:t>проектов планировки территорий сельского поселения следующим обр</w:t>
      </w:r>
      <w:r w:rsidRPr="00FD4411">
        <w:rPr>
          <w:color w:val="000000"/>
        </w:rPr>
        <w:t>а</w:t>
      </w:r>
      <w:r w:rsidRPr="00FD4411">
        <w:rPr>
          <w:color w:val="000000"/>
        </w:rPr>
        <w:t>зом:</w:t>
      </w:r>
    </w:p>
    <w:p w:rsidR="007175F8" w:rsidRPr="00FD4411" w:rsidRDefault="007175F8" w:rsidP="007175F8">
      <w:pPr>
        <w:pStyle w:val="13"/>
        <w:ind w:firstLine="709"/>
        <w:rPr>
          <w:color w:val="000000"/>
        </w:rPr>
      </w:pPr>
      <w:r w:rsidRPr="00FD4411">
        <w:rPr>
          <w:color w:val="000000"/>
        </w:rPr>
        <w:t>1) границы зон планируемого размещения объектов социально-культурного и ко</w:t>
      </w:r>
      <w:r w:rsidRPr="00FD4411">
        <w:rPr>
          <w:color w:val="000000"/>
        </w:rPr>
        <w:t>м</w:t>
      </w:r>
      <w:r w:rsidRPr="00FD4411">
        <w:rPr>
          <w:color w:val="000000"/>
        </w:rPr>
        <w:t>мунально-бытового назначения должны устанавливаться с учетом необходимости обеспечения соответствия данных объектов и земельных участков для их размещения градостроительным регламентам с</w:t>
      </w:r>
      <w:r w:rsidRPr="00FD4411">
        <w:rPr>
          <w:color w:val="000000"/>
        </w:rPr>
        <w:t>о</w:t>
      </w:r>
      <w:r w:rsidRPr="00FD4411">
        <w:rPr>
          <w:color w:val="000000"/>
        </w:rPr>
        <w:t>ответствующих территориальных зон;</w:t>
      </w:r>
    </w:p>
    <w:p w:rsidR="007175F8" w:rsidRPr="00FD4411" w:rsidRDefault="007175F8" w:rsidP="007175F8">
      <w:pPr>
        <w:pStyle w:val="13"/>
        <w:ind w:firstLine="709"/>
        <w:rPr>
          <w:color w:val="000000"/>
        </w:rPr>
      </w:pPr>
      <w:r w:rsidRPr="00FD4411">
        <w:rPr>
          <w:color w:val="000000"/>
        </w:rPr>
        <w:t>2) границы зон планируемого размещения объектов федерального значения, объе</w:t>
      </w:r>
      <w:r w:rsidRPr="00FD4411">
        <w:rPr>
          <w:color w:val="000000"/>
        </w:rPr>
        <w:t>к</w:t>
      </w:r>
      <w:r w:rsidRPr="00FD4411">
        <w:rPr>
          <w:color w:val="000000"/>
        </w:rPr>
        <w:t>тов регионального значения, объектов местного значения должны устанавливаться с уч</w:t>
      </w:r>
      <w:r w:rsidRPr="00FD4411">
        <w:rPr>
          <w:color w:val="000000"/>
        </w:rPr>
        <w:t>е</w:t>
      </w:r>
      <w:r w:rsidRPr="00FD4411">
        <w:rPr>
          <w:color w:val="000000"/>
        </w:rPr>
        <w:t>том необходимости обеспечения соответствия данных объектов и земельных участков для их размещения градостроительным ре</w:t>
      </w:r>
      <w:r w:rsidRPr="00FD4411">
        <w:rPr>
          <w:color w:val="000000"/>
        </w:rPr>
        <w:t>г</w:t>
      </w:r>
      <w:r w:rsidRPr="00FD4411">
        <w:rPr>
          <w:color w:val="000000"/>
        </w:rPr>
        <w:t>ламентам соответствующих территориальных зон;</w:t>
      </w:r>
    </w:p>
    <w:p w:rsidR="007175F8" w:rsidRPr="00FD4411" w:rsidRDefault="007175F8" w:rsidP="007175F8">
      <w:pPr>
        <w:pStyle w:val="13"/>
        <w:ind w:firstLine="709"/>
        <w:rPr>
          <w:color w:val="000000"/>
        </w:rPr>
      </w:pPr>
      <w:r w:rsidRPr="00FD4411">
        <w:rPr>
          <w:color w:val="000000"/>
        </w:rPr>
        <w:t>3) характеристики планируемого развития территорий (в том числе параметры застройки), должны устанавливаться в соответствии с градостроительными регламентами соответству</w:t>
      </w:r>
      <w:r w:rsidRPr="00FD4411">
        <w:rPr>
          <w:color w:val="000000"/>
        </w:rPr>
        <w:t>ю</w:t>
      </w:r>
      <w:r w:rsidRPr="00FD4411">
        <w:rPr>
          <w:color w:val="000000"/>
        </w:rPr>
        <w:t>щих территориальных зон.</w:t>
      </w:r>
    </w:p>
    <w:p w:rsidR="007175F8" w:rsidRPr="00FD4411" w:rsidRDefault="007175F8" w:rsidP="007175F8">
      <w:pPr>
        <w:pStyle w:val="1"/>
        <w:tabs>
          <w:tab w:val="clear" w:pos="0"/>
          <w:tab w:val="num" w:pos="-851"/>
          <w:tab w:val="left" w:pos="-426"/>
        </w:tabs>
        <w:ind w:firstLine="709"/>
        <w:rPr>
          <w:color w:val="000000"/>
          <w:sz w:val="24"/>
          <w:szCs w:val="24"/>
        </w:rPr>
      </w:pPr>
      <w:bookmarkStart w:id="27" w:name="_Toc421696718"/>
      <w:bookmarkStart w:id="28" w:name="_Toc17365031"/>
      <w:r w:rsidRPr="00FD4411">
        <w:rPr>
          <w:color w:val="000000"/>
          <w:sz w:val="24"/>
          <w:szCs w:val="24"/>
        </w:rPr>
        <w:t>Статья 17. Применение правил землепользования и застройки при подготовке прое</w:t>
      </w:r>
      <w:r w:rsidRPr="00FD4411">
        <w:rPr>
          <w:color w:val="000000"/>
          <w:sz w:val="24"/>
          <w:szCs w:val="24"/>
        </w:rPr>
        <w:t>к</w:t>
      </w:r>
      <w:r w:rsidRPr="00FD4411">
        <w:rPr>
          <w:color w:val="000000"/>
          <w:sz w:val="24"/>
          <w:szCs w:val="24"/>
        </w:rPr>
        <w:t>тов межевания территорий</w:t>
      </w:r>
      <w:bookmarkEnd w:id="27"/>
      <w:bookmarkEnd w:id="28"/>
    </w:p>
    <w:p w:rsidR="007175F8" w:rsidRPr="00FD4411" w:rsidRDefault="007175F8" w:rsidP="007175F8">
      <w:pPr>
        <w:pStyle w:val="13"/>
        <w:rPr>
          <w:color w:val="000000"/>
        </w:rPr>
      </w:pPr>
      <w:r w:rsidRPr="00FD4411">
        <w:rPr>
          <w:color w:val="000000"/>
        </w:rPr>
        <w:t>1. Настоящие правила землепользования и застройки применяются при подготовке проектов межевания территорий сельского поселения следующим образом:</w:t>
      </w:r>
    </w:p>
    <w:p w:rsidR="007175F8" w:rsidRPr="00FD4411" w:rsidRDefault="007175F8" w:rsidP="007175F8">
      <w:pPr>
        <w:pStyle w:val="13"/>
        <w:rPr>
          <w:color w:val="000000"/>
        </w:rPr>
      </w:pPr>
      <w:r w:rsidRPr="00FD4411">
        <w:rPr>
          <w:color w:val="000000"/>
        </w:rPr>
        <w:t>1) линии минимального отступа от красных линий в целях определения мест допу</w:t>
      </w:r>
      <w:r w:rsidRPr="00FD4411">
        <w:rPr>
          <w:color w:val="000000"/>
        </w:rPr>
        <w:t>с</w:t>
      </w:r>
      <w:r w:rsidRPr="00FD4411">
        <w:rPr>
          <w:color w:val="000000"/>
        </w:rPr>
        <w:t>тимого размещения зданий, строений, сооружений, должны устанавливаться в соответствии с требов</w:t>
      </w:r>
      <w:r w:rsidRPr="00FD4411">
        <w:rPr>
          <w:color w:val="000000"/>
        </w:rPr>
        <w:t>а</w:t>
      </w:r>
      <w:r w:rsidRPr="00FD4411">
        <w:rPr>
          <w:color w:val="000000"/>
        </w:rPr>
        <w:t>ниями градостроительных регламентов соответствующих территориальных зон о минимальных отст</w:t>
      </w:r>
      <w:r w:rsidRPr="00FD4411">
        <w:rPr>
          <w:color w:val="000000"/>
        </w:rPr>
        <w:t>у</w:t>
      </w:r>
      <w:r w:rsidRPr="00FD4411">
        <w:rPr>
          <w:color w:val="000000"/>
        </w:rPr>
        <w:t>пах от красных линий;</w:t>
      </w:r>
    </w:p>
    <w:p w:rsidR="007175F8" w:rsidRPr="00FD4411" w:rsidRDefault="007175F8" w:rsidP="007175F8">
      <w:pPr>
        <w:pStyle w:val="13"/>
        <w:rPr>
          <w:color w:val="000000"/>
        </w:rPr>
      </w:pPr>
      <w:r w:rsidRPr="00FD4411">
        <w:rPr>
          <w:color w:val="000000"/>
        </w:rPr>
        <w:t>2) образуемые и изменяемые земельные участки, должны соответствовать требов</w:t>
      </w:r>
      <w:r w:rsidRPr="00FD4411">
        <w:rPr>
          <w:color w:val="000000"/>
        </w:rPr>
        <w:t>а</w:t>
      </w:r>
      <w:r w:rsidRPr="00FD4411">
        <w:rPr>
          <w:color w:val="000000"/>
        </w:rPr>
        <w:t>ниям градостроительных регламентов соответствующих территориальных зон о предельных размерах земельных учас</w:t>
      </w:r>
      <w:r w:rsidRPr="00FD4411">
        <w:rPr>
          <w:color w:val="000000"/>
        </w:rPr>
        <w:t>т</w:t>
      </w:r>
      <w:r w:rsidRPr="00FD4411">
        <w:rPr>
          <w:color w:val="000000"/>
        </w:rPr>
        <w:t>ков;</w:t>
      </w:r>
    </w:p>
    <w:p w:rsidR="007175F8" w:rsidRPr="00FD4411" w:rsidRDefault="007175F8" w:rsidP="007175F8">
      <w:pPr>
        <w:pStyle w:val="13"/>
        <w:rPr>
          <w:color w:val="000000"/>
        </w:rPr>
      </w:pPr>
      <w:r w:rsidRPr="00FD4411">
        <w:rPr>
          <w:color w:val="000000"/>
        </w:rPr>
        <w:t>3) границы образуемых и изменяемых земельных участков не должны пересек</w:t>
      </w:r>
      <w:r w:rsidR="0063623B" w:rsidRPr="00FD4411">
        <w:rPr>
          <w:color w:val="000000"/>
        </w:rPr>
        <w:t xml:space="preserve">ать границы территориальных зон, </w:t>
      </w:r>
      <w:r w:rsidRPr="00FD4411">
        <w:rPr>
          <w:color w:val="000000"/>
        </w:rPr>
        <w:t xml:space="preserve">за исключением </w:t>
      </w:r>
      <w:r w:rsidR="0063623B" w:rsidRPr="00FD4411">
        <w:rPr>
          <w:color w:val="000000"/>
        </w:rPr>
        <w:t>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r w:rsidRPr="00FD4411">
        <w:rPr>
          <w:color w:val="000000"/>
        </w:rPr>
        <w:t>;</w:t>
      </w:r>
    </w:p>
    <w:p w:rsidR="007175F8" w:rsidRPr="00FD4411" w:rsidRDefault="007175F8" w:rsidP="007175F8">
      <w:pPr>
        <w:pStyle w:val="13"/>
        <w:rPr>
          <w:color w:val="000000"/>
        </w:rPr>
      </w:pPr>
      <w:r w:rsidRPr="00FD4411">
        <w:rPr>
          <w:color w:val="000000"/>
        </w:rPr>
        <w:t>4) виды разрешенного использования образуемых земельных участков должны соответствовать градостроительным регламентам соответствующих те</w:t>
      </w:r>
      <w:r w:rsidRPr="00FD4411">
        <w:rPr>
          <w:color w:val="000000"/>
        </w:rPr>
        <w:t>р</w:t>
      </w:r>
      <w:r w:rsidRPr="00FD4411">
        <w:rPr>
          <w:color w:val="000000"/>
        </w:rPr>
        <w:t>риториальных зон.</w:t>
      </w:r>
    </w:p>
    <w:p w:rsidR="007175F8" w:rsidRPr="00FD4411" w:rsidRDefault="007175F8" w:rsidP="007175F8">
      <w:pPr>
        <w:pStyle w:val="1"/>
        <w:tabs>
          <w:tab w:val="clear" w:pos="0"/>
          <w:tab w:val="num" w:pos="-851"/>
          <w:tab w:val="left" w:pos="-426"/>
        </w:tabs>
        <w:ind w:firstLine="709"/>
        <w:rPr>
          <w:color w:val="000000"/>
          <w:sz w:val="24"/>
          <w:szCs w:val="24"/>
        </w:rPr>
      </w:pPr>
      <w:bookmarkStart w:id="29" w:name="_Toc421696719"/>
      <w:bookmarkStart w:id="30" w:name="_Toc17365032"/>
      <w:r w:rsidRPr="00FD4411">
        <w:rPr>
          <w:color w:val="000000"/>
          <w:sz w:val="24"/>
          <w:szCs w:val="24"/>
        </w:rPr>
        <w:t>Статья 18. Применение правил землепользования и застройки при подготовке град</w:t>
      </w:r>
      <w:r w:rsidRPr="00FD4411">
        <w:rPr>
          <w:color w:val="000000"/>
          <w:sz w:val="24"/>
          <w:szCs w:val="24"/>
        </w:rPr>
        <w:t>о</w:t>
      </w:r>
      <w:r w:rsidRPr="00FD4411">
        <w:rPr>
          <w:color w:val="000000"/>
          <w:sz w:val="24"/>
          <w:szCs w:val="24"/>
        </w:rPr>
        <w:t>строительных планов земельных участков</w:t>
      </w:r>
      <w:bookmarkEnd w:id="29"/>
      <w:bookmarkEnd w:id="30"/>
    </w:p>
    <w:p w:rsidR="007175F8" w:rsidRPr="00FD4411" w:rsidRDefault="007175F8" w:rsidP="007175F8">
      <w:pPr>
        <w:pStyle w:val="13"/>
        <w:rPr>
          <w:color w:val="000000"/>
        </w:rPr>
      </w:pPr>
      <w:r w:rsidRPr="00FD4411">
        <w:rPr>
          <w:color w:val="000000"/>
        </w:rPr>
        <w:t>1. Настоящие правила землепользования и застройки применяются при подготовке градостроительных планов земельных участков, расположенных на территории сельского поселения, следующим образом:</w:t>
      </w:r>
    </w:p>
    <w:p w:rsidR="007175F8" w:rsidRPr="00FD4411" w:rsidRDefault="007175F8" w:rsidP="007175F8">
      <w:pPr>
        <w:pStyle w:val="13"/>
        <w:rPr>
          <w:color w:val="000000"/>
        </w:rPr>
      </w:pPr>
      <w:r w:rsidRPr="00FD4411">
        <w:rPr>
          <w:color w:val="000000"/>
        </w:rPr>
        <w:t>1) минимальные отступы от границ земельного участка в целях определения мест допустимого размещения зданий, строений, сооружений в составе градостроительного плана земельного участка определяются в соответствии с градостроительным регламе</w:t>
      </w:r>
      <w:r w:rsidRPr="00FD4411">
        <w:rPr>
          <w:color w:val="000000"/>
        </w:rPr>
        <w:t>н</w:t>
      </w:r>
      <w:r w:rsidRPr="00FD4411">
        <w:rPr>
          <w:color w:val="000000"/>
        </w:rPr>
        <w:t>том соответствующей территориальной зоны;</w:t>
      </w:r>
    </w:p>
    <w:p w:rsidR="007175F8" w:rsidRPr="00FD4411" w:rsidRDefault="007175F8" w:rsidP="007175F8">
      <w:pPr>
        <w:pStyle w:val="13"/>
        <w:rPr>
          <w:color w:val="000000"/>
        </w:rPr>
      </w:pPr>
      <w:r w:rsidRPr="00FD4411">
        <w:rPr>
          <w:color w:val="000000"/>
        </w:rPr>
        <w:t>2) информация о градостроительном регламенте в составе градостроительного плана земельного участка (в случае, если на земельный участок распространяется действие гр</w:t>
      </w:r>
      <w:r w:rsidRPr="00FD4411">
        <w:rPr>
          <w:color w:val="000000"/>
        </w:rPr>
        <w:t>а</w:t>
      </w:r>
      <w:r w:rsidRPr="00FD4411">
        <w:rPr>
          <w:color w:val="000000"/>
        </w:rPr>
        <w:t>достроительного регламента) приводится в соответствии с настоящими правилами землепользования и з</w:t>
      </w:r>
      <w:r w:rsidRPr="00FD4411">
        <w:rPr>
          <w:color w:val="000000"/>
        </w:rPr>
        <w:t>а</w:t>
      </w:r>
      <w:r w:rsidRPr="00FD4411">
        <w:rPr>
          <w:color w:val="000000"/>
        </w:rPr>
        <w:t>стройки.</w:t>
      </w:r>
    </w:p>
    <w:p w:rsidR="00367379" w:rsidRPr="00FD4411" w:rsidRDefault="00367379" w:rsidP="00631F70">
      <w:pPr>
        <w:pStyle w:val="Web1"/>
        <w:tabs>
          <w:tab w:val="num" w:pos="-851"/>
          <w:tab w:val="left" w:pos="-567"/>
          <w:tab w:val="left" w:pos="-426"/>
        </w:tabs>
        <w:spacing w:before="0" w:after="0"/>
        <w:ind w:left="0" w:right="0" w:firstLine="709"/>
        <w:rPr>
          <w:rFonts w:ascii="Times New Roman" w:hAnsi="Times New Roman" w:cs="Times New Roman"/>
          <w:sz w:val="24"/>
          <w:szCs w:val="24"/>
        </w:rPr>
      </w:pPr>
    </w:p>
    <w:p w:rsidR="000C32DC" w:rsidRPr="00FD4411" w:rsidRDefault="000C32DC" w:rsidP="000C32DC">
      <w:pPr>
        <w:pStyle w:val="1"/>
        <w:tabs>
          <w:tab w:val="clear" w:pos="0"/>
          <w:tab w:val="num" w:pos="-851"/>
          <w:tab w:val="left" w:pos="-426"/>
        </w:tabs>
        <w:ind w:firstLine="709"/>
        <w:rPr>
          <w:color w:val="000000"/>
          <w:sz w:val="24"/>
          <w:szCs w:val="24"/>
        </w:rPr>
      </w:pPr>
      <w:bookmarkStart w:id="31" w:name="_Toc517680591"/>
      <w:bookmarkStart w:id="32" w:name="_Toc17365033"/>
      <w:r w:rsidRPr="00FD4411">
        <w:rPr>
          <w:color w:val="000000"/>
          <w:sz w:val="24"/>
          <w:szCs w:val="24"/>
        </w:rPr>
        <w:t>ГЛАВА VII. ПРОВЕДЕНИЕ ОБЩЕСТВЕННЫХ ОБСУЖДЕНИЙ ИЛИ ПУБЛИЧНЫХ СЛУШАНИЙ ПО ВОПРОСАМ ЗЕМЛЕПОЛЬЗОВАНИЯ И ЗАСТРОЙКИ</w:t>
      </w:r>
      <w:bookmarkEnd w:id="31"/>
      <w:bookmarkEnd w:id="32"/>
    </w:p>
    <w:p w:rsidR="000C32DC" w:rsidRPr="00FD4411" w:rsidRDefault="000C32DC" w:rsidP="000C32DC">
      <w:pPr>
        <w:spacing w:line="23" w:lineRule="atLeast"/>
        <w:rPr>
          <w:rFonts w:ascii="Times New Roman" w:hAnsi="Times New Roman" w:cs="Times New Roman"/>
          <w:color w:val="000000"/>
          <w:sz w:val="24"/>
          <w:szCs w:val="24"/>
        </w:rPr>
      </w:pPr>
    </w:p>
    <w:p w:rsidR="000C32DC" w:rsidRPr="00FD4411" w:rsidRDefault="000C32DC" w:rsidP="000C32DC">
      <w:pPr>
        <w:tabs>
          <w:tab w:val="left" w:pos="6311"/>
        </w:tabs>
        <w:spacing w:line="23" w:lineRule="atLeast"/>
        <w:rPr>
          <w:rFonts w:ascii="Times New Roman" w:hAnsi="Times New Roman" w:cs="Times New Roman"/>
          <w:color w:val="000000"/>
          <w:sz w:val="24"/>
          <w:szCs w:val="24"/>
        </w:rPr>
      </w:pPr>
      <w:r w:rsidRPr="00FD4411">
        <w:rPr>
          <w:rFonts w:ascii="Times New Roman" w:hAnsi="Times New Roman" w:cs="Times New Roman"/>
          <w:color w:val="000000"/>
          <w:sz w:val="24"/>
          <w:szCs w:val="24"/>
        </w:rPr>
        <w:tab/>
      </w:r>
    </w:p>
    <w:p w:rsidR="000C32DC" w:rsidRPr="00FD4411" w:rsidRDefault="000C32DC" w:rsidP="00087166">
      <w:pPr>
        <w:pStyle w:val="1"/>
        <w:numPr>
          <w:ilvl w:val="0"/>
          <w:numId w:val="1"/>
        </w:numPr>
        <w:tabs>
          <w:tab w:val="clear" w:pos="0"/>
          <w:tab w:val="num" w:pos="-851"/>
          <w:tab w:val="left" w:pos="-426"/>
        </w:tabs>
        <w:spacing w:line="23" w:lineRule="atLeast"/>
        <w:ind w:firstLine="709"/>
        <w:jc w:val="both"/>
        <w:rPr>
          <w:color w:val="000000"/>
          <w:sz w:val="24"/>
          <w:szCs w:val="24"/>
        </w:rPr>
      </w:pPr>
      <w:bookmarkStart w:id="33" w:name="_Toc508007191"/>
      <w:bookmarkStart w:id="34" w:name="_Toc517680592"/>
      <w:bookmarkStart w:id="35" w:name="_Toc17365034"/>
      <w:r w:rsidRPr="00FD4411">
        <w:rPr>
          <w:color w:val="000000"/>
          <w:sz w:val="24"/>
          <w:szCs w:val="24"/>
        </w:rPr>
        <w:t>Статья 19. Общие положения по вопросам организации и проведения общественных обсуждений  или публичных слушаний</w:t>
      </w:r>
      <w:bookmarkEnd w:id="33"/>
      <w:bookmarkEnd w:id="34"/>
      <w:bookmarkEnd w:id="35"/>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2. 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0C32DC" w:rsidRPr="00FD4411" w:rsidRDefault="000C32DC" w:rsidP="00087166">
      <w:pPr>
        <w:spacing w:line="23" w:lineRule="atLeast"/>
        <w:ind w:firstLine="547"/>
        <w:rPr>
          <w:rFonts w:ascii="Times New Roman" w:hAnsi="Times New Roman" w:cs="Times New Roman"/>
          <w:color w:val="000000"/>
          <w:sz w:val="24"/>
          <w:szCs w:val="24"/>
        </w:rPr>
      </w:pPr>
      <w:bookmarkStart w:id="36" w:name="pl192"/>
      <w:bookmarkEnd w:id="36"/>
      <w:r w:rsidRPr="00FD4411">
        <w:rPr>
          <w:rFonts w:ascii="Times New Roman" w:hAnsi="Times New Roman" w:cs="Times New Roman"/>
          <w:color w:val="000000"/>
          <w:sz w:val="24"/>
          <w:szCs w:val="24"/>
        </w:rPr>
        <w:t xml:space="preserve">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r:id="rId33" w:history="1">
        <w:r w:rsidRPr="00FD4411">
          <w:rPr>
            <w:rFonts w:ascii="Times New Roman" w:hAnsi="Times New Roman" w:cs="Times New Roman"/>
            <w:color w:val="000000"/>
            <w:sz w:val="24"/>
            <w:szCs w:val="24"/>
          </w:rPr>
          <w:t>частью 3 статьи 39</w:t>
        </w:r>
      </w:hyperlink>
      <w:r w:rsidRPr="00FD4411">
        <w:rPr>
          <w:rFonts w:ascii="Times New Roman" w:hAnsi="Times New Roman" w:cs="Times New Roman"/>
          <w:color w:val="000000"/>
          <w:sz w:val="24"/>
          <w:szCs w:val="24"/>
        </w:rPr>
        <w:t xml:space="preserve">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4. Процедура проведения общественных обсуждений состоит из следующих этапов:</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1) оповещение о начале общественных обсуждений;</w:t>
      </w:r>
    </w:p>
    <w:p w:rsidR="000C32DC" w:rsidRPr="00FD4411" w:rsidRDefault="000C32DC" w:rsidP="00087166">
      <w:pPr>
        <w:spacing w:line="23" w:lineRule="atLeast"/>
        <w:ind w:firstLine="547"/>
        <w:rPr>
          <w:rFonts w:ascii="Times New Roman" w:hAnsi="Times New Roman" w:cs="Times New Roman"/>
          <w:color w:val="000000"/>
          <w:sz w:val="24"/>
          <w:szCs w:val="24"/>
        </w:rPr>
      </w:pPr>
      <w:bookmarkStart w:id="37" w:name="pl195"/>
      <w:bookmarkEnd w:id="37"/>
      <w:r w:rsidRPr="00FD4411">
        <w:rPr>
          <w:rFonts w:ascii="Times New Roman" w:hAnsi="Times New Roman" w:cs="Times New Roman"/>
          <w:color w:val="000000"/>
          <w:sz w:val="24"/>
          <w:szCs w:val="24"/>
        </w:rP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3) проведение экспозиции или экспозиций проекта, подлежащего рассмотрению на общественных обсуждениях;</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4) подготовка и оформление протокола общественных обсуждений;</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5) подготовка и опубликование заключения о результатах общественных обсуждений.</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5. Процедура проведения публичных слушаний состоит из следующих этапов:</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1) оповещение о начале публичных слушаний;</w:t>
      </w:r>
    </w:p>
    <w:p w:rsidR="000C32DC" w:rsidRPr="00FD4411" w:rsidRDefault="000C32DC" w:rsidP="00087166">
      <w:pPr>
        <w:spacing w:line="23" w:lineRule="atLeast"/>
        <w:ind w:firstLine="547"/>
        <w:rPr>
          <w:rFonts w:ascii="Times New Roman" w:hAnsi="Times New Roman" w:cs="Times New Roman"/>
          <w:color w:val="000000"/>
          <w:sz w:val="24"/>
          <w:szCs w:val="24"/>
        </w:rPr>
      </w:pPr>
      <w:bookmarkStart w:id="38" w:name="pl201"/>
      <w:bookmarkEnd w:id="38"/>
      <w:r w:rsidRPr="00FD4411">
        <w:rPr>
          <w:rFonts w:ascii="Times New Roman" w:hAnsi="Times New Roman" w:cs="Times New Roman"/>
          <w:color w:val="000000"/>
          <w:sz w:val="24"/>
          <w:szCs w:val="24"/>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3) проведение экспозиции или экспозиций проекта, подлежащего рассмотрению на публичных слушаниях;</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4) проведение собрания или собраний участников публичных слушаний;</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5) подготовка и оформление протокола публичных слушаний;</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6) подготовка и опубликование заключения о результатах публичных слушаний.</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6. Оповещение о начале общественных обсуждений или публичных слушаний должно содержать:</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7.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8. Оповещение о начале общественных обсуждений или публичных слушаний:</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 xml:space="preserve">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w:anchor="pl192" w:history="1">
        <w:r w:rsidRPr="00FD4411">
          <w:rPr>
            <w:rFonts w:ascii="Times New Roman" w:hAnsi="Times New Roman" w:cs="Times New Roman"/>
            <w:color w:val="000000"/>
            <w:sz w:val="24"/>
            <w:szCs w:val="24"/>
          </w:rPr>
          <w:t>части 3</w:t>
        </w:r>
      </w:hyperlink>
      <w:r w:rsidRPr="00FD4411">
        <w:rPr>
          <w:rFonts w:ascii="Times New Roman" w:hAnsi="Times New Roman" w:cs="Times New Roman"/>
          <w:color w:val="000000"/>
          <w:sz w:val="24"/>
          <w:szCs w:val="24"/>
        </w:rPr>
        <w:t xml:space="preserve">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 xml:space="preserve">9. В течение всего периода размещения в соответствии с </w:t>
      </w:r>
      <w:hyperlink w:anchor="pl195" w:history="1">
        <w:r w:rsidRPr="00FD4411">
          <w:rPr>
            <w:rFonts w:ascii="Times New Roman" w:hAnsi="Times New Roman" w:cs="Times New Roman"/>
            <w:color w:val="000000"/>
            <w:sz w:val="24"/>
            <w:szCs w:val="24"/>
          </w:rPr>
          <w:t>пунктом 2 части 4</w:t>
        </w:r>
      </w:hyperlink>
      <w:r w:rsidRPr="00FD4411">
        <w:rPr>
          <w:rFonts w:ascii="Times New Roman" w:hAnsi="Times New Roman" w:cs="Times New Roman"/>
          <w:color w:val="000000"/>
          <w:sz w:val="24"/>
          <w:szCs w:val="24"/>
        </w:rPr>
        <w:t xml:space="preserve"> и </w:t>
      </w:r>
      <w:hyperlink w:anchor="pl201" w:history="1">
        <w:r w:rsidRPr="00FD4411">
          <w:rPr>
            <w:rFonts w:ascii="Times New Roman" w:hAnsi="Times New Roman" w:cs="Times New Roman"/>
            <w:color w:val="000000"/>
            <w:sz w:val="24"/>
            <w:szCs w:val="24"/>
          </w:rPr>
          <w:t>пунктом 2 части 5</w:t>
        </w:r>
      </w:hyperlink>
      <w:r w:rsidRPr="00FD4411">
        <w:rPr>
          <w:rFonts w:ascii="Times New Roman" w:hAnsi="Times New Roman" w:cs="Times New Roman"/>
          <w:color w:val="000000"/>
          <w:sz w:val="24"/>
          <w:szCs w:val="24"/>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0C32DC" w:rsidRPr="00FD4411" w:rsidRDefault="000C32DC" w:rsidP="00087166">
      <w:pPr>
        <w:spacing w:line="23" w:lineRule="atLeast"/>
        <w:ind w:firstLine="547"/>
        <w:rPr>
          <w:rFonts w:ascii="Times New Roman" w:hAnsi="Times New Roman" w:cs="Times New Roman"/>
          <w:color w:val="000000"/>
          <w:sz w:val="24"/>
          <w:szCs w:val="24"/>
        </w:rPr>
      </w:pPr>
      <w:bookmarkStart w:id="39" w:name="pl216"/>
      <w:bookmarkEnd w:id="39"/>
      <w:r w:rsidRPr="00FD4411">
        <w:rPr>
          <w:rFonts w:ascii="Times New Roman" w:hAnsi="Times New Roman" w:cs="Times New Roman"/>
          <w:color w:val="000000"/>
          <w:sz w:val="24"/>
          <w:szCs w:val="24"/>
        </w:rPr>
        <w:t xml:space="preserve">10. В период размещения в соответствии с </w:t>
      </w:r>
      <w:hyperlink w:anchor="pl195" w:history="1">
        <w:r w:rsidRPr="00FD4411">
          <w:rPr>
            <w:rFonts w:ascii="Times New Roman" w:hAnsi="Times New Roman" w:cs="Times New Roman"/>
            <w:color w:val="000000"/>
            <w:sz w:val="24"/>
            <w:szCs w:val="24"/>
          </w:rPr>
          <w:t>пунктом 2 части 4</w:t>
        </w:r>
      </w:hyperlink>
      <w:r w:rsidRPr="00FD4411">
        <w:rPr>
          <w:rFonts w:ascii="Times New Roman" w:hAnsi="Times New Roman" w:cs="Times New Roman"/>
          <w:color w:val="000000"/>
          <w:sz w:val="24"/>
          <w:szCs w:val="24"/>
        </w:rPr>
        <w:t xml:space="preserve"> и </w:t>
      </w:r>
      <w:hyperlink w:anchor="pl201" w:history="1">
        <w:r w:rsidRPr="00FD4411">
          <w:rPr>
            <w:rFonts w:ascii="Times New Roman" w:hAnsi="Times New Roman" w:cs="Times New Roman"/>
            <w:color w:val="000000"/>
            <w:sz w:val="24"/>
            <w:szCs w:val="24"/>
          </w:rPr>
          <w:t>пунктом 2 части 5</w:t>
        </w:r>
      </w:hyperlink>
      <w:r w:rsidRPr="00FD4411">
        <w:rPr>
          <w:rFonts w:ascii="Times New Roman" w:hAnsi="Times New Roman" w:cs="Times New Roman"/>
          <w:color w:val="000000"/>
          <w:sz w:val="24"/>
          <w:szCs w:val="24"/>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w:anchor="pl222" w:history="1">
        <w:r w:rsidRPr="00FD4411">
          <w:rPr>
            <w:rFonts w:ascii="Times New Roman" w:hAnsi="Times New Roman" w:cs="Times New Roman"/>
            <w:color w:val="000000"/>
            <w:sz w:val="24"/>
            <w:szCs w:val="24"/>
          </w:rPr>
          <w:t>частью 12</w:t>
        </w:r>
      </w:hyperlink>
      <w:r w:rsidRPr="00FD4411">
        <w:rPr>
          <w:rFonts w:ascii="Times New Roman" w:hAnsi="Times New Roman" w:cs="Times New Roman"/>
          <w:color w:val="000000"/>
          <w:sz w:val="24"/>
          <w:szCs w:val="24"/>
        </w:rPr>
        <w:t xml:space="preserve"> настоящей статьи идентификацию, имеют право вносить предложения и замечания, касающиеся такого проекта:</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1) посредством официального сайта или информационных систем (в случае проведения общественных обсуждений);</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3) в письменной форме в адрес организатора общественных обсуждений или публичных слушаний;</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 xml:space="preserve">11. Предложения и замечания, внесенные в соответствии с </w:t>
      </w:r>
      <w:hyperlink w:anchor="pl216" w:history="1">
        <w:r w:rsidRPr="00FD4411">
          <w:rPr>
            <w:rFonts w:ascii="Times New Roman" w:hAnsi="Times New Roman" w:cs="Times New Roman"/>
            <w:color w:val="000000"/>
            <w:sz w:val="24"/>
            <w:szCs w:val="24"/>
          </w:rPr>
          <w:t>частью 10</w:t>
        </w:r>
      </w:hyperlink>
      <w:r w:rsidRPr="00FD4411">
        <w:rPr>
          <w:rFonts w:ascii="Times New Roman" w:hAnsi="Times New Roman" w:cs="Times New Roman"/>
          <w:color w:val="000000"/>
          <w:sz w:val="24"/>
          <w:szCs w:val="24"/>
        </w:rPr>
        <w:t xml:space="preserve">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w:anchor="pl225" w:history="1">
        <w:r w:rsidRPr="00FD4411">
          <w:rPr>
            <w:rFonts w:ascii="Times New Roman" w:hAnsi="Times New Roman" w:cs="Times New Roman"/>
            <w:color w:val="000000"/>
            <w:sz w:val="24"/>
            <w:szCs w:val="24"/>
          </w:rPr>
          <w:t>частью 15</w:t>
        </w:r>
      </w:hyperlink>
      <w:r w:rsidRPr="00FD4411">
        <w:rPr>
          <w:rFonts w:ascii="Times New Roman" w:hAnsi="Times New Roman" w:cs="Times New Roman"/>
          <w:color w:val="000000"/>
          <w:sz w:val="24"/>
          <w:szCs w:val="24"/>
        </w:rPr>
        <w:t xml:space="preserve"> настоящей статьи.</w:t>
      </w:r>
    </w:p>
    <w:p w:rsidR="000C32DC" w:rsidRPr="00FD4411" w:rsidRDefault="000C32DC" w:rsidP="00087166">
      <w:pPr>
        <w:spacing w:line="23" w:lineRule="atLeast"/>
        <w:ind w:firstLine="547"/>
        <w:rPr>
          <w:rFonts w:ascii="Times New Roman" w:hAnsi="Times New Roman" w:cs="Times New Roman"/>
          <w:color w:val="000000"/>
          <w:sz w:val="24"/>
          <w:szCs w:val="24"/>
        </w:rPr>
      </w:pPr>
      <w:bookmarkStart w:id="40" w:name="pl222"/>
      <w:bookmarkEnd w:id="40"/>
      <w:r w:rsidRPr="00FD4411">
        <w:rPr>
          <w:rFonts w:ascii="Times New Roman" w:hAnsi="Times New Roman" w:cs="Times New Roman"/>
          <w:color w:val="000000"/>
          <w:sz w:val="24"/>
          <w:szCs w:val="24"/>
        </w:rPr>
        <w:t>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 xml:space="preserve">13. Не требуется представление указанных в </w:t>
      </w:r>
      <w:hyperlink w:anchor="pl222" w:history="1">
        <w:r w:rsidRPr="00FD4411">
          <w:rPr>
            <w:rFonts w:ascii="Times New Roman" w:hAnsi="Times New Roman" w:cs="Times New Roman"/>
            <w:color w:val="000000"/>
            <w:sz w:val="24"/>
            <w:szCs w:val="24"/>
          </w:rPr>
          <w:t>части 12</w:t>
        </w:r>
      </w:hyperlink>
      <w:r w:rsidRPr="00FD4411">
        <w:rPr>
          <w:rFonts w:ascii="Times New Roman" w:hAnsi="Times New Roman" w:cs="Times New Roman"/>
          <w:color w:val="000000"/>
          <w:sz w:val="24"/>
          <w:szCs w:val="24"/>
        </w:rPr>
        <w:t xml:space="preserve">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w:t>
      </w:r>
      <w:hyperlink w:anchor="pl222" w:history="1">
        <w:r w:rsidRPr="00FD4411">
          <w:rPr>
            <w:rFonts w:ascii="Times New Roman" w:hAnsi="Times New Roman" w:cs="Times New Roman"/>
            <w:color w:val="000000"/>
            <w:sz w:val="24"/>
            <w:szCs w:val="24"/>
          </w:rPr>
          <w:t>части 12</w:t>
        </w:r>
      </w:hyperlink>
      <w:r w:rsidRPr="00FD4411">
        <w:rPr>
          <w:rFonts w:ascii="Times New Roman" w:hAnsi="Times New Roman" w:cs="Times New Roman"/>
          <w:color w:val="000000"/>
          <w:sz w:val="24"/>
          <w:szCs w:val="24"/>
        </w:rPr>
        <w:t xml:space="preserve"> настоящей статьи, может использоваться единая система идентификации и аутентификации.</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 xml:space="preserve">14.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34" w:history="1">
        <w:r w:rsidRPr="00FD4411">
          <w:rPr>
            <w:rFonts w:ascii="Times New Roman" w:hAnsi="Times New Roman" w:cs="Times New Roman"/>
            <w:color w:val="000000"/>
            <w:sz w:val="24"/>
            <w:szCs w:val="24"/>
          </w:rPr>
          <w:t>законом</w:t>
        </w:r>
      </w:hyperlink>
      <w:r w:rsidRPr="00FD4411">
        <w:rPr>
          <w:rFonts w:ascii="Times New Roman" w:hAnsi="Times New Roman" w:cs="Times New Roman"/>
          <w:color w:val="000000"/>
          <w:sz w:val="24"/>
          <w:szCs w:val="24"/>
        </w:rPr>
        <w:t xml:space="preserve"> от 27 июля 2006 года N 152-ФЗ "О персональных данных".</w:t>
      </w:r>
    </w:p>
    <w:p w:rsidR="000C32DC" w:rsidRPr="00FD4411" w:rsidRDefault="000C32DC" w:rsidP="00087166">
      <w:pPr>
        <w:spacing w:line="23" w:lineRule="atLeast"/>
        <w:ind w:firstLine="547"/>
        <w:rPr>
          <w:rFonts w:ascii="Times New Roman" w:hAnsi="Times New Roman" w:cs="Times New Roman"/>
          <w:color w:val="000000"/>
          <w:sz w:val="24"/>
          <w:szCs w:val="24"/>
        </w:rPr>
      </w:pPr>
      <w:bookmarkStart w:id="41" w:name="pl225"/>
      <w:bookmarkEnd w:id="41"/>
      <w:r w:rsidRPr="00FD4411">
        <w:rPr>
          <w:rFonts w:ascii="Times New Roman" w:hAnsi="Times New Roman" w:cs="Times New Roman"/>
          <w:color w:val="000000"/>
          <w:sz w:val="24"/>
          <w:szCs w:val="24"/>
        </w:rPr>
        <w:t xml:space="preserve">15. Предложения и замечания, внесенные в соответствии с </w:t>
      </w:r>
      <w:hyperlink w:anchor="pl216" w:history="1">
        <w:r w:rsidRPr="00FD4411">
          <w:rPr>
            <w:rFonts w:ascii="Times New Roman" w:hAnsi="Times New Roman" w:cs="Times New Roman"/>
            <w:color w:val="000000"/>
            <w:sz w:val="24"/>
            <w:szCs w:val="24"/>
          </w:rPr>
          <w:t>частью 10</w:t>
        </w:r>
      </w:hyperlink>
      <w:r w:rsidRPr="00FD4411">
        <w:rPr>
          <w:rFonts w:ascii="Times New Roman" w:hAnsi="Times New Roman" w:cs="Times New Roman"/>
          <w:color w:val="000000"/>
          <w:sz w:val="24"/>
          <w:szCs w:val="24"/>
        </w:rPr>
        <w:t xml:space="preserve">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16.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17. Официальный сайт и (или) информационные системы должны обеспечивать возможность:</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2) представления информации о результатах общественных обсуждений, количестве участников общественных обсуждений.</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1) дата оформления протокола общественных обсуждений или публичных слушаний;</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2) информация об организаторе общественных обсуждений или публичных слушаний;</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19.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22. В заключении о результатах общественных обсуждений или публичных слушаний должны быть указаны:</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1) дата оформления заключения о результатах общественных обсуждений или публичных слушаний;</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24. 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Российской Федерации определяются:</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1) порядок организации и проведения общественных обсуждений или публичных слушаний по проектам;</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2) организатор общественных обсуждений или публичных слушаний;</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3) срок проведения общественных обсуждений или публичных слушаний;</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4) официальный сайт и (или) информационные системы;</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5) требования к информационным стендам, на которых размещаются оповещения о начале общественных обсуждений или публичных слушаний;</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0C32DC" w:rsidRPr="00FD4411" w:rsidRDefault="000C32DC" w:rsidP="00087166">
      <w:pPr>
        <w:spacing w:line="23" w:lineRule="atLeast"/>
        <w:ind w:firstLine="547"/>
        <w:rPr>
          <w:rFonts w:ascii="Times New Roman" w:hAnsi="Times New Roman" w:cs="Times New Roman"/>
          <w:color w:val="000000"/>
          <w:sz w:val="24"/>
          <w:szCs w:val="24"/>
        </w:rPr>
      </w:pPr>
      <w:r w:rsidRPr="00FD4411">
        <w:rPr>
          <w:rFonts w:ascii="Times New Roman" w:hAnsi="Times New Roman" w:cs="Times New Roman"/>
          <w:color w:val="000000"/>
          <w:sz w:val="24"/>
          <w:szCs w:val="24"/>
        </w:rPr>
        <w:t>25. 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0C32DC" w:rsidRPr="00FD4411" w:rsidRDefault="000C32DC" w:rsidP="00087166">
      <w:pPr>
        <w:pStyle w:val="1"/>
        <w:numPr>
          <w:ilvl w:val="2"/>
          <w:numId w:val="1"/>
        </w:numPr>
        <w:tabs>
          <w:tab w:val="clear" w:pos="0"/>
          <w:tab w:val="num" w:pos="-851"/>
          <w:tab w:val="left" w:pos="-426"/>
        </w:tabs>
        <w:spacing w:line="23" w:lineRule="atLeast"/>
        <w:ind w:firstLine="709"/>
        <w:jc w:val="both"/>
        <w:rPr>
          <w:i/>
          <w:color w:val="000000"/>
          <w:sz w:val="24"/>
          <w:szCs w:val="24"/>
        </w:rPr>
      </w:pPr>
    </w:p>
    <w:p w:rsidR="000C32DC" w:rsidRPr="00FD4411" w:rsidRDefault="000C32DC" w:rsidP="00087166">
      <w:pPr>
        <w:pStyle w:val="1"/>
        <w:numPr>
          <w:ilvl w:val="0"/>
          <w:numId w:val="1"/>
        </w:numPr>
        <w:tabs>
          <w:tab w:val="clear" w:pos="0"/>
          <w:tab w:val="num" w:pos="-851"/>
          <w:tab w:val="left" w:pos="-426"/>
        </w:tabs>
        <w:spacing w:line="23" w:lineRule="atLeast"/>
        <w:ind w:firstLine="709"/>
        <w:jc w:val="both"/>
        <w:rPr>
          <w:color w:val="000000"/>
          <w:sz w:val="24"/>
          <w:szCs w:val="24"/>
        </w:rPr>
      </w:pPr>
      <w:bookmarkStart w:id="42" w:name="_Toc508007192"/>
      <w:bookmarkStart w:id="43" w:name="_Toc517680593"/>
      <w:bookmarkStart w:id="44" w:name="_Toc17365035"/>
      <w:r w:rsidRPr="00FD4411">
        <w:rPr>
          <w:color w:val="000000"/>
          <w:sz w:val="24"/>
          <w:szCs w:val="24"/>
        </w:rPr>
        <w:t>Статья 20. Вопросы градостроительной деятельности, выносимые на общественные обсуждения или публичные слушания в сфере градостроительства</w:t>
      </w:r>
      <w:bookmarkEnd w:id="42"/>
      <w:bookmarkEnd w:id="43"/>
      <w:bookmarkEnd w:id="44"/>
    </w:p>
    <w:p w:rsidR="000C32DC" w:rsidRPr="00FD4411" w:rsidRDefault="000C32DC" w:rsidP="00087166">
      <w:pPr>
        <w:pStyle w:val="Web1"/>
        <w:tabs>
          <w:tab w:val="left" w:pos="-993"/>
          <w:tab w:val="num" w:pos="-851"/>
          <w:tab w:val="left" w:pos="-567"/>
          <w:tab w:val="left" w:pos="-426"/>
        </w:tabs>
        <w:spacing w:before="0" w:after="0" w:line="23" w:lineRule="atLeast"/>
        <w:ind w:left="0" w:right="0" w:firstLine="709"/>
        <w:rPr>
          <w:rFonts w:ascii="Times New Roman" w:hAnsi="Times New Roman" w:cs="Times New Roman"/>
          <w:sz w:val="24"/>
          <w:szCs w:val="24"/>
        </w:rPr>
      </w:pPr>
    </w:p>
    <w:p w:rsidR="000C32DC" w:rsidRPr="00FD4411" w:rsidRDefault="000C32DC" w:rsidP="00087166">
      <w:pPr>
        <w:pStyle w:val="Web1"/>
        <w:tabs>
          <w:tab w:val="left" w:pos="-993"/>
          <w:tab w:val="num" w:pos="-851"/>
          <w:tab w:val="left" w:pos="-567"/>
          <w:tab w:val="left" w:pos="-426"/>
        </w:tabs>
        <w:spacing w:before="0" w:after="0" w:line="23" w:lineRule="atLeast"/>
        <w:ind w:left="0" w:right="0" w:firstLine="709"/>
        <w:rPr>
          <w:rFonts w:ascii="Times New Roman" w:hAnsi="Times New Roman" w:cs="Times New Roman"/>
          <w:sz w:val="24"/>
          <w:szCs w:val="24"/>
        </w:rPr>
      </w:pPr>
      <w:r w:rsidRPr="00FD4411">
        <w:rPr>
          <w:rFonts w:ascii="Times New Roman" w:hAnsi="Times New Roman" w:cs="Times New Roman"/>
          <w:sz w:val="24"/>
          <w:szCs w:val="24"/>
        </w:rPr>
        <w:t>1. На общественные обсуждения или публичные слушания по вопросам градостроительной деятельности выносятся:</w:t>
      </w:r>
    </w:p>
    <w:p w:rsidR="000C32DC" w:rsidRPr="00FD4411" w:rsidRDefault="000C32DC" w:rsidP="00087166">
      <w:pPr>
        <w:pStyle w:val="Web1"/>
        <w:tabs>
          <w:tab w:val="left" w:pos="-993"/>
          <w:tab w:val="num" w:pos="-851"/>
          <w:tab w:val="left" w:pos="-567"/>
          <w:tab w:val="left" w:pos="-426"/>
        </w:tabs>
        <w:spacing w:before="0" w:after="0" w:line="23" w:lineRule="atLeast"/>
        <w:ind w:left="0" w:right="0" w:firstLine="284"/>
        <w:rPr>
          <w:rFonts w:ascii="Times New Roman" w:hAnsi="Times New Roman" w:cs="Times New Roman"/>
          <w:sz w:val="24"/>
          <w:szCs w:val="24"/>
        </w:rPr>
      </w:pPr>
      <w:r w:rsidRPr="00FD4411">
        <w:rPr>
          <w:rFonts w:ascii="Times New Roman" w:hAnsi="Times New Roman" w:cs="Times New Roman"/>
          <w:sz w:val="24"/>
          <w:szCs w:val="24"/>
        </w:rPr>
        <w:t>- внесение изменений в Правила землепользования и застройки;</w:t>
      </w:r>
    </w:p>
    <w:p w:rsidR="000C32DC" w:rsidRPr="00FD4411" w:rsidRDefault="000C32DC" w:rsidP="00087166">
      <w:pPr>
        <w:pStyle w:val="Web1"/>
        <w:tabs>
          <w:tab w:val="left" w:pos="-993"/>
          <w:tab w:val="num" w:pos="-851"/>
          <w:tab w:val="left" w:pos="-567"/>
          <w:tab w:val="left" w:pos="-426"/>
        </w:tabs>
        <w:spacing w:before="0" w:after="0" w:line="23" w:lineRule="atLeast"/>
        <w:ind w:left="0" w:right="0" w:firstLine="284"/>
        <w:rPr>
          <w:rFonts w:ascii="Times New Roman" w:hAnsi="Times New Roman" w:cs="Times New Roman"/>
          <w:sz w:val="24"/>
          <w:szCs w:val="24"/>
        </w:rPr>
      </w:pPr>
      <w:r w:rsidRPr="00FD4411">
        <w:rPr>
          <w:rFonts w:ascii="Times New Roman" w:hAnsi="Times New Roman" w:cs="Times New Roman"/>
          <w:sz w:val="24"/>
          <w:szCs w:val="24"/>
        </w:rPr>
        <w:t>- предоставление разрешения на условно разрешенный вид использования земельного участка или объекта капитального строительства;</w:t>
      </w:r>
    </w:p>
    <w:p w:rsidR="000C32DC" w:rsidRPr="00FD4411" w:rsidRDefault="000C32DC" w:rsidP="00087166">
      <w:pPr>
        <w:pStyle w:val="Web1"/>
        <w:tabs>
          <w:tab w:val="left" w:pos="-993"/>
          <w:tab w:val="num" w:pos="-851"/>
          <w:tab w:val="left" w:pos="-567"/>
          <w:tab w:val="left" w:pos="-426"/>
        </w:tabs>
        <w:spacing w:before="0" w:after="0" w:line="23" w:lineRule="atLeast"/>
        <w:ind w:left="0" w:right="0" w:firstLine="284"/>
        <w:rPr>
          <w:rFonts w:ascii="Times New Roman" w:hAnsi="Times New Roman" w:cs="Times New Roman"/>
          <w:sz w:val="24"/>
          <w:szCs w:val="24"/>
        </w:rPr>
      </w:pPr>
      <w:r w:rsidRPr="00FD4411">
        <w:rPr>
          <w:rFonts w:ascii="Times New Roman" w:hAnsi="Times New Roman" w:cs="Times New Roman"/>
          <w:sz w:val="24"/>
          <w:szCs w:val="24"/>
        </w:rPr>
        <w:t>-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0C32DC" w:rsidRPr="00FD4411" w:rsidRDefault="000C32DC" w:rsidP="00087166">
      <w:pPr>
        <w:pStyle w:val="Web1"/>
        <w:tabs>
          <w:tab w:val="left" w:pos="-993"/>
          <w:tab w:val="num" w:pos="-851"/>
          <w:tab w:val="left" w:pos="-567"/>
          <w:tab w:val="left" w:pos="-426"/>
        </w:tabs>
        <w:spacing w:before="0" w:after="0" w:line="23" w:lineRule="atLeast"/>
        <w:ind w:left="0" w:right="0" w:firstLine="284"/>
        <w:rPr>
          <w:rFonts w:ascii="Times New Roman" w:hAnsi="Times New Roman" w:cs="Times New Roman"/>
          <w:sz w:val="24"/>
          <w:szCs w:val="24"/>
        </w:rPr>
      </w:pPr>
      <w:r w:rsidRPr="00FD4411">
        <w:rPr>
          <w:rFonts w:ascii="Times New Roman" w:hAnsi="Times New Roman" w:cs="Times New Roman"/>
          <w:sz w:val="24"/>
          <w:szCs w:val="24"/>
        </w:rPr>
        <w:t>- рассмотрение проектов генеральных планов, проектов планировки территории и проектов межевания территории, подготовленных в составе документации по планировке территории;</w:t>
      </w:r>
    </w:p>
    <w:p w:rsidR="000C32DC" w:rsidRPr="00FD4411" w:rsidRDefault="000C32DC" w:rsidP="00087166">
      <w:pPr>
        <w:pStyle w:val="Web1"/>
        <w:tabs>
          <w:tab w:val="left" w:pos="-993"/>
          <w:tab w:val="num" w:pos="-851"/>
          <w:tab w:val="left" w:pos="-567"/>
          <w:tab w:val="left" w:pos="-426"/>
        </w:tabs>
        <w:spacing w:before="0" w:after="0" w:line="23" w:lineRule="atLeast"/>
        <w:ind w:left="0" w:right="0" w:firstLine="284"/>
        <w:rPr>
          <w:rFonts w:ascii="Times New Roman" w:hAnsi="Times New Roman" w:cs="Times New Roman"/>
          <w:sz w:val="24"/>
          <w:szCs w:val="24"/>
        </w:rPr>
      </w:pPr>
      <w:r w:rsidRPr="00FD4411">
        <w:rPr>
          <w:rFonts w:ascii="Times New Roman" w:hAnsi="Times New Roman" w:cs="Times New Roman"/>
          <w:sz w:val="24"/>
          <w:szCs w:val="24"/>
        </w:rPr>
        <w:t>- по проектам, предусматривающим внесение изменений в генеральный план, в проекты планировки территории и проекты межевания территории.</w:t>
      </w:r>
    </w:p>
    <w:p w:rsidR="000C32DC" w:rsidRPr="00FD4411" w:rsidRDefault="000C32DC" w:rsidP="00087166">
      <w:pPr>
        <w:pStyle w:val="Web1"/>
        <w:tabs>
          <w:tab w:val="left" w:pos="-993"/>
          <w:tab w:val="num" w:pos="-851"/>
          <w:tab w:val="left" w:pos="-567"/>
          <w:tab w:val="left" w:pos="-426"/>
        </w:tabs>
        <w:spacing w:before="0" w:after="0" w:line="23" w:lineRule="atLeast"/>
        <w:ind w:left="0" w:right="0" w:firstLine="709"/>
        <w:rPr>
          <w:rFonts w:ascii="Times New Roman" w:hAnsi="Times New Roman" w:cs="Times New Roman"/>
          <w:sz w:val="24"/>
          <w:szCs w:val="24"/>
        </w:rPr>
      </w:pPr>
      <w:r w:rsidRPr="00FD4411">
        <w:rPr>
          <w:rFonts w:ascii="Times New Roman" w:hAnsi="Times New Roman" w:cs="Times New Roman"/>
          <w:sz w:val="24"/>
          <w:szCs w:val="24"/>
        </w:rPr>
        <w:t>2. Вопросами, выносимыми на общественные обсуждения или публичные слушания, являются предложения, внесенные в Комиссию по землепользованию и застройке.</w:t>
      </w:r>
    </w:p>
    <w:p w:rsidR="000C32DC" w:rsidRPr="00FD4411" w:rsidRDefault="000C32DC" w:rsidP="00087166">
      <w:pPr>
        <w:pStyle w:val="Web1"/>
        <w:tabs>
          <w:tab w:val="left" w:pos="-993"/>
          <w:tab w:val="num" w:pos="-851"/>
          <w:tab w:val="left" w:pos="-567"/>
          <w:tab w:val="left" w:pos="-426"/>
        </w:tabs>
        <w:spacing w:before="0" w:after="0" w:line="23" w:lineRule="atLeast"/>
        <w:ind w:left="0" w:right="0" w:firstLine="709"/>
        <w:rPr>
          <w:rFonts w:ascii="Times New Roman" w:hAnsi="Times New Roman" w:cs="Times New Roman"/>
          <w:sz w:val="24"/>
          <w:szCs w:val="24"/>
        </w:rPr>
      </w:pPr>
      <w:r w:rsidRPr="00FD4411">
        <w:rPr>
          <w:rFonts w:ascii="Times New Roman" w:hAnsi="Times New Roman" w:cs="Times New Roman"/>
          <w:sz w:val="24"/>
          <w:szCs w:val="24"/>
        </w:rPr>
        <w:t>3. Темы и вопросы, выносимые на общественные обсуждения или публичные слушания, отражаются в протоколах публичных слушаний и заключениях о результатах слушаний.</w:t>
      </w:r>
    </w:p>
    <w:p w:rsidR="000C32DC" w:rsidRPr="00FD4411" w:rsidRDefault="000C32DC" w:rsidP="00087166">
      <w:pPr>
        <w:pStyle w:val="Web1"/>
        <w:tabs>
          <w:tab w:val="left" w:pos="-993"/>
          <w:tab w:val="num" w:pos="-851"/>
          <w:tab w:val="left" w:pos="-567"/>
          <w:tab w:val="left" w:pos="-426"/>
        </w:tabs>
        <w:spacing w:before="0" w:after="0" w:line="23" w:lineRule="atLeast"/>
        <w:ind w:left="0" w:right="0" w:firstLine="709"/>
        <w:rPr>
          <w:rFonts w:ascii="Times New Roman" w:hAnsi="Times New Roman" w:cs="Times New Roman"/>
          <w:sz w:val="24"/>
          <w:szCs w:val="24"/>
        </w:rPr>
      </w:pPr>
      <w:r w:rsidRPr="00FD4411">
        <w:rPr>
          <w:rFonts w:ascii="Times New Roman" w:hAnsi="Times New Roman" w:cs="Times New Roman"/>
          <w:sz w:val="24"/>
          <w:szCs w:val="24"/>
        </w:rPr>
        <w:t> </w:t>
      </w:r>
    </w:p>
    <w:p w:rsidR="000C32DC" w:rsidRPr="00FD4411" w:rsidRDefault="000C32DC" w:rsidP="00087166">
      <w:pPr>
        <w:pStyle w:val="1"/>
        <w:numPr>
          <w:ilvl w:val="0"/>
          <w:numId w:val="1"/>
        </w:numPr>
        <w:tabs>
          <w:tab w:val="clear" w:pos="0"/>
          <w:tab w:val="num" w:pos="-851"/>
          <w:tab w:val="left" w:pos="-426"/>
        </w:tabs>
        <w:spacing w:line="23" w:lineRule="atLeast"/>
        <w:ind w:firstLine="709"/>
        <w:jc w:val="both"/>
        <w:rPr>
          <w:color w:val="000000"/>
          <w:sz w:val="24"/>
          <w:szCs w:val="24"/>
        </w:rPr>
      </w:pPr>
      <w:bookmarkStart w:id="45" w:name="_Toc508007193"/>
      <w:bookmarkStart w:id="46" w:name="_Toc517680594"/>
      <w:bookmarkStart w:id="47" w:name="_Toc17365036"/>
      <w:r w:rsidRPr="00FD4411">
        <w:rPr>
          <w:color w:val="000000"/>
          <w:sz w:val="24"/>
          <w:szCs w:val="24"/>
        </w:rPr>
        <w:t>Статья 21. Проведение общественных обсуждений или публичных слушаний по вопросу внесения изменений в Правила землепользования и застройки</w:t>
      </w:r>
      <w:bookmarkEnd w:id="45"/>
      <w:bookmarkEnd w:id="46"/>
      <w:bookmarkEnd w:id="47"/>
    </w:p>
    <w:p w:rsidR="000C32DC" w:rsidRPr="00FD4411" w:rsidRDefault="000C32DC" w:rsidP="00087166">
      <w:pPr>
        <w:tabs>
          <w:tab w:val="num" w:pos="-851"/>
          <w:tab w:val="left" w:pos="-426"/>
        </w:tabs>
        <w:spacing w:line="23" w:lineRule="atLeast"/>
        <w:ind w:firstLine="709"/>
        <w:rPr>
          <w:rFonts w:ascii="Times New Roman" w:hAnsi="Times New Roman" w:cs="Times New Roman"/>
          <w:color w:val="000000"/>
          <w:sz w:val="24"/>
          <w:szCs w:val="24"/>
        </w:rPr>
      </w:pPr>
    </w:p>
    <w:p w:rsidR="000C32DC" w:rsidRPr="00FD4411" w:rsidRDefault="000C32DC" w:rsidP="00D91B12">
      <w:pPr>
        <w:numPr>
          <w:ilvl w:val="0"/>
          <w:numId w:val="12"/>
        </w:numPr>
        <w:spacing w:line="23" w:lineRule="atLeast"/>
        <w:ind w:left="0"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 xml:space="preserve">Общественные обсуждения или публичные слушания по проекту правил землепользования и застройки проводятся в соответствии со </w:t>
      </w:r>
      <w:hyperlink r:id="rId35" w:history="1">
        <w:r w:rsidRPr="00FD4411">
          <w:rPr>
            <w:rFonts w:ascii="Times New Roman" w:hAnsi="Times New Roman" w:cs="Times New Roman"/>
            <w:color w:val="000000"/>
            <w:sz w:val="24"/>
            <w:szCs w:val="24"/>
          </w:rPr>
          <w:t>статьями 5.1</w:t>
        </w:r>
      </w:hyperlink>
      <w:r w:rsidRPr="00FD4411">
        <w:rPr>
          <w:rFonts w:ascii="Times New Roman" w:hAnsi="Times New Roman" w:cs="Times New Roman"/>
          <w:color w:val="000000"/>
          <w:sz w:val="24"/>
          <w:szCs w:val="24"/>
        </w:rPr>
        <w:t xml:space="preserve"> и </w:t>
      </w:r>
      <w:hyperlink r:id="rId36" w:history="1">
        <w:r w:rsidRPr="00FD4411">
          <w:rPr>
            <w:rFonts w:ascii="Times New Roman" w:hAnsi="Times New Roman" w:cs="Times New Roman"/>
            <w:color w:val="000000"/>
            <w:sz w:val="24"/>
            <w:szCs w:val="24"/>
          </w:rPr>
          <w:t>28</w:t>
        </w:r>
      </w:hyperlink>
      <w:r w:rsidRPr="00FD4411">
        <w:rPr>
          <w:rFonts w:ascii="Times New Roman" w:hAnsi="Times New Roman" w:cs="Times New Roman"/>
          <w:color w:val="000000"/>
          <w:sz w:val="24"/>
          <w:szCs w:val="24"/>
        </w:rPr>
        <w:t xml:space="preserve"> Градостроительного кодекса Российской Федерации и пунктами </w:t>
      </w:r>
      <w:hyperlink w:anchor="pl1288" w:history="1">
        <w:r w:rsidRPr="00FD4411">
          <w:rPr>
            <w:rFonts w:ascii="Times New Roman" w:hAnsi="Times New Roman" w:cs="Times New Roman"/>
            <w:color w:val="000000"/>
            <w:sz w:val="24"/>
            <w:szCs w:val="24"/>
          </w:rPr>
          <w:t>2</w:t>
        </w:r>
      </w:hyperlink>
      <w:r w:rsidRPr="00FD4411">
        <w:rPr>
          <w:rFonts w:ascii="Times New Roman" w:hAnsi="Times New Roman" w:cs="Times New Roman"/>
          <w:color w:val="000000"/>
          <w:sz w:val="24"/>
          <w:szCs w:val="24"/>
        </w:rPr>
        <w:t xml:space="preserve"> и 3 настоящей статьи.</w:t>
      </w:r>
    </w:p>
    <w:p w:rsidR="000C32DC" w:rsidRPr="00FD4411" w:rsidRDefault="000C32DC" w:rsidP="00D91B12">
      <w:pPr>
        <w:numPr>
          <w:ilvl w:val="0"/>
          <w:numId w:val="12"/>
        </w:numPr>
        <w:spacing w:line="23" w:lineRule="atLeast"/>
        <w:ind w:left="0" w:firstLine="709"/>
        <w:rPr>
          <w:rFonts w:ascii="Times New Roman" w:hAnsi="Times New Roman" w:cs="Times New Roman"/>
          <w:color w:val="000000"/>
          <w:sz w:val="24"/>
          <w:szCs w:val="24"/>
        </w:rPr>
      </w:pPr>
      <w:bookmarkStart w:id="48" w:name="pl1288"/>
      <w:bookmarkEnd w:id="48"/>
      <w:r w:rsidRPr="00FD4411">
        <w:rPr>
          <w:rFonts w:ascii="Times New Roman" w:hAnsi="Times New Roman" w:cs="Times New Roman"/>
          <w:color w:val="000000"/>
          <w:sz w:val="24"/>
          <w:szCs w:val="24"/>
        </w:rPr>
        <w:t xml:space="preserve">Продолжительность общественных обсуждений или публичных слушаний по проекту правил землепользования и застройки составляет </w:t>
      </w:r>
      <w:r w:rsidR="00C62198" w:rsidRPr="00FD4411">
        <w:rPr>
          <w:rFonts w:ascii="Times New Roman" w:hAnsi="Times New Roman" w:cs="Times New Roman"/>
          <w:color w:val="000000"/>
          <w:sz w:val="24"/>
          <w:szCs w:val="24"/>
        </w:rPr>
        <w:t>не менее одного и не более трёх</w:t>
      </w:r>
      <w:r w:rsidRPr="00FD4411">
        <w:rPr>
          <w:rFonts w:ascii="Times New Roman" w:hAnsi="Times New Roman" w:cs="Times New Roman"/>
          <w:color w:val="000000"/>
          <w:sz w:val="24"/>
          <w:szCs w:val="24"/>
        </w:rPr>
        <w:t xml:space="preserve"> месяцев со дня опубликования такого проекта.</w:t>
      </w:r>
    </w:p>
    <w:p w:rsidR="000C32DC" w:rsidRPr="00FD4411" w:rsidRDefault="000C32DC" w:rsidP="00D91B12">
      <w:pPr>
        <w:numPr>
          <w:ilvl w:val="0"/>
          <w:numId w:val="12"/>
        </w:numPr>
        <w:spacing w:line="23" w:lineRule="atLeast"/>
        <w:ind w:left="0" w:firstLine="709"/>
        <w:rPr>
          <w:rFonts w:ascii="Times New Roman" w:hAnsi="Times New Roman" w:cs="Times New Roman"/>
          <w:color w:val="000000"/>
          <w:sz w:val="24"/>
          <w:szCs w:val="24"/>
        </w:rPr>
      </w:pPr>
      <w:bookmarkStart w:id="49" w:name="pl1290"/>
      <w:bookmarkEnd w:id="49"/>
      <w:r w:rsidRPr="00FD4411">
        <w:rPr>
          <w:rFonts w:ascii="Times New Roman" w:hAnsi="Times New Roman" w:cs="Times New Roman"/>
          <w:color w:val="000000"/>
          <w:sz w:val="24"/>
          <w:szCs w:val="24"/>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0C32DC" w:rsidRPr="00FD4411" w:rsidRDefault="000C32DC" w:rsidP="00087166">
      <w:pPr>
        <w:pStyle w:val="Web1"/>
        <w:tabs>
          <w:tab w:val="num" w:pos="-851"/>
          <w:tab w:val="left" w:pos="-426"/>
        </w:tabs>
        <w:spacing w:before="0" w:after="0" w:line="23" w:lineRule="atLeast"/>
        <w:ind w:left="0" w:right="0" w:firstLine="709"/>
        <w:rPr>
          <w:rFonts w:ascii="Times New Roman" w:hAnsi="Times New Roman" w:cs="Times New Roman"/>
          <w:sz w:val="24"/>
          <w:szCs w:val="24"/>
        </w:rPr>
      </w:pPr>
    </w:p>
    <w:p w:rsidR="000C32DC" w:rsidRPr="00FD4411" w:rsidRDefault="000C32DC" w:rsidP="00087166">
      <w:pPr>
        <w:pStyle w:val="1"/>
        <w:numPr>
          <w:ilvl w:val="0"/>
          <w:numId w:val="1"/>
        </w:numPr>
        <w:tabs>
          <w:tab w:val="clear" w:pos="0"/>
          <w:tab w:val="num" w:pos="-851"/>
          <w:tab w:val="left" w:pos="-426"/>
        </w:tabs>
        <w:spacing w:line="23" w:lineRule="atLeast"/>
        <w:ind w:firstLine="709"/>
        <w:jc w:val="both"/>
        <w:rPr>
          <w:color w:val="000000"/>
          <w:sz w:val="24"/>
          <w:szCs w:val="24"/>
        </w:rPr>
      </w:pPr>
      <w:bookmarkStart w:id="50" w:name="_Toc508007194"/>
      <w:bookmarkStart w:id="51" w:name="_Toc517680595"/>
      <w:bookmarkStart w:id="52" w:name="_Toc17365037"/>
      <w:r w:rsidRPr="00FD4411">
        <w:rPr>
          <w:color w:val="000000"/>
          <w:sz w:val="24"/>
          <w:szCs w:val="24"/>
        </w:rPr>
        <w:t>Статья 22. Проведение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50"/>
      <w:bookmarkEnd w:id="51"/>
      <w:bookmarkEnd w:id="52"/>
    </w:p>
    <w:p w:rsidR="000C32DC" w:rsidRPr="00FD4411" w:rsidRDefault="000C32DC" w:rsidP="00087166">
      <w:pPr>
        <w:tabs>
          <w:tab w:val="num" w:pos="-851"/>
          <w:tab w:val="left" w:pos="-426"/>
        </w:tabs>
        <w:spacing w:line="23" w:lineRule="atLeast"/>
        <w:ind w:firstLine="709"/>
        <w:rPr>
          <w:rFonts w:ascii="Times New Roman" w:hAnsi="Times New Roman" w:cs="Times New Roman"/>
          <w:color w:val="000000"/>
          <w:sz w:val="24"/>
          <w:szCs w:val="24"/>
        </w:rPr>
      </w:pPr>
    </w:p>
    <w:p w:rsidR="000C32DC" w:rsidRPr="00FD4411" w:rsidRDefault="000C32DC" w:rsidP="00087166">
      <w:pPr>
        <w:spacing w:line="23" w:lineRule="atLeast"/>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или разрешения на отклонение от предельных параметров разрешенного строительства, реконструкции объектов капитального строительства, направляет соответствующее заявление в Комиссию.</w:t>
      </w:r>
    </w:p>
    <w:p w:rsidR="000C32DC" w:rsidRPr="00FD4411" w:rsidRDefault="000C32DC" w:rsidP="00087166">
      <w:pPr>
        <w:spacing w:line="23" w:lineRule="atLeast"/>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 xml:space="preserve">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hyperlink r:id="rId37" w:history="1">
        <w:r w:rsidRPr="00FD4411">
          <w:rPr>
            <w:rFonts w:ascii="Times New Roman" w:hAnsi="Times New Roman" w:cs="Times New Roman"/>
            <w:color w:val="000000"/>
            <w:sz w:val="24"/>
            <w:szCs w:val="24"/>
          </w:rPr>
          <w:t>статьей 5.1</w:t>
        </w:r>
      </w:hyperlink>
      <w:r w:rsidRPr="00FD4411">
        <w:rPr>
          <w:rFonts w:ascii="Times New Roman" w:hAnsi="Times New Roman" w:cs="Times New Roman"/>
          <w:color w:val="000000"/>
          <w:sz w:val="24"/>
          <w:szCs w:val="24"/>
        </w:rPr>
        <w:t xml:space="preserve"> Градостроительного кодекса  Российской Федерации, с учетом положений настоящей статьи.</w:t>
      </w:r>
    </w:p>
    <w:p w:rsidR="000C32DC" w:rsidRPr="00FD4411" w:rsidRDefault="000C32DC" w:rsidP="00087166">
      <w:pPr>
        <w:spacing w:line="23" w:lineRule="atLeast"/>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2.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0C32DC" w:rsidRPr="00FD4411" w:rsidRDefault="000C32DC" w:rsidP="00087166">
      <w:pPr>
        <w:spacing w:line="23" w:lineRule="atLeast"/>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3.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0C32DC" w:rsidRPr="00FD4411" w:rsidRDefault="000C32DC" w:rsidP="00087166">
      <w:pPr>
        <w:spacing w:line="23" w:lineRule="atLeast"/>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4.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0C32DC" w:rsidRPr="00FD4411" w:rsidRDefault="000C32DC" w:rsidP="00087166">
      <w:pPr>
        <w:pStyle w:val="Web1"/>
        <w:tabs>
          <w:tab w:val="num" w:pos="-851"/>
          <w:tab w:val="left" w:pos="-426"/>
        </w:tabs>
        <w:spacing w:before="0" w:after="0" w:line="23" w:lineRule="atLeast"/>
        <w:ind w:left="0" w:right="0" w:firstLine="709"/>
        <w:rPr>
          <w:rFonts w:ascii="Times New Roman" w:hAnsi="Times New Roman" w:cs="Times New Roman"/>
          <w:sz w:val="24"/>
          <w:szCs w:val="24"/>
        </w:rPr>
      </w:pPr>
      <w:r w:rsidRPr="00FD4411">
        <w:rPr>
          <w:rFonts w:ascii="Times New Roman" w:hAnsi="Times New Roman" w:cs="Times New Roman"/>
          <w:sz w:val="24"/>
          <w:szCs w:val="24"/>
        </w:rPr>
        <w:t> </w:t>
      </w:r>
    </w:p>
    <w:p w:rsidR="000C32DC" w:rsidRPr="00FD4411" w:rsidRDefault="000C32DC" w:rsidP="00087166">
      <w:pPr>
        <w:pStyle w:val="1"/>
        <w:numPr>
          <w:ilvl w:val="0"/>
          <w:numId w:val="1"/>
        </w:numPr>
        <w:tabs>
          <w:tab w:val="clear" w:pos="0"/>
          <w:tab w:val="num" w:pos="-851"/>
          <w:tab w:val="left" w:pos="-426"/>
        </w:tabs>
        <w:spacing w:line="23" w:lineRule="atLeast"/>
        <w:ind w:firstLine="709"/>
        <w:jc w:val="both"/>
        <w:rPr>
          <w:color w:val="000000"/>
          <w:sz w:val="24"/>
          <w:szCs w:val="24"/>
        </w:rPr>
      </w:pPr>
      <w:bookmarkStart w:id="53" w:name="_Toc508007195"/>
      <w:bookmarkStart w:id="54" w:name="_Toc517680596"/>
      <w:bookmarkStart w:id="55" w:name="_Toc17365038"/>
      <w:r w:rsidRPr="00FD4411">
        <w:rPr>
          <w:color w:val="000000"/>
          <w:sz w:val="24"/>
          <w:szCs w:val="24"/>
        </w:rPr>
        <w:t>Статья 23. Проведение публичных слушаний или общественных обсуждений по вопросу рассмотрения проектов планировки территории и проектов межевания территории, подготовленных в составе документации по планировке территории</w:t>
      </w:r>
      <w:bookmarkEnd w:id="53"/>
      <w:bookmarkEnd w:id="54"/>
      <w:bookmarkEnd w:id="55"/>
    </w:p>
    <w:p w:rsidR="000C32DC" w:rsidRPr="00FD4411" w:rsidRDefault="000C32DC" w:rsidP="00087166">
      <w:pPr>
        <w:tabs>
          <w:tab w:val="num" w:pos="-851"/>
          <w:tab w:val="left" w:pos="-426"/>
        </w:tabs>
        <w:spacing w:line="23" w:lineRule="atLeast"/>
        <w:ind w:firstLine="709"/>
        <w:rPr>
          <w:rFonts w:ascii="Times New Roman" w:hAnsi="Times New Roman" w:cs="Times New Roman"/>
          <w:color w:val="000000"/>
          <w:sz w:val="24"/>
          <w:szCs w:val="24"/>
        </w:rPr>
      </w:pPr>
    </w:p>
    <w:p w:rsidR="000C32DC" w:rsidRPr="00FD4411" w:rsidRDefault="000C32DC" w:rsidP="00D91B12">
      <w:pPr>
        <w:numPr>
          <w:ilvl w:val="0"/>
          <w:numId w:val="13"/>
        </w:numPr>
        <w:spacing w:line="23" w:lineRule="atLeast"/>
        <w:ind w:left="0"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Проекты планировки территории и проекты межевания территории, решение об утверждении которых принимается в соответствии с настоящим Кодексом органами местного самоуправления поселения, городского округа, до их утверждения подлежат обязательному рассмотрению на общественных обсуждениях или публичных слушаниях.</w:t>
      </w:r>
    </w:p>
    <w:p w:rsidR="000C32DC" w:rsidRPr="00FD4411" w:rsidRDefault="000C32DC" w:rsidP="00087166">
      <w:pPr>
        <w:spacing w:line="23" w:lineRule="atLeast"/>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2.  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w:t>
      </w:r>
    </w:p>
    <w:p w:rsidR="000C32DC" w:rsidRPr="00FD4411" w:rsidRDefault="000C32DC" w:rsidP="00087166">
      <w:pPr>
        <w:spacing w:line="23" w:lineRule="atLeast"/>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0C32DC" w:rsidRPr="00FD4411" w:rsidRDefault="000C32DC" w:rsidP="00087166">
      <w:pPr>
        <w:spacing w:line="23" w:lineRule="atLeast"/>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2) территории в границах земельного участка, предоставленного некоммерческой организации, созданной гражданами, для веден</w:t>
      </w:r>
      <w:r w:rsidR="00BB2C9F" w:rsidRPr="00FD4411">
        <w:rPr>
          <w:rFonts w:ascii="Times New Roman" w:hAnsi="Times New Roman" w:cs="Times New Roman"/>
          <w:color w:val="000000"/>
          <w:sz w:val="24"/>
          <w:szCs w:val="24"/>
        </w:rPr>
        <w:t xml:space="preserve">ия садоводства, огородничества </w:t>
      </w:r>
      <w:r w:rsidRPr="00FD4411">
        <w:rPr>
          <w:rFonts w:ascii="Times New Roman" w:hAnsi="Times New Roman" w:cs="Times New Roman"/>
          <w:color w:val="000000"/>
          <w:sz w:val="24"/>
          <w:szCs w:val="24"/>
        </w:rPr>
        <w:t>иному юридическому лицу;</w:t>
      </w:r>
    </w:p>
    <w:p w:rsidR="000C32DC" w:rsidRPr="00FD4411" w:rsidRDefault="000C32DC" w:rsidP="00087166">
      <w:pPr>
        <w:spacing w:line="23" w:lineRule="atLeast"/>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3) территории для размещения линейных объектов в границах земель лесного фонда.</w:t>
      </w:r>
    </w:p>
    <w:p w:rsidR="000C32DC" w:rsidRPr="00FD4411" w:rsidRDefault="000C32DC" w:rsidP="00087166">
      <w:pPr>
        <w:spacing w:line="23" w:lineRule="atLeast"/>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 xml:space="preserve">3. Общественные обсуждения или публичные слушания по проекту планировки территории и проекту межевания территории проводятся в порядке, установленном </w:t>
      </w:r>
      <w:hyperlink r:id="rId38" w:history="1">
        <w:r w:rsidRPr="00FD4411">
          <w:rPr>
            <w:rFonts w:ascii="Times New Roman" w:hAnsi="Times New Roman" w:cs="Times New Roman"/>
            <w:color w:val="000000"/>
            <w:sz w:val="24"/>
            <w:szCs w:val="24"/>
          </w:rPr>
          <w:t>статьей 5.1</w:t>
        </w:r>
      </w:hyperlink>
      <w:r w:rsidRPr="00FD4411">
        <w:rPr>
          <w:rFonts w:ascii="Times New Roman" w:hAnsi="Times New Roman" w:cs="Times New Roman"/>
          <w:color w:val="000000"/>
          <w:sz w:val="24"/>
          <w:szCs w:val="24"/>
        </w:rPr>
        <w:t xml:space="preserve"> Градостроительного кодекса Российской Федерации, с учетом положений настоящей статьи.</w:t>
      </w:r>
    </w:p>
    <w:p w:rsidR="009C5C7A" w:rsidRPr="00FD4411" w:rsidRDefault="000C32DC" w:rsidP="00087166">
      <w:pPr>
        <w:tabs>
          <w:tab w:val="num" w:pos="-851"/>
          <w:tab w:val="left" w:pos="-426"/>
        </w:tabs>
        <w:spacing w:line="240" w:lineRule="auto"/>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4.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0C32DC" w:rsidRPr="00FD4411" w:rsidRDefault="000C32DC" w:rsidP="000C32DC">
      <w:pPr>
        <w:tabs>
          <w:tab w:val="num" w:pos="-851"/>
          <w:tab w:val="left" w:pos="-426"/>
        </w:tabs>
        <w:spacing w:line="240" w:lineRule="auto"/>
        <w:ind w:firstLine="709"/>
        <w:jc w:val="center"/>
        <w:rPr>
          <w:rFonts w:ascii="Times New Roman" w:hAnsi="Times New Roman" w:cs="Times New Roman"/>
          <w:color w:val="000000"/>
          <w:sz w:val="24"/>
          <w:szCs w:val="24"/>
        </w:rPr>
      </w:pPr>
    </w:p>
    <w:p w:rsidR="009C5C7A" w:rsidRPr="00FD4411" w:rsidRDefault="009C5C7A" w:rsidP="00631F70">
      <w:pPr>
        <w:pStyle w:val="1"/>
        <w:tabs>
          <w:tab w:val="clear" w:pos="0"/>
          <w:tab w:val="num" w:pos="-851"/>
          <w:tab w:val="left" w:pos="-426"/>
        </w:tabs>
        <w:ind w:firstLine="709"/>
        <w:rPr>
          <w:color w:val="000000"/>
          <w:sz w:val="24"/>
          <w:szCs w:val="24"/>
        </w:rPr>
      </w:pPr>
      <w:bookmarkStart w:id="56" w:name="_Toc17365039"/>
      <w:r w:rsidRPr="00FD4411">
        <w:rPr>
          <w:color w:val="000000"/>
          <w:sz w:val="24"/>
          <w:szCs w:val="24"/>
        </w:rPr>
        <w:t xml:space="preserve">ГЛАВА </w:t>
      </w:r>
      <w:r w:rsidRPr="00FD4411">
        <w:rPr>
          <w:color w:val="000000"/>
          <w:sz w:val="24"/>
          <w:szCs w:val="24"/>
          <w:lang w:val="en-US"/>
        </w:rPr>
        <w:t>VI</w:t>
      </w:r>
      <w:r w:rsidR="00063A4C" w:rsidRPr="00FD4411">
        <w:rPr>
          <w:color w:val="000000"/>
          <w:sz w:val="24"/>
          <w:szCs w:val="24"/>
          <w:lang w:val="en-US"/>
        </w:rPr>
        <w:t>I</w:t>
      </w:r>
      <w:r w:rsidR="00F85150" w:rsidRPr="00FD4411">
        <w:rPr>
          <w:color w:val="000000"/>
          <w:sz w:val="24"/>
          <w:szCs w:val="24"/>
          <w:lang w:val="en-US"/>
        </w:rPr>
        <w:t>I</w:t>
      </w:r>
      <w:r w:rsidRPr="00FD4411">
        <w:rPr>
          <w:color w:val="000000"/>
          <w:sz w:val="24"/>
          <w:szCs w:val="24"/>
        </w:rPr>
        <w:t xml:space="preserve">. </w:t>
      </w:r>
      <w:r w:rsidR="0094343A" w:rsidRPr="00FD4411">
        <w:rPr>
          <w:color w:val="000000"/>
          <w:sz w:val="24"/>
          <w:szCs w:val="24"/>
        </w:rPr>
        <w:t>ВНЕСЕНИЕ ИЗМЕНЕНИЙ В ПРАВИЛА ЗЕМЛЕПОЛЬЗОВАНИЯ И ЗАСТРОЙКИ</w:t>
      </w:r>
      <w:bookmarkEnd w:id="56"/>
    </w:p>
    <w:p w:rsidR="00BD4427" w:rsidRPr="00FD4411" w:rsidRDefault="00BD4427" w:rsidP="00631F70">
      <w:pPr>
        <w:pStyle w:val="1"/>
        <w:tabs>
          <w:tab w:val="clear" w:pos="0"/>
          <w:tab w:val="num" w:pos="-851"/>
          <w:tab w:val="left" w:pos="-426"/>
        </w:tabs>
        <w:ind w:firstLine="709"/>
        <w:rPr>
          <w:color w:val="000000"/>
          <w:sz w:val="24"/>
          <w:szCs w:val="24"/>
        </w:rPr>
      </w:pPr>
    </w:p>
    <w:p w:rsidR="009C5C7A" w:rsidRPr="00FD4411" w:rsidRDefault="009C5C7A" w:rsidP="00631F70">
      <w:pPr>
        <w:pStyle w:val="1"/>
        <w:tabs>
          <w:tab w:val="clear" w:pos="0"/>
          <w:tab w:val="num" w:pos="-851"/>
          <w:tab w:val="left" w:pos="-426"/>
        </w:tabs>
        <w:ind w:firstLine="709"/>
        <w:rPr>
          <w:color w:val="000000"/>
          <w:sz w:val="24"/>
          <w:szCs w:val="24"/>
        </w:rPr>
      </w:pPr>
      <w:bookmarkStart w:id="57" w:name="_Toc17365040"/>
      <w:r w:rsidRPr="00FD4411">
        <w:rPr>
          <w:color w:val="000000"/>
          <w:sz w:val="24"/>
          <w:szCs w:val="24"/>
        </w:rPr>
        <w:t>Статья 2</w:t>
      </w:r>
      <w:r w:rsidR="00C61046" w:rsidRPr="00FD4411">
        <w:rPr>
          <w:color w:val="000000"/>
          <w:sz w:val="24"/>
          <w:szCs w:val="24"/>
        </w:rPr>
        <w:t>4</w:t>
      </w:r>
      <w:r w:rsidRPr="00FD4411">
        <w:rPr>
          <w:color w:val="000000"/>
          <w:sz w:val="24"/>
          <w:szCs w:val="24"/>
        </w:rPr>
        <w:t>. Порядок внесения изменений в Правила землепользования и застройки</w:t>
      </w:r>
      <w:bookmarkEnd w:id="57"/>
    </w:p>
    <w:p w:rsidR="00E51605" w:rsidRPr="00FD4411" w:rsidRDefault="00E51605" w:rsidP="00E51605">
      <w:pPr>
        <w:pStyle w:val="FR2"/>
        <w:tabs>
          <w:tab w:val="num" w:pos="-851"/>
          <w:tab w:val="left" w:pos="-426"/>
        </w:tabs>
        <w:spacing w:line="240" w:lineRule="auto"/>
        <w:ind w:firstLine="709"/>
        <w:rPr>
          <w:color w:val="000000"/>
          <w:sz w:val="24"/>
          <w:szCs w:val="24"/>
        </w:rPr>
      </w:pPr>
      <w:bookmarkStart w:id="58" w:name="_Toc421696728"/>
      <w:r w:rsidRPr="00FD4411">
        <w:rPr>
          <w:color w:val="000000"/>
          <w:sz w:val="24"/>
          <w:szCs w:val="24"/>
        </w:rPr>
        <w:t>1.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принимается Главой сельского поселения.</w:t>
      </w:r>
    </w:p>
    <w:p w:rsidR="00E51605" w:rsidRPr="00FD4411" w:rsidRDefault="00E51605" w:rsidP="00E51605">
      <w:pPr>
        <w:pStyle w:val="FR2"/>
        <w:tabs>
          <w:tab w:val="num" w:pos="-851"/>
          <w:tab w:val="left" w:pos="-426"/>
        </w:tabs>
        <w:spacing w:line="240" w:lineRule="auto"/>
        <w:ind w:firstLine="709"/>
        <w:rPr>
          <w:color w:val="000000"/>
          <w:sz w:val="24"/>
          <w:szCs w:val="24"/>
        </w:rPr>
      </w:pPr>
      <w:r w:rsidRPr="00FD4411">
        <w:rPr>
          <w:color w:val="000000"/>
          <w:sz w:val="24"/>
          <w:szCs w:val="24"/>
        </w:rPr>
        <w:t>Основаниями для рассмотрения Главой сельского поселения вопроса о внесении изменений в правила землепользования и застройки являются:</w:t>
      </w:r>
    </w:p>
    <w:p w:rsidR="00E51605" w:rsidRPr="00FD4411" w:rsidRDefault="00E51605" w:rsidP="00E51605">
      <w:pPr>
        <w:pStyle w:val="FR2"/>
        <w:tabs>
          <w:tab w:val="num" w:pos="-851"/>
          <w:tab w:val="left" w:pos="-426"/>
        </w:tabs>
        <w:spacing w:line="240" w:lineRule="auto"/>
        <w:ind w:firstLine="709"/>
        <w:rPr>
          <w:color w:val="000000"/>
          <w:sz w:val="24"/>
          <w:szCs w:val="24"/>
        </w:rPr>
      </w:pPr>
      <w:r w:rsidRPr="00FD4411">
        <w:rPr>
          <w:color w:val="000000"/>
          <w:sz w:val="24"/>
          <w:szCs w:val="24"/>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E51605" w:rsidRPr="00FD4411" w:rsidRDefault="00E51605" w:rsidP="00E51605">
      <w:pPr>
        <w:pStyle w:val="FR2"/>
        <w:tabs>
          <w:tab w:val="num" w:pos="-851"/>
          <w:tab w:val="left" w:pos="-426"/>
        </w:tabs>
        <w:spacing w:line="240" w:lineRule="auto"/>
        <w:ind w:firstLine="709"/>
        <w:rPr>
          <w:color w:val="000000"/>
          <w:sz w:val="24"/>
          <w:szCs w:val="24"/>
        </w:rPr>
      </w:pPr>
      <w:r w:rsidRPr="00FD4411">
        <w:rPr>
          <w:color w:val="000000"/>
          <w:sz w:val="24"/>
          <w:szCs w:val="24"/>
        </w:rPr>
        <w:t xml:space="preserve">2)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FD4411">
        <w:rPr>
          <w:color w:val="000000"/>
          <w:sz w:val="24"/>
          <w:szCs w:val="24"/>
        </w:rPr>
        <w:t>приаэродромной</w:t>
      </w:r>
      <w:proofErr w:type="spellEnd"/>
      <w:r w:rsidRPr="00FD4411">
        <w:rPr>
          <w:color w:val="000000"/>
          <w:sz w:val="24"/>
          <w:szCs w:val="24"/>
        </w:rPr>
        <w:t xml:space="preserve"> территории, которые допущены в правилах землепользования и застройки поселения, городского округа, межселенной территории;</w:t>
      </w:r>
    </w:p>
    <w:p w:rsidR="00E51605" w:rsidRPr="00FD4411" w:rsidRDefault="00E51605" w:rsidP="00E51605">
      <w:pPr>
        <w:pStyle w:val="FR2"/>
        <w:tabs>
          <w:tab w:val="num" w:pos="-851"/>
          <w:tab w:val="left" w:pos="-426"/>
        </w:tabs>
        <w:spacing w:line="240" w:lineRule="auto"/>
        <w:ind w:firstLine="709"/>
        <w:rPr>
          <w:color w:val="000000"/>
          <w:sz w:val="24"/>
          <w:szCs w:val="24"/>
        </w:rPr>
      </w:pPr>
      <w:r w:rsidRPr="00FD4411">
        <w:rPr>
          <w:color w:val="000000"/>
          <w:sz w:val="24"/>
          <w:szCs w:val="24"/>
        </w:rPr>
        <w:t>3) поступление предложений об изменении границ территориальных зон, изменении градостроительных регламентов;</w:t>
      </w:r>
    </w:p>
    <w:p w:rsidR="00E51605" w:rsidRPr="00FD4411" w:rsidRDefault="00E51605" w:rsidP="00E51605">
      <w:pPr>
        <w:pStyle w:val="FR2"/>
        <w:tabs>
          <w:tab w:val="num" w:pos="-851"/>
          <w:tab w:val="left" w:pos="-426"/>
        </w:tabs>
        <w:spacing w:line="240" w:lineRule="auto"/>
        <w:ind w:firstLine="709"/>
        <w:rPr>
          <w:color w:val="000000"/>
          <w:sz w:val="24"/>
          <w:szCs w:val="24"/>
        </w:rPr>
      </w:pPr>
      <w:r w:rsidRPr="00FD4411">
        <w:rPr>
          <w:color w:val="000000"/>
          <w:sz w:val="24"/>
          <w:szCs w:val="24"/>
        </w:rPr>
        <w:t>4)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E51605" w:rsidRPr="00FD4411" w:rsidRDefault="00E51605" w:rsidP="00E51605">
      <w:pPr>
        <w:pStyle w:val="FR2"/>
        <w:tabs>
          <w:tab w:val="num" w:pos="-851"/>
          <w:tab w:val="left" w:pos="-426"/>
        </w:tabs>
        <w:spacing w:line="240" w:lineRule="auto"/>
        <w:ind w:firstLine="709"/>
        <w:rPr>
          <w:color w:val="000000"/>
          <w:sz w:val="24"/>
          <w:szCs w:val="24"/>
        </w:rPr>
      </w:pPr>
      <w:r w:rsidRPr="00FD4411">
        <w:rPr>
          <w:color w:val="000000"/>
          <w:sz w:val="24"/>
          <w:szCs w:val="24"/>
        </w:rPr>
        <w:t>5)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E51605" w:rsidRPr="00FD4411" w:rsidRDefault="00E51605" w:rsidP="00E51605">
      <w:pPr>
        <w:pStyle w:val="FR2"/>
        <w:tabs>
          <w:tab w:val="num" w:pos="-851"/>
          <w:tab w:val="left" w:pos="-426"/>
        </w:tabs>
        <w:spacing w:line="240" w:lineRule="auto"/>
        <w:ind w:firstLine="709"/>
        <w:rPr>
          <w:color w:val="000000"/>
          <w:sz w:val="24"/>
          <w:szCs w:val="24"/>
        </w:rPr>
      </w:pPr>
      <w:r w:rsidRPr="00FD4411">
        <w:rPr>
          <w:color w:val="000000"/>
          <w:sz w:val="24"/>
          <w:szCs w:val="24"/>
        </w:rPr>
        <w:t>6)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E51605" w:rsidRPr="00FD4411" w:rsidRDefault="00E51605" w:rsidP="00E51605">
      <w:pPr>
        <w:pStyle w:val="FR2"/>
        <w:tabs>
          <w:tab w:val="num" w:pos="-851"/>
          <w:tab w:val="left" w:pos="-426"/>
        </w:tabs>
        <w:spacing w:line="240" w:lineRule="auto"/>
        <w:ind w:firstLine="709"/>
        <w:rPr>
          <w:color w:val="000000"/>
          <w:sz w:val="24"/>
          <w:szCs w:val="24"/>
        </w:rPr>
      </w:pPr>
      <w:r w:rsidRPr="00FD4411">
        <w:rPr>
          <w:color w:val="000000"/>
          <w:sz w:val="24"/>
          <w:szCs w:val="24"/>
        </w:rPr>
        <w:t>2. Предложения по внесению изменений в Правила землепользования и застройки направляются в комиссию по землепользованию и застройке.</w:t>
      </w:r>
    </w:p>
    <w:p w:rsidR="00E51605" w:rsidRPr="00FD4411" w:rsidRDefault="00E51605" w:rsidP="00E51605">
      <w:pPr>
        <w:pStyle w:val="FR2"/>
        <w:tabs>
          <w:tab w:val="num" w:pos="-851"/>
          <w:tab w:val="left" w:pos="-426"/>
        </w:tabs>
        <w:spacing w:line="240" w:lineRule="auto"/>
        <w:ind w:firstLine="709"/>
        <w:rPr>
          <w:color w:val="000000"/>
          <w:sz w:val="24"/>
          <w:szCs w:val="24"/>
        </w:rPr>
      </w:pPr>
      <w:r w:rsidRPr="00FD4411">
        <w:rPr>
          <w:color w:val="000000"/>
          <w:sz w:val="24"/>
          <w:szCs w:val="24"/>
        </w:rPr>
        <w:t>Предложения о внесении изменений в правила землепользования и застройки направляются в комиссию:</w:t>
      </w:r>
    </w:p>
    <w:p w:rsidR="00E51605" w:rsidRPr="00FD4411" w:rsidRDefault="00E51605" w:rsidP="00E51605">
      <w:pPr>
        <w:pStyle w:val="FR2"/>
        <w:tabs>
          <w:tab w:val="num" w:pos="-851"/>
          <w:tab w:val="left" w:pos="-426"/>
        </w:tabs>
        <w:spacing w:line="240" w:lineRule="auto"/>
        <w:ind w:firstLine="709"/>
        <w:rPr>
          <w:color w:val="000000"/>
          <w:sz w:val="24"/>
          <w:szCs w:val="24"/>
        </w:rPr>
      </w:pPr>
      <w:r w:rsidRPr="00FD4411">
        <w:rPr>
          <w:color w:val="000000"/>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E51605" w:rsidRPr="00FD4411" w:rsidRDefault="00E51605" w:rsidP="00E51605">
      <w:pPr>
        <w:pStyle w:val="FR2"/>
        <w:tabs>
          <w:tab w:val="num" w:pos="-851"/>
          <w:tab w:val="left" w:pos="-426"/>
        </w:tabs>
        <w:spacing w:line="240" w:lineRule="auto"/>
        <w:ind w:firstLine="709"/>
        <w:rPr>
          <w:color w:val="000000"/>
          <w:sz w:val="24"/>
          <w:szCs w:val="24"/>
        </w:rPr>
      </w:pPr>
      <w:r w:rsidRPr="00FD4411">
        <w:rPr>
          <w:color w:val="000000"/>
          <w:sz w:val="24"/>
          <w:szCs w:val="24"/>
        </w:rPr>
        <w:t>2) органами исполнительной власти субъекта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E51605" w:rsidRPr="00FD4411" w:rsidRDefault="00E51605" w:rsidP="00E51605">
      <w:pPr>
        <w:pStyle w:val="FR2"/>
        <w:tabs>
          <w:tab w:val="num" w:pos="-851"/>
          <w:tab w:val="left" w:pos="-426"/>
        </w:tabs>
        <w:spacing w:line="240" w:lineRule="auto"/>
        <w:ind w:firstLine="709"/>
        <w:rPr>
          <w:color w:val="000000"/>
          <w:sz w:val="24"/>
          <w:szCs w:val="24"/>
        </w:rPr>
      </w:pPr>
      <w:r w:rsidRPr="00FD4411">
        <w:rPr>
          <w:color w:val="000000"/>
          <w:sz w:val="24"/>
          <w:szCs w:val="24"/>
        </w:rPr>
        <w:t>3) органами местного самоуправления в случаях, если необходимо совершенствовать порядок регулирования землепользования и застройки на соответствующей территории;</w:t>
      </w:r>
    </w:p>
    <w:p w:rsidR="00E51605" w:rsidRPr="00FD4411" w:rsidRDefault="00E51605" w:rsidP="00E51605">
      <w:pPr>
        <w:pStyle w:val="FR2"/>
        <w:tabs>
          <w:tab w:val="num" w:pos="-851"/>
          <w:tab w:val="left" w:pos="-426"/>
        </w:tabs>
        <w:spacing w:line="240" w:lineRule="auto"/>
        <w:ind w:firstLine="709"/>
        <w:rPr>
          <w:color w:val="000000"/>
          <w:sz w:val="24"/>
          <w:szCs w:val="24"/>
        </w:rPr>
      </w:pPr>
      <w:r w:rsidRPr="00FD4411">
        <w:rPr>
          <w:color w:val="000000"/>
          <w:sz w:val="24"/>
          <w:szCs w:val="24"/>
        </w:rPr>
        <w:t>4)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E51605" w:rsidRPr="00FD4411" w:rsidRDefault="00E51605" w:rsidP="00E51605">
      <w:pPr>
        <w:pStyle w:val="FR2"/>
        <w:tabs>
          <w:tab w:val="num" w:pos="-851"/>
          <w:tab w:val="left" w:pos="-426"/>
        </w:tabs>
        <w:spacing w:line="240" w:lineRule="auto"/>
        <w:ind w:firstLine="709"/>
        <w:rPr>
          <w:color w:val="000000"/>
          <w:sz w:val="24"/>
          <w:szCs w:val="24"/>
        </w:rPr>
      </w:pPr>
      <w:r w:rsidRPr="00FD4411">
        <w:rPr>
          <w:color w:val="000000"/>
          <w:sz w:val="24"/>
          <w:szCs w:val="24"/>
        </w:rPr>
        <w:t xml:space="preserve">3.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сельского  поселения. </w:t>
      </w:r>
    </w:p>
    <w:p w:rsidR="00E51605" w:rsidRPr="00FD4411" w:rsidRDefault="00E51605" w:rsidP="00E51605">
      <w:pPr>
        <w:pStyle w:val="Web1"/>
        <w:tabs>
          <w:tab w:val="num" w:pos="-851"/>
          <w:tab w:val="left" w:pos="-426"/>
        </w:tabs>
        <w:spacing w:before="0" w:after="0"/>
        <w:ind w:left="0" w:right="0" w:firstLine="709"/>
        <w:rPr>
          <w:rFonts w:ascii="Times New Roman" w:hAnsi="Times New Roman" w:cs="Times New Roman"/>
          <w:sz w:val="24"/>
          <w:szCs w:val="24"/>
        </w:rPr>
      </w:pPr>
      <w:r w:rsidRPr="00FD4411">
        <w:rPr>
          <w:rFonts w:ascii="Times New Roman" w:hAnsi="Times New Roman" w:cs="Times New Roman"/>
          <w:sz w:val="24"/>
          <w:szCs w:val="24"/>
        </w:rPr>
        <w:t>4. Глава сельского поселения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E51605" w:rsidRPr="00FD4411" w:rsidRDefault="00E51605" w:rsidP="00E51605">
      <w:pPr>
        <w:pStyle w:val="Web1"/>
        <w:tabs>
          <w:tab w:val="num" w:pos="-851"/>
          <w:tab w:val="left" w:pos="-426"/>
        </w:tabs>
        <w:spacing w:before="0" w:after="0"/>
        <w:ind w:left="0" w:right="0" w:firstLine="709"/>
        <w:rPr>
          <w:rFonts w:ascii="Times New Roman" w:hAnsi="Times New Roman" w:cs="Times New Roman"/>
          <w:sz w:val="24"/>
          <w:szCs w:val="24"/>
        </w:rPr>
      </w:pPr>
      <w:r w:rsidRPr="00FD4411">
        <w:rPr>
          <w:rFonts w:ascii="Times New Roman" w:hAnsi="Times New Roman" w:cs="Times New Roman"/>
          <w:sz w:val="24"/>
          <w:szCs w:val="24"/>
        </w:rPr>
        <w:t>5.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под</w:t>
      </w:r>
      <w:hyperlink r:id="rId39" w:history="1">
        <w:r w:rsidRPr="00FD4411">
          <w:rPr>
            <w:rFonts w:ascii="Times New Roman" w:hAnsi="Times New Roman" w:cs="Times New Roman"/>
            <w:sz w:val="24"/>
            <w:szCs w:val="24"/>
          </w:rPr>
          <w:t>пункте 2 пункта 1</w:t>
        </w:r>
      </w:hyperlink>
      <w:r w:rsidRPr="00FD4411">
        <w:rPr>
          <w:rFonts w:ascii="Times New Roman" w:hAnsi="Times New Roman" w:cs="Times New Roman"/>
          <w:sz w:val="24"/>
          <w:szCs w:val="24"/>
        </w:rPr>
        <w:t xml:space="preserve"> настоящей статьи, обязан принять решение о внесении изменений в правила землепользования и застройки. Предписание, указанное в под</w:t>
      </w:r>
      <w:hyperlink r:id="rId40" w:history="1">
        <w:r w:rsidRPr="00FD4411">
          <w:rPr>
            <w:rFonts w:ascii="Times New Roman" w:hAnsi="Times New Roman" w:cs="Times New Roman"/>
            <w:sz w:val="24"/>
            <w:szCs w:val="24"/>
          </w:rPr>
          <w:t>пункте 2 пункта 1</w:t>
        </w:r>
      </w:hyperlink>
      <w:r w:rsidRPr="00FD4411">
        <w:rPr>
          <w:rFonts w:ascii="Times New Roman" w:hAnsi="Times New Roman" w:cs="Times New Roman"/>
          <w:sz w:val="24"/>
          <w:szCs w:val="24"/>
        </w:rPr>
        <w:t xml:space="preserve"> настоящей статьи, может быть обжаловано главой местной администрации в суд.</w:t>
      </w:r>
    </w:p>
    <w:p w:rsidR="00E51605" w:rsidRPr="00FD4411" w:rsidRDefault="00E51605" w:rsidP="00E51605">
      <w:pPr>
        <w:pStyle w:val="Web1"/>
        <w:tabs>
          <w:tab w:val="num" w:pos="-851"/>
          <w:tab w:val="left" w:pos="-426"/>
        </w:tabs>
        <w:spacing w:before="0" w:after="0"/>
        <w:ind w:left="0" w:right="0" w:firstLine="709"/>
        <w:rPr>
          <w:rFonts w:ascii="Times New Roman" w:hAnsi="Times New Roman" w:cs="Times New Roman"/>
          <w:sz w:val="24"/>
          <w:szCs w:val="24"/>
        </w:rPr>
      </w:pPr>
      <w:r w:rsidRPr="00FD4411">
        <w:rPr>
          <w:rFonts w:ascii="Times New Roman" w:hAnsi="Times New Roman" w:cs="Times New Roman"/>
          <w:sz w:val="24"/>
          <w:szCs w:val="24"/>
        </w:rPr>
        <w:t xml:space="preserve"> 6.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41" w:history="1">
        <w:r w:rsidRPr="00FD4411">
          <w:rPr>
            <w:rFonts w:ascii="Times New Roman" w:hAnsi="Times New Roman" w:cs="Times New Roman"/>
            <w:sz w:val="24"/>
            <w:szCs w:val="24"/>
          </w:rPr>
          <w:t>части 2 статьи 55.32</w:t>
        </w:r>
      </w:hyperlink>
      <w:r w:rsidRPr="00FD4411">
        <w:rPr>
          <w:rFonts w:ascii="Times New Roman" w:hAnsi="Times New Roman" w:cs="Times New Roman"/>
          <w:sz w:val="24"/>
          <w:szCs w:val="24"/>
        </w:rPr>
        <w:t xml:space="preserve"> Градостроительного кодекса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r:id="rId42" w:history="1">
        <w:r w:rsidRPr="00FD4411">
          <w:rPr>
            <w:rFonts w:ascii="Times New Roman" w:hAnsi="Times New Roman" w:cs="Times New Roman"/>
            <w:sz w:val="24"/>
            <w:szCs w:val="24"/>
          </w:rPr>
          <w:t>части 2 статьи 55.32</w:t>
        </w:r>
      </w:hyperlink>
      <w:r w:rsidRPr="00FD4411">
        <w:rPr>
          <w:rFonts w:ascii="Times New Roman" w:hAnsi="Times New Roman" w:cs="Times New Roman"/>
          <w:sz w:val="24"/>
          <w:szCs w:val="24"/>
        </w:rPr>
        <w:t xml:space="preserve">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E51605" w:rsidRPr="00FD4411" w:rsidRDefault="00E51605" w:rsidP="00E51605">
      <w:pPr>
        <w:pStyle w:val="Web1"/>
        <w:tabs>
          <w:tab w:val="num" w:pos="-851"/>
          <w:tab w:val="left" w:pos="-426"/>
        </w:tabs>
        <w:spacing w:before="0" w:after="0"/>
        <w:ind w:left="0" w:right="0" w:firstLine="709"/>
        <w:rPr>
          <w:rFonts w:ascii="Times New Roman" w:hAnsi="Times New Roman" w:cs="Times New Roman"/>
          <w:sz w:val="24"/>
          <w:szCs w:val="24"/>
        </w:rPr>
      </w:pPr>
      <w:bookmarkStart w:id="59" w:name="p1405"/>
      <w:bookmarkEnd w:id="59"/>
      <w:r w:rsidRPr="00FD4411">
        <w:rPr>
          <w:rFonts w:ascii="Times New Roman" w:hAnsi="Times New Roman" w:cs="Times New Roman"/>
          <w:sz w:val="24"/>
          <w:szCs w:val="24"/>
        </w:rPr>
        <w:t>7. В случае поступления требования, предусмотренного частью 8 статьи 33 Градостроительного кодекса РФ, о внесении изменений в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а также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под</w:t>
      </w:r>
      <w:hyperlink r:id="rId43" w:history="1">
        <w:r w:rsidRPr="00FD4411">
          <w:rPr>
            <w:rFonts w:ascii="Times New Roman" w:hAnsi="Times New Roman" w:cs="Times New Roman"/>
            <w:sz w:val="24"/>
            <w:szCs w:val="24"/>
          </w:rPr>
          <w:t>пунктами 4</w:t>
        </w:r>
      </w:hyperlink>
      <w:r w:rsidRPr="00FD4411">
        <w:rPr>
          <w:rFonts w:ascii="Times New Roman" w:hAnsi="Times New Roman" w:cs="Times New Roman"/>
          <w:sz w:val="24"/>
          <w:szCs w:val="24"/>
        </w:rPr>
        <w:t xml:space="preserve"> - </w:t>
      </w:r>
      <w:hyperlink r:id="rId44" w:history="1">
        <w:r w:rsidRPr="00FD4411">
          <w:rPr>
            <w:rFonts w:ascii="Times New Roman" w:hAnsi="Times New Roman" w:cs="Times New Roman"/>
            <w:sz w:val="24"/>
            <w:szCs w:val="24"/>
          </w:rPr>
          <w:t>6 пункта 1</w:t>
        </w:r>
      </w:hyperlink>
      <w:r w:rsidRPr="00FD4411">
        <w:rPr>
          <w:rFonts w:ascii="Times New Roman" w:hAnsi="Times New Roman" w:cs="Times New Roman"/>
          <w:sz w:val="24"/>
          <w:szCs w:val="24"/>
        </w:rPr>
        <w:t xml:space="preserve"> настоящей статьи оснований для внесения изменений в правила землепользования и застройки глава местной администрации обязан принять решение о подготовке проекта о внесении изменений в правила землепользования и застройки.</w:t>
      </w:r>
    </w:p>
    <w:p w:rsidR="00E51605" w:rsidRPr="00FD4411" w:rsidRDefault="00E51605" w:rsidP="00E51605">
      <w:pPr>
        <w:pStyle w:val="Web1"/>
        <w:tabs>
          <w:tab w:val="num" w:pos="-851"/>
          <w:tab w:val="left" w:pos="-426"/>
        </w:tabs>
        <w:spacing w:before="0" w:after="0"/>
        <w:ind w:left="0" w:right="0" w:firstLine="709"/>
        <w:rPr>
          <w:rFonts w:ascii="Times New Roman" w:hAnsi="Times New Roman" w:cs="Times New Roman"/>
          <w:sz w:val="24"/>
          <w:szCs w:val="24"/>
        </w:rPr>
      </w:pPr>
      <w:r w:rsidRPr="00FD4411">
        <w:rPr>
          <w:rFonts w:ascii="Times New Roman" w:hAnsi="Times New Roman" w:cs="Times New Roman"/>
          <w:sz w:val="24"/>
          <w:szCs w:val="24"/>
        </w:rPr>
        <w:t xml:space="preserve">8. Срок внесения изменений в утвержденные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w:anchor="p1405" w:history="1">
        <w:r w:rsidRPr="00FD4411">
          <w:rPr>
            <w:rFonts w:ascii="Times New Roman" w:hAnsi="Times New Roman" w:cs="Times New Roman"/>
            <w:sz w:val="24"/>
            <w:szCs w:val="24"/>
          </w:rPr>
          <w:t>частью 8</w:t>
        </w:r>
      </w:hyperlink>
      <w:r w:rsidRPr="00FD4411">
        <w:rPr>
          <w:rFonts w:ascii="Times New Roman" w:hAnsi="Times New Roman" w:cs="Times New Roman"/>
          <w:sz w:val="24"/>
          <w:szCs w:val="24"/>
        </w:rPr>
        <w:t xml:space="preserve"> статьи 33 Градостроительного кодекса РФ,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под</w:t>
      </w:r>
      <w:hyperlink r:id="rId45" w:history="1">
        <w:r w:rsidRPr="00FD4411">
          <w:rPr>
            <w:rFonts w:ascii="Times New Roman" w:hAnsi="Times New Roman" w:cs="Times New Roman"/>
            <w:sz w:val="24"/>
            <w:szCs w:val="24"/>
          </w:rPr>
          <w:t>пунктами 4</w:t>
        </w:r>
      </w:hyperlink>
      <w:r w:rsidRPr="00FD4411">
        <w:rPr>
          <w:rFonts w:ascii="Times New Roman" w:hAnsi="Times New Roman" w:cs="Times New Roman"/>
          <w:sz w:val="24"/>
          <w:szCs w:val="24"/>
        </w:rPr>
        <w:t xml:space="preserve"> - </w:t>
      </w:r>
      <w:hyperlink r:id="rId46" w:history="1">
        <w:r w:rsidRPr="00FD4411">
          <w:rPr>
            <w:rFonts w:ascii="Times New Roman" w:hAnsi="Times New Roman" w:cs="Times New Roman"/>
            <w:sz w:val="24"/>
            <w:szCs w:val="24"/>
          </w:rPr>
          <w:t>6 пункта 1</w:t>
        </w:r>
      </w:hyperlink>
      <w:r w:rsidRPr="00FD4411">
        <w:rPr>
          <w:rFonts w:ascii="Times New Roman" w:hAnsi="Times New Roman" w:cs="Times New Roman"/>
          <w:sz w:val="24"/>
          <w:szCs w:val="24"/>
        </w:rPr>
        <w:t xml:space="preserve"> настоящей статьи оснований для внесения изменений в правила землепользования и застройки.</w:t>
      </w:r>
    </w:p>
    <w:p w:rsidR="00E51605" w:rsidRPr="00FD4411" w:rsidRDefault="00E51605" w:rsidP="00E51605">
      <w:pPr>
        <w:widowControl/>
        <w:suppressAutoHyphens w:val="0"/>
        <w:autoSpaceDE/>
        <w:spacing w:line="240" w:lineRule="auto"/>
        <w:ind w:firstLine="540"/>
        <w:rPr>
          <w:rFonts w:ascii="Times New Roman" w:hAnsi="Times New Roman" w:cs="Times New Roman"/>
          <w:color w:val="000000"/>
          <w:sz w:val="24"/>
          <w:szCs w:val="24"/>
          <w:lang w:eastAsia="ru-RU"/>
        </w:rPr>
      </w:pPr>
      <w:r w:rsidRPr="00FD4411">
        <w:rPr>
          <w:rFonts w:ascii="Times New Roman" w:hAnsi="Times New Roman" w:cs="Times New Roman"/>
          <w:color w:val="000000"/>
          <w:sz w:val="24"/>
          <w:szCs w:val="24"/>
          <w:lang w:eastAsia="ru-RU"/>
        </w:rPr>
        <w:t xml:space="preserve">9. Подготовка проекта о внесении изменений в правила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Pr="00FD4411">
        <w:rPr>
          <w:rFonts w:ascii="Times New Roman" w:hAnsi="Times New Roman" w:cs="Times New Roman"/>
          <w:color w:val="000000"/>
          <w:sz w:val="24"/>
          <w:szCs w:val="24"/>
          <w:lang w:eastAsia="ru-RU"/>
        </w:rPr>
        <w:t>приаэродромной</w:t>
      </w:r>
      <w:proofErr w:type="spellEnd"/>
      <w:r w:rsidRPr="00FD4411">
        <w:rPr>
          <w:rFonts w:ascii="Times New Roman" w:hAnsi="Times New Roman" w:cs="Times New Roman"/>
          <w:color w:val="000000"/>
          <w:sz w:val="24"/>
          <w:szCs w:val="24"/>
          <w:lang w:eastAsia="ru-RU"/>
        </w:rPr>
        <w:t xml:space="preserve"> территории, общественные обсуждения или публичные слушания не проводятся.</w:t>
      </w:r>
    </w:p>
    <w:p w:rsidR="00E51605" w:rsidRPr="00FD4411" w:rsidRDefault="00E51605" w:rsidP="00E51605">
      <w:pPr>
        <w:widowControl/>
        <w:suppressAutoHyphens w:val="0"/>
        <w:autoSpaceDE/>
        <w:spacing w:line="240" w:lineRule="auto"/>
        <w:ind w:firstLine="540"/>
        <w:rPr>
          <w:rFonts w:ascii="Times New Roman" w:hAnsi="Times New Roman" w:cs="Times New Roman"/>
          <w:color w:val="000000"/>
          <w:sz w:val="24"/>
          <w:szCs w:val="24"/>
          <w:lang w:eastAsia="ru-RU"/>
        </w:rPr>
      </w:pPr>
      <w:r w:rsidRPr="00FD4411">
        <w:rPr>
          <w:rFonts w:ascii="Times New Roman" w:hAnsi="Times New Roman" w:cs="Times New Roman"/>
          <w:color w:val="000000"/>
          <w:sz w:val="24"/>
          <w:szCs w:val="24"/>
          <w:lang w:eastAsia="ru-RU"/>
        </w:rPr>
        <w:t>10. Глава местной администрации не позднее чем по истечении десяти дней с даты принятия решения о подготовке проекта о внесении изменений в правила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образования (при наличии официального сайта муниципального образования) в сети "Интернет". Сообщение о принятии такого решения также может быть распространено по радио и телевидению.</w:t>
      </w:r>
    </w:p>
    <w:p w:rsidR="00E51605" w:rsidRPr="00FD4411" w:rsidRDefault="00E51605" w:rsidP="00E51605">
      <w:pPr>
        <w:widowControl/>
        <w:suppressAutoHyphens w:val="0"/>
        <w:autoSpaceDE/>
        <w:spacing w:line="240" w:lineRule="auto"/>
        <w:ind w:firstLine="540"/>
        <w:rPr>
          <w:rFonts w:ascii="Times New Roman" w:hAnsi="Times New Roman" w:cs="Times New Roman"/>
          <w:color w:val="000000"/>
          <w:sz w:val="24"/>
          <w:szCs w:val="24"/>
          <w:lang w:eastAsia="ru-RU"/>
        </w:rPr>
      </w:pPr>
      <w:r w:rsidRPr="00FD4411">
        <w:rPr>
          <w:rFonts w:ascii="Times New Roman" w:hAnsi="Times New Roman" w:cs="Times New Roman"/>
          <w:color w:val="000000"/>
          <w:sz w:val="24"/>
          <w:szCs w:val="24"/>
          <w:lang w:eastAsia="ru-RU"/>
        </w:rPr>
        <w:t xml:space="preserve">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Pr="00FD4411">
        <w:rPr>
          <w:rFonts w:ascii="Times New Roman" w:hAnsi="Times New Roman" w:cs="Times New Roman"/>
          <w:color w:val="000000"/>
          <w:sz w:val="24"/>
          <w:szCs w:val="24"/>
          <w:lang w:eastAsia="ru-RU"/>
        </w:rPr>
        <w:t>приаэродромной</w:t>
      </w:r>
      <w:proofErr w:type="spellEnd"/>
      <w:r w:rsidRPr="00FD4411">
        <w:rPr>
          <w:rFonts w:ascii="Times New Roman" w:hAnsi="Times New Roman" w:cs="Times New Roman"/>
          <w:color w:val="000000"/>
          <w:sz w:val="24"/>
          <w:szCs w:val="24"/>
          <w:lang w:eastAsia="ru-RU"/>
        </w:rPr>
        <w:t xml:space="preserve">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rsidR="00E51605" w:rsidRPr="00FD4411" w:rsidRDefault="00E51605" w:rsidP="00E51605">
      <w:pPr>
        <w:widowControl/>
        <w:suppressAutoHyphens w:val="0"/>
        <w:autoSpaceDE/>
        <w:spacing w:line="240" w:lineRule="auto"/>
        <w:ind w:firstLine="540"/>
        <w:rPr>
          <w:rFonts w:ascii="Times New Roman" w:hAnsi="Times New Roman" w:cs="Times New Roman"/>
          <w:color w:val="000000"/>
          <w:sz w:val="24"/>
          <w:szCs w:val="24"/>
          <w:lang w:eastAsia="ru-RU"/>
        </w:rPr>
      </w:pPr>
      <w:r w:rsidRPr="00FD4411">
        <w:rPr>
          <w:rFonts w:ascii="Times New Roman" w:hAnsi="Times New Roman" w:cs="Times New Roman"/>
          <w:color w:val="000000"/>
          <w:sz w:val="24"/>
          <w:szCs w:val="24"/>
          <w:lang w:eastAsia="ru-RU"/>
        </w:rPr>
        <w:t xml:space="preserve">11. Орган местного самоуправления осуществляет проверку проекта </w:t>
      </w:r>
      <w:r w:rsidR="005D2EBB" w:rsidRPr="00FD4411">
        <w:rPr>
          <w:rFonts w:ascii="Times New Roman" w:hAnsi="Times New Roman" w:cs="Times New Roman"/>
          <w:color w:val="000000"/>
          <w:sz w:val="24"/>
          <w:szCs w:val="24"/>
          <w:lang w:eastAsia="ru-RU"/>
        </w:rPr>
        <w:t xml:space="preserve">о внесении изменений в </w:t>
      </w:r>
      <w:r w:rsidRPr="00FD4411">
        <w:rPr>
          <w:rFonts w:ascii="Times New Roman" w:hAnsi="Times New Roman" w:cs="Times New Roman"/>
          <w:color w:val="000000"/>
          <w:sz w:val="24"/>
          <w:szCs w:val="24"/>
          <w:lang w:eastAsia="ru-RU"/>
        </w:rPr>
        <w:t>правил</w:t>
      </w:r>
      <w:r w:rsidR="005D2EBB" w:rsidRPr="00FD4411">
        <w:rPr>
          <w:rFonts w:ascii="Times New Roman" w:hAnsi="Times New Roman" w:cs="Times New Roman"/>
          <w:color w:val="000000"/>
          <w:sz w:val="24"/>
          <w:szCs w:val="24"/>
          <w:lang w:eastAsia="ru-RU"/>
        </w:rPr>
        <w:t>а</w:t>
      </w:r>
      <w:r w:rsidRPr="00FD4411">
        <w:rPr>
          <w:rFonts w:ascii="Times New Roman" w:hAnsi="Times New Roman" w:cs="Times New Roman"/>
          <w:color w:val="000000"/>
          <w:sz w:val="24"/>
          <w:szCs w:val="24"/>
          <w:lang w:eastAsia="ru-RU"/>
        </w:rPr>
        <w:t xml:space="preserve"> землепользования и застройки, представленного комиссией, на соответствие требованиям технических регламентов, генеральному плану поселения,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rsidR="00E51605" w:rsidRPr="00FD4411" w:rsidRDefault="00E51605" w:rsidP="00E51605">
      <w:pPr>
        <w:widowControl/>
        <w:suppressAutoHyphens w:val="0"/>
        <w:autoSpaceDE/>
        <w:spacing w:line="240" w:lineRule="auto"/>
        <w:ind w:firstLine="540"/>
        <w:rPr>
          <w:rFonts w:ascii="Times New Roman" w:hAnsi="Times New Roman" w:cs="Times New Roman"/>
          <w:color w:val="000000"/>
          <w:sz w:val="24"/>
          <w:szCs w:val="24"/>
          <w:lang w:eastAsia="ru-RU"/>
        </w:rPr>
      </w:pPr>
      <w:r w:rsidRPr="00FD4411">
        <w:rPr>
          <w:rFonts w:ascii="Times New Roman" w:hAnsi="Times New Roman" w:cs="Times New Roman"/>
          <w:color w:val="000000"/>
          <w:sz w:val="24"/>
          <w:szCs w:val="24"/>
          <w:lang w:eastAsia="ru-RU"/>
        </w:rPr>
        <w:t xml:space="preserve">12. По результатам указанной в </w:t>
      </w:r>
      <w:hyperlink w:anchor="p1328" w:history="1">
        <w:r w:rsidR="005D2EBB" w:rsidRPr="00FD4411">
          <w:rPr>
            <w:rFonts w:ascii="Times New Roman" w:hAnsi="Times New Roman" w:cs="Times New Roman"/>
            <w:color w:val="000000"/>
            <w:sz w:val="24"/>
            <w:szCs w:val="24"/>
            <w:lang w:eastAsia="ru-RU"/>
          </w:rPr>
          <w:t>п.</w:t>
        </w:r>
        <w:r w:rsidRPr="00FD4411">
          <w:rPr>
            <w:rFonts w:ascii="Times New Roman" w:hAnsi="Times New Roman" w:cs="Times New Roman"/>
            <w:color w:val="000000"/>
            <w:sz w:val="24"/>
            <w:szCs w:val="24"/>
            <w:lang w:eastAsia="ru-RU"/>
          </w:rPr>
          <w:t xml:space="preserve"> </w:t>
        </w:r>
        <w:r w:rsidR="005D2EBB" w:rsidRPr="00FD4411">
          <w:rPr>
            <w:rFonts w:ascii="Times New Roman" w:hAnsi="Times New Roman" w:cs="Times New Roman"/>
            <w:color w:val="000000"/>
            <w:sz w:val="24"/>
            <w:szCs w:val="24"/>
            <w:lang w:eastAsia="ru-RU"/>
          </w:rPr>
          <w:t>11</w:t>
        </w:r>
      </w:hyperlink>
      <w:r w:rsidR="005D2EBB" w:rsidRPr="00FD4411">
        <w:rPr>
          <w:rFonts w:ascii="Times New Roman" w:hAnsi="Times New Roman" w:cs="Times New Roman"/>
          <w:color w:val="000000"/>
          <w:sz w:val="24"/>
          <w:szCs w:val="24"/>
          <w:lang w:eastAsia="ru-RU"/>
        </w:rPr>
        <w:t xml:space="preserve"> </w:t>
      </w:r>
      <w:r w:rsidRPr="00FD4411">
        <w:rPr>
          <w:rFonts w:ascii="Times New Roman" w:hAnsi="Times New Roman" w:cs="Times New Roman"/>
          <w:color w:val="000000"/>
          <w:sz w:val="24"/>
          <w:szCs w:val="24"/>
          <w:lang w:eastAsia="ru-RU"/>
        </w:rPr>
        <w:t xml:space="preserve">настоящей статьи проверки проект </w:t>
      </w:r>
      <w:r w:rsidR="005D2EBB" w:rsidRPr="00FD4411">
        <w:rPr>
          <w:rFonts w:ascii="Times New Roman" w:hAnsi="Times New Roman" w:cs="Times New Roman"/>
          <w:color w:val="000000"/>
          <w:sz w:val="24"/>
          <w:szCs w:val="24"/>
          <w:lang w:eastAsia="ru-RU"/>
        </w:rPr>
        <w:t>о внесении изменений в правила землепользования и застройки</w:t>
      </w:r>
      <w:r w:rsidRPr="00FD4411">
        <w:rPr>
          <w:rFonts w:ascii="Times New Roman" w:hAnsi="Times New Roman" w:cs="Times New Roman"/>
          <w:color w:val="000000"/>
          <w:sz w:val="24"/>
          <w:szCs w:val="24"/>
          <w:lang w:eastAsia="ru-RU"/>
        </w:rPr>
        <w:t xml:space="preserve"> </w:t>
      </w:r>
      <w:r w:rsidR="005D2EBB" w:rsidRPr="00FD4411">
        <w:rPr>
          <w:rFonts w:ascii="Times New Roman" w:hAnsi="Times New Roman" w:cs="Times New Roman"/>
          <w:color w:val="000000"/>
          <w:sz w:val="24"/>
          <w:szCs w:val="24"/>
          <w:lang w:eastAsia="ru-RU"/>
        </w:rPr>
        <w:t xml:space="preserve">направляется </w:t>
      </w:r>
      <w:r w:rsidRPr="00FD4411">
        <w:rPr>
          <w:rFonts w:ascii="Times New Roman" w:hAnsi="Times New Roman" w:cs="Times New Roman"/>
          <w:color w:val="000000"/>
          <w:sz w:val="24"/>
          <w:szCs w:val="24"/>
          <w:lang w:eastAsia="ru-RU"/>
        </w:rPr>
        <w:t xml:space="preserve">главе муниципального образования или в случае обнаружения его несоответствия требованиям и документам, указанным в </w:t>
      </w:r>
      <w:hyperlink w:anchor="p1328" w:history="1">
        <w:r w:rsidR="005D2EBB" w:rsidRPr="00FD4411">
          <w:rPr>
            <w:rFonts w:ascii="Times New Roman" w:hAnsi="Times New Roman" w:cs="Times New Roman"/>
            <w:color w:val="000000"/>
            <w:sz w:val="24"/>
            <w:szCs w:val="24"/>
            <w:lang w:eastAsia="ru-RU"/>
          </w:rPr>
          <w:t>п.</w:t>
        </w:r>
        <w:r w:rsidRPr="00FD4411">
          <w:rPr>
            <w:rFonts w:ascii="Times New Roman" w:hAnsi="Times New Roman" w:cs="Times New Roman"/>
            <w:color w:val="000000"/>
            <w:sz w:val="24"/>
            <w:szCs w:val="24"/>
            <w:lang w:eastAsia="ru-RU"/>
          </w:rPr>
          <w:t xml:space="preserve"> </w:t>
        </w:r>
        <w:r w:rsidR="005D2EBB" w:rsidRPr="00FD4411">
          <w:rPr>
            <w:rFonts w:ascii="Times New Roman" w:hAnsi="Times New Roman" w:cs="Times New Roman"/>
            <w:color w:val="000000"/>
            <w:sz w:val="24"/>
            <w:szCs w:val="24"/>
            <w:lang w:eastAsia="ru-RU"/>
          </w:rPr>
          <w:t>11</w:t>
        </w:r>
      </w:hyperlink>
      <w:r w:rsidRPr="00FD4411">
        <w:rPr>
          <w:rFonts w:ascii="Times New Roman" w:hAnsi="Times New Roman" w:cs="Times New Roman"/>
          <w:color w:val="000000"/>
          <w:sz w:val="24"/>
          <w:szCs w:val="24"/>
          <w:lang w:eastAsia="ru-RU"/>
        </w:rPr>
        <w:t xml:space="preserve"> настоящей статьи, в комиссию</w:t>
      </w:r>
      <w:r w:rsidR="005D2EBB" w:rsidRPr="00FD4411">
        <w:rPr>
          <w:rFonts w:ascii="Times New Roman" w:hAnsi="Times New Roman" w:cs="Times New Roman"/>
          <w:color w:val="000000"/>
          <w:sz w:val="24"/>
          <w:szCs w:val="24"/>
          <w:lang w:eastAsia="ru-RU"/>
        </w:rPr>
        <w:t xml:space="preserve"> по землепользованию и застройке</w:t>
      </w:r>
      <w:r w:rsidRPr="00FD4411">
        <w:rPr>
          <w:rFonts w:ascii="Times New Roman" w:hAnsi="Times New Roman" w:cs="Times New Roman"/>
          <w:color w:val="000000"/>
          <w:sz w:val="24"/>
          <w:szCs w:val="24"/>
          <w:lang w:eastAsia="ru-RU"/>
        </w:rPr>
        <w:t xml:space="preserve"> на доработку.</w:t>
      </w:r>
    </w:p>
    <w:p w:rsidR="00E51605" w:rsidRPr="00FD4411" w:rsidRDefault="00E51605" w:rsidP="00E51605">
      <w:pPr>
        <w:widowControl/>
        <w:suppressAutoHyphens w:val="0"/>
        <w:autoSpaceDE/>
        <w:spacing w:line="240" w:lineRule="auto"/>
        <w:ind w:firstLine="540"/>
        <w:rPr>
          <w:rFonts w:ascii="Times New Roman" w:hAnsi="Times New Roman" w:cs="Times New Roman"/>
          <w:color w:val="000000"/>
          <w:sz w:val="24"/>
          <w:szCs w:val="24"/>
          <w:lang w:eastAsia="ru-RU"/>
        </w:rPr>
      </w:pPr>
      <w:r w:rsidRPr="00FD4411">
        <w:rPr>
          <w:rFonts w:ascii="Times New Roman" w:hAnsi="Times New Roman" w:cs="Times New Roman"/>
          <w:color w:val="000000"/>
          <w:sz w:val="24"/>
          <w:szCs w:val="24"/>
          <w:lang w:eastAsia="ru-RU"/>
        </w:rPr>
        <w:t>1</w:t>
      </w:r>
      <w:r w:rsidR="005D2EBB" w:rsidRPr="00FD4411">
        <w:rPr>
          <w:rFonts w:ascii="Times New Roman" w:hAnsi="Times New Roman" w:cs="Times New Roman"/>
          <w:color w:val="000000"/>
          <w:sz w:val="24"/>
          <w:szCs w:val="24"/>
          <w:lang w:eastAsia="ru-RU"/>
        </w:rPr>
        <w:t>3</w:t>
      </w:r>
      <w:r w:rsidRPr="00FD4411">
        <w:rPr>
          <w:rFonts w:ascii="Times New Roman" w:hAnsi="Times New Roman" w:cs="Times New Roman"/>
          <w:color w:val="000000"/>
          <w:sz w:val="24"/>
          <w:szCs w:val="24"/>
          <w:lang w:eastAsia="ru-RU"/>
        </w:rPr>
        <w:t xml:space="preserve">. Глава муниципального образования при получении проекта </w:t>
      </w:r>
      <w:r w:rsidR="005D2EBB" w:rsidRPr="00FD4411">
        <w:rPr>
          <w:rFonts w:ascii="Times New Roman" w:hAnsi="Times New Roman" w:cs="Times New Roman"/>
          <w:color w:val="000000"/>
          <w:sz w:val="24"/>
          <w:szCs w:val="24"/>
          <w:lang w:eastAsia="ru-RU"/>
        </w:rPr>
        <w:t xml:space="preserve">о внесении изменений в </w:t>
      </w:r>
      <w:r w:rsidRPr="00FD4411">
        <w:rPr>
          <w:rFonts w:ascii="Times New Roman" w:hAnsi="Times New Roman" w:cs="Times New Roman"/>
          <w:color w:val="000000"/>
          <w:sz w:val="24"/>
          <w:szCs w:val="24"/>
          <w:lang w:eastAsia="ru-RU"/>
        </w:rPr>
        <w:t>правил</w:t>
      </w:r>
      <w:r w:rsidR="005D2EBB" w:rsidRPr="00FD4411">
        <w:rPr>
          <w:rFonts w:ascii="Times New Roman" w:hAnsi="Times New Roman" w:cs="Times New Roman"/>
          <w:color w:val="000000"/>
          <w:sz w:val="24"/>
          <w:szCs w:val="24"/>
          <w:lang w:eastAsia="ru-RU"/>
        </w:rPr>
        <w:t>а</w:t>
      </w:r>
      <w:r w:rsidRPr="00FD4411">
        <w:rPr>
          <w:rFonts w:ascii="Times New Roman" w:hAnsi="Times New Roman" w:cs="Times New Roman"/>
          <w:color w:val="000000"/>
          <w:sz w:val="24"/>
          <w:szCs w:val="24"/>
          <w:lang w:eastAsia="ru-RU"/>
        </w:rPr>
        <w:t xml:space="preserve">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rsidR="005D2EBB" w:rsidRPr="00FD4411" w:rsidRDefault="005D2EBB" w:rsidP="005D2EBB">
      <w:pPr>
        <w:widowControl/>
        <w:suppressAutoHyphens w:val="0"/>
        <w:autoSpaceDE/>
        <w:spacing w:line="240" w:lineRule="auto"/>
        <w:ind w:firstLine="540"/>
        <w:rPr>
          <w:rFonts w:ascii="Times New Roman" w:hAnsi="Times New Roman" w:cs="Times New Roman"/>
          <w:color w:val="000000"/>
          <w:sz w:val="24"/>
          <w:szCs w:val="24"/>
          <w:lang w:eastAsia="ru-RU"/>
        </w:rPr>
      </w:pPr>
      <w:r w:rsidRPr="00FD4411">
        <w:rPr>
          <w:rFonts w:ascii="Times New Roman" w:hAnsi="Times New Roman" w:cs="Times New Roman"/>
          <w:color w:val="000000"/>
          <w:sz w:val="24"/>
          <w:szCs w:val="24"/>
          <w:lang w:eastAsia="ru-RU"/>
        </w:rPr>
        <w:t>14. В случае подготовки проекта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5D2EBB" w:rsidRPr="00FD4411" w:rsidRDefault="005D2EBB" w:rsidP="005D2EBB">
      <w:pPr>
        <w:widowControl/>
        <w:suppressAutoHyphens w:val="0"/>
        <w:autoSpaceDE/>
        <w:spacing w:line="240" w:lineRule="auto"/>
        <w:ind w:firstLine="540"/>
        <w:rPr>
          <w:rFonts w:ascii="Times New Roman" w:hAnsi="Times New Roman" w:cs="Times New Roman"/>
          <w:color w:val="000000"/>
          <w:sz w:val="24"/>
          <w:szCs w:val="24"/>
          <w:lang w:eastAsia="ru-RU"/>
        </w:rPr>
      </w:pPr>
      <w:r w:rsidRPr="00FD4411">
        <w:rPr>
          <w:rFonts w:ascii="Times New Roman" w:hAnsi="Times New Roman" w:cs="Times New Roman"/>
          <w:color w:val="000000"/>
          <w:sz w:val="24"/>
          <w:szCs w:val="24"/>
          <w:lang w:eastAsia="ru-RU"/>
        </w:rPr>
        <w:t>15. После завершения общественных обсуждений или публичных слушаний по проекту о внесении изменений в правила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местной администрации.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w:t>
      </w:r>
    </w:p>
    <w:p w:rsidR="005D2EBB" w:rsidRPr="00FD4411" w:rsidRDefault="005D2EBB" w:rsidP="005D2EBB">
      <w:pPr>
        <w:widowControl/>
        <w:suppressAutoHyphens w:val="0"/>
        <w:autoSpaceDE/>
        <w:spacing w:line="240" w:lineRule="auto"/>
        <w:ind w:firstLine="540"/>
        <w:rPr>
          <w:rFonts w:ascii="Times New Roman" w:hAnsi="Times New Roman" w:cs="Times New Roman"/>
          <w:color w:val="000000"/>
          <w:sz w:val="24"/>
          <w:szCs w:val="24"/>
          <w:lang w:eastAsia="ru-RU"/>
        </w:rPr>
      </w:pPr>
      <w:r w:rsidRPr="00FD4411">
        <w:rPr>
          <w:rFonts w:ascii="Times New Roman" w:hAnsi="Times New Roman" w:cs="Times New Roman"/>
          <w:color w:val="000000"/>
          <w:sz w:val="24"/>
          <w:szCs w:val="24"/>
          <w:lang w:eastAsia="ru-RU"/>
        </w:rPr>
        <w:t xml:space="preserve">16. Глава местной администрации в течение десяти дней после представления ему проекта о внесении изменений в правила землепользования и застройки и указанных в </w:t>
      </w:r>
      <w:hyperlink w:anchor="p1339" w:history="1">
        <w:r w:rsidRPr="00FD4411">
          <w:rPr>
            <w:rFonts w:ascii="Times New Roman" w:hAnsi="Times New Roman" w:cs="Times New Roman"/>
            <w:color w:val="000000"/>
            <w:sz w:val="24"/>
            <w:szCs w:val="24"/>
            <w:lang w:eastAsia="ru-RU"/>
          </w:rPr>
          <w:t>п. 15</w:t>
        </w:r>
      </w:hyperlink>
      <w:r w:rsidRPr="00FD4411">
        <w:rPr>
          <w:rFonts w:ascii="Times New Roman" w:hAnsi="Times New Roman" w:cs="Times New Roman"/>
          <w:color w:val="000000"/>
          <w:sz w:val="24"/>
          <w:szCs w:val="24"/>
          <w:lang w:eastAsia="ru-RU"/>
        </w:rPr>
        <w:t xml:space="preserve"> настоящей статьи обязательных приложений должен принять решение о направлении указанного проекта в представительный орган местного самоуправления или об отклонении проекта и о направлении его на доработку с указанием даты его повторного представления.</w:t>
      </w:r>
    </w:p>
    <w:p w:rsidR="00E51605" w:rsidRPr="00FD4411" w:rsidRDefault="005D2EBB" w:rsidP="005D2EBB">
      <w:pPr>
        <w:widowControl/>
        <w:suppressAutoHyphens w:val="0"/>
        <w:autoSpaceDE/>
        <w:spacing w:line="240" w:lineRule="auto"/>
        <w:ind w:firstLine="540"/>
        <w:rPr>
          <w:rFonts w:ascii="Times New Roman" w:hAnsi="Times New Roman" w:cs="Times New Roman"/>
          <w:color w:val="000000"/>
          <w:sz w:val="24"/>
          <w:szCs w:val="24"/>
        </w:rPr>
      </w:pPr>
      <w:r w:rsidRPr="00FD4411">
        <w:rPr>
          <w:rFonts w:ascii="Times New Roman" w:hAnsi="Times New Roman" w:cs="Times New Roman"/>
          <w:color w:val="000000"/>
          <w:sz w:val="24"/>
          <w:szCs w:val="24"/>
          <w:lang w:eastAsia="ru-RU"/>
        </w:rPr>
        <w:t>17. Утверждение проекта о внесении изменений в правила землепользования и застройки осуществляется в порядке предусмотренном статьей 32 Градостроительного кодекса РФ.</w:t>
      </w:r>
    </w:p>
    <w:p w:rsidR="00E51605" w:rsidRPr="00FD4411" w:rsidRDefault="00E51605" w:rsidP="00BC1938">
      <w:pPr>
        <w:pStyle w:val="1"/>
        <w:tabs>
          <w:tab w:val="clear" w:pos="0"/>
          <w:tab w:val="num" w:pos="-851"/>
          <w:tab w:val="left" w:pos="-426"/>
        </w:tabs>
        <w:ind w:firstLine="709"/>
        <w:rPr>
          <w:color w:val="000000"/>
          <w:sz w:val="24"/>
          <w:szCs w:val="24"/>
        </w:rPr>
      </w:pPr>
    </w:p>
    <w:p w:rsidR="004449BB" w:rsidRPr="00FD4411" w:rsidRDefault="00BC1938" w:rsidP="00BC1938">
      <w:pPr>
        <w:pStyle w:val="1"/>
        <w:tabs>
          <w:tab w:val="clear" w:pos="0"/>
          <w:tab w:val="num" w:pos="-851"/>
          <w:tab w:val="left" w:pos="-426"/>
        </w:tabs>
        <w:ind w:firstLine="709"/>
        <w:rPr>
          <w:color w:val="000000"/>
          <w:sz w:val="24"/>
          <w:szCs w:val="24"/>
          <w:lang w:val="en-US"/>
        </w:rPr>
      </w:pPr>
      <w:bookmarkStart w:id="60" w:name="_Toc17365041"/>
      <w:r w:rsidRPr="00FD4411">
        <w:rPr>
          <w:color w:val="000000"/>
          <w:sz w:val="24"/>
          <w:szCs w:val="24"/>
        </w:rPr>
        <w:t xml:space="preserve">ГЛАВА </w:t>
      </w:r>
      <w:r w:rsidRPr="00FD4411">
        <w:rPr>
          <w:color w:val="000000"/>
          <w:sz w:val="24"/>
          <w:szCs w:val="24"/>
          <w:lang w:val="en-US"/>
        </w:rPr>
        <w:t>IX</w:t>
      </w:r>
      <w:r w:rsidRPr="00FD4411">
        <w:rPr>
          <w:color w:val="000000"/>
          <w:sz w:val="24"/>
          <w:szCs w:val="24"/>
        </w:rPr>
        <w:t>. ПОЛОЖЕНИЯ О РЕГУЛИРОВАНИИ ИНЫХ ВОПРОСОВ ЗЕМЛЕПОЛЬЗОВАНИЯ И ЗАСТРОЙКИ</w:t>
      </w:r>
      <w:bookmarkEnd w:id="58"/>
      <w:bookmarkEnd w:id="60"/>
    </w:p>
    <w:p w:rsidR="00BC1938" w:rsidRPr="00FD4411" w:rsidRDefault="00BC1938" w:rsidP="00BC1938">
      <w:pPr>
        <w:rPr>
          <w:rFonts w:ascii="Times New Roman" w:hAnsi="Times New Roman" w:cs="Times New Roman"/>
          <w:color w:val="000000"/>
          <w:sz w:val="24"/>
          <w:szCs w:val="24"/>
          <w:lang w:val="en-US"/>
        </w:rPr>
      </w:pPr>
    </w:p>
    <w:p w:rsidR="00BC1938" w:rsidRPr="00FD4411" w:rsidRDefault="00BC1938" w:rsidP="00BC1938">
      <w:pPr>
        <w:pStyle w:val="1"/>
        <w:tabs>
          <w:tab w:val="clear" w:pos="0"/>
          <w:tab w:val="num" w:pos="-851"/>
          <w:tab w:val="left" w:pos="-426"/>
        </w:tabs>
        <w:ind w:firstLine="709"/>
        <w:rPr>
          <w:color w:val="000000"/>
          <w:sz w:val="24"/>
          <w:szCs w:val="24"/>
        </w:rPr>
      </w:pPr>
      <w:bookmarkStart w:id="61" w:name="_Toc17365042"/>
      <w:r w:rsidRPr="00FD4411">
        <w:rPr>
          <w:color w:val="000000"/>
          <w:sz w:val="24"/>
          <w:szCs w:val="24"/>
        </w:rPr>
        <w:t>Статья 25. Особенности применения видов разрешенного использования земельных участков и объектов капитального строительства</w:t>
      </w:r>
      <w:bookmarkEnd w:id="61"/>
    </w:p>
    <w:p w:rsidR="00BC1938" w:rsidRPr="00FD4411" w:rsidRDefault="00BC1938" w:rsidP="00BC1938">
      <w:pPr>
        <w:pStyle w:val="13"/>
        <w:rPr>
          <w:color w:val="000000"/>
        </w:rPr>
      </w:pPr>
      <w:r w:rsidRPr="00FD4411">
        <w:rPr>
          <w:color w:val="000000"/>
        </w:rPr>
        <w:t>1. Наименования, описания и коды видов разрешенного использования земельных участков и объектов капитального строительства, установленных в градостроительных регламентах, применяются в соответствии с Классификатором видов разрешенного использования земельных уч</w:t>
      </w:r>
      <w:r w:rsidRPr="00FD4411">
        <w:rPr>
          <w:color w:val="000000"/>
        </w:rPr>
        <w:t>а</w:t>
      </w:r>
      <w:r w:rsidRPr="00FD4411">
        <w:rPr>
          <w:color w:val="000000"/>
        </w:rPr>
        <w:t>стков.</w:t>
      </w:r>
    </w:p>
    <w:p w:rsidR="00BC1938" w:rsidRPr="00FD4411" w:rsidRDefault="00BC1938" w:rsidP="00BC1938">
      <w:pPr>
        <w:pStyle w:val="13"/>
        <w:rPr>
          <w:color w:val="000000"/>
        </w:rPr>
      </w:pPr>
      <w:r w:rsidRPr="00FD4411">
        <w:rPr>
          <w:color w:val="000000"/>
        </w:rPr>
        <w:t>2. На земельных участках может размещаться нескол</w:t>
      </w:r>
      <w:r w:rsidRPr="00FD4411">
        <w:rPr>
          <w:color w:val="000000"/>
        </w:rPr>
        <w:t>ь</w:t>
      </w:r>
      <w:r w:rsidRPr="00FD4411">
        <w:rPr>
          <w:color w:val="000000"/>
        </w:rPr>
        <w:t>ко зданий, строений, сооружений, если при этом не нарушаются предельные размеры земельных участков и предельные параметры разрешенного строительства, реконструкции объектов капитального строительства</w:t>
      </w:r>
      <w:r w:rsidR="00F62238" w:rsidRPr="00FD4411">
        <w:rPr>
          <w:color w:val="000000"/>
        </w:rPr>
        <w:t>, технические регламенты</w:t>
      </w:r>
      <w:r w:rsidRPr="00FD4411">
        <w:rPr>
          <w:color w:val="000000"/>
        </w:rPr>
        <w:t xml:space="preserve"> и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602E27" w:rsidRPr="00FD4411" w:rsidRDefault="00602E27" w:rsidP="00BC1938">
      <w:pPr>
        <w:pStyle w:val="13"/>
        <w:rPr>
          <w:color w:val="000000"/>
        </w:rPr>
      </w:pPr>
      <w:r w:rsidRPr="00FD4411">
        <w:rPr>
          <w:color w:val="000000"/>
        </w:rPr>
        <w:t>3. Содержание ви</w:t>
      </w:r>
      <w:r w:rsidR="008A2A1F" w:rsidRPr="00FD4411">
        <w:rPr>
          <w:color w:val="000000"/>
        </w:rPr>
        <w:t>дов разрешенного использования</w:t>
      </w:r>
      <w:r w:rsidRPr="00FD4411">
        <w:rPr>
          <w:color w:val="000000"/>
        </w:rPr>
        <w:t xml:space="preserve">, допускает </w:t>
      </w:r>
      <w:r w:rsidR="008A2A1F" w:rsidRPr="00FD4411">
        <w:rPr>
          <w:color w:val="000000"/>
        </w:rPr>
        <w:t>(</w:t>
      </w:r>
      <w:r w:rsidRPr="00FD4411">
        <w:rPr>
          <w:color w:val="000000"/>
        </w:rPr>
        <w:t xml:space="preserve">без отдельного указания в </w:t>
      </w:r>
      <w:r w:rsidR="008A2A1F" w:rsidRPr="00FD4411">
        <w:rPr>
          <w:color w:val="000000"/>
        </w:rPr>
        <w:t xml:space="preserve">градостроительном регламенте) </w:t>
      </w:r>
      <w:r w:rsidRPr="00FD4411">
        <w:rPr>
          <w:color w:val="000000"/>
        </w:rPr>
        <w:t>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r w:rsidRPr="00FD4411">
        <w:rPr>
          <w:b/>
          <w:bCs/>
          <w:color w:val="000000"/>
          <w:shd w:val="clear" w:color="auto" w:fill="FFFFFF"/>
        </w:rPr>
        <w:t>.</w:t>
      </w:r>
    </w:p>
    <w:p w:rsidR="004449BB" w:rsidRPr="00FD4411" w:rsidRDefault="004449BB" w:rsidP="00BC1938">
      <w:pPr>
        <w:pStyle w:val="1"/>
        <w:tabs>
          <w:tab w:val="clear" w:pos="0"/>
          <w:tab w:val="num" w:pos="-851"/>
          <w:tab w:val="left" w:pos="-426"/>
        </w:tabs>
        <w:ind w:firstLine="709"/>
        <w:rPr>
          <w:color w:val="000000"/>
          <w:sz w:val="24"/>
          <w:szCs w:val="24"/>
        </w:rPr>
      </w:pPr>
      <w:bookmarkStart w:id="62" w:name="_Toc17365043"/>
      <w:r w:rsidRPr="00FD4411">
        <w:rPr>
          <w:color w:val="000000"/>
          <w:sz w:val="24"/>
          <w:szCs w:val="24"/>
        </w:rPr>
        <w:t>Статья</w:t>
      </w:r>
      <w:r w:rsidR="00171BCF" w:rsidRPr="00FD4411">
        <w:rPr>
          <w:color w:val="000000"/>
          <w:sz w:val="24"/>
          <w:szCs w:val="24"/>
        </w:rPr>
        <w:t xml:space="preserve"> </w:t>
      </w:r>
      <w:r w:rsidR="00BC1938" w:rsidRPr="00FD4411">
        <w:rPr>
          <w:color w:val="000000"/>
          <w:sz w:val="24"/>
          <w:szCs w:val="24"/>
        </w:rPr>
        <w:t>26</w:t>
      </w:r>
      <w:r w:rsidRPr="00FD4411">
        <w:rPr>
          <w:color w:val="000000"/>
          <w:sz w:val="24"/>
          <w:szCs w:val="24"/>
        </w:rPr>
        <w:t>. Особенности применения предельных параметров разрешенного стро</w:t>
      </w:r>
      <w:r w:rsidRPr="00FD4411">
        <w:rPr>
          <w:color w:val="000000"/>
          <w:sz w:val="24"/>
          <w:szCs w:val="24"/>
        </w:rPr>
        <w:t>и</w:t>
      </w:r>
      <w:r w:rsidRPr="00FD4411">
        <w:rPr>
          <w:color w:val="000000"/>
          <w:sz w:val="24"/>
          <w:szCs w:val="24"/>
        </w:rPr>
        <w:t>тельства, реконструкции объектов капитального строительства</w:t>
      </w:r>
      <w:bookmarkEnd w:id="62"/>
    </w:p>
    <w:p w:rsidR="004449BB" w:rsidRPr="00FD4411" w:rsidRDefault="004449BB" w:rsidP="004449BB">
      <w:pPr>
        <w:pStyle w:val="13"/>
        <w:rPr>
          <w:color w:val="000000"/>
        </w:rPr>
      </w:pPr>
      <w:r w:rsidRPr="00FD4411">
        <w:rPr>
          <w:color w:val="000000"/>
        </w:rPr>
        <w:t>1. Размеры образуемых и изменяемых земельных участков должны соответствовать требованиям градостроительных регламентов о максимальной и минимальной площади земельных участков.</w:t>
      </w:r>
    </w:p>
    <w:p w:rsidR="004449BB" w:rsidRPr="00FD4411" w:rsidRDefault="004449BB" w:rsidP="004449BB">
      <w:pPr>
        <w:pStyle w:val="13"/>
        <w:rPr>
          <w:color w:val="000000"/>
        </w:rPr>
      </w:pPr>
      <w:r w:rsidRPr="00FD4411">
        <w:rPr>
          <w:color w:val="000000"/>
        </w:rPr>
        <w:t>2. Минимальные отступы от красных линий в целях определения мест допустимого размещения зданий, строений, сооружений, за пределами которых запрещено строител</w:t>
      </w:r>
      <w:r w:rsidRPr="00FD4411">
        <w:rPr>
          <w:color w:val="000000"/>
        </w:rPr>
        <w:t>ь</w:t>
      </w:r>
      <w:r w:rsidRPr="00FD4411">
        <w:rPr>
          <w:color w:val="000000"/>
        </w:rPr>
        <w:t>ство зданий, строений, сооружений, определяются только в том случае, если красные л</w:t>
      </w:r>
      <w:r w:rsidRPr="00FD4411">
        <w:rPr>
          <w:color w:val="000000"/>
        </w:rPr>
        <w:t>и</w:t>
      </w:r>
      <w:r w:rsidRPr="00FD4411">
        <w:rPr>
          <w:color w:val="000000"/>
        </w:rPr>
        <w:t>нии установлены в проекте планировки территории.</w:t>
      </w:r>
    </w:p>
    <w:p w:rsidR="004449BB" w:rsidRPr="00FD4411" w:rsidRDefault="004449BB" w:rsidP="004449BB">
      <w:pPr>
        <w:pStyle w:val="13"/>
        <w:rPr>
          <w:color w:val="000000"/>
        </w:rPr>
      </w:pPr>
      <w:r w:rsidRPr="00FD4411">
        <w:rPr>
          <w:color w:val="000000"/>
        </w:rPr>
        <w:t>3. В случае, если границы земельных участков совпадают с красными линиями, минимальные отступы от границ таких земельных участков в целях определения мест допу</w:t>
      </w:r>
      <w:r w:rsidRPr="00FD4411">
        <w:rPr>
          <w:color w:val="000000"/>
        </w:rPr>
        <w:t>с</w:t>
      </w:r>
      <w:r w:rsidRPr="00FD4411">
        <w:rPr>
          <w:color w:val="000000"/>
        </w:rPr>
        <w:t>тимого размещения зданий, строений, сооружений, за пределами которых запрещено строител</w:t>
      </w:r>
      <w:r w:rsidRPr="00FD4411">
        <w:rPr>
          <w:color w:val="000000"/>
        </w:rPr>
        <w:t>ь</w:t>
      </w:r>
      <w:r w:rsidRPr="00FD4411">
        <w:rPr>
          <w:color w:val="000000"/>
        </w:rPr>
        <w:t>ство зданий, строений, сооружений, равны минимальным отступам от красных линий.</w:t>
      </w:r>
    </w:p>
    <w:p w:rsidR="004449BB" w:rsidRPr="00FD4411" w:rsidRDefault="004449BB" w:rsidP="004449BB">
      <w:pPr>
        <w:pStyle w:val="13"/>
        <w:rPr>
          <w:color w:val="000000"/>
        </w:rPr>
      </w:pPr>
      <w:r w:rsidRPr="00FD4411">
        <w:rPr>
          <w:color w:val="000000"/>
        </w:rPr>
        <w:t>4. Предельная (максимальная) высота объектов капитального строительства определяется в метрах по вертикали от максимальной планировочной отметки земли по пер</w:t>
      </w:r>
      <w:r w:rsidRPr="00FD4411">
        <w:rPr>
          <w:color w:val="000000"/>
        </w:rPr>
        <w:t>и</w:t>
      </w:r>
      <w:r w:rsidRPr="00FD4411">
        <w:rPr>
          <w:color w:val="000000"/>
        </w:rPr>
        <w:t xml:space="preserve">метру </w:t>
      </w:r>
      <w:proofErr w:type="spellStart"/>
      <w:r w:rsidRPr="00FD4411">
        <w:rPr>
          <w:color w:val="000000"/>
        </w:rPr>
        <w:t>отмостки</w:t>
      </w:r>
      <w:proofErr w:type="spellEnd"/>
      <w:r w:rsidRPr="00FD4411">
        <w:rPr>
          <w:color w:val="000000"/>
        </w:rPr>
        <w:t xml:space="preserve"> объекта капитального строительства до наивысшей точки конька или плоской кровли об</w:t>
      </w:r>
      <w:r w:rsidRPr="00FD4411">
        <w:rPr>
          <w:color w:val="000000"/>
        </w:rPr>
        <w:t>ъ</w:t>
      </w:r>
      <w:r w:rsidRPr="00FD4411">
        <w:rPr>
          <w:color w:val="000000"/>
        </w:rPr>
        <w:t>екта капитального строительства.</w:t>
      </w:r>
    </w:p>
    <w:p w:rsidR="004449BB" w:rsidRPr="00FD4411" w:rsidRDefault="004449BB" w:rsidP="004449BB">
      <w:pPr>
        <w:pStyle w:val="13"/>
        <w:rPr>
          <w:color w:val="000000"/>
        </w:rPr>
      </w:pPr>
      <w:r w:rsidRPr="00FD4411">
        <w:rPr>
          <w:color w:val="000000"/>
        </w:rPr>
        <w:t>Требования градостроительных регламентов в части предельной (максимальной) в</w:t>
      </w:r>
      <w:r w:rsidRPr="00FD4411">
        <w:rPr>
          <w:color w:val="000000"/>
        </w:rPr>
        <w:t>ы</w:t>
      </w:r>
      <w:r w:rsidRPr="00FD4411">
        <w:rPr>
          <w:color w:val="000000"/>
        </w:rPr>
        <w:t>соты объектов капитального строительства не распространяются на:</w:t>
      </w:r>
    </w:p>
    <w:p w:rsidR="004449BB" w:rsidRPr="00FD4411" w:rsidRDefault="004449BB" w:rsidP="004449BB">
      <w:pPr>
        <w:pStyle w:val="13"/>
        <w:rPr>
          <w:color w:val="000000"/>
        </w:rPr>
      </w:pPr>
      <w:r w:rsidRPr="00FD4411">
        <w:rPr>
          <w:color w:val="000000"/>
        </w:rPr>
        <w:t>1) антенны;</w:t>
      </w:r>
    </w:p>
    <w:p w:rsidR="004449BB" w:rsidRPr="00FD4411" w:rsidRDefault="004449BB" w:rsidP="004449BB">
      <w:pPr>
        <w:pStyle w:val="13"/>
        <w:rPr>
          <w:color w:val="000000"/>
        </w:rPr>
      </w:pPr>
      <w:r w:rsidRPr="00FD4411">
        <w:rPr>
          <w:color w:val="000000"/>
        </w:rPr>
        <w:t>2) вентиляционные и дымовые трубы;</w:t>
      </w:r>
    </w:p>
    <w:p w:rsidR="004449BB" w:rsidRPr="00FD4411" w:rsidRDefault="004449BB" w:rsidP="004449BB">
      <w:pPr>
        <w:pStyle w:val="13"/>
        <w:rPr>
          <w:color w:val="000000"/>
        </w:rPr>
      </w:pPr>
      <w:r w:rsidRPr="00FD4411">
        <w:rPr>
          <w:color w:val="000000"/>
        </w:rPr>
        <w:t>3) шпили;</w:t>
      </w:r>
    </w:p>
    <w:p w:rsidR="004449BB" w:rsidRPr="00FD4411" w:rsidRDefault="004449BB" w:rsidP="004449BB">
      <w:pPr>
        <w:pStyle w:val="13"/>
        <w:rPr>
          <w:color w:val="000000"/>
        </w:rPr>
      </w:pPr>
      <w:r w:rsidRPr="00FD4411">
        <w:rPr>
          <w:color w:val="000000"/>
        </w:rPr>
        <w:t>4) аттики;</w:t>
      </w:r>
    </w:p>
    <w:p w:rsidR="004449BB" w:rsidRPr="00FD4411" w:rsidRDefault="004449BB" w:rsidP="004449BB">
      <w:pPr>
        <w:pStyle w:val="13"/>
        <w:rPr>
          <w:color w:val="000000"/>
        </w:rPr>
      </w:pPr>
      <w:r w:rsidRPr="00FD4411">
        <w:rPr>
          <w:color w:val="000000"/>
        </w:rPr>
        <w:t>5) балюстрады (ограждения);</w:t>
      </w:r>
    </w:p>
    <w:p w:rsidR="004449BB" w:rsidRPr="00FD4411" w:rsidRDefault="004449BB" w:rsidP="004449BB">
      <w:pPr>
        <w:pStyle w:val="13"/>
        <w:rPr>
          <w:color w:val="000000"/>
        </w:rPr>
      </w:pPr>
      <w:r w:rsidRPr="00FD4411">
        <w:rPr>
          <w:color w:val="000000"/>
        </w:rPr>
        <w:t xml:space="preserve">6) выходы на кровлю максимальной площадью </w:t>
      </w:r>
      <w:smartTag w:uri="urn:schemas-microsoft-com:office:smarttags" w:element="metricconverter">
        <w:smartTagPr>
          <w:attr w:name="ProductID" w:val="16 м2"/>
        </w:smartTagPr>
        <w:r w:rsidRPr="00FD4411">
          <w:rPr>
            <w:color w:val="000000"/>
          </w:rPr>
          <w:t>16 м</w:t>
        </w:r>
        <w:r w:rsidRPr="00FD4411">
          <w:rPr>
            <w:color w:val="000000"/>
            <w:vertAlign w:val="superscript"/>
          </w:rPr>
          <w:t>2</w:t>
        </w:r>
      </w:smartTag>
      <w:r w:rsidRPr="00FD4411">
        <w:rPr>
          <w:color w:val="000000"/>
        </w:rPr>
        <w:t xml:space="preserve"> и высотой </w:t>
      </w:r>
      <w:smartTag w:uri="urn:schemas-microsoft-com:office:smarttags" w:element="metricconverter">
        <w:smartTagPr>
          <w:attr w:name="ProductID" w:val="2,5 м"/>
        </w:smartTagPr>
        <w:r w:rsidRPr="00FD4411">
          <w:rPr>
            <w:color w:val="000000"/>
          </w:rPr>
          <w:t>2,5 м</w:t>
        </w:r>
      </w:smartTag>
      <w:r w:rsidRPr="00FD4411">
        <w:rPr>
          <w:color w:val="000000"/>
        </w:rPr>
        <w:t>;</w:t>
      </w:r>
    </w:p>
    <w:p w:rsidR="004449BB" w:rsidRPr="00FD4411" w:rsidRDefault="004449BB" w:rsidP="004449BB">
      <w:pPr>
        <w:pStyle w:val="13"/>
        <w:rPr>
          <w:color w:val="000000"/>
        </w:rPr>
      </w:pPr>
      <w:r w:rsidRPr="00FD4411">
        <w:rPr>
          <w:color w:val="000000"/>
        </w:rPr>
        <w:t xml:space="preserve">7) остекленные световые фонари, максимальной высотой </w:t>
      </w:r>
      <w:smartTag w:uri="urn:schemas-microsoft-com:office:smarttags" w:element="metricconverter">
        <w:smartTagPr>
          <w:attr w:name="ProductID" w:val="2,5 м"/>
        </w:smartTagPr>
        <w:r w:rsidRPr="00FD4411">
          <w:rPr>
            <w:color w:val="000000"/>
          </w:rPr>
          <w:t>2,5 м</w:t>
        </w:r>
      </w:smartTag>
      <w:r w:rsidRPr="00FD4411">
        <w:rPr>
          <w:color w:val="000000"/>
        </w:rPr>
        <w:t>, суммарная площадь которых не превышает 25 % площ</w:t>
      </w:r>
      <w:r w:rsidRPr="00FD4411">
        <w:rPr>
          <w:color w:val="000000"/>
        </w:rPr>
        <w:t>а</w:t>
      </w:r>
      <w:r w:rsidRPr="00FD4411">
        <w:rPr>
          <w:color w:val="000000"/>
        </w:rPr>
        <w:t>ди кровли;</w:t>
      </w:r>
    </w:p>
    <w:p w:rsidR="004449BB" w:rsidRPr="00FD4411" w:rsidRDefault="004449BB" w:rsidP="004449BB">
      <w:pPr>
        <w:pStyle w:val="13"/>
        <w:rPr>
          <w:color w:val="000000"/>
        </w:rPr>
      </w:pPr>
      <w:r w:rsidRPr="00FD4411">
        <w:rPr>
          <w:color w:val="000000"/>
        </w:rPr>
        <w:t xml:space="preserve">8) машинные помещения лифтов высотой до </w:t>
      </w:r>
      <w:smartTag w:uri="urn:schemas-microsoft-com:office:smarttags" w:element="metricconverter">
        <w:smartTagPr>
          <w:attr w:name="ProductID" w:val="5 м"/>
        </w:smartTagPr>
        <w:r w:rsidRPr="00FD4411">
          <w:rPr>
            <w:color w:val="000000"/>
          </w:rPr>
          <w:t>5 м</w:t>
        </w:r>
      </w:smartTag>
      <w:r w:rsidRPr="00FD4411">
        <w:rPr>
          <w:color w:val="000000"/>
        </w:rPr>
        <w:t>.</w:t>
      </w:r>
    </w:p>
    <w:p w:rsidR="004449BB" w:rsidRPr="00FD4411" w:rsidRDefault="004449BB" w:rsidP="004449BB">
      <w:pPr>
        <w:pStyle w:val="13"/>
        <w:rPr>
          <w:color w:val="000000"/>
        </w:rPr>
      </w:pPr>
      <w:r w:rsidRPr="00FD4411">
        <w:rPr>
          <w:color w:val="000000"/>
        </w:rPr>
        <w:t>5. Максимальный процент застройки в границах земельного участка определяется как отношение суммарной площади земельного участка, к</w:t>
      </w:r>
      <w:r w:rsidRPr="00FD4411">
        <w:rPr>
          <w:color w:val="000000"/>
        </w:rPr>
        <w:t>о</w:t>
      </w:r>
      <w:r w:rsidRPr="00FD4411">
        <w:rPr>
          <w:color w:val="000000"/>
        </w:rPr>
        <w:t>торая может быть застроена, ко всей площади земельного участка. При этом площадь земельного участка, которая может быть застроена, определяется как сумма площадей горизонтальных с</w:t>
      </w:r>
      <w:r w:rsidRPr="00FD4411">
        <w:rPr>
          <w:color w:val="000000"/>
        </w:rPr>
        <w:t>е</w:t>
      </w:r>
      <w:r w:rsidRPr="00FD4411">
        <w:rPr>
          <w:color w:val="000000"/>
        </w:rPr>
        <w:t>чений по внешним обводам объектов капитального строительства на уровне цоколей, включая выступающие части, в том числе крыльца и террасы.</w:t>
      </w:r>
    </w:p>
    <w:p w:rsidR="004449BB" w:rsidRPr="00FD4411" w:rsidRDefault="004449BB" w:rsidP="004449BB">
      <w:pPr>
        <w:pStyle w:val="13"/>
        <w:rPr>
          <w:color w:val="000000"/>
        </w:rPr>
      </w:pPr>
      <w:r w:rsidRPr="00FD4411">
        <w:rPr>
          <w:color w:val="000000"/>
        </w:rPr>
        <w:t>В площадь земельного участка, которая может быть застроена, включается площадь под зданием, расположенным на столбах, а также проезды под таким зданием.</w:t>
      </w:r>
    </w:p>
    <w:p w:rsidR="004449BB" w:rsidRPr="00FD4411" w:rsidRDefault="004449BB" w:rsidP="004449BB">
      <w:pPr>
        <w:pStyle w:val="13"/>
        <w:rPr>
          <w:color w:val="000000"/>
        </w:rPr>
      </w:pPr>
      <w:r w:rsidRPr="00FD4411">
        <w:rPr>
          <w:color w:val="000000"/>
        </w:rPr>
        <w:t>В случае размещения парковки в подземных, цокольном и (или) первых двух надземных этажах здания, площадь земельного участка, которая может быть застроена, опр</w:t>
      </w:r>
      <w:r w:rsidRPr="00FD4411">
        <w:rPr>
          <w:color w:val="000000"/>
        </w:rPr>
        <w:t>е</w:t>
      </w:r>
      <w:r w:rsidRPr="00FD4411">
        <w:rPr>
          <w:color w:val="000000"/>
        </w:rPr>
        <w:t>деляется как площадь горизонтального сечения по внешнему обводу данного здания (включая выступающие части) на уровне верха перекрытия па</w:t>
      </w:r>
      <w:r w:rsidRPr="00FD4411">
        <w:rPr>
          <w:color w:val="000000"/>
        </w:rPr>
        <w:t>р</w:t>
      </w:r>
      <w:r w:rsidRPr="00FD4411">
        <w:rPr>
          <w:color w:val="000000"/>
        </w:rPr>
        <w:t>ковки.</w:t>
      </w:r>
    </w:p>
    <w:p w:rsidR="0094343A" w:rsidRPr="00FD4411" w:rsidRDefault="0094343A" w:rsidP="00A62B0F">
      <w:pPr>
        <w:spacing w:line="240" w:lineRule="auto"/>
        <w:rPr>
          <w:rFonts w:ascii="Times New Roman" w:hAnsi="Times New Roman" w:cs="Times New Roman"/>
          <w:color w:val="000000"/>
          <w:sz w:val="24"/>
          <w:szCs w:val="24"/>
        </w:rPr>
      </w:pPr>
    </w:p>
    <w:p w:rsidR="00961D76" w:rsidRPr="00FD4411" w:rsidRDefault="00961D76" w:rsidP="005C7053">
      <w:pPr>
        <w:rPr>
          <w:rFonts w:ascii="Times New Roman" w:hAnsi="Times New Roman" w:cs="Times New Roman"/>
          <w:color w:val="000000"/>
          <w:sz w:val="24"/>
          <w:szCs w:val="24"/>
        </w:rPr>
      </w:pPr>
    </w:p>
    <w:p w:rsidR="00B63A98" w:rsidRPr="00FD4411" w:rsidRDefault="00B63A98" w:rsidP="005C7053">
      <w:pPr>
        <w:rPr>
          <w:rFonts w:ascii="Times New Roman" w:hAnsi="Times New Roman" w:cs="Times New Roman"/>
          <w:color w:val="000000"/>
          <w:sz w:val="24"/>
          <w:szCs w:val="24"/>
        </w:rPr>
      </w:pPr>
      <w:r w:rsidRPr="00FD4411">
        <w:rPr>
          <w:rFonts w:ascii="Times New Roman" w:hAnsi="Times New Roman" w:cs="Times New Roman"/>
          <w:color w:val="000000"/>
          <w:sz w:val="24"/>
          <w:szCs w:val="24"/>
        </w:rPr>
        <w:br w:type="page"/>
      </w:r>
    </w:p>
    <w:p w:rsidR="009C5C7A" w:rsidRPr="00FD4411" w:rsidRDefault="009C5C7A" w:rsidP="009C5C7A">
      <w:pPr>
        <w:pStyle w:val="1"/>
        <w:spacing w:line="360" w:lineRule="auto"/>
        <w:rPr>
          <w:color w:val="000000"/>
          <w:sz w:val="24"/>
          <w:szCs w:val="24"/>
        </w:rPr>
      </w:pPr>
      <w:bookmarkStart w:id="63" w:name="_Toc17365044"/>
      <w:r w:rsidRPr="00FD4411">
        <w:rPr>
          <w:color w:val="000000"/>
          <w:sz w:val="24"/>
          <w:szCs w:val="24"/>
        </w:rPr>
        <w:t xml:space="preserve">ЧАСТЬ </w:t>
      </w:r>
      <w:r w:rsidRPr="00FD4411">
        <w:rPr>
          <w:color w:val="000000"/>
          <w:sz w:val="24"/>
          <w:szCs w:val="24"/>
          <w:lang w:val="en-US"/>
        </w:rPr>
        <w:t>II</w:t>
      </w:r>
      <w:r w:rsidRPr="00FD4411">
        <w:rPr>
          <w:color w:val="000000"/>
          <w:sz w:val="24"/>
          <w:szCs w:val="24"/>
        </w:rPr>
        <w:t>. КАРТА ГРАДОСТРОИТЕЛЬНОГО ЗОНИРОВАНИЯ</w:t>
      </w:r>
      <w:bookmarkEnd w:id="63"/>
    </w:p>
    <w:p w:rsidR="009C5C7A" w:rsidRPr="00FD4411" w:rsidRDefault="008B4A24" w:rsidP="009C5C7A">
      <w:pPr>
        <w:pStyle w:val="ConsNormal"/>
        <w:widowControl/>
        <w:spacing w:line="360" w:lineRule="auto"/>
        <w:ind w:firstLine="0"/>
        <w:jc w:val="center"/>
        <w:rPr>
          <w:rFonts w:ascii="Times New Roman" w:hAnsi="Times New Roman" w:cs="Times New Roman"/>
          <w:color w:val="000000"/>
          <w:sz w:val="24"/>
          <w:szCs w:val="24"/>
        </w:rPr>
      </w:pPr>
      <w:r w:rsidRPr="00FD4411">
        <w:rPr>
          <w:rFonts w:ascii="Times New Roman" w:hAnsi="Times New Roman" w:cs="Times New Roman"/>
          <w:color w:val="000000"/>
          <w:sz w:val="24"/>
          <w:szCs w:val="24"/>
        </w:rPr>
        <w:t>(</w:t>
      </w:r>
      <w:r w:rsidR="00F62238" w:rsidRPr="00FD4411">
        <w:rPr>
          <w:rFonts w:ascii="Times New Roman" w:hAnsi="Times New Roman" w:cs="Times New Roman"/>
          <w:color w:val="000000"/>
          <w:sz w:val="24"/>
          <w:szCs w:val="24"/>
        </w:rPr>
        <w:t>см. графическое приложение</w:t>
      </w:r>
      <w:r w:rsidRPr="00FD4411">
        <w:rPr>
          <w:rFonts w:ascii="Times New Roman" w:hAnsi="Times New Roman" w:cs="Times New Roman"/>
          <w:color w:val="000000"/>
          <w:sz w:val="24"/>
          <w:szCs w:val="24"/>
        </w:rPr>
        <w:t>)</w:t>
      </w:r>
    </w:p>
    <w:p w:rsidR="009C5C7A" w:rsidRPr="00FD4411" w:rsidRDefault="009C5C7A" w:rsidP="009C5C7A">
      <w:pPr>
        <w:pStyle w:val="ConsNormal"/>
        <w:widowControl/>
        <w:spacing w:line="360" w:lineRule="auto"/>
        <w:ind w:firstLine="0"/>
        <w:jc w:val="center"/>
        <w:rPr>
          <w:rFonts w:ascii="Times New Roman" w:hAnsi="Times New Roman" w:cs="Times New Roman"/>
          <w:color w:val="000000"/>
          <w:sz w:val="24"/>
          <w:szCs w:val="24"/>
        </w:rPr>
      </w:pPr>
    </w:p>
    <w:p w:rsidR="00710709" w:rsidRPr="00FD4411" w:rsidRDefault="00710709" w:rsidP="00710709">
      <w:pPr>
        <w:pStyle w:val="13"/>
        <w:rPr>
          <w:color w:val="000000"/>
        </w:rPr>
      </w:pPr>
      <w:r w:rsidRPr="00FD4411">
        <w:rPr>
          <w:color w:val="000000"/>
        </w:rPr>
        <w:t>На карте градостроительного зонирования отображены:</w:t>
      </w:r>
    </w:p>
    <w:p w:rsidR="00710709" w:rsidRPr="00FD4411" w:rsidRDefault="00710709" w:rsidP="00710709">
      <w:pPr>
        <w:pStyle w:val="13"/>
        <w:rPr>
          <w:color w:val="000000"/>
        </w:rPr>
      </w:pPr>
      <w:r w:rsidRPr="00FD4411">
        <w:rPr>
          <w:color w:val="000000"/>
        </w:rPr>
        <w:t>- административные границы;</w:t>
      </w:r>
    </w:p>
    <w:p w:rsidR="00710709" w:rsidRPr="00FD4411" w:rsidRDefault="00710709" w:rsidP="00710709">
      <w:pPr>
        <w:pStyle w:val="13"/>
        <w:rPr>
          <w:color w:val="000000"/>
        </w:rPr>
      </w:pPr>
      <w:r w:rsidRPr="00FD4411">
        <w:rPr>
          <w:color w:val="000000"/>
        </w:rPr>
        <w:t>- территориальные зоны;</w:t>
      </w:r>
    </w:p>
    <w:p w:rsidR="00710709" w:rsidRPr="00FD4411" w:rsidRDefault="00710709" w:rsidP="00710709">
      <w:pPr>
        <w:pStyle w:val="13"/>
        <w:rPr>
          <w:color w:val="000000"/>
        </w:rPr>
      </w:pPr>
      <w:r w:rsidRPr="00FD4411">
        <w:rPr>
          <w:color w:val="000000"/>
        </w:rPr>
        <w:t>- зоны с особыми условиями использования территорий;</w:t>
      </w:r>
    </w:p>
    <w:p w:rsidR="00710709" w:rsidRPr="00FD4411" w:rsidRDefault="00710709" w:rsidP="00710709">
      <w:pPr>
        <w:pStyle w:val="13"/>
        <w:rPr>
          <w:color w:val="000000"/>
        </w:rPr>
      </w:pPr>
      <w:r w:rsidRPr="00FD4411">
        <w:rPr>
          <w:color w:val="000000"/>
        </w:rPr>
        <w:t>- территории, на которых градостроительные регламенты не устанавливаются или не распространяются: СХ. Территории сельскохозяйственных угодий, ЗО. Зона земель особо охраняемых территорий, НПВ. Земли национального парка «Валдайский», ВФ. Земли водного фонда.</w:t>
      </w:r>
    </w:p>
    <w:p w:rsidR="00710709" w:rsidRPr="00FD4411" w:rsidRDefault="00710709" w:rsidP="00710709">
      <w:pPr>
        <w:widowControl/>
        <w:suppressAutoHyphens w:val="0"/>
        <w:autoSpaceDN w:val="0"/>
        <w:adjustRightInd w:val="0"/>
        <w:spacing w:line="240" w:lineRule="auto"/>
        <w:ind w:firstLine="540"/>
        <w:rPr>
          <w:rFonts w:ascii="Times New Roman" w:hAnsi="Times New Roman" w:cs="Times New Roman"/>
          <w:color w:val="000000"/>
          <w:sz w:val="24"/>
          <w:szCs w:val="24"/>
          <w:lang w:eastAsia="ru-RU"/>
        </w:rPr>
      </w:pPr>
      <w:r w:rsidRPr="00FD4411">
        <w:rPr>
          <w:rFonts w:ascii="Times New Roman" w:hAnsi="Times New Roman" w:cs="Times New Roman"/>
          <w:color w:val="000000"/>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710709" w:rsidRPr="00FD4411" w:rsidRDefault="00710709" w:rsidP="00710709">
      <w:pPr>
        <w:pStyle w:val="13"/>
        <w:rPr>
          <w:color w:val="000000"/>
        </w:rPr>
      </w:pPr>
    </w:p>
    <w:p w:rsidR="00710709" w:rsidRPr="00FD4411" w:rsidRDefault="00710709" w:rsidP="00710709">
      <w:pPr>
        <w:pStyle w:val="1"/>
        <w:jc w:val="both"/>
        <w:rPr>
          <w:color w:val="000000"/>
        </w:rPr>
      </w:pPr>
    </w:p>
    <w:p w:rsidR="00710709" w:rsidRPr="00FD4411" w:rsidRDefault="00710709" w:rsidP="00710709">
      <w:pPr>
        <w:pStyle w:val="1"/>
        <w:jc w:val="both"/>
        <w:rPr>
          <w:color w:val="000000"/>
        </w:rPr>
      </w:pPr>
    </w:p>
    <w:p w:rsidR="00710709" w:rsidRPr="00FD4411" w:rsidRDefault="00710709" w:rsidP="00710709">
      <w:pPr>
        <w:pStyle w:val="1"/>
        <w:jc w:val="both"/>
        <w:rPr>
          <w:color w:val="000000"/>
        </w:rPr>
      </w:pPr>
    </w:p>
    <w:p w:rsidR="00084243" w:rsidRPr="00FD4411" w:rsidRDefault="009C5C7A" w:rsidP="00710709">
      <w:pPr>
        <w:pStyle w:val="1"/>
        <w:jc w:val="both"/>
        <w:rPr>
          <w:color w:val="000000"/>
        </w:rPr>
      </w:pPr>
      <w:r w:rsidRPr="00FD4411">
        <w:rPr>
          <w:color w:val="000000"/>
        </w:rPr>
        <w:br w:type="page"/>
      </w:r>
      <w:bookmarkStart w:id="64" w:name="_Toc356390710"/>
      <w:bookmarkStart w:id="65" w:name="_Toc17365045"/>
      <w:r w:rsidR="00084243" w:rsidRPr="00FD4411">
        <w:rPr>
          <w:color w:val="000000"/>
        </w:rPr>
        <w:t>ЧАСТЬ III. ГРАДОСТРОИТЕЛЬНЫЕ РЕГЛАМЕНТЫ</w:t>
      </w:r>
      <w:bookmarkEnd w:id="64"/>
      <w:bookmarkEnd w:id="65"/>
    </w:p>
    <w:p w:rsidR="00084243" w:rsidRPr="00FD4411" w:rsidRDefault="00084243" w:rsidP="00084243">
      <w:pPr>
        <w:spacing w:line="240" w:lineRule="auto"/>
        <w:rPr>
          <w:rFonts w:ascii="Times New Roman" w:hAnsi="Times New Roman" w:cs="Times New Roman"/>
          <w:color w:val="000000"/>
          <w:sz w:val="24"/>
          <w:szCs w:val="24"/>
        </w:rPr>
      </w:pPr>
    </w:p>
    <w:p w:rsidR="00084243" w:rsidRPr="00FD4411" w:rsidRDefault="00084243" w:rsidP="00084243">
      <w:pPr>
        <w:pStyle w:val="1"/>
        <w:tabs>
          <w:tab w:val="left" w:pos="0"/>
        </w:tabs>
        <w:rPr>
          <w:iCs/>
          <w:color w:val="000000"/>
          <w:sz w:val="24"/>
          <w:szCs w:val="24"/>
        </w:rPr>
      </w:pPr>
      <w:bookmarkStart w:id="66" w:name="_Toc241293429"/>
      <w:bookmarkStart w:id="67" w:name="_Toc356390711"/>
      <w:bookmarkStart w:id="68" w:name="_Toc17365046"/>
      <w:r w:rsidRPr="00FD4411">
        <w:rPr>
          <w:iCs/>
          <w:color w:val="000000"/>
          <w:sz w:val="24"/>
          <w:szCs w:val="24"/>
        </w:rPr>
        <w:t>Статья 2</w:t>
      </w:r>
      <w:r w:rsidR="00F62238" w:rsidRPr="00FD4411">
        <w:rPr>
          <w:iCs/>
          <w:color w:val="000000"/>
          <w:sz w:val="24"/>
          <w:szCs w:val="24"/>
        </w:rPr>
        <w:t>7</w:t>
      </w:r>
      <w:r w:rsidRPr="00FD4411">
        <w:rPr>
          <w:iCs/>
          <w:color w:val="000000"/>
          <w:sz w:val="24"/>
          <w:szCs w:val="24"/>
        </w:rPr>
        <w:t>. Виды территориальных зон:</w:t>
      </w:r>
      <w:bookmarkEnd w:id="66"/>
      <w:bookmarkEnd w:id="67"/>
      <w:bookmarkEnd w:id="68"/>
    </w:p>
    <w:p w:rsidR="00E22AFF" w:rsidRPr="00FD4411" w:rsidRDefault="00E22AFF" w:rsidP="00E22AFF">
      <w:pPr>
        <w:pStyle w:val="ConsNormal"/>
        <w:widowControl/>
        <w:tabs>
          <w:tab w:val="left" w:pos="720"/>
          <w:tab w:val="left" w:pos="800"/>
        </w:tabs>
        <w:spacing w:line="360" w:lineRule="auto"/>
        <w:ind w:firstLine="0"/>
        <w:jc w:val="both"/>
        <w:rPr>
          <w:rFonts w:ascii="Times New Roman" w:hAnsi="Times New Roman" w:cs="Times New Roman"/>
          <w:b/>
          <w:color w:val="000000"/>
          <w:sz w:val="24"/>
        </w:rPr>
      </w:pPr>
      <w:r w:rsidRPr="00FD4411">
        <w:rPr>
          <w:rFonts w:ascii="Times New Roman" w:hAnsi="Times New Roman" w:cs="Times New Roman"/>
          <w:b/>
          <w:color w:val="000000"/>
          <w:sz w:val="24"/>
        </w:rPr>
        <w:t>Жилые зоны:</w:t>
      </w:r>
    </w:p>
    <w:p w:rsidR="00E22AFF" w:rsidRPr="00FD4411" w:rsidRDefault="00E22AFF" w:rsidP="00E22AFF">
      <w:pPr>
        <w:pStyle w:val="ConsNormal"/>
        <w:widowControl/>
        <w:tabs>
          <w:tab w:val="left" w:pos="709"/>
        </w:tabs>
        <w:spacing w:line="360" w:lineRule="auto"/>
        <w:ind w:left="709" w:hanging="709"/>
        <w:jc w:val="both"/>
        <w:rPr>
          <w:rFonts w:ascii="Times New Roman" w:hAnsi="Times New Roman" w:cs="Times New Roman"/>
          <w:color w:val="000000"/>
          <w:sz w:val="24"/>
        </w:rPr>
      </w:pPr>
      <w:r w:rsidRPr="00FD4411">
        <w:rPr>
          <w:rFonts w:ascii="Times New Roman" w:hAnsi="Times New Roman" w:cs="Times New Roman"/>
          <w:color w:val="000000"/>
          <w:sz w:val="24"/>
        </w:rPr>
        <w:t>Ж.1.   ЗОНА ЗАСТРОЙКИ ИНДИВИДУАЛЬНЫМИ ЖИЛЫМИ  ДОМАМИ</w:t>
      </w:r>
    </w:p>
    <w:p w:rsidR="00E22AFF" w:rsidRPr="00FD4411" w:rsidRDefault="00E22AFF" w:rsidP="00E22AFF">
      <w:pPr>
        <w:pStyle w:val="ConsNormal"/>
        <w:widowControl/>
        <w:tabs>
          <w:tab w:val="left" w:pos="709"/>
        </w:tabs>
        <w:spacing w:line="360" w:lineRule="auto"/>
        <w:ind w:left="709" w:hanging="709"/>
        <w:jc w:val="both"/>
        <w:rPr>
          <w:rFonts w:ascii="Times New Roman" w:hAnsi="Times New Roman" w:cs="Times New Roman"/>
          <w:color w:val="000000"/>
          <w:sz w:val="24"/>
        </w:rPr>
      </w:pPr>
      <w:r w:rsidRPr="00FD4411">
        <w:rPr>
          <w:rFonts w:ascii="Times New Roman" w:hAnsi="Times New Roman" w:cs="Times New Roman"/>
          <w:color w:val="000000"/>
          <w:sz w:val="24"/>
        </w:rPr>
        <w:t>Ж.2.   ЗОНА ЗАСТРОЙКИ МАЛОЭТАЖНЫМИ ЖИЛЫМИ  ДОМАМИ</w:t>
      </w:r>
    </w:p>
    <w:p w:rsidR="00E22AFF" w:rsidRPr="00FD4411" w:rsidRDefault="00E22AFF" w:rsidP="00E22AFF">
      <w:pPr>
        <w:pStyle w:val="ConsNormal"/>
        <w:widowControl/>
        <w:tabs>
          <w:tab w:val="left" w:pos="709"/>
        </w:tabs>
        <w:spacing w:line="360" w:lineRule="auto"/>
        <w:ind w:left="709" w:hanging="709"/>
        <w:jc w:val="both"/>
        <w:rPr>
          <w:rFonts w:ascii="Times New Roman" w:hAnsi="Times New Roman" w:cs="Times New Roman"/>
          <w:color w:val="000000"/>
          <w:sz w:val="24"/>
        </w:rPr>
      </w:pPr>
      <w:r w:rsidRPr="00FD4411">
        <w:rPr>
          <w:rFonts w:ascii="Times New Roman" w:hAnsi="Times New Roman" w:cs="Times New Roman"/>
          <w:color w:val="000000"/>
          <w:sz w:val="24"/>
        </w:rPr>
        <w:t>Ж.3.   ЗОНА ЗАСТРОЙКИ СРЕДНЕЭТАЖНЫМИ ЖИЛЫМИ  ДОМАМИ</w:t>
      </w:r>
    </w:p>
    <w:p w:rsidR="00E22AFF" w:rsidRPr="00FD4411" w:rsidRDefault="00E22AFF" w:rsidP="00E22AFF">
      <w:pPr>
        <w:pStyle w:val="ConsNormal"/>
        <w:widowControl/>
        <w:tabs>
          <w:tab w:val="left" w:pos="709"/>
        </w:tabs>
        <w:spacing w:line="360" w:lineRule="auto"/>
        <w:ind w:left="709" w:hanging="709"/>
        <w:jc w:val="both"/>
        <w:rPr>
          <w:rFonts w:ascii="Times New Roman" w:hAnsi="Times New Roman" w:cs="Times New Roman"/>
          <w:color w:val="000000"/>
          <w:sz w:val="24"/>
        </w:rPr>
      </w:pPr>
      <w:r w:rsidRPr="00FD4411">
        <w:rPr>
          <w:rFonts w:ascii="Times New Roman" w:hAnsi="Times New Roman" w:cs="Times New Roman"/>
          <w:color w:val="000000"/>
          <w:sz w:val="24"/>
        </w:rPr>
        <w:t>Ж.4.   ЗОНА ЗАСТРОЙКИ МНОГОЭТАЖНЫМИ ЖИЛЫМИ  ДОМАМИ</w:t>
      </w:r>
    </w:p>
    <w:p w:rsidR="00E22AFF" w:rsidRPr="00FD4411" w:rsidRDefault="00E22AFF" w:rsidP="00E22AFF">
      <w:pPr>
        <w:pStyle w:val="ConsNormal"/>
        <w:widowControl/>
        <w:tabs>
          <w:tab w:val="left" w:pos="709"/>
        </w:tabs>
        <w:spacing w:line="360" w:lineRule="auto"/>
        <w:ind w:left="709" w:hanging="709"/>
        <w:jc w:val="both"/>
        <w:rPr>
          <w:rFonts w:ascii="Times New Roman" w:hAnsi="Times New Roman" w:cs="Times New Roman"/>
          <w:color w:val="000000"/>
          <w:sz w:val="24"/>
        </w:rPr>
      </w:pPr>
      <w:r w:rsidRPr="00FD4411">
        <w:rPr>
          <w:rFonts w:ascii="Times New Roman" w:hAnsi="Times New Roman" w:cs="Times New Roman"/>
          <w:color w:val="000000"/>
          <w:sz w:val="24"/>
        </w:rPr>
        <w:t xml:space="preserve">Ж.5.   ЗОНА </w:t>
      </w:r>
      <w:r w:rsidR="000C33EF" w:rsidRPr="00FD4411">
        <w:rPr>
          <w:rFonts w:ascii="Times New Roman" w:hAnsi="Times New Roman" w:cs="Times New Roman"/>
          <w:color w:val="000000"/>
          <w:sz w:val="24"/>
        </w:rPr>
        <w:t>САДОВОДСТВА</w:t>
      </w:r>
    </w:p>
    <w:p w:rsidR="00E22AFF" w:rsidRPr="00FD4411" w:rsidRDefault="00E22AFF" w:rsidP="00E22AFF">
      <w:pPr>
        <w:pStyle w:val="ConsNormal"/>
        <w:widowControl/>
        <w:tabs>
          <w:tab w:val="left" w:pos="0"/>
          <w:tab w:val="left" w:pos="720"/>
          <w:tab w:val="left" w:pos="800"/>
        </w:tabs>
        <w:spacing w:line="360" w:lineRule="auto"/>
        <w:ind w:left="1134" w:hanging="1134"/>
        <w:jc w:val="both"/>
        <w:rPr>
          <w:rFonts w:ascii="Times New Roman" w:hAnsi="Times New Roman" w:cs="Times New Roman"/>
          <w:b/>
          <w:color w:val="000000"/>
          <w:sz w:val="24"/>
          <w:szCs w:val="24"/>
        </w:rPr>
      </w:pPr>
      <w:r w:rsidRPr="00FD4411">
        <w:rPr>
          <w:rFonts w:ascii="Times New Roman" w:hAnsi="Times New Roman" w:cs="Times New Roman"/>
          <w:b/>
          <w:color w:val="000000"/>
          <w:sz w:val="24"/>
          <w:szCs w:val="24"/>
        </w:rPr>
        <w:t>Общественно-деловые зоны:</w:t>
      </w:r>
    </w:p>
    <w:p w:rsidR="00E22AFF" w:rsidRPr="00FD4411" w:rsidRDefault="00E22AFF" w:rsidP="00E22AFF">
      <w:pPr>
        <w:pStyle w:val="ConsNormal"/>
        <w:widowControl/>
        <w:tabs>
          <w:tab w:val="left" w:pos="0"/>
          <w:tab w:val="left" w:pos="720"/>
          <w:tab w:val="left" w:pos="800"/>
        </w:tabs>
        <w:spacing w:line="360" w:lineRule="auto"/>
        <w:ind w:left="1134" w:hanging="1134"/>
        <w:jc w:val="both"/>
        <w:rPr>
          <w:rFonts w:ascii="Times New Roman" w:hAnsi="Times New Roman" w:cs="Times New Roman"/>
          <w:color w:val="000000"/>
          <w:sz w:val="24"/>
          <w:szCs w:val="24"/>
        </w:rPr>
      </w:pPr>
      <w:r w:rsidRPr="00FD4411">
        <w:rPr>
          <w:rFonts w:ascii="Times New Roman" w:hAnsi="Times New Roman" w:cs="Times New Roman"/>
          <w:color w:val="000000"/>
          <w:sz w:val="24"/>
          <w:szCs w:val="24"/>
        </w:rPr>
        <w:t>ОД.   ОБЩЕСТВЕННО-ДЕЛОВАЯ ЗОНА</w:t>
      </w:r>
    </w:p>
    <w:p w:rsidR="00E22AFF" w:rsidRPr="00FD4411" w:rsidRDefault="00E22AFF" w:rsidP="00E22AFF">
      <w:pPr>
        <w:pStyle w:val="ConsNormal"/>
        <w:widowControl/>
        <w:tabs>
          <w:tab w:val="left" w:pos="0"/>
          <w:tab w:val="left" w:pos="720"/>
          <w:tab w:val="left" w:pos="800"/>
        </w:tabs>
        <w:spacing w:line="360" w:lineRule="auto"/>
        <w:ind w:left="1134" w:hanging="1134"/>
        <w:jc w:val="both"/>
        <w:rPr>
          <w:rFonts w:ascii="Times New Roman" w:hAnsi="Times New Roman" w:cs="Times New Roman"/>
          <w:color w:val="000000"/>
          <w:sz w:val="24"/>
          <w:szCs w:val="24"/>
        </w:rPr>
      </w:pPr>
      <w:r w:rsidRPr="00FD4411">
        <w:rPr>
          <w:rFonts w:ascii="Times New Roman" w:hAnsi="Times New Roman" w:cs="Times New Roman"/>
          <w:color w:val="000000"/>
          <w:sz w:val="24"/>
          <w:szCs w:val="24"/>
        </w:rPr>
        <w:t>ЗД.    ЗОНА ОБЪЕКТОВ ЗДРАВООХРАНЕНИЯ</w:t>
      </w:r>
    </w:p>
    <w:p w:rsidR="00E22AFF" w:rsidRPr="00FD4411" w:rsidRDefault="00E22AFF" w:rsidP="00E22AFF">
      <w:pPr>
        <w:pStyle w:val="ConsNormal"/>
        <w:widowControl/>
        <w:tabs>
          <w:tab w:val="left" w:pos="720"/>
          <w:tab w:val="left" w:pos="800"/>
        </w:tabs>
        <w:spacing w:line="360" w:lineRule="auto"/>
        <w:ind w:firstLine="0"/>
        <w:jc w:val="both"/>
        <w:rPr>
          <w:rFonts w:ascii="Times New Roman" w:hAnsi="Times New Roman" w:cs="Times New Roman"/>
          <w:b/>
          <w:color w:val="000000"/>
          <w:sz w:val="24"/>
        </w:rPr>
      </w:pPr>
      <w:r w:rsidRPr="00FD4411">
        <w:rPr>
          <w:rFonts w:ascii="Times New Roman" w:hAnsi="Times New Roman" w:cs="Times New Roman"/>
          <w:b/>
          <w:color w:val="000000"/>
          <w:sz w:val="24"/>
        </w:rPr>
        <w:t>Производственные зоны:</w:t>
      </w:r>
    </w:p>
    <w:p w:rsidR="00E22AFF" w:rsidRPr="00FD4411" w:rsidRDefault="00E22AFF" w:rsidP="00E22AFF">
      <w:pPr>
        <w:pStyle w:val="ConsNormal"/>
        <w:widowControl/>
        <w:tabs>
          <w:tab w:val="left" w:pos="720"/>
          <w:tab w:val="left" w:pos="800"/>
        </w:tabs>
        <w:spacing w:line="360" w:lineRule="auto"/>
        <w:ind w:firstLine="0"/>
        <w:jc w:val="both"/>
        <w:rPr>
          <w:rFonts w:ascii="Times New Roman" w:hAnsi="Times New Roman" w:cs="Times New Roman"/>
          <w:color w:val="000000"/>
          <w:sz w:val="24"/>
        </w:rPr>
      </w:pPr>
      <w:r w:rsidRPr="00FD4411">
        <w:rPr>
          <w:rFonts w:ascii="Times New Roman" w:hAnsi="Times New Roman" w:cs="Times New Roman"/>
          <w:color w:val="000000"/>
          <w:sz w:val="24"/>
        </w:rPr>
        <w:t>ЗВ.    ЗОНА ИСТОЧНИКОВ ВОДОСНАБЖЕНИЯ</w:t>
      </w:r>
    </w:p>
    <w:p w:rsidR="00E22AFF" w:rsidRPr="00FD4411" w:rsidRDefault="00E22AFF" w:rsidP="00E22AFF">
      <w:pPr>
        <w:pStyle w:val="ConsNormal"/>
        <w:widowControl/>
        <w:tabs>
          <w:tab w:val="left" w:pos="720"/>
          <w:tab w:val="left" w:pos="800"/>
        </w:tabs>
        <w:spacing w:line="360" w:lineRule="auto"/>
        <w:ind w:firstLine="0"/>
        <w:jc w:val="both"/>
        <w:rPr>
          <w:rFonts w:ascii="Times New Roman" w:hAnsi="Times New Roman" w:cs="Times New Roman"/>
          <w:color w:val="000000"/>
          <w:sz w:val="24"/>
        </w:rPr>
      </w:pPr>
      <w:r w:rsidRPr="00FD4411">
        <w:rPr>
          <w:rFonts w:ascii="Times New Roman" w:hAnsi="Times New Roman" w:cs="Times New Roman"/>
          <w:color w:val="000000"/>
          <w:sz w:val="24"/>
        </w:rPr>
        <w:t>П.1.   КОММУНАЛЬНО-СКЛАДСКАЯ ЗОНА</w:t>
      </w:r>
    </w:p>
    <w:p w:rsidR="00E22AFF" w:rsidRPr="00FD4411" w:rsidRDefault="00E22AFF" w:rsidP="00E22AFF">
      <w:pPr>
        <w:pStyle w:val="ConsNormal"/>
        <w:widowControl/>
        <w:tabs>
          <w:tab w:val="left" w:pos="720"/>
          <w:tab w:val="left" w:pos="800"/>
        </w:tabs>
        <w:spacing w:line="360" w:lineRule="auto"/>
        <w:ind w:firstLine="0"/>
        <w:jc w:val="both"/>
        <w:rPr>
          <w:rFonts w:ascii="Times New Roman" w:hAnsi="Times New Roman" w:cs="Times New Roman"/>
          <w:color w:val="000000"/>
          <w:sz w:val="24"/>
        </w:rPr>
      </w:pPr>
      <w:r w:rsidRPr="00FD4411">
        <w:rPr>
          <w:rFonts w:ascii="Times New Roman" w:hAnsi="Times New Roman" w:cs="Times New Roman"/>
          <w:color w:val="000000"/>
          <w:sz w:val="24"/>
        </w:rPr>
        <w:t>П.2.   ЗОНА ПРОИЗВОДСТВЕННЫХ ПРЕДПРИЯТИЙ III-V КЛАССА ОПАСНОСТИ</w:t>
      </w:r>
    </w:p>
    <w:p w:rsidR="00E22AFF" w:rsidRPr="00FD4411" w:rsidRDefault="00E22AFF" w:rsidP="00E22AFF">
      <w:pPr>
        <w:pStyle w:val="ConsNormal"/>
        <w:widowControl/>
        <w:tabs>
          <w:tab w:val="left" w:pos="720"/>
          <w:tab w:val="left" w:pos="800"/>
        </w:tabs>
        <w:spacing w:line="360" w:lineRule="auto"/>
        <w:ind w:firstLine="0"/>
        <w:jc w:val="both"/>
        <w:rPr>
          <w:rFonts w:ascii="Times New Roman" w:hAnsi="Times New Roman" w:cs="Times New Roman"/>
          <w:color w:val="000000"/>
          <w:sz w:val="24"/>
        </w:rPr>
      </w:pPr>
      <w:r w:rsidRPr="00FD4411">
        <w:rPr>
          <w:rFonts w:ascii="Times New Roman" w:hAnsi="Times New Roman" w:cs="Times New Roman"/>
          <w:color w:val="000000"/>
          <w:sz w:val="24"/>
        </w:rPr>
        <w:t>П.3.   ЗОНА ПРОИЗВОДСТВЕННЫХ ПРЕДПРИЯТИЙ II КЛАССА ОПАСНОСТИ</w:t>
      </w:r>
    </w:p>
    <w:p w:rsidR="00E22AFF" w:rsidRPr="00FD4411" w:rsidRDefault="00E22AFF" w:rsidP="00E22AFF">
      <w:pPr>
        <w:pStyle w:val="ConsNormal"/>
        <w:widowControl/>
        <w:tabs>
          <w:tab w:val="left" w:pos="720"/>
          <w:tab w:val="left" w:pos="800"/>
        </w:tabs>
        <w:spacing w:line="360" w:lineRule="auto"/>
        <w:ind w:firstLine="0"/>
        <w:jc w:val="both"/>
        <w:rPr>
          <w:rFonts w:ascii="Times New Roman" w:hAnsi="Times New Roman" w:cs="Times New Roman"/>
          <w:b/>
          <w:color w:val="000000"/>
          <w:sz w:val="24"/>
        </w:rPr>
      </w:pPr>
      <w:r w:rsidRPr="00FD4411">
        <w:rPr>
          <w:rFonts w:ascii="Times New Roman" w:hAnsi="Times New Roman" w:cs="Times New Roman"/>
          <w:b/>
          <w:color w:val="000000"/>
          <w:sz w:val="24"/>
        </w:rPr>
        <w:t>Зоны сельскохозяйственного использования:</w:t>
      </w:r>
    </w:p>
    <w:p w:rsidR="00E22AFF" w:rsidRPr="00FD4411" w:rsidRDefault="00E22AFF" w:rsidP="00E22AFF">
      <w:pPr>
        <w:pStyle w:val="ConsNormal"/>
        <w:widowControl/>
        <w:tabs>
          <w:tab w:val="left" w:pos="720"/>
          <w:tab w:val="left" w:pos="800"/>
        </w:tabs>
        <w:spacing w:line="360" w:lineRule="auto"/>
        <w:ind w:firstLine="0"/>
        <w:jc w:val="both"/>
        <w:rPr>
          <w:rFonts w:ascii="Times New Roman" w:hAnsi="Times New Roman" w:cs="Times New Roman"/>
          <w:color w:val="000000"/>
          <w:sz w:val="24"/>
        </w:rPr>
      </w:pPr>
      <w:r w:rsidRPr="00FD4411">
        <w:rPr>
          <w:rFonts w:ascii="Times New Roman" w:hAnsi="Times New Roman" w:cs="Times New Roman"/>
          <w:color w:val="000000"/>
          <w:sz w:val="24"/>
        </w:rPr>
        <w:t>СХ.   ЗОНА СЕЛЬСКОХОЗЯЙСТВЕННОГО ИСПОЛЬЗОВАНИЯ</w:t>
      </w:r>
    </w:p>
    <w:p w:rsidR="00E22AFF" w:rsidRPr="00FD4411" w:rsidRDefault="00E22AFF" w:rsidP="00E22AFF">
      <w:pPr>
        <w:pStyle w:val="ConsNormal"/>
        <w:widowControl/>
        <w:tabs>
          <w:tab w:val="left" w:pos="720"/>
          <w:tab w:val="left" w:pos="800"/>
        </w:tabs>
        <w:spacing w:line="360" w:lineRule="auto"/>
        <w:ind w:firstLine="0"/>
        <w:jc w:val="both"/>
        <w:rPr>
          <w:rFonts w:ascii="Times New Roman" w:hAnsi="Times New Roman" w:cs="Times New Roman"/>
          <w:b/>
          <w:color w:val="000000"/>
          <w:sz w:val="24"/>
        </w:rPr>
      </w:pPr>
      <w:r w:rsidRPr="00FD4411">
        <w:rPr>
          <w:rFonts w:ascii="Times New Roman" w:hAnsi="Times New Roman" w:cs="Times New Roman"/>
          <w:b/>
          <w:color w:val="000000"/>
          <w:sz w:val="24"/>
        </w:rPr>
        <w:t>Рекреационные зоны:</w:t>
      </w:r>
    </w:p>
    <w:p w:rsidR="00E22AFF" w:rsidRPr="00FD4411" w:rsidRDefault="00E22AFF" w:rsidP="00E22AFF">
      <w:pPr>
        <w:pStyle w:val="ConsNormal"/>
        <w:widowControl/>
        <w:tabs>
          <w:tab w:val="left" w:pos="720"/>
          <w:tab w:val="left" w:pos="800"/>
        </w:tabs>
        <w:spacing w:line="360" w:lineRule="auto"/>
        <w:ind w:left="1134" w:hanging="1134"/>
        <w:jc w:val="both"/>
        <w:rPr>
          <w:rFonts w:ascii="Times New Roman" w:hAnsi="Times New Roman" w:cs="Times New Roman"/>
          <w:color w:val="000000"/>
          <w:sz w:val="24"/>
        </w:rPr>
      </w:pPr>
      <w:r w:rsidRPr="00FD4411">
        <w:rPr>
          <w:rFonts w:ascii="Times New Roman" w:hAnsi="Times New Roman" w:cs="Times New Roman"/>
          <w:color w:val="000000"/>
          <w:sz w:val="24"/>
        </w:rPr>
        <w:t>Р.1.   ЗОНА ПРИРОДНОГО ЛАНДШАФТА</w:t>
      </w:r>
    </w:p>
    <w:p w:rsidR="00E22AFF" w:rsidRPr="00FD4411" w:rsidRDefault="00E22AFF" w:rsidP="00E22AFF">
      <w:pPr>
        <w:pStyle w:val="ConsNormal"/>
        <w:widowControl/>
        <w:tabs>
          <w:tab w:val="left" w:pos="720"/>
          <w:tab w:val="left" w:pos="800"/>
        </w:tabs>
        <w:spacing w:line="360" w:lineRule="auto"/>
        <w:ind w:firstLine="0"/>
        <w:jc w:val="both"/>
        <w:rPr>
          <w:rFonts w:ascii="Times New Roman" w:hAnsi="Times New Roman" w:cs="Times New Roman"/>
          <w:color w:val="000000"/>
          <w:sz w:val="24"/>
        </w:rPr>
      </w:pPr>
      <w:r w:rsidRPr="00FD4411">
        <w:rPr>
          <w:rFonts w:ascii="Times New Roman" w:hAnsi="Times New Roman" w:cs="Times New Roman"/>
          <w:color w:val="000000"/>
          <w:sz w:val="24"/>
        </w:rPr>
        <w:t>Р.2.   ЗОНА  ПАРКОВ, СКВЕРОВ, БУЛЬВАРОВ</w:t>
      </w:r>
    </w:p>
    <w:p w:rsidR="00E22AFF" w:rsidRPr="00FD4411" w:rsidRDefault="00E22AFF" w:rsidP="00E22AFF">
      <w:pPr>
        <w:pStyle w:val="ConsNormal"/>
        <w:widowControl/>
        <w:tabs>
          <w:tab w:val="left" w:pos="720"/>
          <w:tab w:val="left" w:pos="800"/>
        </w:tabs>
        <w:spacing w:line="360" w:lineRule="auto"/>
        <w:ind w:firstLine="0"/>
        <w:jc w:val="both"/>
        <w:rPr>
          <w:rFonts w:ascii="Times New Roman" w:hAnsi="Times New Roman" w:cs="Times New Roman"/>
          <w:color w:val="000000"/>
          <w:sz w:val="24"/>
        </w:rPr>
      </w:pPr>
      <w:r w:rsidRPr="00FD4411">
        <w:rPr>
          <w:rFonts w:ascii="Times New Roman" w:hAnsi="Times New Roman" w:cs="Times New Roman"/>
          <w:color w:val="000000"/>
          <w:sz w:val="24"/>
        </w:rPr>
        <w:t>Р.3.   ЗОНА ОБЪЕКТОВ ОТДЫХА, ТУРИЗМА, ЗАНЯТИЙ ФИЗИЧЕСКОЙ КУЛЬТУРОЙ И СПОРТОМ</w:t>
      </w:r>
    </w:p>
    <w:p w:rsidR="00C924C0" w:rsidRPr="00FD4411" w:rsidRDefault="00C924C0" w:rsidP="00C924C0">
      <w:pPr>
        <w:pStyle w:val="ConsNormal"/>
        <w:widowControl/>
        <w:tabs>
          <w:tab w:val="left" w:pos="720"/>
          <w:tab w:val="left" w:pos="800"/>
        </w:tabs>
        <w:spacing w:line="360" w:lineRule="auto"/>
        <w:ind w:firstLine="0"/>
        <w:jc w:val="both"/>
        <w:rPr>
          <w:rFonts w:ascii="Times New Roman" w:hAnsi="Times New Roman" w:cs="Times New Roman"/>
          <w:b/>
          <w:color w:val="000000"/>
          <w:sz w:val="24"/>
        </w:rPr>
      </w:pPr>
      <w:r w:rsidRPr="00FD4411">
        <w:rPr>
          <w:rFonts w:ascii="Times New Roman" w:hAnsi="Times New Roman" w:cs="Times New Roman"/>
          <w:b/>
          <w:color w:val="000000"/>
          <w:sz w:val="24"/>
        </w:rPr>
        <w:t>Зоны специального назначения:</w:t>
      </w:r>
    </w:p>
    <w:p w:rsidR="00C924C0" w:rsidRPr="00FD4411" w:rsidRDefault="00C924C0" w:rsidP="00C924C0">
      <w:pPr>
        <w:pStyle w:val="ConsNormal"/>
        <w:widowControl/>
        <w:tabs>
          <w:tab w:val="left" w:pos="720"/>
          <w:tab w:val="left" w:pos="800"/>
        </w:tabs>
        <w:spacing w:line="360" w:lineRule="auto"/>
        <w:ind w:firstLine="0"/>
        <w:jc w:val="both"/>
        <w:rPr>
          <w:rFonts w:ascii="Times New Roman" w:hAnsi="Times New Roman" w:cs="Times New Roman"/>
          <w:color w:val="000000"/>
          <w:sz w:val="24"/>
        </w:rPr>
      </w:pPr>
      <w:r w:rsidRPr="00FD4411">
        <w:rPr>
          <w:rFonts w:ascii="Times New Roman" w:hAnsi="Times New Roman" w:cs="Times New Roman"/>
          <w:color w:val="000000"/>
          <w:sz w:val="24"/>
        </w:rPr>
        <w:t>КЛ.   ЗОНА КЛАДБИЩ</w:t>
      </w:r>
    </w:p>
    <w:p w:rsidR="00C924C0" w:rsidRPr="00FD4411" w:rsidRDefault="00C924C0" w:rsidP="00C924C0">
      <w:pPr>
        <w:pStyle w:val="ConsNormal"/>
        <w:widowControl/>
        <w:tabs>
          <w:tab w:val="left" w:pos="720"/>
          <w:tab w:val="left" w:pos="800"/>
        </w:tabs>
        <w:spacing w:line="360" w:lineRule="auto"/>
        <w:ind w:firstLine="0"/>
        <w:jc w:val="both"/>
        <w:rPr>
          <w:rFonts w:ascii="Times New Roman" w:hAnsi="Times New Roman" w:cs="Times New Roman"/>
          <w:color w:val="000000"/>
          <w:sz w:val="24"/>
        </w:rPr>
      </w:pPr>
      <w:r w:rsidRPr="00FD4411">
        <w:rPr>
          <w:rFonts w:ascii="Times New Roman" w:hAnsi="Times New Roman" w:cs="Times New Roman"/>
          <w:color w:val="000000"/>
          <w:sz w:val="24"/>
        </w:rPr>
        <w:t>КО.   ЗОНА КАНАЛИЗАЦИОННЫХ ОЧИСТНЫХ СООРУЖЕНИЙ</w:t>
      </w:r>
    </w:p>
    <w:p w:rsidR="00C924C0" w:rsidRPr="00FD4411" w:rsidRDefault="00C924C0" w:rsidP="00C924C0">
      <w:pPr>
        <w:pStyle w:val="ConsNormal"/>
        <w:widowControl/>
        <w:tabs>
          <w:tab w:val="left" w:pos="720"/>
          <w:tab w:val="left" w:pos="800"/>
        </w:tabs>
        <w:spacing w:line="360" w:lineRule="auto"/>
        <w:ind w:firstLine="0"/>
        <w:jc w:val="both"/>
        <w:rPr>
          <w:rFonts w:ascii="Times New Roman" w:hAnsi="Times New Roman" w:cs="Times New Roman"/>
          <w:color w:val="000000"/>
          <w:sz w:val="24"/>
        </w:rPr>
      </w:pPr>
      <w:r w:rsidRPr="00FD4411">
        <w:rPr>
          <w:rFonts w:ascii="Times New Roman" w:hAnsi="Times New Roman" w:cs="Times New Roman"/>
          <w:color w:val="000000"/>
          <w:sz w:val="24"/>
        </w:rPr>
        <w:t>РО.   ЗОНА РЕЖИМНЫХ ОБЕКТОВ</w:t>
      </w:r>
    </w:p>
    <w:p w:rsidR="00C924C0" w:rsidRPr="00FD4411" w:rsidRDefault="00C924C0" w:rsidP="00C924C0">
      <w:pPr>
        <w:pStyle w:val="ConsNormal"/>
        <w:widowControl/>
        <w:tabs>
          <w:tab w:val="left" w:pos="720"/>
          <w:tab w:val="left" w:pos="800"/>
        </w:tabs>
        <w:spacing w:line="360" w:lineRule="auto"/>
        <w:ind w:firstLine="0"/>
        <w:jc w:val="both"/>
        <w:rPr>
          <w:rFonts w:ascii="Times New Roman" w:hAnsi="Times New Roman" w:cs="Times New Roman"/>
          <w:color w:val="000000"/>
          <w:sz w:val="24"/>
        </w:rPr>
      </w:pPr>
      <w:r w:rsidRPr="00FD4411">
        <w:rPr>
          <w:rFonts w:ascii="Times New Roman" w:hAnsi="Times New Roman" w:cs="Times New Roman"/>
          <w:color w:val="000000"/>
          <w:sz w:val="24"/>
        </w:rPr>
        <w:t>БО.   ЗОНА ПОЛИГОНА ТВЕРДЫХ БЫТОВЫХ ОТХОДОВ</w:t>
      </w:r>
    </w:p>
    <w:p w:rsidR="00E22AFF" w:rsidRPr="00FD4411" w:rsidRDefault="00E22AFF" w:rsidP="00E22AFF">
      <w:pPr>
        <w:pStyle w:val="ConsNormal"/>
        <w:widowControl/>
        <w:tabs>
          <w:tab w:val="left" w:pos="720"/>
          <w:tab w:val="left" w:pos="800"/>
        </w:tabs>
        <w:spacing w:line="360" w:lineRule="auto"/>
        <w:ind w:firstLine="0"/>
        <w:jc w:val="both"/>
        <w:rPr>
          <w:rFonts w:ascii="Times New Roman" w:hAnsi="Times New Roman" w:cs="Times New Roman"/>
          <w:color w:val="000000"/>
          <w:sz w:val="24"/>
        </w:rPr>
      </w:pPr>
    </w:p>
    <w:p w:rsidR="00E22AFF" w:rsidRPr="00FD4411" w:rsidRDefault="00E22AFF" w:rsidP="00E22AFF">
      <w:pPr>
        <w:pStyle w:val="ConsNormal"/>
        <w:tabs>
          <w:tab w:val="left" w:pos="720"/>
          <w:tab w:val="left" w:pos="800"/>
        </w:tabs>
        <w:spacing w:line="360" w:lineRule="auto"/>
        <w:ind w:firstLine="0"/>
        <w:rPr>
          <w:rFonts w:ascii="Times New Roman" w:hAnsi="Times New Roman" w:cs="Times New Roman"/>
          <w:b/>
          <w:color w:val="000000"/>
          <w:sz w:val="24"/>
        </w:rPr>
      </w:pPr>
      <w:bookmarkStart w:id="69" w:name="_Toc241293430"/>
      <w:bookmarkStart w:id="70" w:name="_Toc356390712"/>
      <w:r w:rsidRPr="00FD4411">
        <w:rPr>
          <w:rFonts w:ascii="Times New Roman" w:hAnsi="Times New Roman" w:cs="Times New Roman"/>
          <w:b/>
          <w:color w:val="000000"/>
          <w:sz w:val="24"/>
        </w:rPr>
        <w:t>Территории, на которые градостроительные регламенты</w:t>
      </w:r>
    </w:p>
    <w:p w:rsidR="00E22AFF" w:rsidRPr="00FD4411" w:rsidRDefault="00E22AFF" w:rsidP="00E22AFF">
      <w:pPr>
        <w:pStyle w:val="ConsNormal"/>
        <w:tabs>
          <w:tab w:val="left" w:pos="720"/>
          <w:tab w:val="left" w:pos="800"/>
        </w:tabs>
        <w:spacing w:line="360" w:lineRule="auto"/>
        <w:ind w:firstLine="0"/>
        <w:rPr>
          <w:rFonts w:ascii="Times New Roman" w:hAnsi="Times New Roman" w:cs="Times New Roman"/>
          <w:b/>
          <w:color w:val="000000"/>
          <w:sz w:val="24"/>
        </w:rPr>
      </w:pPr>
      <w:r w:rsidRPr="00FD4411">
        <w:rPr>
          <w:rFonts w:ascii="Times New Roman" w:hAnsi="Times New Roman" w:cs="Times New Roman"/>
          <w:b/>
          <w:color w:val="000000"/>
          <w:sz w:val="24"/>
        </w:rPr>
        <w:t>не распространяются или не устанавливаются:</w:t>
      </w:r>
    </w:p>
    <w:p w:rsidR="00E22AFF" w:rsidRPr="00FD4411" w:rsidRDefault="00E22AFF" w:rsidP="00E22AFF">
      <w:pPr>
        <w:pStyle w:val="ConsNormal"/>
        <w:widowControl/>
        <w:tabs>
          <w:tab w:val="left" w:pos="720"/>
          <w:tab w:val="left" w:pos="800"/>
        </w:tabs>
        <w:spacing w:line="360" w:lineRule="auto"/>
        <w:ind w:firstLine="0"/>
        <w:rPr>
          <w:rFonts w:ascii="Times New Roman" w:hAnsi="Times New Roman" w:cs="Times New Roman"/>
          <w:color w:val="000000"/>
          <w:sz w:val="24"/>
        </w:rPr>
      </w:pPr>
      <w:r w:rsidRPr="00FD4411">
        <w:rPr>
          <w:rFonts w:ascii="Times New Roman" w:hAnsi="Times New Roman" w:cs="Times New Roman"/>
          <w:color w:val="000000"/>
          <w:sz w:val="24"/>
        </w:rPr>
        <w:t>НПВ. Земли национального парка "Валдайский"</w:t>
      </w:r>
    </w:p>
    <w:p w:rsidR="00084243" w:rsidRPr="00FD4411" w:rsidRDefault="00084243" w:rsidP="00631F70">
      <w:pPr>
        <w:pStyle w:val="1"/>
        <w:pageBreakBefore/>
        <w:tabs>
          <w:tab w:val="clear" w:pos="0"/>
        </w:tabs>
        <w:ind w:firstLine="567"/>
        <w:jc w:val="both"/>
        <w:rPr>
          <w:iCs/>
          <w:color w:val="000000"/>
          <w:sz w:val="24"/>
          <w:szCs w:val="24"/>
        </w:rPr>
      </w:pPr>
      <w:bookmarkStart w:id="71" w:name="_Toc17365047"/>
      <w:r w:rsidRPr="00FD4411">
        <w:rPr>
          <w:iCs/>
          <w:color w:val="000000"/>
          <w:sz w:val="24"/>
          <w:szCs w:val="24"/>
        </w:rPr>
        <w:t>Статья 2</w:t>
      </w:r>
      <w:r w:rsidR="003C5EC3" w:rsidRPr="00FD4411">
        <w:rPr>
          <w:iCs/>
          <w:color w:val="000000"/>
          <w:sz w:val="24"/>
          <w:szCs w:val="24"/>
        </w:rPr>
        <w:t>8</w:t>
      </w:r>
      <w:r w:rsidRPr="00FD4411">
        <w:rPr>
          <w:iCs/>
          <w:color w:val="000000"/>
          <w:sz w:val="24"/>
          <w:szCs w:val="24"/>
        </w:rPr>
        <w:t>. Списки видов разрешенного использования земельных участков и объектов капитального строительства по зонам</w:t>
      </w:r>
      <w:bookmarkEnd w:id="69"/>
      <w:bookmarkEnd w:id="70"/>
      <w:bookmarkEnd w:id="71"/>
    </w:p>
    <w:p w:rsidR="00084243" w:rsidRPr="00FD4411" w:rsidRDefault="00084243" w:rsidP="00631F70">
      <w:pPr>
        <w:pStyle w:val="1"/>
        <w:tabs>
          <w:tab w:val="left" w:pos="0"/>
        </w:tabs>
        <w:ind w:firstLine="567"/>
        <w:jc w:val="both"/>
        <w:rPr>
          <w:iCs/>
          <w:color w:val="000000"/>
          <w:sz w:val="24"/>
          <w:szCs w:val="24"/>
        </w:rPr>
      </w:pPr>
    </w:p>
    <w:p w:rsidR="00084243" w:rsidRPr="00FD4411" w:rsidRDefault="00084243" w:rsidP="00F444F6">
      <w:pPr>
        <w:pStyle w:val="ConsNormal"/>
        <w:widowControl/>
        <w:spacing w:line="23" w:lineRule="atLeast"/>
        <w:ind w:firstLine="709"/>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Жилые зоны:</w:t>
      </w:r>
    </w:p>
    <w:p w:rsidR="00084243" w:rsidRPr="00FD4411" w:rsidRDefault="00084243" w:rsidP="00F444F6">
      <w:pPr>
        <w:pStyle w:val="ConsNormal"/>
        <w:widowControl/>
        <w:spacing w:line="23" w:lineRule="atLeast"/>
        <w:ind w:firstLine="709"/>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 xml:space="preserve">Ж.1. </w:t>
      </w:r>
      <w:r w:rsidR="00E22AFF" w:rsidRPr="00FD4411">
        <w:rPr>
          <w:rFonts w:ascii="Times New Roman" w:hAnsi="Times New Roman" w:cs="Times New Roman"/>
          <w:b/>
          <w:color w:val="000000"/>
          <w:sz w:val="22"/>
          <w:szCs w:val="22"/>
        </w:rPr>
        <w:t>ЗОНА ЗАСТРОЙКИ ИНДИВИДУАЛЬНЫМИ ЖИЛЫМИ  ДОМАМИ</w:t>
      </w:r>
    </w:p>
    <w:p w:rsidR="00B22A72" w:rsidRPr="00FD4411" w:rsidRDefault="00B22A72" w:rsidP="00F444F6">
      <w:pPr>
        <w:pStyle w:val="ConsNormal"/>
        <w:widowControl/>
        <w:spacing w:line="23" w:lineRule="atLeast"/>
        <w:ind w:firstLine="709"/>
        <w:jc w:val="both"/>
        <w:rPr>
          <w:rFonts w:ascii="Times New Roman" w:hAnsi="Times New Roman" w:cs="Times New Roman"/>
          <w:color w:val="000000"/>
          <w:sz w:val="22"/>
          <w:szCs w:val="22"/>
        </w:rPr>
      </w:pPr>
      <w:r w:rsidRPr="00FD4411">
        <w:rPr>
          <w:rFonts w:ascii="Times New Roman" w:hAnsi="Times New Roman" w:cs="Times New Roman"/>
          <w:color w:val="000000"/>
          <w:sz w:val="22"/>
          <w:szCs w:val="22"/>
        </w:rPr>
        <w:t>Зона застройки индивидуальными жилыми домами выделена для обеспечения правовых условий формирования кварталов комфортного жилья на территориях застройки при небольшой плотности использования территории и размещения объектов индивидуального жилищного строительства, жилых домов блокированной застройки и многоквартирных домов не выше 3 этажей.</w:t>
      </w:r>
    </w:p>
    <w:p w:rsidR="00B22A72" w:rsidRPr="00FD4411" w:rsidRDefault="00B22A72" w:rsidP="00F444F6">
      <w:pPr>
        <w:pStyle w:val="ConsNormal"/>
        <w:widowControl/>
        <w:spacing w:line="23" w:lineRule="atLeast"/>
        <w:ind w:firstLine="709"/>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Основные виды разрешенного использования:</w:t>
      </w:r>
    </w:p>
    <w:tbl>
      <w:tblPr>
        <w:tblW w:w="5000" w:type="pct"/>
        <w:jc w:val="center"/>
        <w:tblLook w:val="0000" w:firstRow="0" w:lastRow="0" w:firstColumn="0" w:lastColumn="0" w:noHBand="0" w:noVBand="0"/>
      </w:tblPr>
      <w:tblGrid>
        <w:gridCol w:w="2208"/>
        <w:gridCol w:w="5779"/>
        <w:gridCol w:w="1865"/>
      </w:tblGrid>
      <w:tr w:rsidR="00EB54D9" w:rsidRPr="00FD4411" w:rsidTr="00CC7EE1">
        <w:trPr>
          <w:tblHeader/>
          <w:jc w:val="center"/>
        </w:trPr>
        <w:tc>
          <w:tcPr>
            <w:tcW w:w="1121" w:type="pct"/>
            <w:tcBorders>
              <w:top w:val="single" w:sz="4" w:space="0" w:color="000000"/>
              <w:left w:val="single" w:sz="4" w:space="0" w:color="000000"/>
              <w:bottom w:val="single" w:sz="4" w:space="0" w:color="000000"/>
            </w:tcBorders>
            <w:shd w:val="clear" w:color="auto" w:fill="auto"/>
            <w:vAlign w:val="center"/>
          </w:tcPr>
          <w:p w:rsidR="00EB54D9" w:rsidRPr="00FD4411" w:rsidRDefault="00EB54D9" w:rsidP="00EB54D9">
            <w:pPr>
              <w:pStyle w:val="af5"/>
              <w:rPr>
                <w:color w:val="000000"/>
                <w:szCs w:val="22"/>
              </w:rPr>
            </w:pPr>
            <w:r w:rsidRPr="00FD4411">
              <w:rPr>
                <w:color w:val="000000"/>
                <w:szCs w:val="22"/>
              </w:rPr>
              <w:t xml:space="preserve">Вид разрешенного использования </w:t>
            </w:r>
            <w:r w:rsidRPr="00FD4411">
              <w:rPr>
                <w:color w:val="000000"/>
                <w:szCs w:val="22"/>
              </w:rPr>
              <w:br/>
              <w:t xml:space="preserve">земельных участков и объектов </w:t>
            </w:r>
            <w:r w:rsidRPr="00FD4411">
              <w:rPr>
                <w:color w:val="000000"/>
                <w:szCs w:val="22"/>
              </w:rPr>
              <w:br/>
              <w:t>кап</w:t>
            </w:r>
            <w:r w:rsidRPr="00FD4411">
              <w:rPr>
                <w:color w:val="000000"/>
                <w:szCs w:val="22"/>
              </w:rPr>
              <w:t>и</w:t>
            </w:r>
            <w:r w:rsidRPr="00FD4411">
              <w:rPr>
                <w:color w:val="000000"/>
                <w:szCs w:val="22"/>
              </w:rPr>
              <w:t>тального строительства</w:t>
            </w:r>
          </w:p>
        </w:tc>
        <w:tc>
          <w:tcPr>
            <w:tcW w:w="29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EB54D9" w:rsidRPr="00FD4411" w:rsidRDefault="00EB54D9" w:rsidP="00EB54D9">
            <w:pPr>
              <w:pStyle w:val="af5"/>
              <w:rPr>
                <w:color w:val="000000"/>
                <w:szCs w:val="22"/>
              </w:rPr>
            </w:pPr>
            <w:r w:rsidRPr="00FD4411">
              <w:rPr>
                <w:color w:val="000000"/>
                <w:szCs w:val="22"/>
              </w:rPr>
              <w:t>Описание вида разрешенного использования земельного участка</w:t>
            </w:r>
          </w:p>
        </w:tc>
        <w:tc>
          <w:tcPr>
            <w:tcW w:w="947" w:type="pct"/>
            <w:tcBorders>
              <w:top w:val="single" w:sz="4" w:space="0" w:color="000000"/>
              <w:left w:val="single" w:sz="4" w:space="0" w:color="000000"/>
              <w:bottom w:val="single" w:sz="4" w:space="0" w:color="000000"/>
              <w:right w:val="single" w:sz="4" w:space="0" w:color="000000"/>
            </w:tcBorders>
          </w:tcPr>
          <w:p w:rsidR="00EB54D9" w:rsidRPr="00FD4411" w:rsidRDefault="00EB54D9" w:rsidP="00EB54D9">
            <w:pPr>
              <w:pStyle w:val="af5"/>
              <w:rPr>
                <w:color w:val="000000"/>
                <w:szCs w:val="22"/>
              </w:rPr>
            </w:pPr>
            <w:r w:rsidRPr="00FD4411">
              <w:rPr>
                <w:color w:val="000000"/>
                <w:szCs w:val="22"/>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EB54D9" w:rsidRPr="00FD4411" w:rsidTr="00CC7EE1">
        <w:trPr>
          <w:jc w:val="center"/>
        </w:trPr>
        <w:tc>
          <w:tcPr>
            <w:tcW w:w="1121" w:type="pct"/>
            <w:tcBorders>
              <w:top w:val="single" w:sz="4" w:space="0" w:color="000000"/>
              <w:left w:val="single" w:sz="4" w:space="0" w:color="000000"/>
              <w:bottom w:val="single" w:sz="4" w:space="0" w:color="000000"/>
            </w:tcBorders>
            <w:shd w:val="clear" w:color="auto" w:fill="auto"/>
          </w:tcPr>
          <w:p w:rsidR="00EB54D9" w:rsidRPr="00FD4411" w:rsidRDefault="00EB54D9" w:rsidP="00EB54D9">
            <w:pPr>
              <w:pStyle w:val="af3"/>
              <w:rPr>
                <w:color w:val="000000"/>
                <w:lang w:val="ru-RU"/>
              </w:rPr>
            </w:pPr>
            <w:r w:rsidRPr="00FD4411">
              <w:rPr>
                <w:color w:val="000000"/>
                <w:lang w:val="ru-RU"/>
              </w:rPr>
              <w:t>Для индивидуального жилищного стро</w:t>
            </w:r>
            <w:r w:rsidRPr="00FD4411">
              <w:rPr>
                <w:color w:val="000000"/>
                <w:lang w:val="ru-RU"/>
              </w:rPr>
              <w:t>и</w:t>
            </w:r>
            <w:r w:rsidRPr="00FD4411">
              <w:rPr>
                <w:color w:val="000000"/>
                <w:lang w:val="ru-RU"/>
              </w:rPr>
              <w:t>тельства</w:t>
            </w:r>
          </w:p>
        </w:tc>
        <w:tc>
          <w:tcPr>
            <w:tcW w:w="2933" w:type="pct"/>
            <w:tcBorders>
              <w:top w:val="single" w:sz="4" w:space="0" w:color="000000"/>
              <w:left w:val="single" w:sz="4" w:space="0" w:color="000000"/>
              <w:bottom w:val="single" w:sz="4" w:space="0" w:color="000000"/>
              <w:right w:val="single" w:sz="4" w:space="0" w:color="000000"/>
            </w:tcBorders>
            <w:shd w:val="clear" w:color="auto" w:fill="auto"/>
          </w:tcPr>
          <w:p w:rsidR="00F624FC" w:rsidRPr="00FD4411" w:rsidRDefault="00F624FC" w:rsidP="00F624FC">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F624FC" w:rsidRPr="00FD4411" w:rsidRDefault="00F624FC" w:rsidP="00F624FC">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выращивание сельскохозяйственных культур;</w:t>
            </w:r>
          </w:p>
          <w:p w:rsidR="00345DD5" w:rsidRPr="00FD4411" w:rsidRDefault="00F624FC" w:rsidP="00F624FC">
            <w:pPr>
              <w:pStyle w:val="af3"/>
              <w:jc w:val="both"/>
              <w:rPr>
                <w:color w:val="000000"/>
              </w:rPr>
            </w:pPr>
            <w:r w:rsidRPr="00FD4411">
              <w:rPr>
                <w:color w:val="000000"/>
                <w:sz w:val="24"/>
                <w:szCs w:val="24"/>
              </w:rPr>
              <w:t>размещение гаражей для собственных нужд и хозяйственных построек</w:t>
            </w:r>
          </w:p>
        </w:tc>
        <w:tc>
          <w:tcPr>
            <w:tcW w:w="947" w:type="pct"/>
            <w:tcBorders>
              <w:top w:val="single" w:sz="4" w:space="0" w:color="000000"/>
              <w:left w:val="single" w:sz="4" w:space="0" w:color="000000"/>
              <w:bottom w:val="single" w:sz="4" w:space="0" w:color="000000"/>
              <w:right w:val="single" w:sz="4" w:space="0" w:color="000000"/>
            </w:tcBorders>
          </w:tcPr>
          <w:p w:rsidR="00EB54D9" w:rsidRPr="00FD4411" w:rsidRDefault="00EB54D9" w:rsidP="00787286">
            <w:pPr>
              <w:spacing w:line="240" w:lineRule="auto"/>
              <w:ind w:firstLine="0"/>
              <w:jc w:val="center"/>
              <w:rPr>
                <w:rFonts w:ascii="Times New Roman" w:hAnsi="Times New Roman" w:cs="Times New Roman"/>
                <w:color w:val="000000"/>
                <w:sz w:val="22"/>
                <w:szCs w:val="22"/>
              </w:rPr>
            </w:pPr>
            <w:r w:rsidRPr="00FD4411">
              <w:rPr>
                <w:rFonts w:ascii="Times New Roman" w:hAnsi="Times New Roman" w:cs="Times New Roman"/>
                <w:color w:val="000000"/>
                <w:sz w:val="22"/>
                <w:szCs w:val="22"/>
              </w:rPr>
              <w:t>2.1</w:t>
            </w:r>
          </w:p>
        </w:tc>
      </w:tr>
      <w:tr w:rsidR="00F624FC" w:rsidRPr="00FD4411" w:rsidTr="00CC7EE1">
        <w:trPr>
          <w:jc w:val="center"/>
        </w:trPr>
        <w:tc>
          <w:tcPr>
            <w:tcW w:w="1121" w:type="pct"/>
            <w:tcBorders>
              <w:top w:val="single" w:sz="4" w:space="0" w:color="000000"/>
              <w:left w:val="single" w:sz="4" w:space="0" w:color="000000"/>
              <w:bottom w:val="single" w:sz="4" w:space="0" w:color="000000"/>
            </w:tcBorders>
            <w:shd w:val="clear" w:color="auto" w:fill="auto"/>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Малоэтажная многоквартирная жилая застройка</w:t>
            </w:r>
          </w:p>
        </w:tc>
        <w:tc>
          <w:tcPr>
            <w:tcW w:w="2933" w:type="pct"/>
            <w:tcBorders>
              <w:top w:val="single" w:sz="4" w:space="0" w:color="000000"/>
              <w:left w:val="single" w:sz="4" w:space="0" w:color="000000"/>
              <w:bottom w:val="single" w:sz="4" w:space="0" w:color="000000"/>
              <w:right w:val="single" w:sz="4" w:space="0" w:color="000000"/>
            </w:tcBorders>
            <w:shd w:val="clear" w:color="auto" w:fill="auto"/>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малоэтажных многоквартирных домов (многоквартирные дома высотой до 4 этажей, включая мансардный);</w:t>
            </w:r>
          </w:p>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обустройство спортивных и детских площадок, площадок для отдыха;</w:t>
            </w:r>
          </w:p>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947" w:type="pct"/>
            <w:tcBorders>
              <w:top w:val="single" w:sz="4" w:space="0" w:color="000000"/>
              <w:left w:val="single" w:sz="4" w:space="0" w:color="000000"/>
              <w:bottom w:val="single" w:sz="4" w:space="0" w:color="000000"/>
              <w:right w:val="single" w:sz="4" w:space="0" w:color="000000"/>
            </w:tcBorders>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2.1.1</w:t>
            </w:r>
          </w:p>
        </w:tc>
      </w:tr>
      <w:tr w:rsidR="00EB54D9" w:rsidRPr="00FD4411" w:rsidTr="00CC7EE1">
        <w:trPr>
          <w:jc w:val="center"/>
        </w:trPr>
        <w:tc>
          <w:tcPr>
            <w:tcW w:w="1121" w:type="pct"/>
            <w:tcBorders>
              <w:top w:val="single" w:sz="4" w:space="0" w:color="000000"/>
              <w:left w:val="single" w:sz="4" w:space="0" w:color="000000"/>
              <w:bottom w:val="single" w:sz="4" w:space="0" w:color="000000"/>
            </w:tcBorders>
            <w:shd w:val="clear" w:color="auto" w:fill="auto"/>
          </w:tcPr>
          <w:p w:rsidR="00EB54D9" w:rsidRPr="00FD4411" w:rsidRDefault="00787286" w:rsidP="00A14492">
            <w:pPr>
              <w:pStyle w:val="af3"/>
              <w:rPr>
                <w:color w:val="000000"/>
                <w:lang w:val="ru-RU"/>
              </w:rPr>
            </w:pPr>
            <w:r w:rsidRPr="00FD4411">
              <w:rPr>
                <w:color w:val="000000"/>
                <w:lang w:val="ru-RU"/>
              </w:rPr>
              <w:t>Для ведения личного подсобного хозяйства (приусадебный земельный участок)</w:t>
            </w:r>
          </w:p>
        </w:tc>
        <w:tc>
          <w:tcPr>
            <w:tcW w:w="2933" w:type="pct"/>
            <w:tcBorders>
              <w:top w:val="single" w:sz="4" w:space="0" w:color="000000"/>
              <w:left w:val="single" w:sz="4" w:space="0" w:color="000000"/>
              <w:bottom w:val="single" w:sz="4" w:space="0" w:color="000000"/>
              <w:right w:val="single" w:sz="4" w:space="0" w:color="000000"/>
            </w:tcBorders>
            <w:shd w:val="clear" w:color="auto" w:fill="auto"/>
          </w:tcPr>
          <w:p w:rsidR="00A14492" w:rsidRPr="00FD4411" w:rsidRDefault="00A14492" w:rsidP="00A14492">
            <w:pPr>
              <w:pStyle w:val="af3"/>
              <w:jc w:val="both"/>
              <w:rPr>
                <w:color w:val="000000"/>
              </w:rPr>
            </w:pPr>
            <w:r w:rsidRPr="00FD4411">
              <w:rPr>
                <w:color w:val="000000"/>
              </w:rPr>
              <w:t xml:space="preserve">Размещение жилого дома, указанного в описании вида разрешенного использования с </w:t>
            </w:r>
            <w:hyperlink r:id="rId47" w:history="1">
              <w:r w:rsidRPr="00FD4411">
                <w:rPr>
                  <w:color w:val="000000"/>
                </w:rPr>
                <w:t>кодом 2.1</w:t>
              </w:r>
            </w:hyperlink>
            <w:r w:rsidR="001264C4" w:rsidRPr="00FD4411">
              <w:rPr>
                <w:color w:val="000000"/>
                <w:lang w:val="ru-RU"/>
              </w:rPr>
              <w:t xml:space="preserve"> (Для индивидуального жилищного стро</w:t>
            </w:r>
            <w:r w:rsidR="001264C4" w:rsidRPr="00FD4411">
              <w:rPr>
                <w:color w:val="000000"/>
                <w:lang w:val="ru-RU"/>
              </w:rPr>
              <w:t>и</w:t>
            </w:r>
            <w:r w:rsidR="001264C4" w:rsidRPr="00FD4411">
              <w:rPr>
                <w:color w:val="000000"/>
                <w:lang w:val="ru-RU"/>
              </w:rPr>
              <w:t>тельства)</w:t>
            </w:r>
            <w:r w:rsidRPr="00FD4411">
              <w:rPr>
                <w:color w:val="000000"/>
              </w:rPr>
              <w:t>;</w:t>
            </w:r>
          </w:p>
          <w:p w:rsidR="00A14492" w:rsidRPr="00FD4411" w:rsidRDefault="00A14492" w:rsidP="00A14492">
            <w:pPr>
              <w:pStyle w:val="af3"/>
              <w:jc w:val="both"/>
              <w:rPr>
                <w:color w:val="000000"/>
              </w:rPr>
            </w:pPr>
            <w:r w:rsidRPr="00FD4411">
              <w:rPr>
                <w:color w:val="000000"/>
              </w:rPr>
              <w:t>производство сельскохозяйственной продукции;</w:t>
            </w:r>
          </w:p>
          <w:p w:rsidR="00A14492" w:rsidRPr="00FD4411" w:rsidRDefault="00A14492" w:rsidP="00A14492">
            <w:pPr>
              <w:pStyle w:val="af3"/>
              <w:jc w:val="both"/>
              <w:rPr>
                <w:color w:val="000000"/>
              </w:rPr>
            </w:pPr>
            <w:r w:rsidRPr="00FD4411">
              <w:rPr>
                <w:color w:val="000000"/>
              </w:rPr>
              <w:t>размещение гаража и иных вспомогательных сооружений;</w:t>
            </w:r>
          </w:p>
          <w:p w:rsidR="00EB54D9" w:rsidRPr="00FD4411" w:rsidRDefault="00A14492" w:rsidP="00A14492">
            <w:pPr>
              <w:pStyle w:val="af3"/>
              <w:jc w:val="both"/>
              <w:rPr>
                <w:color w:val="000000"/>
              </w:rPr>
            </w:pPr>
            <w:r w:rsidRPr="00FD4411">
              <w:rPr>
                <w:color w:val="000000"/>
              </w:rPr>
              <w:t>содержание сельскохозяйственных животных</w:t>
            </w:r>
          </w:p>
        </w:tc>
        <w:tc>
          <w:tcPr>
            <w:tcW w:w="947" w:type="pct"/>
            <w:tcBorders>
              <w:top w:val="single" w:sz="4" w:space="0" w:color="000000"/>
              <w:left w:val="single" w:sz="4" w:space="0" w:color="000000"/>
              <w:bottom w:val="single" w:sz="4" w:space="0" w:color="000000"/>
              <w:right w:val="single" w:sz="4" w:space="0" w:color="000000"/>
            </w:tcBorders>
          </w:tcPr>
          <w:p w:rsidR="00EB54D9" w:rsidRPr="00FD4411" w:rsidRDefault="00E93453" w:rsidP="00787286">
            <w:pPr>
              <w:spacing w:line="240" w:lineRule="auto"/>
              <w:ind w:firstLine="0"/>
              <w:jc w:val="center"/>
              <w:rPr>
                <w:rFonts w:ascii="Times New Roman" w:hAnsi="Times New Roman" w:cs="Times New Roman"/>
                <w:color w:val="000000"/>
                <w:sz w:val="22"/>
                <w:szCs w:val="22"/>
              </w:rPr>
            </w:pPr>
            <w:r w:rsidRPr="00FD4411">
              <w:rPr>
                <w:rFonts w:ascii="Times New Roman" w:hAnsi="Times New Roman" w:cs="Times New Roman"/>
                <w:color w:val="000000"/>
                <w:sz w:val="22"/>
                <w:szCs w:val="22"/>
              </w:rPr>
              <w:t>2.2</w:t>
            </w:r>
          </w:p>
        </w:tc>
      </w:tr>
      <w:tr w:rsidR="00F624FC" w:rsidRPr="00FD4411" w:rsidTr="00CC7EE1">
        <w:trPr>
          <w:jc w:val="center"/>
        </w:trPr>
        <w:tc>
          <w:tcPr>
            <w:tcW w:w="1121" w:type="pct"/>
            <w:tcBorders>
              <w:top w:val="single" w:sz="4" w:space="0" w:color="000000"/>
              <w:left w:val="single" w:sz="4" w:space="0" w:color="000000"/>
              <w:bottom w:val="single" w:sz="4" w:space="0" w:color="000000"/>
            </w:tcBorders>
            <w:shd w:val="clear" w:color="auto" w:fill="auto"/>
          </w:tcPr>
          <w:p w:rsidR="00F624FC" w:rsidRPr="00FD4411" w:rsidRDefault="00F624FC" w:rsidP="00943AD8">
            <w:pPr>
              <w:pStyle w:val="af3"/>
              <w:rPr>
                <w:color w:val="000000"/>
                <w:lang w:val="ru-RU" w:eastAsia="ru-RU"/>
              </w:rPr>
            </w:pPr>
            <w:r w:rsidRPr="00FD4411">
              <w:rPr>
                <w:color w:val="000000"/>
                <w:lang w:val="ru-RU" w:eastAsia="ru-RU"/>
              </w:rPr>
              <w:t>Блокированная жилая застройка</w:t>
            </w:r>
          </w:p>
        </w:tc>
        <w:tc>
          <w:tcPr>
            <w:tcW w:w="2933" w:type="pct"/>
            <w:tcBorders>
              <w:top w:val="single" w:sz="4" w:space="0" w:color="000000"/>
              <w:left w:val="single" w:sz="4" w:space="0" w:color="000000"/>
              <w:bottom w:val="single" w:sz="4" w:space="0" w:color="000000"/>
              <w:right w:val="single" w:sz="4" w:space="0" w:color="000000"/>
            </w:tcBorders>
            <w:shd w:val="clear" w:color="auto" w:fill="auto"/>
          </w:tcPr>
          <w:p w:rsidR="00F624FC" w:rsidRPr="00FD4411" w:rsidRDefault="00F624FC" w:rsidP="00943AD8">
            <w:pPr>
              <w:pStyle w:val="af3"/>
              <w:jc w:val="both"/>
              <w:rPr>
                <w:color w:val="000000"/>
              </w:rPr>
            </w:pPr>
            <w:r w:rsidRPr="00FD4411">
              <w:rPr>
                <w:color w:val="000000"/>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F624FC" w:rsidRPr="00FD4411" w:rsidRDefault="00F624FC" w:rsidP="00943AD8">
            <w:pPr>
              <w:pStyle w:val="af3"/>
              <w:jc w:val="both"/>
              <w:rPr>
                <w:color w:val="000000"/>
              </w:rPr>
            </w:pPr>
            <w:r w:rsidRPr="00FD4411">
              <w:rPr>
                <w:color w:val="000000"/>
              </w:rPr>
              <w:t>разведение декоративных и плодовых деревьев, овощных и ягодных культур;</w:t>
            </w:r>
          </w:p>
          <w:p w:rsidR="00F624FC" w:rsidRPr="00FD4411" w:rsidRDefault="00F624FC" w:rsidP="00943AD8">
            <w:pPr>
              <w:pStyle w:val="af3"/>
              <w:jc w:val="both"/>
              <w:rPr>
                <w:color w:val="000000"/>
              </w:rPr>
            </w:pPr>
            <w:r w:rsidRPr="00FD4411">
              <w:rPr>
                <w:color w:val="000000"/>
              </w:rPr>
              <w:t>размещение индивидуальных гаражей и иных вспомогательных сооружений;</w:t>
            </w:r>
          </w:p>
          <w:p w:rsidR="00F624FC" w:rsidRPr="00FD4411" w:rsidRDefault="00F624FC" w:rsidP="00943AD8">
            <w:pPr>
              <w:pStyle w:val="af3"/>
              <w:jc w:val="both"/>
              <w:rPr>
                <w:color w:val="000000"/>
              </w:rPr>
            </w:pPr>
            <w:r w:rsidRPr="00FD4411">
              <w:rPr>
                <w:color w:val="000000"/>
              </w:rPr>
              <w:t>обустройство спортивных и детских площадок, площадок для отдыха</w:t>
            </w:r>
          </w:p>
        </w:tc>
        <w:tc>
          <w:tcPr>
            <w:tcW w:w="947" w:type="pct"/>
            <w:tcBorders>
              <w:top w:val="single" w:sz="4" w:space="0" w:color="000000"/>
              <w:left w:val="single" w:sz="4" w:space="0" w:color="000000"/>
              <w:bottom w:val="single" w:sz="4" w:space="0" w:color="000000"/>
              <w:right w:val="single" w:sz="4" w:space="0" w:color="000000"/>
            </w:tcBorders>
          </w:tcPr>
          <w:p w:rsidR="00F624FC" w:rsidRPr="00FD4411" w:rsidRDefault="00F624FC" w:rsidP="00943AD8">
            <w:pPr>
              <w:spacing w:line="240" w:lineRule="auto"/>
              <w:ind w:firstLine="0"/>
              <w:jc w:val="center"/>
              <w:rPr>
                <w:rFonts w:ascii="Times New Roman" w:hAnsi="Times New Roman" w:cs="Times New Roman"/>
                <w:color w:val="000000"/>
                <w:sz w:val="22"/>
                <w:szCs w:val="22"/>
              </w:rPr>
            </w:pPr>
            <w:r w:rsidRPr="00FD4411">
              <w:rPr>
                <w:rFonts w:ascii="Times New Roman" w:hAnsi="Times New Roman" w:cs="Times New Roman"/>
                <w:color w:val="000000"/>
                <w:sz w:val="22"/>
                <w:szCs w:val="22"/>
              </w:rPr>
              <w:t>2.3</w:t>
            </w:r>
          </w:p>
        </w:tc>
      </w:tr>
      <w:tr w:rsidR="00F624FC" w:rsidRPr="00FD4411" w:rsidTr="00CC7EE1">
        <w:trPr>
          <w:jc w:val="center"/>
        </w:trPr>
        <w:tc>
          <w:tcPr>
            <w:tcW w:w="1121" w:type="pct"/>
            <w:tcBorders>
              <w:top w:val="single" w:sz="4" w:space="0" w:color="000000"/>
              <w:left w:val="single" w:sz="4" w:space="0" w:color="000000"/>
              <w:bottom w:val="single" w:sz="4" w:space="0" w:color="000000"/>
            </w:tcBorders>
            <w:shd w:val="clear" w:color="auto" w:fill="auto"/>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Предоставление коммунальных услуг</w:t>
            </w:r>
          </w:p>
        </w:tc>
        <w:tc>
          <w:tcPr>
            <w:tcW w:w="2933" w:type="pct"/>
            <w:tcBorders>
              <w:top w:val="single" w:sz="4" w:space="0" w:color="000000"/>
              <w:left w:val="single" w:sz="4" w:space="0" w:color="000000"/>
              <w:bottom w:val="single" w:sz="4" w:space="0" w:color="000000"/>
              <w:right w:val="single" w:sz="4" w:space="0" w:color="000000"/>
            </w:tcBorders>
            <w:shd w:val="clear" w:color="auto" w:fill="auto"/>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47" w:type="pct"/>
            <w:tcBorders>
              <w:top w:val="single" w:sz="4" w:space="0" w:color="000000"/>
              <w:left w:val="single" w:sz="4" w:space="0" w:color="000000"/>
              <w:bottom w:val="single" w:sz="4" w:space="0" w:color="000000"/>
              <w:right w:val="single" w:sz="4" w:space="0" w:color="000000"/>
            </w:tcBorders>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3.1.1</w:t>
            </w:r>
          </w:p>
        </w:tc>
      </w:tr>
      <w:tr w:rsidR="00F624FC" w:rsidRPr="00FD4411" w:rsidTr="00CC7EE1">
        <w:trPr>
          <w:jc w:val="center"/>
        </w:trPr>
        <w:tc>
          <w:tcPr>
            <w:tcW w:w="1121" w:type="pct"/>
            <w:tcBorders>
              <w:top w:val="single" w:sz="4" w:space="0" w:color="000000"/>
              <w:left w:val="single" w:sz="4" w:space="0" w:color="000000"/>
              <w:bottom w:val="single" w:sz="4" w:space="0" w:color="000000"/>
            </w:tcBorders>
            <w:shd w:val="clear" w:color="auto" w:fill="auto"/>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Дома социального обслуживания</w:t>
            </w:r>
          </w:p>
        </w:tc>
        <w:tc>
          <w:tcPr>
            <w:tcW w:w="2933" w:type="pct"/>
            <w:tcBorders>
              <w:top w:val="single" w:sz="4" w:space="0" w:color="000000"/>
              <w:left w:val="single" w:sz="4" w:space="0" w:color="000000"/>
              <w:bottom w:val="single" w:sz="4" w:space="0" w:color="000000"/>
              <w:right w:val="single" w:sz="4" w:space="0" w:color="000000"/>
            </w:tcBorders>
            <w:shd w:val="clear" w:color="auto" w:fill="auto"/>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947" w:type="pct"/>
            <w:tcBorders>
              <w:top w:val="single" w:sz="4" w:space="0" w:color="000000"/>
              <w:left w:val="single" w:sz="4" w:space="0" w:color="000000"/>
              <w:bottom w:val="single" w:sz="4" w:space="0" w:color="000000"/>
              <w:right w:val="single" w:sz="4" w:space="0" w:color="000000"/>
            </w:tcBorders>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3.2.1</w:t>
            </w:r>
          </w:p>
        </w:tc>
      </w:tr>
      <w:tr w:rsidR="00F624FC" w:rsidRPr="00FD4411" w:rsidTr="00CC7EE1">
        <w:trPr>
          <w:jc w:val="center"/>
        </w:trPr>
        <w:tc>
          <w:tcPr>
            <w:tcW w:w="1121" w:type="pct"/>
            <w:tcBorders>
              <w:top w:val="single" w:sz="4" w:space="0" w:color="000000"/>
              <w:left w:val="single" w:sz="4" w:space="0" w:color="000000"/>
              <w:bottom w:val="single" w:sz="4" w:space="0" w:color="000000"/>
            </w:tcBorders>
            <w:shd w:val="clear" w:color="auto" w:fill="auto"/>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Дошкольное, начальное и среднее общее образование</w:t>
            </w:r>
          </w:p>
        </w:tc>
        <w:tc>
          <w:tcPr>
            <w:tcW w:w="2933" w:type="pct"/>
            <w:tcBorders>
              <w:top w:val="single" w:sz="4" w:space="0" w:color="000000"/>
              <w:left w:val="single" w:sz="4" w:space="0" w:color="000000"/>
              <w:bottom w:val="single" w:sz="4" w:space="0" w:color="000000"/>
              <w:right w:val="single" w:sz="4" w:space="0" w:color="000000"/>
            </w:tcBorders>
            <w:shd w:val="clear" w:color="auto" w:fill="auto"/>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947" w:type="pct"/>
            <w:tcBorders>
              <w:top w:val="single" w:sz="4" w:space="0" w:color="000000"/>
              <w:left w:val="single" w:sz="4" w:space="0" w:color="000000"/>
              <w:bottom w:val="single" w:sz="4" w:space="0" w:color="000000"/>
              <w:right w:val="single" w:sz="4" w:space="0" w:color="000000"/>
            </w:tcBorders>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3.5.1</w:t>
            </w:r>
          </w:p>
        </w:tc>
      </w:tr>
      <w:tr w:rsidR="00F624FC" w:rsidRPr="00FD4411" w:rsidTr="00CC7EE1">
        <w:trPr>
          <w:jc w:val="center"/>
        </w:trPr>
        <w:tc>
          <w:tcPr>
            <w:tcW w:w="1121" w:type="pct"/>
            <w:tcBorders>
              <w:top w:val="single" w:sz="4" w:space="0" w:color="000000"/>
              <w:left w:val="single" w:sz="4" w:space="0" w:color="000000"/>
              <w:bottom w:val="single" w:sz="4" w:space="0" w:color="000000"/>
            </w:tcBorders>
            <w:shd w:val="clear" w:color="auto" w:fill="auto"/>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Среднее и высшее профессиональное образование</w:t>
            </w:r>
          </w:p>
        </w:tc>
        <w:tc>
          <w:tcPr>
            <w:tcW w:w="2933" w:type="pct"/>
            <w:tcBorders>
              <w:top w:val="single" w:sz="4" w:space="0" w:color="000000"/>
              <w:left w:val="single" w:sz="4" w:space="0" w:color="000000"/>
              <w:bottom w:val="single" w:sz="4" w:space="0" w:color="000000"/>
              <w:right w:val="single" w:sz="4" w:space="0" w:color="000000"/>
            </w:tcBorders>
            <w:shd w:val="clear" w:color="auto" w:fill="auto"/>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947" w:type="pct"/>
            <w:tcBorders>
              <w:top w:val="single" w:sz="4" w:space="0" w:color="000000"/>
              <w:left w:val="single" w:sz="4" w:space="0" w:color="000000"/>
              <w:bottom w:val="single" w:sz="4" w:space="0" w:color="000000"/>
              <w:right w:val="single" w:sz="4" w:space="0" w:color="000000"/>
            </w:tcBorders>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3.5.2</w:t>
            </w:r>
          </w:p>
        </w:tc>
      </w:tr>
      <w:tr w:rsidR="00F624FC" w:rsidRPr="00FD4411" w:rsidTr="00CC7EE1">
        <w:trPr>
          <w:jc w:val="center"/>
        </w:trPr>
        <w:tc>
          <w:tcPr>
            <w:tcW w:w="1121" w:type="pct"/>
            <w:tcBorders>
              <w:top w:val="single" w:sz="4" w:space="0" w:color="000000"/>
              <w:left w:val="single" w:sz="4" w:space="0" w:color="000000"/>
              <w:bottom w:val="single" w:sz="4" w:space="0" w:color="000000"/>
            </w:tcBorders>
            <w:shd w:val="clear" w:color="auto" w:fill="auto"/>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Магазины</w:t>
            </w:r>
          </w:p>
        </w:tc>
        <w:tc>
          <w:tcPr>
            <w:tcW w:w="2933" w:type="pct"/>
            <w:tcBorders>
              <w:top w:val="single" w:sz="4" w:space="0" w:color="000000"/>
              <w:left w:val="single" w:sz="4" w:space="0" w:color="000000"/>
              <w:bottom w:val="single" w:sz="4" w:space="0" w:color="000000"/>
              <w:right w:val="single" w:sz="4" w:space="0" w:color="000000"/>
            </w:tcBorders>
            <w:shd w:val="clear" w:color="auto" w:fill="auto"/>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47" w:type="pct"/>
            <w:tcBorders>
              <w:top w:val="single" w:sz="4" w:space="0" w:color="000000"/>
              <w:left w:val="single" w:sz="4" w:space="0" w:color="000000"/>
              <w:bottom w:val="single" w:sz="4" w:space="0" w:color="000000"/>
              <w:right w:val="single" w:sz="4" w:space="0" w:color="000000"/>
            </w:tcBorders>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4.4</w:t>
            </w:r>
          </w:p>
        </w:tc>
      </w:tr>
      <w:tr w:rsidR="00F624FC" w:rsidRPr="00FD4411" w:rsidTr="00CC7EE1">
        <w:trPr>
          <w:jc w:val="center"/>
        </w:trPr>
        <w:tc>
          <w:tcPr>
            <w:tcW w:w="1121" w:type="pct"/>
            <w:tcBorders>
              <w:top w:val="single" w:sz="4" w:space="0" w:color="000000"/>
              <w:left w:val="single" w:sz="4" w:space="0" w:color="000000"/>
              <w:bottom w:val="single" w:sz="4" w:space="0" w:color="000000"/>
            </w:tcBorders>
            <w:shd w:val="clear" w:color="auto" w:fill="auto"/>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Общественное питание</w:t>
            </w:r>
          </w:p>
        </w:tc>
        <w:tc>
          <w:tcPr>
            <w:tcW w:w="2933" w:type="pct"/>
            <w:tcBorders>
              <w:top w:val="single" w:sz="4" w:space="0" w:color="000000"/>
              <w:left w:val="single" w:sz="4" w:space="0" w:color="000000"/>
              <w:bottom w:val="single" w:sz="4" w:space="0" w:color="000000"/>
              <w:right w:val="single" w:sz="4" w:space="0" w:color="000000"/>
            </w:tcBorders>
            <w:shd w:val="clear" w:color="auto" w:fill="auto"/>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47" w:type="pct"/>
            <w:tcBorders>
              <w:top w:val="single" w:sz="4" w:space="0" w:color="000000"/>
              <w:left w:val="single" w:sz="4" w:space="0" w:color="000000"/>
              <w:bottom w:val="single" w:sz="4" w:space="0" w:color="000000"/>
              <w:right w:val="single" w:sz="4" w:space="0" w:color="000000"/>
            </w:tcBorders>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4.6</w:t>
            </w:r>
          </w:p>
        </w:tc>
      </w:tr>
      <w:tr w:rsidR="00F624FC" w:rsidRPr="00FD4411" w:rsidTr="002367DB">
        <w:trPr>
          <w:trHeight w:val="3531"/>
          <w:jc w:val="center"/>
        </w:trPr>
        <w:tc>
          <w:tcPr>
            <w:tcW w:w="1121" w:type="pct"/>
            <w:tcBorders>
              <w:top w:val="single" w:sz="4" w:space="0" w:color="000000"/>
              <w:left w:val="single" w:sz="4" w:space="0" w:color="000000"/>
              <w:bottom w:val="single" w:sz="4" w:space="0" w:color="000000"/>
            </w:tcBorders>
            <w:shd w:val="clear" w:color="auto" w:fill="auto"/>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Благоустройство территории</w:t>
            </w:r>
          </w:p>
        </w:tc>
        <w:tc>
          <w:tcPr>
            <w:tcW w:w="2933" w:type="pct"/>
            <w:tcBorders>
              <w:top w:val="single" w:sz="4" w:space="0" w:color="000000"/>
              <w:left w:val="single" w:sz="4" w:space="0" w:color="000000"/>
              <w:bottom w:val="single" w:sz="4" w:space="0" w:color="000000"/>
              <w:right w:val="single" w:sz="4" w:space="0" w:color="000000"/>
            </w:tcBorders>
            <w:shd w:val="clear" w:color="auto" w:fill="auto"/>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47" w:type="pct"/>
            <w:tcBorders>
              <w:top w:val="single" w:sz="4" w:space="0" w:color="000000"/>
              <w:left w:val="single" w:sz="4" w:space="0" w:color="000000"/>
              <w:bottom w:val="single" w:sz="4" w:space="0" w:color="000000"/>
              <w:right w:val="single" w:sz="4" w:space="0" w:color="000000"/>
            </w:tcBorders>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12.0.2</w:t>
            </w:r>
          </w:p>
        </w:tc>
      </w:tr>
      <w:tr w:rsidR="00F624FC" w:rsidRPr="00FD4411" w:rsidTr="00975284">
        <w:trPr>
          <w:trHeight w:val="3667"/>
          <w:jc w:val="center"/>
        </w:trPr>
        <w:tc>
          <w:tcPr>
            <w:tcW w:w="1121" w:type="pct"/>
            <w:tcBorders>
              <w:top w:val="single" w:sz="4" w:space="0" w:color="000000"/>
              <w:left w:val="single" w:sz="4" w:space="0" w:color="000000"/>
              <w:bottom w:val="single" w:sz="4" w:space="0" w:color="000000"/>
            </w:tcBorders>
            <w:shd w:val="clear" w:color="auto" w:fill="auto"/>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Улично-дорожная сеть</w:t>
            </w:r>
          </w:p>
        </w:tc>
        <w:tc>
          <w:tcPr>
            <w:tcW w:w="2933" w:type="pct"/>
            <w:tcBorders>
              <w:top w:val="single" w:sz="4" w:space="0" w:color="000000"/>
              <w:left w:val="single" w:sz="4" w:space="0" w:color="000000"/>
              <w:bottom w:val="single" w:sz="4" w:space="0" w:color="000000"/>
              <w:right w:val="single" w:sz="4" w:space="0" w:color="000000"/>
            </w:tcBorders>
            <w:shd w:val="clear" w:color="auto" w:fill="auto"/>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FD4411">
              <w:rPr>
                <w:rFonts w:ascii="Times New Roman" w:hAnsi="Times New Roman"/>
                <w:color w:val="000000"/>
                <w:sz w:val="24"/>
                <w:szCs w:val="24"/>
              </w:rPr>
              <w:t>велотранспортной</w:t>
            </w:r>
            <w:proofErr w:type="spellEnd"/>
            <w:r w:rsidRPr="00FD4411">
              <w:rPr>
                <w:rFonts w:ascii="Times New Roman" w:hAnsi="Times New Roman"/>
                <w:color w:val="000000"/>
                <w:sz w:val="24"/>
                <w:szCs w:val="24"/>
              </w:rPr>
              <w:t xml:space="preserve"> и инженерной инфраструктуры;</w:t>
            </w:r>
          </w:p>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947" w:type="pct"/>
            <w:tcBorders>
              <w:top w:val="single" w:sz="4" w:space="0" w:color="000000"/>
              <w:left w:val="single" w:sz="4" w:space="0" w:color="000000"/>
              <w:bottom w:val="single" w:sz="4" w:space="0" w:color="000000"/>
              <w:right w:val="single" w:sz="4" w:space="0" w:color="000000"/>
            </w:tcBorders>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12.0.1</w:t>
            </w:r>
          </w:p>
        </w:tc>
      </w:tr>
      <w:tr w:rsidR="00F624FC" w:rsidRPr="00FD4411" w:rsidTr="00975284">
        <w:trPr>
          <w:trHeight w:val="3667"/>
          <w:jc w:val="center"/>
        </w:trPr>
        <w:tc>
          <w:tcPr>
            <w:tcW w:w="1121" w:type="pct"/>
            <w:tcBorders>
              <w:top w:val="single" w:sz="4" w:space="0" w:color="000000"/>
              <w:left w:val="single" w:sz="4" w:space="0" w:color="000000"/>
              <w:bottom w:val="single" w:sz="4" w:space="0" w:color="000000"/>
            </w:tcBorders>
            <w:shd w:val="clear" w:color="auto" w:fill="auto"/>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Общественное управление</w:t>
            </w:r>
          </w:p>
        </w:tc>
        <w:tc>
          <w:tcPr>
            <w:tcW w:w="2933" w:type="pct"/>
            <w:tcBorders>
              <w:top w:val="single" w:sz="4" w:space="0" w:color="000000"/>
              <w:left w:val="single" w:sz="4" w:space="0" w:color="000000"/>
              <w:bottom w:val="single" w:sz="4" w:space="0" w:color="000000"/>
              <w:right w:val="single" w:sz="4" w:space="0" w:color="000000"/>
            </w:tcBorders>
            <w:shd w:val="clear" w:color="auto" w:fill="auto"/>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947" w:type="pct"/>
            <w:tcBorders>
              <w:top w:val="single" w:sz="4" w:space="0" w:color="000000"/>
              <w:left w:val="single" w:sz="4" w:space="0" w:color="000000"/>
              <w:bottom w:val="single" w:sz="4" w:space="0" w:color="000000"/>
              <w:right w:val="single" w:sz="4" w:space="0" w:color="000000"/>
            </w:tcBorders>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3.8</w:t>
            </w:r>
          </w:p>
        </w:tc>
      </w:tr>
      <w:tr w:rsidR="00F624FC" w:rsidRPr="00FD4411" w:rsidTr="00975284">
        <w:trPr>
          <w:trHeight w:val="3667"/>
          <w:jc w:val="center"/>
        </w:trPr>
        <w:tc>
          <w:tcPr>
            <w:tcW w:w="1121" w:type="pct"/>
            <w:tcBorders>
              <w:top w:val="single" w:sz="4" w:space="0" w:color="000000"/>
              <w:left w:val="single" w:sz="4" w:space="0" w:color="000000"/>
              <w:bottom w:val="single" w:sz="4" w:space="0" w:color="000000"/>
            </w:tcBorders>
            <w:shd w:val="clear" w:color="auto" w:fill="auto"/>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Деловое управление</w:t>
            </w:r>
          </w:p>
        </w:tc>
        <w:tc>
          <w:tcPr>
            <w:tcW w:w="2933" w:type="pct"/>
            <w:tcBorders>
              <w:top w:val="single" w:sz="4" w:space="0" w:color="000000"/>
              <w:left w:val="single" w:sz="4" w:space="0" w:color="000000"/>
              <w:bottom w:val="single" w:sz="4" w:space="0" w:color="000000"/>
              <w:right w:val="single" w:sz="4" w:space="0" w:color="000000"/>
            </w:tcBorders>
            <w:shd w:val="clear" w:color="auto" w:fill="auto"/>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47" w:type="pct"/>
            <w:tcBorders>
              <w:top w:val="single" w:sz="4" w:space="0" w:color="000000"/>
              <w:left w:val="single" w:sz="4" w:space="0" w:color="000000"/>
              <w:bottom w:val="single" w:sz="4" w:space="0" w:color="000000"/>
              <w:right w:val="single" w:sz="4" w:space="0" w:color="000000"/>
            </w:tcBorders>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4.1</w:t>
            </w:r>
          </w:p>
        </w:tc>
      </w:tr>
      <w:tr w:rsidR="001F3233" w:rsidRPr="00FD4411" w:rsidTr="001F3233">
        <w:trPr>
          <w:trHeight w:val="3667"/>
          <w:jc w:val="center"/>
        </w:trPr>
        <w:tc>
          <w:tcPr>
            <w:tcW w:w="1121" w:type="pct"/>
            <w:tcBorders>
              <w:top w:val="single" w:sz="4" w:space="0" w:color="000000"/>
              <w:left w:val="single" w:sz="4" w:space="0" w:color="000000"/>
              <w:bottom w:val="single" w:sz="4" w:space="0" w:color="000000"/>
            </w:tcBorders>
            <w:shd w:val="clear" w:color="auto" w:fill="auto"/>
          </w:tcPr>
          <w:p w:rsidR="001F3233" w:rsidRPr="00FD4411" w:rsidRDefault="001F3233" w:rsidP="00C84DA3">
            <w:pPr>
              <w:spacing w:before="100" w:after="100"/>
              <w:ind w:left="60" w:right="60"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Гостиничное обслуживание</w:t>
            </w:r>
          </w:p>
        </w:tc>
        <w:tc>
          <w:tcPr>
            <w:tcW w:w="2933" w:type="pct"/>
            <w:tcBorders>
              <w:top w:val="single" w:sz="4" w:space="0" w:color="000000"/>
              <w:left w:val="single" w:sz="4" w:space="0" w:color="000000"/>
              <w:bottom w:val="single" w:sz="4" w:space="0" w:color="000000"/>
              <w:right w:val="single" w:sz="4" w:space="0" w:color="000000"/>
            </w:tcBorders>
            <w:shd w:val="clear" w:color="auto" w:fill="auto"/>
          </w:tcPr>
          <w:p w:rsidR="001F3233" w:rsidRPr="00FD4411" w:rsidRDefault="001F3233" w:rsidP="007D31FA">
            <w:pPr>
              <w:spacing w:before="100" w:after="100"/>
              <w:ind w:left="60" w:right="60"/>
              <w:rPr>
                <w:rFonts w:ascii="Times New Roman" w:hAnsi="Times New Roman" w:cs="Times New Roman"/>
                <w:color w:val="000000"/>
                <w:sz w:val="22"/>
                <w:szCs w:val="22"/>
              </w:rPr>
            </w:pPr>
            <w:r w:rsidRPr="00FD4411">
              <w:rPr>
                <w:rFonts w:ascii="Times New Roman" w:hAnsi="Times New Roman" w:cs="Times New Roman"/>
                <w:color w:val="000000"/>
                <w:sz w:val="22"/>
                <w:szCs w:val="22"/>
              </w:rPr>
              <w:t>Размещение гостиниц</w:t>
            </w:r>
          </w:p>
        </w:tc>
        <w:tc>
          <w:tcPr>
            <w:tcW w:w="947" w:type="pct"/>
            <w:tcBorders>
              <w:top w:val="single" w:sz="4" w:space="0" w:color="000000"/>
              <w:left w:val="single" w:sz="4" w:space="0" w:color="000000"/>
              <w:bottom w:val="single" w:sz="4" w:space="0" w:color="000000"/>
              <w:right w:val="single" w:sz="4" w:space="0" w:color="000000"/>
            </w:tcBorders>
          </w:tcPr>
          <w:p w:rsidR="001F3233" w:rsidRPr="00FD4411" w:rsidRDefault="001F3233" w:rsidP="001F3233">
            <w:pPr>
              <w:spacing w:before="100" w:after="100"/>
              <w:ind w:left="60" w:right="60"/>
              <w:rPr>
                <w:rFonts w:ascii="Times New Roman" w:hAnsi="Times New Roman" w:cs="Times New Roman"/>
                <w:color w:val="000000"/>
                <w:sz w:val="22"/>
                <w:szCs w:val="22"/>
              </w:rPr>
            </w:pPr>
            <w:r w:rsidRPr="00FD4411">
              <w:rPr>
                <w:rFonts w:ascii="Times New Roman" w:hAnsi="Times New Roman" w:cs="Times New Roman"/>
                <w:color w:val="000000"/>
                <w:sz w:val="22"/>
                <w:szCs w:val="22"/>
              </w:rPr>
              <w:t>4.7</w:t>
            </w:r>
          </w:p>
        </w:tc>
      </w:tr>
    </w:tbl>
    <w:p w:rsidR="000A4A52" w:rsidRPr="00FD4411" w:rsidRDefault="000A4A52" w:rsidP="000A4A52">
      <w:pPr>
        <w:widowControl/>
        <w:tabs>
          <w:tab w:val="left" w:pos="-142"/>
        </w:tabs>
        <w:suppressAutoHyphens w:val="0"/>
        <w:autoSpaceDN w:val="0"/>
        <w:adjustRightInd w:val="0"/>
        <w:spacing w:line="23" w:lineRule="atLeast"/>
        <w:ind w:left="349" w:firstLine="0"/>
        <w:rPr>
          <w:rFonts w:ascii="Times New Roman" w:hAnsi="Times New Roman" w:cs="Times New Roman"/>
          <w:b/>
          <w:color w:val="000000"/>
          <w:sz w:val="22"/>
          <w:szCs w:val="22"/>
          <w:lang w:eastAsia="ru-RU"/>
        </w:rPr>
      </w:pPr>
    </w:p>
    <w:p w:rsidR="00975284" w:rsidRPr="00FD4411" w:rsidRDefault="00975284" w:rsidP="000A4A52">
      <w:pPr>
        <w:widowControl/>
        <w:tabs>
          <w:tab w:val="left" w:pos="-142"/>
        </w:tabs>
        <w:suppressAutoHyphens w:val="0"/>
        <w:autoSpaceDN w:val="0"/>
        <w:adjustRightInd w:val="0"/>
        <w:spacing w:line="23" w:lineRule="atLeast"/>
        <w:ind w:left="349" w:firstLine="0"/>
        <w:rPr>
          <w:rFonts w:ascii="Times New Roman" w:hAnsi="Times New Roman" w:cs="Times New Roman"/>
          <w:b/>
          <w:color w:val="000000"/>
          <w:sz w:val="22"/>
          <w:szCs w:val="22"/>
          <w:lang w:eastAsia="ru-RU"/>
        </w:rPr>
      </w:pPr>
    </w:p>
    <w:p w:rsidR="001F3233" w:rsidRPr="00FD4411" w:rsidRDefault="001F3233" w:rsidP="000A4A52">
      <w:pPr>
        <w:widowControl/>
        <w:tabs>
          <w:tab w:val="left" w:pos="-142"/>
        </w:tabs>
        <w:suppressAutoHyphens w:val="0"/>
        <w:autoSpaceDN w:val="0"/>
        <w:adjustRightInd w:val="0"/>
        <w:spacing w:line="23" w:lineRule="atLeast"/>
        <w:ind w:left="349" w:firstLine="0"/>
        <w:rPr>
          <w:rFonts w:ascii="Times New Roman" w:hAnsi="Times New Roman" w:cs="Times New Roman"/>
          <w:b/>
          <w:color w:val="000000"/>
          <w:sz w:val="22"/>
          <w:szCs w:val="22"/>
          <w:lang w:eastAsia="ru-RU"/>
        </w:rPr>
      </w:pPr>
    </w:p>
    <w:p w:rsidR="001F3233" w:rsidRPr="00FD4411" w:rsidRDefault="001F3233" w:rsidP="000A4A52">
      <w:pPr>
        <w:widowControl/>
        <w:tabs>
          <w:tab w:val="left" w:pos="-142"/>
        </w:tabs>
        <w:suppressAutoHyphens w:val="0"/>
        <w:autoSpaceDN w:val="0"/>
        <w:adjustRightInd w:val="0"/>
        <w:spacing w:line="23" w:lineRule="atLeast"/>
        <w:ind w:left="349" w:firstLine="0"/>
        <w:rPr>
          <w:rFonts w:ascii="Times New Roman" w:hAnsi="Times New Roman" w:cs="Times New Roman"/>
          <w:b/>
          <w:color w:val="000000"/>
          <w:sz w:val="22"/>
          <w:szCs w:val="22"/>
          <w:lang w:eastAsia="ru-RU"/>
        </w:rPr>
      </w:pPr>
    </w:p>
    <w:p w:rsidR="001F3233" w:rsidRPr="00FD4411" w:rsidRDefault="001F3233" w:rsidP="000A4A52">
      <w:pPr>
        <w:widowControl/>
        <w:tabs>
          <w:tab w:val="left" w:pos="-142"/>
        </w:tabs>
        <w:suppressAutoHyphens w:val="0"/>
        <w:autoSpaceDN w:val="0"/>
        <w:adjustRightInd w:val="0"/>
        <w:spacing w:line="23" w:lineRule="atLeast"/>
        <w:ind w:left="349" w:firstLine="0"/>
        <w:rPr>
          <w:rFonts w:ascii="Times New Roman" w:hAnsi="Times New Roman" w:cs="Times New Roman"/>
          <w:b/>
          <w:color w:val="000000"/>
          <w:sz w:val="22"/>
          <w:szCs w:val="22"/>
          <w:lang w:eastAsia="ru-RU"/>
        </w:rPr>
      </w:pPr>
    </w:p>
    <w:p w:rsidR="001F3233" w:rsidRPr="00FD4411" w:rsidRDefault="001F3233" w:rsidP="000A4A52">
      <w:pPr>
        <w:widowControl/>
        <w:tabs>
          <w:tab w:val="left" w:pos="-142"/>
        </w:tabs>
        <w:suppressAutoHyphens w:val="0"/>
        <w:autoSpaceDN w:val="0"/>
        <w:adjustRightInd w:val="0"/>
        <w:spacing w:line="23" w:lineRule="atLeast"/>
        <w:ind w:left="349" w:firstLine="0"/>
        <w:rPr>
          <w:rFonts w:ascii="Times New Roman" w:hAnsi="Times New Roman" w:cs="Times New Roman"/>
          <w:b/>
          <w:color w:val="000000"/>
          <w:sz w:val="22"/>
          <w:szCs w:val="22"/>
          <w:lang w:eastAsia="ru-RU"/>
        </w:rPr>
      </w:pPr>
    </w:p>
    <w:p w:rsidR="001F3233" w:rsidRPr="00FD4411" w:rsidRDefault="001F3233" w:rsidP="000A4A52">
      <w:pPr>
        <w:widowControl/>
        <w:tabs>
          <w:tab w:val="left" w:pos="-142"/>
        </w:tabs>
        <w:suppressAutoHyphens w:val="0"/>
        <w:autoSpaceDN w:val="0"/>
        <w:adjustRightInd w:val="0"/>
        <w:spacing w:line="23" w:lineRule="atLeast"/>
        <w:ind w:left="349" w:firstLine="0"/>
        <w:rPr>
          <w:rFonts w:ascii="Times New Roman" w:hAnsi="Times New Roman" w:cs="Times New Roman"/>
          <w:b/>
          <w:color w:val="000000"/>
          <w:sz w:val="22"/>
          <w:szCs w:val="22"/>
          <w:lang w:eastAsia="ru-RU"/>
        </w:rPr>
      </w:pPr>
    </w:p>
    <w:p w:rsidR="001F3233" w:rsidRPr="00FD4411" w:rsidRDefault="001F3233" w:rsidP="000A4A52">
      <w:pPr>
        <w:widowControl/>
        <w:tabs>
          <w:tab w:val="left" w:pos="-142"/>
        </w:tabs>
        <w:suppressAutoHyphens w:val="0"/>
        <w:autoSpaceDN w:val="0"/>
        <w:adjustRightInd w:val="0"/>
        <w:spacing w:line="23" w:lineRule="atLeast"/>
        <w:ind w:left="349" w:firstLine="0"/>
        <w:rPr>
          <w:rFonts w:ascii="Times New Roman" w:hAnsi="Times New Roman" w:cs="Times New Roman"/>
          <w:b/>
          <w:color w:val="000000"/>
          <w:sz w:val="22"/>
          <w:szCs w:val="22"/>
          <w:lang w:eastAsia="ru-RU"/>
        </w:rPr>
      </w:pPr>
    </w:p>
    <w:p w:rsidR="001F3233" w:rsidRPr="00FD4411" w:rsidRDefault="001F3233" w:rsidP="000A4A52">
      <w:pPr>
        <w:widowControl/>
        <w:tabs>
          <w:tab w:val="left" w:pos="-142"/>
        </w:tabs>
        <w:suppressAutoHyphens w:val="0"/>
        <w:autoSpaceDN w:val="0"/>
        <w:adjustRightInd w:val="0"/>
        <w:spacing w:line="23" w:lineRule="atLeast"/>
        <w:ind w:left="349" w:firstLine="0"/>
        <w:rPr>
          <w:rFonts w:ascii="Times New Roman" w:hAnsi="Times New Roman" w:cs="Times New Roman"/>
          <w:b/>
          <w:color w:val="000000"/>
          <w:sz w:val="22"/>
          <w:szCs w:val="22"/>
          <w:lang w:eastAsia="ru-RU"/>
        </w:rPr>
      </w:pPr>
    </w:p>
    <w:p w:rsidR="001F3233" w:rsidRPr="00FD4411" w:rsidRDefault="001F3233" w:rsidP="000A4A52">
      <w:pPr>
        <w:widowControl/>
        <w:tabs>
          <w:tab w:val="left" w:pos="-142"/>
        </w:tabs>
        <w:suppressAutoHyphens w:val="0"/>
        <w:autoSpaceDN w:val="0"/>
        <w:adjustRightInd w:val="0"/>
        <w:spacing w:line="23" w:lineRule="atLeast"/>
        <w:ind w:left="349" w:firstLine="0"/>
        <w:rPr>
          <w:rFonts w:ascii="Times New Roman" w:hAnsi="Times New Roman" w:cs="Times New Roman"/>
          <w:b/>
          <w:color w:val="000000"/>
          <w:sz w:val="22"/>
          <w:szCs w:val="22"/>
          <w:lang w:eastAsia="ru-RU"/>
        </w:rPr>
      </w:pPr>
    </w:p>
    <w:p w:rsidR="001F3233" w:rsidRPr="00FD4411" w:rsidRDefault="001F3233" w:rsidP="000A4A52">
      <w:pPr>
        <w:widowControl/>
        <w:tabs>
          <w:tab w:val="left" w:pos="-142"/>
        </w:tabs>
        <w:suppressAutoHyphens w:val="0"/>
        <w:autoSpaceDN w:val="0"/>
        <w:adjustRightInd w:val="0"/>
        <w:spacing w:line="23" w:lineRule="atLeast"/>
        <w:ind w:left="349" w:firstLine="0"/>
        <w:rPr>
          <w:rFonts w:ascii="Times New Roman" w:hAnsi="Times New Roman" w:cs="Times New Roman"/>
          <w:b/>
          <w:color w:val="000000"/>
          <w:sz w:val="22"/>
          <w:szCs w:val="22"/>
          <w:lang w:eastAsia="ru-RU"/>
        </w:rPr>
      </w:pPr>
    </w:p>
    <w:p w:rsidR="001F3233" w:rsidRPr="00FD4411" w:rsidRDefault="001F3233" w:rsidP="000A4A52">
      <w:pPr>
        <w:widowControl/>
        <w:tabs>
          <w:tab w:val="left" w:pos="-142"/>
        </w:tabs>
        <w:suppressAutoHyphens w:val="0"/>
        <w:autoSpaceDN w:val="0"/>
        <w:adjustRightInd w:val="0"/>
        <w:spacing w:line="23" w:lineRule="atLeast"/>
        <w:ind w:left="349" w:firstLine="0"/>
        <w:rPr>
          <w:rFonts w:ascii="Times New Roman" w:hAnsi="Times New Roman" w:cs="Times New Roman"/>
          <w:b/>
          <w:color w:val="000000"/>
          <w:sz w:val="22"/>
          <w:szCs w:val="22"/>
          <w:lang w:eastAsia="ru-RU"/>
        </w:rPr>
      </w:pPr>
    </w:p>
    <w:p w:rsidR="001F3233" w:rsidRPr="00FD4411" w:rsidRDefault="001F3233" w:rsidP="000A4A52">
      <w:pPr>
        <w:widowControl/>
        <w:tabs>
          <w:tab w:val="left" w:pos="-142"/>
        </w:tabs>
        <w:suppressAutoHyphens w:val="0"/>
        <w:autoSpaceDN w:val="0"/>
        <w:adjustRightInd w:val="0"/>
        <w:spacing w:line="23" w:lineRule="atLeast"/>
        <w:ind w:left="349" w:firstLine="0"/>
        <w:rPr>
          <w:rFonts w:ascii="Times New Roman" w:hAnsi="Times New Roman" w:cs="Times New Roman"/>
          <w:b/>
          <w:color w:val="000000"/>
          <w:sz w:val="22"/>
          <w:szCs w:val="22"/>
          <w:lang w:eastAsia="ru-RU"/>
        </w:rPr>
      </w:pPr>
    </w:p>
    <w:p w:rsidR="001F3233" w:rsidRPr="00FD4411" w:rsidRDefault="001F3233" w:rsidP="000A4A52">
      <w:pPr>
        <w:widowControl/>
        <w:tabs>
          <w:tab w:val="left" w:pos="-142"/>
        </w:tabs>
        <w:suppressAutoHyphens w:val="0"/>
        <w:autoSpaceDN w:val="0"/>
        <w:adjustRightInd w:val="0"/>
        <w:spacing w:line="23" w:lineRule="atLeast"/>
        <w:ind w:left="349" w:firstLine="0"/>
        <w:rPr>
          <w:rFonts w:ascii="Times New Roman" w:hAnsi="Times New Roman" w:cs="Times New Roman"/>
          <w:b/>
          <w:color w:val="000000"/>
          <w:sz w:val="22"/>
          <w:szCs w:val="22"/>
          <w:lang w:eastAsia="ru-RU"/>
        </w:rPr>
      </w:pPr>
    </w:p>
    <w:p w:rsidR="00787286" w:rsidRPr="00FD4411" w:rsidRDefault="00787286" w:rsidP="000A4A52">
      <w:pPr>
        <w:widowControl/>
        <w:tabs>
          <w:tab w:val="left" w:pos="-142"/>
        </w:tabs>
        <w:suppressAutoHyphens w:val="0"/>
        <w:autoSpaceDN w:val="0"/>
        <w:adjustRightInd w:val="0"/>
        <w:spacing w:line="23" w:lineRule="atLeast"/>
        <w:ind w:left="349" w:firstLine="0"/>
        <w:rPr>
          <w:rFonts w:ascii="Times New Roman" w:hAnsi="Times New Roman" w:cs="Times New Roman"/>
          <w:b/>
          <w:color w:val="000000"/>
          <w:sz w:val="22"/>
          <w:szCs w:val="22"/>
          <w:lang w:eastAsia="ru-RU"/>
        </w:rPr>
      </w:pPr>
      <w:r w:rsidRPr="00FD4411">
        <w:rPr>
          <w:rFonts w:ascii="Times New Roman" w:hAnsi="Times New Roman" w:cs="Times New Roman"/>
          <w:b/>
          <w:color w:val="000000"/>
          <w:sz w:val="22"/>
          <w:szCs w:val="22"/>
          <w:lang w:eastAsia="ru-RU"/>
        </w:rPr>
        <w:t>Условно разрешенные виды использования:</w:t>
      </w:r>
    </w:p>
    <w:tbl>
      <w:tblPr>
        <w:tblW w:w="5000" w:type="pct"/>
        <w:jc w:val="center"/>
        <w:tblLook w:val="0000" w:firstRow="0" w:lastRow="0" w:firstColumn="0" w:lastColumn="0" w:noHBand="0" w:noVBand="0"/>
      </w:tblPr>
      <w:tblGrid>
        <w:gridCol w:w="2135"/>
        <w:gridCol w:w="5852"/>
        <w:gridCol w:w="1865"/>
      </w:tblGrid>
      <w:tr w:rsidR="00787286" w:rsidRPr="00FD4411" w:rsidTr="00CC7EE1">
        <w:trPr>
          <w:tblHeader/>
          <w:jc w:val="center"/>
        </w:trPr>
        <w:tc>
          <w:tcPr>
            <w:tcW w:w="1084" w:type="pct"/>
            <w:tcBorders>
              <w:top w:val="single" w:sz="4" w:space="0" w:color="000000"/>
              <w:left w:val="single" w:sz="4" w:space="0" w:color="000000"/>
              <w:bottom w:val="single" w:sz="4" w:space="0" w:color="000000"/>
            </w:tcBorders>
            <w:shd w:val="clear" w:color="auto" w:fill="auto"/>
            <w:vAlign w:val="center"/>
          </w:tcPr>
          <w:p w:rsidR="00787286" w:rsidRPr="00FD4411" w:rsidRDefault="00787286" w:rsidP="005D42DD">
            <w:pPr>
              <w:pStyle w:val="af5"/>
              <w:rPr>
                <w:color w:val="000000"/>
                <w:szCs w:val="22"/>
              </w:rPr>
            </w:pPr>
            <w:r w:rsidRPr="00FD4411">
              <w:rPr>
                <w:color w:val="000000"/>
                <w:szCs w:val="22"/>
              </w:rPr>
              <w:t xml:space="preserve">Вид разрешенного использования </w:t>
            </w:r>
            <w:r w:rsidRPr="00FD4411">
              <w:rPr>
                <w:color w:val="000000"/>
                <w:szCs w:val="22"/>
              </w:rPr>
              <w:br/>
              <w:t xml:space="preserve">земельных участков и объектов </w:t>
            </w:r>
            <w:r w:rsidRPr="00FD4411">
              <w:rPr>
                <w:color w:val="000000"/>
                <w:szCs w:val="22"/>
              </w:rPr>
              <w:br/>
              <w:t>кап</w:t>
            </w:r>
            <w:r w:rsidRPr="00FD4411">
              <w:rPr>
                <w:color w:val="000000"/>
                <w:szCs w:val="22"/>
              </w:rPr>
              <w:t>и</w:t>
            </w:r>
            <w:r w:rsidRPr="00FD4411">
              <w:rPr>
                <w:color w:val="000000"/>
                <w:szCs w:val="22"/>
              </w:rPr>
              <w:t>тального строительства</w:t>
            </w:r>
          </w:p>
        </w:tc>
        <w:tc>
          <w:tcPr>
            <w:tcW w:w="29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787286" w:rsidRPr="00FD4411" w:rsidRDefault="00787286" w:rsidP="005D42DD">
            <w:pPr>
              <w:pStyle w:val="af5"/>
              <w:rPr>
                <w:color w:val="000000"/>
                <w:szCs w:val="22"/>
              </w:rPr>
            </w:pPr>
            <w:r w:rsidRPr="00FD4411">
              <w:rPr>
                <w:color w:val="000000"/>
                <w:szCs w:val="22"/>
              </w:rPr>
              <w:t>Описание вида разрешенного использования земельного участка</w:t>
            </w:r>
          </w:p>
        </w:tc>
        <w:tc>
          <w:tcPr>
            <w:tcW w:w="947" w:type="pct"/>
            <w:tcBorders>
              <w:top w:val="single" w:sz="4" w:space="0" w:color="000000"/>
              <w:left w:val="single" w:sz="4" w:space="0" w:color="000000"/>
              <w:bottom w:val="single" w:sz="4" w:space="0" w:color="000000"/>
              <w:right w:val="single" w:sz="4" w:space="0" w:color="000000"/>
            </w:tcBorders>
          </w:tcPr>
          <w:p w:rsidR="00787286" w:rsidRPr="00FD4411" w:rsidRDefault="00787286" w:rsidP="005D42DD">
            <w:pPr>
              <w:pStyle w:val="af5"/>
              <w:rPr>
                <w:color w:val="000000"/>
                <w:szCs w:val="22"/>
              </w:rPr>
            </w:pPr>
            <w:r w:rsidRPr="00FD4411">
              <w:rPr>
                <w:color w:val="000000"/>
                <w:szCs w:val="22"/>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F624FC" w:rsidRPr="00FD4411" w:rsidTr="00CC7EE1">
        <w:trPr>
          <w:jc w:val="center"/>
        </w:trPr>
        <w:tc>
          <w:tcPr>
            <w:tcW w:w="1084" w:type="pct"/>
            <w:tcBorders>
              <w:top w:val="single" w:sz="4" w:space="0" w:color="000000"/>
              <w:left w:val="single" w:sz="4" w:space="0" w:color="000000"/>
              <w:bottom w:val="single" w:sz="4" w:space="0" w:color="000000"/>
            </w:tcBorders>
            <w:shd w:val="clear" w:color="auto" w:fill="auto"/>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Садоводство</w:t>
            </w:r>
          </w:p>
        </w:tc>
        <w:tc>
          <w:tcPr>
            <w:tcW w:w="2970" w:type="pct"/>
            <w:tcBorders>
              <w:top w:val="single" w:sz="4" w:space="0" w:color="000000"/>
              <w:left w:val="single" w:sz="4" w:space="0" w:color="000000"/>
              <w:bottom w:val="single" w:sz="4" w:space="0" w:color="000000"/>
              <w:right w:val="single" w:sz="4" w:space="0" w:color="000000"/>
            </w:tcBorders>
            <w:shd w:val="clear" w:color="auto" w:fill="auto"/>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947" w:type="pct"/>
            <w:tcBorders>
              <w:top w:val="single" w:sz="4" w:space="0" w:color="000000"/>
              <w:left w:val="single" w:sz="4" w:space="0" w:color="000000"/>
              <w:bottom w:val="single" w:sz="4" w:space="0" w:color="000000"/>
              <w:right w:val="single" w:sz="4" w:space="0" w:color="000000"/>
            </w:tcBorders>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1.5</w:t>
            </w:r>
          </w:p>
        </w:tc>
      </w:tr>
      <w:tr w:rsidR="00F624FC" w:rsidRPr="00FD4411" w:rsidTr="00CC7EE1">
        <w:trPr>
          <w:jc w:val="center"/>
        </w:trPr>
        <w:tc>
          <w:tcPr>
            <w:tcW w:w="1084" w:type="pct"/>
            <w:tcBorders>
              <w:top w:val="single" w:sz="4" w:space="0" w:color="000000"/>
              <w:left w:val="single" w:sz="4" w:space="0" w:color="000000"/>
              <w:bottom w:val="single" w:sz="4" w:space="0" w:color="000000"/>
            </w:tcBorders>
            <w:shd w:val="clear" w:color="auto" w:fill="auto"/>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Дома социального обслуживания</w:t>
            </w:r>
          </w:p>
        </w:tc>
        <w:tc>
          <w:tcPr>
            <w:tcW w:w="2970" w:type="pct"/>
            <w:tcBorders>
              <w:top w:val="single" w:sz="4" w:space="0" w:color="000000"/>
              <w:left w:val="single" w:sz="4" w:space="0" w:color="000000"/>
              <w:bottom w:val="single" w:sz="4" w:space="0" w:color="000000"/>
              <w:right w:val="single" w:sz="4" w:space="0" w:color="000000"/>
            </w:tcBorders>
            <w:shd w:val="clear" w:color="auto" w:fill="auto"/>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947" w:type="pct"/>
            <w:tcBorders>
              <w:top w:val="single" w:sz="4" w:space="0" w:color="000000"/>
              <w:left w:val="single" w:sz="4" w:space="0" w:color="000000"/>
              <w:bottom w:val="single" w:sz="4" w:space="0" w:color="000000"/>
              <w:right w:val="single" w:sz="4" w:space="0" w:color="000000"/>
            </w:tcBorders>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3.2.1</w:t>
            </w:r>
          </w:p>
        </w:tc>
      </w:tr>
      <w:tr w:rsidR="00F624FC" w:rsidRPr="00FD4411" w:rsidTr="00CC7EE1">
        <w:trPr>
          <w:jc w:val="center"/>
        </w:trPr>
        <w:tc>
          <w:tcPr>
            <w:tcW w:w="1084" w:type="pct"/>
            <w:tcBorders>
              <w:top w:val="single" w:sz="4" w:space="0" w:color="000000"/>
              <w:left w:val="single" w:sz="4" w:space="0" w:color="000000"/>
              <w:bottom w:val="single" w:sz="4" w:space="0" w:color="000000"/>
            </w:tcBorders>
            <w:shd w:val="clear" w:color="auto" w:fill="auto"/>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Бытовое обслуживание</w:t>
            </w:r>
          </w:p>
        </w:tc>
        <w:tc>
          <w:tcPr>
            <w:tcW w:w="2970" w:type="pct"/>
            <w:tcBorders>
              <w:top w:val="single" w:sz="4" w:space="0" w:color="000000"/>
              <w:left w:val="single" w:sz="4" w:space="0" w:color="000000"/>
              <w:bottom w:val="single" w:sz="4" w:space="0" w:color="000000"/>
              <w:right w:val="single" w:sz="4" w:space="0" w:color="000000"/>
            </w:tcBorders>
            <w:shd w:val="clear" w:color="auto" w:fill="auto"/>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47" w:type="pct"/>
            <w:tcBorders>
              <w:top w:val="single" w:sz="4" w:space="0" w:color="000000"/>
              <w:left w:val="single" w:sz="4" w:space="0" w:color="000000"/>
              <w:bottom w:val="single" w:sz="4" w:space="0" w:color="000000"/>
              <w:right w:val="single" w:sz="4" w:space="0" w:color="000000"/>
            </w:tcBorders>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3.3</w:t>
            </w:r>
          </w:p>
        </w:tc>
      </w:tr>
      <w:tr w:rsidR="00F624FC" w:rsidRPr="00FD4411" w:rsidTr="00CC7EE1">
        <w:trPr>
          <w:jc w:val="center"/>
        </w:trPr>
        <w:tc>
          <w:tcPr>
            <w:tcW w:w="1084" w:type="pct"/>
            <w:tcBorders>
              <w:top w:val="single" w:sz="4" w:space="0" w:color="000000"/>
              <w:left w:val="single" w:sz="4" w:space="0" w:color="000000"/>
              <w:bottom w:val="single" w:sz="4" w:space="0" w:color="000000"/>
            </w:tcBorders>
            <w:shd w:val="clear" w:color="auto" w:fill="auto"/>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Амбулаторно-поликлиническое обслуживание</w:t>
            </w:r>
          </w:p>
        </w:tc>
        <w:tc>
          <w:tcPr>
            <w:tcW w:w="2970" w:type="pct"/>
            <w:tcBorders>
              <w:top w:val="single" w:sz="4" w:space="0" w:color="000000"/>
              <w:left w:val="single" w:sz="4" w:space="0" w:color="000000"/>
              <w:bottom w:val="single" w:sz="4" w:space="0" w:color="000000"/>
              <w:right w:val="single" w:sz="4" w:space="0" w:color="000000"/>
            </w:tcBorders>
            <w:shd w:val="clear" w:color="auto" w:fill="auto"/>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47" w:type="pct"/>
            <w:tcBorders>
              <w:top w:val="single" w:sz="4" w:space="0" w:color="000000"/>
              <w:left w:val="single" w:sz="4" w:space="0" w:color="000000"/>
              <w:bottom w:val="single" w:sz="4" w:space="0" w:color="000000"/>
              <w:right w:val="single" w:sz="4" w:space="0" w:color="000000"/>
            </w:tcBorders>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3.4.1</w:t>
            </w:r>
          </w:p>
        </w:tc>
      </w:tr>
      <w:tr w:rsidR="00F624FC" w:rsidRPr="00FD4411" w:rsidTr="00CC7EE1">
        <w:trPr>
          <w:jc w:val="center"/>
        </w:trPr>
        <w:tc>
          <w:tcPr>
            <w:tcW w:w="1084" w:type="pct"/>
            <w:tcBorders>
              <w:top w:val="single" w:sz="4" w:space="0" w:color="000000"/>
              <w:left w:val="single" w:sz="4" w:space="0" w:color="000000"/>
              <w:bottom w:val="single" w:sz="4" w:space="0" w:color="000000"/>
            </w:tcBorders>
            <w:shd w:val="clear" w:color="auto" w:fill="auto"/>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Стационарное медицинское обслуживание</w:t>
            </w:r>
          </w:p>
        </w:tc>
        <w:tc>
          <w:tcPr>
            <w:tcW w:w="2970" w:type="pct"/>
            <w:tcBorders>
              <w:top w:val="single" w:sz="4" w:space="0" w:color="000000"/>
              <w:left w:val="single" w:sz="4" w:space="0" w:color="000000"/>
              <w:bottom w:val="single" w:sz="4" w:space="0" w:color="000000"/>
              <w:right w:val="single" w:sz="4" w:space="0" w:color="000000"/>
            </w:tcBorders>
            <w:shd w:val="clear" w:color="auto" w:fill="auto"/>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станций скорой помощи;</w:t>
            </w:r>
          </w:p>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площадок санитарной авиации</w:t>
            </w:r>
          </w:p>
        </w:tc>
        <w:tc>
          <w:tcPr>
            <w:tcW w:w="947" w:type="pct"/>
            <w:tcBorders>
              <w:top w:val="single" w:sz="4" w:space="0" w:color="000000"/>
              <w:left w:val="single" w:sz="4" w:space="0" w:color="000000"/>
              <w:bottom w:val="single" w:sz="4" w:space="0" w:color="000000"/>
              <w:right w:val="single" w:sz="4" w:space="0" w:color="000000"/>
            </w:tcBorders>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3.4.2</w:t>
            </w:r>
          </w:p>
        </w:tc>
      </w:tr>
      <w:tr w:rsidR="00F624FC" w:rsidRPr="00FD4411" w:rsidTr="00CC7EE1">
        <w:trPr>
          <w:jc w:val="center"/>
        </w:trPr>
        <w:tc>
          <w:tcPr>
            <w:tcW w:w="1084" w:type="pct"/>
            <w:tcBorders>
              <w:top w:val="single" w:sz="4" w:space="0" w:color="000000"/>
              <w:left w:val="single" w:sz="4" w:space="0" w:color="000000"/>
              <w:bottom w:val="single" w:sz="4" w:space="0" w:color="000000"/>
            </w:tcBorders>
            <w:shd w:val="clear" w:color="auto" w:fill="auto"/>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Осуществление религиозных обрядов</w:t>
            </w:r>
          </w:p>
        </w:tc>
        <w:tc>
          <w:tcPr>
            <w:tcW w:w="2970" w:type="pct"/>
            <w:tcBorders>
              <w:top w:val="single" w:sz="4" w:space="0" w:color="000000"/>
              <w:left w:val="single" w:sz="4" w:space="0" w:color="000000"/>
              <w:bottom w:val="single" w:sz="4" w:space="0" w:color="000000"/>
              <w:right w:val="single" w:sz="4" w:space="0" w:color="000000"/>
            </w:tcBorders>
            <w:shd w:val="clear" w:color="auto" w:fill="auto"/>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947" w:type="pct"/>
            <w:tcBorders>
              <w:top w:val="single" w:sz="4" w:space="0" w:color="000000"/>
              <w:left w:val="single" w:sz="4" w:space="0" w:color="000000"/>
              <w:bottom w:val="single" w:sz="4" w:space="0" w:color="000000"/>
              <w:right w:val="single" w:sz="4" w:space="0" w:color="000000"/>
            </w:tcBorders>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3.7.1</w:t>
            </w:r>
          </w:p>
        </w:tc>
      </w:tr>
      <w:tr w:rsidR="00F624FC" w:rsidRPr="00FD4411" w:rsidTr="00CC7EE1">
        <w:trPr>
          <w:jc w:val="center"/>
        </w:trPr>
        <w:tc>
          <w:tcPr>
            <w:tcW w:w="1084" w:type="pct"/>
            <w:tcBorders>
              <w:top w:val="single" w:sz="4" w:space="0" w:color="000000"/>
              <w:left w:val="single" w:sz="4" w:space="0" w:color="000000"/>
              <w:bottom w:val="single" w:sz="4" w:space="0" w:color="000000"/>
            </w:tcBorders>
            <w:shd w:val="clear" w:color="auto" w:fill="auto"/>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Религиозное использование</w:t>
            </w:r>
          </w:p>
        </w:tc>
        <w:tc>
          <w:tcPr>
            <w:tcW w:w="2970" w:type="pct"/>
            <w:tcBorders>
              <w:top w:val="single" w:sz="4" w:space="0" w:color="000000"/>
              <w:left w:val="single" w:sz="4" w:space="0" w:color="000000"/>
              <w:bottom w:val="single" w:sz="4" w:space="0" w:color="000000"/>
              <w:right w:val="single" w:sz="4" w:space="0" w:color="000000"/>
            </w:tcBorders>
            <w:shd w:val="clear" w:color="auto" w:fill="auto"/>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947" w:type="pct"/>
            <w:tcBorders>
              <w:top w:val="single" w:sz="4" w:space="0" w:color="000000"/>
              <w:left w:val="single" w:sz="4" w:space="0" w:color="000000"/>
              <w:bottom w:val="single" w:sz="4" w:space="0" w:color="000000"/>
              <w:right w:val="single" w:sz="4" w:space="0" w:color="000000"/>
            </w:tcBorders>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3.7</w:t>
            </w:r>
          </w:p>
        </w:tc>
      </w:tr>
      <w:tr w:rsidR="00F624FC" w:rsidRPr="00FD4411" w:rsidTr="00CC7EE1">
        <w:trPr>
          <w:jc w:val="center"/>
        </w:trPr>
        <w:tc>
          <w:tcPr>
            <w:tcW w:w="1084" w:type="pct"/>
            <w:tcBorders>
              <w:top w:val="single" w:sz="4" w:space="0" w:color="000000"/>
              <w:left w:val="single" w:sz="4" w:space="0" w:color="000000"/>
              <w:bottom w:val="single" w:sz="4" w:space="0" w:color="000000"/>
            </w:tcBorders>
            <w:shd w:val="clear" w:color="auto" w:fill="auto"/>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Религиозное управление и образование</w:t>
            </w:r>
          </w:p>
        </w:tc>
        <w:tc>
          <w:tcPr>
            <w:tcW w:w="2970" w:type="pct"/>
            <w:tcBorders>
              <w:top w:val="single" w:sz="4" w:space="0" w:color="000000"/>
              <w:left w:val="single" w:sz="4" w:space="0" w:color="000000"/>
              <w:bottom w:val="single" w:sz="4" w:space="0" w:color="000000"/>
              <w:right w:val="single" w:sz="4" w:space="0" w:color="000000"/>
            </w:tcBorders>
            <w:shd w:val="clear" w:color="auto" w:fill="auto"/>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947" w:type="pct"/>
            <w:tcBorders>
              <w:top w:val="single" w:sz="4" w:space="0" w:color="000000"/>
              <w:left w:val="single" w:sz="4" w:space="0" w:color="000000"/>
              <w:bottom w:val="single" w:sz="4" w:space="0" w:color="000000"/>
              <w:right w:val="single" w:sz="4" w:space="0" w:color="000000"/>
            </w:tcBorders>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3.7.2</w:t>
            </w:r>
          </w:p>
        </w:tc>
      </w:tr>
      <w:tr w:rsidR="00F624FC" w:rsidRPr="00FD4411" w:rsidTr="00CC7EE1">
        <w:trPr>
          <w:jc w:val="center"/>
        </w:trPr>
        <w:tc>
          <w:tcPr>
            <w:tcW w:w="1084" w:type="pct"/>
            <w:tcBorders>
              <w:top w:val="single" w:sz="4" w:space="0" w:color="000000"/>
              <w:left w:val="single" w:sz="4" w:space="0" w:color="000000"/>
              <w:bottom w:val="single" w:sz="4" w:space="0" w:color="000000"/>
            </w:tcBorders>
            <w:shd w:val="clear" w:color="auto" w:fill="auto"/>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Государственное управление</w:t>
            </w:r>
          </w:p>
        </w:tc>
        <w:tc>
          <w:tcPr>
            <w:tcW w:w="2970" w:type="pct"/>
            <w:tcBorders>
              <w:top w:val="single" w:sz="4" w:space="0" w:color="000000"/>
              <w:left w:val="single" w:sz="4" w:space="0" w:color="000000"/>
              <w:bottom w:val="single" w:sz="4" w:space="0" w:color="000000"/>
              <w:right w:val="single" w:sz="4" w:space="0" w:color="000000"/>
            </w:tcBorders>
            <w:shd w:val="clear" w:color="auto" w:fill="auto"/>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947" w:type="pct"/>
            <w:tcBorders>
              <w:top w:val="single" w:sz="4" w:space="0" w:color="000000"/>
              <w:left w:val="single" w:sz="4" w:space="0" w:color="000000"/>
              <w:bottom w:val="single" w:sz="4" w:space="0" w:color="000000"/>
              <w:right w:val="single" w:sz="4" w:space="0" w:color="000000"/>
            </w:tcBorders>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3.8.1</w:t>
            </w:r>
          </w:p>
        </w:tc>
      </w:tr>
      <w:tr w:rsidR="00F624FC" w:rsidRPr="00FD4411" w:rsidTr="00CC7EE1">
        <w:trPr>
          <w:jc w:val="center"/>
        </w:trPr>
        <w:tc>
          <w:tcPr>
            <w:tcW w:w="1084" w:type="pct"/>
            <w:tcBorders>
              <w:top w:val="single" w:sz="4" w:space="0" w:color="000000"/>
              <w:left w:val="single" w:sz="4" w:space="0" w:color="000000"/>
              <w:bottom w:val="single" w:sz="4" w:space="0" w:color="000000"/>
            </w:tcBorders>
            <w:shd w:val="clear" w:color="auto" w:fill="auto"/>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Рынки</w:t>
            </w:r>
          </w:p>
        </w:tc>
        <w:tc>
          <w:tcPr>
            <w:tcW w:w="2970" w:type="pct"/>
            <w:tcBorders>
              <w:top w:val="single" w:sz="4" w:space="0" w:color="000000"/>
              <w:left w:val="single" w:sz="4" w:space="0" w:color="000000"/>
              <w:bottom w:val="single" w:sz="4" w:space="0" w:color="000000"/>
              <w:right w:val="single" w:sz="4" w:space="0" w:color="000000"/>
            </w:tcBorders>
            <w:shd w:val="clear" w:color="auto" w:fill="auto"/>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гаражей и (или) стоянок для автомобилей сотрудников и посетителей рынка</w:t>
            </w:r>
          </w:p>
        </w:tc>
        <w:tc>
          <w:tcPr>
            <w:tcW w:w="947" w:type="pct"/>
            <w:tcBorders>
              <w:top w:val="single" w:sz="4" w:space="0" w:color="000000"/>
              <w:left w:val="single" w:sz="4" w:space="0" w:color="000000"/>
              <w:bottom w:val="single" w:sz="4" w:space="0" w:color="000000"/>
              <w:right w:val="single" w:sz="4" w:space="0" w:color="000000"/>
            </w:tcBorders>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4.3</w:t>
            </w:r>
          </w:p>
        </w:tc>
      </w:tr>
      <w:tr w:rsidR="00F624FC" w:rsidRPr="00FD4411" w:rsidTr="00CC7EE1">
        <w:trPr>
          <w:jc w:val="center"/>
        </w:trPr>
        <w:tc>
          <w:tcPr>
            <w:tcW w:w="1084" w:type="pct"/>
            <w:tcBorders>
              <w:top w:val="single" w:sz="4" w:space="0" w:color="000000"/>
              <w:left w:val="single" w:sz="4" w:space="0" w:color="000000"/>
              <w:bottom w:val="single" w:sz="4" w:space="0" w:color="000000"/>
            </w:tcBorders>
            <w:shd w:val="clear" w:color="auto" w:fill="auto"/>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Связь</w:t>
            </w:r>
          </w:p>
        </w:tc>
        <w:tc>
          <w:tcPr>
            <w:tcW w:w="2970" w:type="pct"/>
            <w:tcBorders>
              <w:top w:val="single" w:sz="4" w:space="0" w:color="000000"/>
              <w:left w:val="single" w:sz="4" w:space="0" w:color="000000"/>
              <w:bottom w:val="single" w:sz="4" w:space="0" w:color="000000"/>
              <w:right w:val="single" w:sz="4" w:space="0" w:color="000000"/>
            </w:tcBorders>
            <w:shd w:val="clear" w:color="auto" w:fill="auto"/>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947" w:type="pct"/>
            <w:tcBorders>
              <w:top w:val="single" w:sz="4" w:space="0" w:color="000000"/>
              <w:left w:val="single" w:sz="4" w:space="0" w:color="000000"/>
              <w:bottom w:val="single" w:sz="4" w:space="0" w:color="000000"/>
              <w:right w:val="single" w:sz="4" w:space="0" w:color="000000"/>
            </w:tcBorders>
          </w:tcPr>
          <w:p w:rsidR="00F624FC" w:rsidRPr="00FD4411" w:rsidRDefault="00F624FC"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6.8</w:t>
            </w:r>
          </w:p>
        </w:tc>
      </w:tr>
      <w:tr w:rsidR="005A0F28" w:rsidRPr="00FD4411" w:rsidTr="004B15F4">
        <w:trPr>
          <w:jc w:val="center"/>
        </w:trPr>
        <w:tc>
          <w:tcPr>
            <w:tcW w:w="1084" w:type="pct"/>
            <w:tcBorders>
              <w:top w:val="single" w:sz="4" w:space="0" w:color="000000"/>
              <w:left w:val="single" w:sz="4" w:space="0" w:color="000000"/>
              <w:bottom w:val="single" w:sz="4" w:space="0" w:color="000000"/>
            </w:tcBorders>
            <w:shd w:val="clear" w:color="auto" w:fill="auto"/>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Автомобильные мойки</w:t>
            </w:r>
          </w:p>
        </w:tc>
        <w:tc>
          <w:tcPr>
            <w:tcW w:w="2970" w:type="pct"/>
            <w:tcBorders>
              <w:top w:val="single" w:sz="4" w:space="0" w:color="000000"/>
              <w:left w:val="single" w:sz="4" w:space="0" w:color="000000"/>
              <w:bottom w:val="single" w:sz="4" w:space="0" w:color="000000"/>
              <w:right w:val="single" w:sz="4" w:space="0" w:color="000000"/>
            </w:tcBorders>
            <w:shd w:val="clear" w:color="auto" w:fill="auto"/>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автомобильных моек, а также размещение магазинов сопутствующей торговли</w:t>
            </w:r>
          </w:p>
        </w:tc>
        <w:tc>
          <w:tcPr>
            <w:tcW w:w="947" w:type="pct"/>
            <w:tcBorders>
              <w:top w:val="single" w:sz="4" w:space="0" w:color="000000"/>
              <w:left w:val="single" w:sz="4" w:space="0" w:color="000000"/>
              <w:bottom w:val="single" w:sz="4" w:space="0" w:color="000000"/>
              <w:right w:val="single" w:sz="4" w:space="0" w:color="000000"/>
            </w:tcBorders>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4.9.1.3</w:t>
            </w:r>
          </w:p>
        </w:tc>
      </w:tr>
      <w:tr w:rsidR="005A0F28" w:rsidRPr="00FD4411" w:rsidTr="004B15F4">
        <w:trPr>
          <w:jc w:val="center"/>
        </w:trPr>
        <w:tc>
          <w:tcPr>
            <w:tcW w:w="1084" w:type="pct"/>
            <w:tcBorders>
              <w:top w:val="single" w:sz="4" w:space="0" w:color="000000"/>
              <w:left w:val="single" w:sz="4" w:space="0" w:color="000000"/>
              <w:bottom w:val="single" w:sz="4" w:space="0" w:color="000000"/>
            </w:tcBorders>
            <w:shd w:val="clear" w:color="auto" w:fill="auto"/>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Ремонт автомобилей</w:t>
            </w:r>
          </w:p>
        </w:tc>
        <w:tc>
          <w:tcPr>
            <w:tcW w:w="2970" w:type="pct"/>
            <w:tcBorders>
              <w:top w:val="single" w:sz="4" w:space="0" w:color="000000"/>
              <w:left w:val="single" w:sz="4" w:space="0" w:color="000000"/>
              <w:bottom w:val="single" w:sz="4" w:space="0" w:color="000000"/>
              <w:right w:val="single" w:sz="4" w:space="0" w:color="000000"/>
            </w:tcBorders>
            <w:shd w:val="clear" w:color="auto" w:fill="auto"/>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947" w:type="pct"/>
            <w:tcBorders>
              <w:top w:val="single" w:sz="4" w:space="0" w:color="000000"/>
              <w:left w:val="single" w:sz="4" w:space="0" w:color="000000"/>
              <w:bottom w:val="single" w:sz="4" w:space="0" w:color="000000"/>
              <w:right w:val="single" w:sz="4" w:space="0" w:color="000000"/>
            </w:tcBorders>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4.9.1.4</w:t>
            </w:r>
          </w:p>
        </w:tc>
      </w:tr>
    </w:tbl>
    <w:p w:rsidR="00787286" w:rsidRPr="00FD4411" w:rsidRDefault="00787286" w:rsidP="000A4A52">
      <w:pPr>
        <w:widowControl/>
        <w:tabs>
          <w:tab w:val="left" w:pos="-142"/>
        </w:tabs>
        <w:suppressAutoHyphens w:val="0"/>
        <w:autoSpaceDN w:val="0"/>
        <w:adjustRightInd w:val="0"/>
        <w:spacing w:line="23" w:lineRule="atLeast"/>
        <w:ind w:left="349" w:firstLine="0"/>
        <w:rPr>
          <w:rFonts w:ascii="Times New Roman" w:hAnsi="Times New Roman" w:cs="Times New Roman"/>
          <w:b/>
          <w:color w:val="000000"/>
          <w:sz w:val="22"/>
          <w:szCs w:val="22"/>
          <w:lang w:eastAsia="ru-RU"/>
        </w:rPr>
      </w:pPr>
    </w:p>
    <w:p w:rsidR="00787286" w:rsidRPr="00FD4411" w:rsidRDefault="00787286" w:rsidP="000A4A52">
      <w:pPr>
        <w:widowControl/>
        <w:tabs>
          <w:tab w:val="left" w:pos="-142"/>
        </w:tabs>
        <w:suppressAutoHyphens w:val="0"/>
        <w:autoSpaceDN w:val="0"/>
        <w:adjustRightInd w:val="0"/>
        <w:spacing w:line="23" w:lineRule="atLeast"/>
        <w:ind w:left="349" w:firstLine="0"/>
        <w:rPr>
          <w:rFonts w:ascii="Times New Roman" w:hAnsi="Times New Roman" w:cs="Times New Roman"/>
          <w:b/>
          <w:color w:val="000000"/>
          <w:sz w:val="22"/>
          <w:szCs w:val="22"/>
          <w:lang w:eastAsia="ru-RU"/>
        </w:rPr>
      </w:pPr>
    </w:p>
    <w:p w:rsidR="000A4A52" w:rsidRPr="00FD4411" w:rsidRDefault="000A4A52" w:rsidP="000A4A52">
      <w:pPr>
        <w:widowControl/>
        <w:tabs>
          <w:tab w:val="left" w:pos="-142"/>
        </w:tabs>
        <w:suppressAutoHyphens w:val="0"/>
        <w:autoSpaceDN w:val="0"/>
        <w:adjustRightInd w:val="0"/>
        <w:spacing w:line="23" w:lineRule="atLeast"/>
        <w:ind w:left="349" w:firstLine="0"/>
        <w:rPr>
          <w:rFonts w:ascii="Times New Roman" w:hAnsi="Times New Roman" w:cs="Times New Roman"/>
          <w:b/>
          <w:color w:val="000000"/>
          <w:sz w:val="22"/>
          <w:szCs w:val="22"/>
          <w:lang w:eastAsia="ru-RU"/>
        </w:rPr>
      </w:pPr>
      <w:r w:rsidRPr="00FD4411">
        <w:rPr>
          <w:rFonts w:ascii="Times New Roman" w:hAnsi="Times New Roman" w:cs="Times New Roman"/>
          <w:b/>
          <w:color w:val="000000"/>
          <w:sz w:val="22"/>
          <w:szCs w:val="22"/>
          <w:lang w:eastAsia="ru-RU"/>
        </w:rPr>
        <w:t>Вспомогательные виды разрешенного использования:</w:t>
      </w:r>
    </w:p>
    <w:p w:rsidR="00602E27" w:rsidRPr="00FD4411" w:rsidRDefault="00602E27" w:rsidP="00F444F6">
      <w:pPr>
        <w:pStyle w:val="ConsNormal"/>
        <w:widowControl/>
        <w:spacing w:line="23" w:lineRule="atLeast"/>
        <w:ind w:firstLine="709"/>
        <w:jc w:val="both"/>
        <w:rPr>
          <w:rFonts w:ascii="Times New Roman" w:hAnsi="Times New Roman" w:cs="Times New Roman"/>
          <w:b/>
          <w:color w:val="000000"/>
          <w:sz w:val="22"/>
          <w:szCs w:val="22"/>
        </w:rPr>
      </w:pPr>
    </w:p>
    <w:tbl>
      <w:tblPr>
        <w:tblW w:w="5000" w:type="pct"/>
        <w:jc w:val="center"/>
        <w:tblLayout w:type="fixed"/>
        <w:tblLook w:val="0000" w:firstRow="0" w:lastRow="0" w:firstColumn="0" w:lastColumn="0" w:noHBand="0" w:noVBand="0"/>
      </w:tblPr>
      <w:tblGrid>
        <w:gridCol w:w="1918"/>
        <w:gridCol w:w="6128"/>
        <w:gridCol w:w="1806"/>
      </w:tblGrid>
      <w:tr w:rsidR="004764F3" w:rsidRPr="00FD4411" w:rsidTr="004764F3">
        <w:trPr>
          <w:tblHeader/>
          <w:jc w:val="center"/>
        </w:trPr>
        <w:tc>
          <w:tcPr>
            <w:tcW w:w="1918" w:type="dxa"/>
            <w:tcBorders>
              <w:top w:val="single" w:sz="4" w:space="0" w:color="000000"/>
              <w:left w:val="single" w:sz="4" w:space="0" w:color="000000"/>
              <w:bottom w:val="single" w:sz="4" w:space="0" w:color="000000"/>
            </w:tcBorders>
            <w:shd w:val="clear" w:color="auto" w:fill="auto"/>
            <w:vAlign w:val="center"/>
          </w:tcPr>
          <w:p w:rsidR="004764F3" w:rsidRPr="00FD4411" w:rsidRDefault="004764F3" w:rsidP="004764F3">
            <w:pPr>
              <w:pStyle w:val="af5"/>
              <w:rPr>
                <w:color w:val="000000"/>
                <w:szCs w:val="22"/>
              </w:rPr>
            </w:pPr>
            <w:r w:rsidRPr="00FD4411">
              <w:rPr>
                <w:color w:val="000000"/>
                <w:szCs w:val="22"/>
              </w:rPr>
              <w:t xml:space="preserve">Вид разрешенного использования </w:t>
            </w:r>
            <w:r w:rsidRPr="00FD4411">
              <w:rPr>
                <w:color w:val="000000"/>
                <w:szCs w:val="22"/>
              </w:rPr>
              <w:br/>
              <w:t xml:space="preserve">земельных участков и объектов </w:t>
            </w:r>
            <w:r w:rsidRPr="00FD4411">
              <w:rPr>
                <w:color w:val="000000"/>
                <w:szCs w:val="22"/>
              </w:rPr>
              <w:br/>
              <w:t>кап</w:t>
            </w:r>
            <w:r w:rsidRPr="00FD4411">
              <w:rPr>
                <w:color w:val="000000"/>
                <w:szCs w:val="22"/>
              </w:rPr>
              <w:t>и</w:t>
            </w:r>
            <w:r w:rsidRPr="00FD4411">
              <w:rPr>
                <w:color w:val="000000"/>
                <w:szCs w:val="22"/>
              </w:rPr>
              <w:t>тального строительства</w:t>
            </w:r>
          </w:p>
        </w:tc>
        <w:tc>
          <w:tcPr>
            <w:tcW w:w="6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64F3" w:rsidRPr="00FD4411" w:rsidRDefault="004764F3" w:rsidP="004764F3">
            <w:pPr>
              <w:pStyle w:val="af5"/>
              <w:rPr>
                <w:color w:val="000000"/>
                <w:szCs w:val="22"/>
              </w:rPr>
            </w:pPr>
            <w:r w:rsidRPr="00FD4411">
              <w:rPr>
                <w:color w:val="000000"/>
                <w:szCs w:val="22"/>
              </w:rPr>
              <w:t>Описание вида разрешенного использования земельного участка</w:t>
            </w:r>
          </w:p>
        </w:tc>
        <w:tc>
          <w:tcPr>
            <w:tcW w:w="1806" w:type="dxa"/>
            <w:tcBorders>
              <w:top w:val="single" w:sz="4" w:space="0" w:color="000000"/>
              <w:left w:val="single" w:sz="4" w:space="0" w:color="000000"/>
              <w:bottom w:val="single" w:sz="4" w:space="0" w:color="000000"/>
              <w:right w:val="single" w:sz="4" w:space="0" w:color="000000"/>
            </w:tcBorders>
          </w:tcPr>
          <w:p w:rsidR="004764F3" w:rsidRPr="00FD4411" w:rsidRDefault="004764F3" w:rsidP="004764F3">
            <w:pPr>
              <w:pStyle w:val="af5"/>
              <w:rPr>
                <w:color w:val="000000"/>
                <w:szCs w:val="22"/>
              </w:rPr>
            </w:pPr>
            <w:r w:rsidRPr="00FD4411">
              <w:rPr>
                <w:color w:val="000000"/>
                <w:szCs w:val="22"/>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5A0F28" w:rsidRPr="00FD4411" w:rsidTr="00943AD8">
        <w:trPr>
          <w:jc w:val="center"/>
        </w:trPr>
        <w:tc>
          <w:tcPr>
            <w:tcW w:w="1918" w:type="dxa"/>
            <w:tcBorders>
              <w:top w:val="single" w:sz="4" w:space="0" w:color="000000"/>
              <w:left w:val="single" w:sz="4" w:space="0" w:color="000000"/>
              <w:bottom w:val="single" w:sz="4" w:space="0" w:color="000000"/>
            </w:tcBorders>
            <w:shd w:val="clear" w:color="auto" w:fill="auto"/>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Ведение огородничества</w:t>
            </w:r>
          </w:p>
        </w:tc>
        <w:tc>
          <w:tcPr>
            <w:tcW w:w="6128" w:type="dxa"/>
            <w:tcBorders>
              <w:top w:val="single" w:sz="4" w:space="0" w:color="000000"/>
              <w:left w:val="single" w:sz="4" w:space="0" w:color="000000"/>
              <w:bottom w:val="single" w:sz="4" w:space="0" w:color="000000"/>
              <w:right w:val="single" w:sz="4" w:space="0" w:color="000000"/>
            </w:tcBorders>
            <w:shd w:val="clear" w:color="auto" w:fill="auto"/>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Осуществление отдыха и (или) выращивания гражданами для собственных нужд сельскохозяйственных культур;</w:t>
            </w:r>
          </w:p>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806" w:type="dxa"/>
            <w:tcBorders>
              <w:top w:val="single" w:sz="4" w:space="0" w:color="000000"/>
              <w:left w:val="single" w:sz="4" w:space="0" w:color="000000"/>
              <w:bottom w:val="single" w:sz="4" w:space="0" w:color="000000"/>
              <w:right w:val="single" w:sz="4" w:space="0" w:color="000000"/>
            </w:tcBorders>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13.1</w:t>
            </w:r>
          </w:p>
        </w:tc>
      </w:tr>
      <w:tr w:rsidR="005A0F28" w:rsidRPr="00FD4411" w:rsidTr="00943AD8">
        <w:trPr>
          <w:jc w:val="center"/>
        </w:trPr>
        <w:tc>
          <w:tcPr>
            <w:tcW w:w="1918" w:type="dxa"/>
            <w:tcBorders>
              <w:top w:val="single" w:sz="4" w:space="0" w:color="000000"/>
              <w:left w:val="single" w:sz="4" w:space="0" w:color="000000"/>
              <w:bottom w:val="single" w:sz="4" w:space="0" w:color="000000"/>
            </w:tcBorders>
            <w:shd w:val="clear" w:color="auto" w:fill="auto"/>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Хранение автотранспорта</w:t>
            </w:r>
          </w:p>
        </w:tc>
        <w:tc>
          <w:tcPr>
            <w:tcW w:w="6128" w:type="dxa"/>
            <w:tcBorders>
              <w:top w:val="single" w:sz="4" w:space="0" w:color="000000"/>
              <w:left w:val="single" w:sz="4" w:space="0" w:color="000000"/>
              <w:bottom w:val="single" w:sz="4" w:space="0" w:color="000000"/>
              <w:right w:val="single" w:sz="4" w:space="0" w:color="000000"/>
            </w:tcBorders>
            <w:shd w:val="clear" w:color="auto" w:fill="auto"/>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FD4411">
              <w:rPr>
                <w:rFonts w:ascii="Times New Roman" w:hAnsi="Times New Roman"/>
                <w:color w:val="000000"/>
                <w:sz w:val="24"/>
                <w:szCs w:val="24"/>
              </w:rPr>
              <w:t>машино</w:t>
            </w:r>
            <w:proofErr w:type="spellEnd"/>
            <w:r w:rsidRPr="00FD4411">
              <w:rPr>
                <w:rFonts w:ascii="Times New Roman" w:hAnsi="Times New Roman"/>
                <w:color w:val="000000"/>
                <w:sz w:val="24"/>
                <w:szCs w:val="24"/>
              </w:rPr>
              <w:t>-места, за исключением гаражей, размещение которых предусмотрено содержанием видов разрешенного использования с кодами 2.7.2, 4.9</w:t>
            </w:r>
          </w:p>
        </w:tc>
        <w:tc>
          <w:tcPr>
            <w:tcW w:w="1806" w:type="dxa"/>
            <w:tcBorders>
              <w:top w:val="single" w:sz="4" w:space="0" w:color="000000"/>
              <w:left w:val="single" w:sz="4" w:space="0" w:color="000000"/>
              <w:bottom w:val="single" w:sz="4" w:space="0" w:color="000000"/>
              <w:right w:val="single" w:sz="4" w:space="0" w:color="000000"/>
            </w:tcBorders>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2.7.1</w:t>
            </w:r>
          </w:p>
        </w:tc>
      </w:tr>
      <w:tr w:rsidR="005A0F28" w:rsidRPr="00FD4411" w:rsidTr="00CB708B">
        <w:trPr>
          <w:jc w:val="center"/>
        </w:trPr>
        <w:tc>
          <w:tcPr>
            <w:tcW w:w="1918" w:type="dxa"/>
            <w:tcBorders>
              <w:top w:val="single" w:sz="4" w:space="0" w:color="000000"/>
              <w:left w:val="single" w:sz="4" w:space="0" w:color="000000"/>
              <w:bottom w:val="single" w:sz="4" w:space="0" w:color="000000"/>
            </w:tcBorders>
            <w:shd w:val="clear" w:color="auto" w:fill="auto"/>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Предоставление коммунальных услуг</w:t>
            </w:r>
          </w:p>
        </w:tc>
        <w:tc>
          <w:tcPr>
            <w:tcW w:w="6128" w:type="dxa"/>
            <w:tcBorders>
              <w:top w:val="single" w:sz="4" w:space="0" w:color="000000"/>
              <w:left w:val="single" w:sz="4" w:space="0" w:color="000000"/>
              <w:bottom w:val="single" w:sz="4" w:space="0" w:color="000000"/>
              <w:right w:val="single" w:sz="4" w:space="0" w:color="000000"/>
            </w:tcBorders>
            <w:shd w:val="clear" w:color="auto" w:fill="auto"/>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806" w:type="dxa"/>
            <w:tcBorders>
              <w:top w:val="single" w:sz="4" w:space="0" w:color="000000"/>
              <w:left w:val="single" w:sz="4" w:space="0" w:color="000000"/>
              <w:bottom w:val="single" w:sz="4" w:space="0" w:color="000000"/>
              <w:right w:val="single" w:sz="4" w:space="0" w:color="000000"/>
            </w:tcBorders>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3.1.1</w:t>
            </w:r>
          </w:p>
        </w:tc>
      </w:tr>
    </w:tbl>
    <w:p w:rsidR="003C5EC3" w:rsidRPr="00FD4411" w:rsidRDefault="003C5EC3" w:rsidP="00F444F6">
      <w:pPr>
        <w:pStyle w:val="ae"/>
        <w:spacing w:line="23" w:lineRule="atLeast"/>
        <w:ind w:firstLine="709"/>
        <w:jc w:val="both"/>
        <w:rPr>
          <w:rFonts w:ascii="Times New Roman" w:hAnsi="Times New Roman"/>
          <w:b/>
          <w:color w:val="000000"/>
        </w:rPr>
      </w:pPr>
    </w:p>
    <w:p w:rsidR="00084243" w:rsidRPr="00FD4411" w:rsidRDefault="00AA5BC4" w:rsidP="00AA5BC4">
      <w:pPr>
        <w:widowControl/>
        <w:suppressAutoHyphens w:val="0"/>
        <w:autoSpaceDN w:val="0"/>
        <w:adjustRightInd w:val="0"/>
        <w:spacing w:line="240" w:lineRule="auto"/>
        <w:ind w:firstLine="540"/>
        <w:rPr>
          <w:rFonts w:ascii="Times New Roman" w:hAnsi="Times New Roman" w:cs="Times New Roman"/>
          <w:color w:val="000000"/>
          <w:sz w:val="22"/>
          <w:szCs w:val="22"/>
        </w:rPr>
      </w:pPr>
      <w:hyperlink r:id="rId48" w:history="1">
        <w:r w:rsidRPr="00FD4411">
          <w:rPr>
            <w:rFonts w:ascii="Times New Roman" w:hAnsi="Times New Roman" w:cs="Times New Roman"/>
            <w:b/>
            <w:bCs/>
            <w:color w:val="000000"/>
            <w:sz w:val="22"/>
            <w:szCs w:val="22"/>
            <w:lang w:eastAsia="ru-RU"/>
          </w:rPr>
          <w:t>Предельные</w:t>
        </w:r>
      </w:hyperlink>
      <w:r w:rsidRPr="00FD4411">
        <w:rPr>
          <w:rFonts w:ascii="Times New Roman" w:hAnsi="Times New Roman" w:cs="Times New Roman"/>
          <w:b/>
          <w:bCs/>
          <w:color w:val="000000"/>
          <w:sz w:val="22"/>
          <w:szCs w:val="22"/>
          <w:lang w:eastAsia="ru-RU"/>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FD4411">
        <w:rPr>
          <w:rFonts w:ascii="Times New Roman" w:hAnsi="Times New Roman" w:cs="Times New Roman"/>
          <w:b/>
          <w:color w:val="000000"/>
          <w:sz w:val="22"/>
          <w:szCs w:val="22"/>
        </w:rPr>
        <w:t>:</w:t>
      </w:r>
    </w:p>
    <w:tbl>
      <w:tblPr>
        <w:tblW w:w="9934" w:type="dxa"/>
        <w:jc w:val="center"/>
        <w:tblLayout w:type="fixed"/>
        <w:tblLook w:val="0000" w:firstRow="0" w:lastRow="0" w:firstColumn="0" w:lastColumn="0" w:noHBand="0" w:noVBand="0"/>
      </w:tblPr>
      <w:tblGrid>
        <w:gridCol w:w="716"/>
        <w:gridCol w:w="5386"/>
        <w:gridCol w:w="3832"/>
      </w:tblGrid>
      <w:tr w:rsidR="00A00022" w:rsidRPr="00FD4411" w:rsidTr="00676B20">
        <w:trPr>
          <w:tblHeader/>
          <w:jc w:val="center"/>
        </w:trPr>
        <w:tc>
          <w:tcPr>
            <w:tcW w:w="716" w:type="dxa"/>
            <w:tcBorders>
              <w:top w:val="single" w:sz="4" w:space="0" w:color="000000"/>
              <w:left w:val="single" w:sz="4" w:space="0" w:color="000000"/>
              <w:bottom w:val="single" w:sz="4" w:space="0" w:color="000000"/>
            </w:tcBorders>
            <w:shd w:val="clear" w:color="auto" w:fill="auto"/>
          </w:tcPr>
          <w:p w:rsidR="00A00022" w:rsidRPr="00FD4411" w:rsidRDefault="00A00022" w:rsidP="00676B20">
            <w:pPr>
              <w:pStyle w:val="af5"/>
              <w:rPr>
                <w:color w:val="000000"/>
                <w:szCs w:val="22"/>
              </w:rPr>
            </w:pPr>
            <w:r w:rsidRPr="00FD4411">
              <w:rPr>
                <w:color w:val="000000"/>
                <w:szCs w:val="22"/>
              </w:rPr>
              <w:t>№</w:t>
            </w:r>
          </w:p>
        </w:tc>
        <w:tc>
          <w:tcPr>
            <w:tcW w:w="5386" w:type="dxa"/>
            <w:tcBorders>
              <w:top w:val="single" w:sz="4" w:space="0" w:color="000000"/>
              <w:left w:val="single" w:sz="4" w:space="0" w:color="000000"/>
              <w:bottom w:val="single" w:sz="4" w:space="0" w:color="000000"/>
            </w:tcBorders>
            <w:shd w:val="clear" w:color="auto" w:fill="auto"/>
          </w:tcPr>
          <w:p w:rsidR="00A00022" w:rsidRPr="00FD4411" w:rsidRDefault="00A00022" w:rsidP="00676B20">
            <w:pPr>
              <w:pStyle w:val="af5"/>
              <w:rPr>
                <w:color w:val="000000"/>
                <w:szCs w:val="22"/>
              </w:rPr>
            </w:pPr>
            <w:r w:rsidRPr="00FD4411">
              <w:rPr>
                <w:color w:val="000000"/>
                <w:szCs w:val="22"/>
              </w:rPr>
              <w:t>Предельные размеры и параметры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00022" w:rsidRPr="00FD4411" w:rsidRDefault="00A00022" w:rsidP="00676B20">
            <w:pPr>
              <w:pStyle w:val="af5"/>
              <w:rPr>
                <w:color w:val="000000"/>
                <w:szCs w:val="22"/>
              </w:rPr>
            </w:pPr>
            <w:r w:rsidRPr="00FD4411">
              <w:rPr>
                <w:color w:val="000000"/>
                <w:szCs w:val="22"/>
              </w:rPr>
              <w:t>Значения предельных размеров и п</w:t>
            </w:r>
            <w:r w:rsidRPr="00FD4411">
              <w:rPr>
                <w:color w:val="000000"/>
                <w:szCs w:val="22"/>
              </w:rPr>
              <w:t>а</w:t>
            </w:r>
            <w:r w:rsidRPr="00FD4411">
              <w:rPr>
                <w:color w:val="000000"/>
                <w:szCs w:val="22"/>
              </w:rPr>
              <w:t>раметров</w:t>
            </w:r>
          </w:p>
        </w:tc>
      </w:tr>
      <w:tr w:rsidR="00A00022" w:rsidRPr="00FD4411" w:rsidTr="00676B20">
        <w:trPr>
          <w:jc w:val="center"/>
        </w:trPr>
        <w:tc>
          <w:tcPr>
            <w:tcW w:w="716" w:type="dxa"/>
            <w:tcBorders>
              <w:top w:val="single" w:sz="4" w:space="0" w:color="000000"/>
              <w:left w:val="single" w:sz="4" w:space="0" w:color="000000"/>
              <w:bottom w:val="single" w:sz="4" w:space="0" w:color="000000"/>
            </w:tcBorders>
            <w:shd w:val="clear" w:color="auto" w:fill="auto"/>
          </w:tcPr>
          <w:p w:rsidR="00A00022" w:rsidRPr="00FD4411" w:rsidRDefault="00A00022" w:rsidP="00676B20">
            <w:pPr>
              <w:pStyle w:val="af6"/>
              <w:rPr>
                <w:color w:val="000000"/>
                <w:lang w:val="ru-RU"/>
              </w:rPr>
            </w:pPr>
            <w:r w:rsidRPr="00FD4411">
              <w:rPr>
                <w:color w:val="000000"/>
                <w:lang w:val="ru-RU"/>
              </w:rPr>
              <w:t>1</w:t>
            </w:r>
          </w:p>
        </w:tc>
        <w:tc>
          <w:tcPr>
            <w:tcW w:w="5386" w:type="dxa"/>
            <w:tcBorders>
              <w:top w:val="single" w:sz="4" w:space="0" w:color="000000"/>
              <w:left w:val="single" w:sz="4" w:space="0" w:color="000000"/>
              <w:bottom w:val="single" w:sz="4" w:space="0" w:color="000000"/>
            </w:tcBorders>
            <w:shd w:val="clear" w:color="auto" w:fill="auto"/>
          </w:tcPr>
          <w:p w:rsidR="00A00022" w:rsidRPr="00FD4411" w:rsidRDefault="00A00022" w:rsidP="00676B20">
            <w:pPr>
              <w:pStyle w:val="af6"/>
              <w:rPr>
                <w:color w:val="000000"/>
                <w:lang w:val="ru-RU"/>
              </w:rPr>
            </w:pPr>
            <w:r w:rsidRPr="00FD4411">
              <w:rPr>
                <w:color w:val="000000"/>
                <w:lang w:val="ru-RU"/>
              </w:rPr>
              <w:t>Минимальная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00022" w:rsidRPr="00FD4411" w:rsidRDefault="00A00022" w:rsidP="00676B20">
            <w:pPr>
              <w:pStyle w:val="af6"/>
              <w:snapToGrid w:val="0"/>
              <w:rPr>
                <w:color w:val="000000"/>
                <w:lang w:val="ru-RU"/>
              </w:rPr>
            </w:pPr>
          </w:p>
        </w:tc>
      </w:tr>
      <w:tr w:rsidR="00A00022" w:rsidRPr="00FD4411" w:rsidTr="00676B20">
        <w:trPr>
          <w:jc w:val="center"/>
        </w:trPr>
        <w:tc>
          <w:tcPr>
            <w:tcW w:w="716" w:type="dxa"/>
            <w:tcBorders>
              <w:top w:val="single" w:sz="4" w:space="0" w:color="000000"/>
              <w:left w:val="single" w:sz="4" w:space="0" w:color="000000"/>
              <w:bottom w:val="single" w:sz="4" w:space="0" w:color="000000"/>
            </w:tcBorders>
            <w:shd w:val="clear" w:color="auto" w:fill="auto"/>
          </w:tcPr>
          <w:p w:rsidR="00A00022" w:rsidRPr="00FD4411" w:rsidRDefault="00A00022" w:rsidP="00676B20">
            <w:pPr>
              <w:pStyle w:val="af3"/>
              <w:rPr>
                <w:color w:val="000000"/>
                <w:lang w:val="ru-RU"/>
              </w:rPr>
            </w:pPr>
            <w:r w:rsidRPr="00FD4411">
              <w:rPr>
                <w:color w:val="000000"/>
                <w:lang w:val="ru-RU"/>
              </w:rPr>
              <w:t>1.1</w:t>
            </w:r>
          </w:p>
        </w:tc>
        <w:tc>
          <w:tcPr>
            <w:tcW w:w="5386" w:type="dxa"/>
            <w:tcBorders>
              <w:top w:val="single" w:sz="4" w:space="0" w:color="000000"/>
              <w:left w:val="single" w:sz="4" w:space="0" w:color="000000"/>
              <w:bottom w:val="single" w:sz="4" w:space="0" w:color="000000"/>
            </w:tcBorders>
            <w:shd w:val="clear" w:color="auto" w:fill="auto"/>
          </w:tcPr>
          <w:p w:rsidR="00A00022" w:rsidRPr="00FD4411" w:rsidRDefault="00A00022" w:rsidP="00A35D72">
            <w:pPr>
              <w:pStyle w:val="af3"/>
              <w:rPr>
                <w:color w:val="000000"/>
                <w:lang w:val="ru-RU"/>
              </w:rPr>
            </w:pPr>
            <w:r w:rsidRPr="00FD4411">
              <w:rPr>
                <w:color w:val="000000"/>
                <w:lang w:val="ru-RU"/>
              </w:rPr>
              <w:t>с видом разрешенного использования "Для индивид</w:t>
            </w:r>
            <w:r w:rsidRPr="00FD4411">
              <w:rPr>
                <w:color w:val="000000"/>
                <w:lang w:val="ru-RU"/>
              </w:rPr>
              <w:t>у</w:t>
            </w:r>
            <w:r w:rsidRPr="00FD4411">
              <w:rPr>
                <w:color w:val="000000"/>
                <w:lang w:val="ru-RU"/>
              </w:rPr>
              <w:t xml:space="preserve">ального жилищного строительства"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00022" w:rsidRPr="00FD4411" w:rsidRDefault="00A00022" w:rsidP="004764F3">
            <w:pPr>
              <w:pStyle w:val="af3"/>
              <w:jc w:val="center"/>
              <w:rPr>
                <w:color w:val="000000"/>
                <w:lang w:val="ru-RU"/>
              </w:rPr>
            </w:pPr>
            <w:smartTag w:uri="urn:schemas-microsoft-com:office:smarttags" w:element="metricconverter">
              <w:smartTagPr>
                <w:attr w:name="ProductID" w:val="400 м2"/>
              </w:smartTagPr>
              <w:r w:rsidRPr="00FD4411">
                <w:rPr>
                  <w:color w:val="000000"/>
                  <w:lang w:val="ru-RU"/>
                </w:rPr>
                <w:t>400 м</w:t>
              </w:r>
              <w:r w:rsidRPr="00FD4411">
                <w:rPr>
                  <w:color w:val="000000"/>
                  <w:vertAlign w:val="superscript"/>
                  <w:lang w:val="ru-RU"/>
                </w:rPr>
                <w:t>2</w:t>
              </w:r>
            </w:smartTag>
          </w:p>
        </w:tc>
      </w:tr>
      <w:tr w:rsidR="00A00022" w:rsidRPr="00FD4411" w:rsidTr="00676B20">
        <w:trPr>
          <w:jc w:val="center"/>
        </w:trPr>
        <w:tc>
          <w:tcPr>
            <w:tcW w:w="716" w:type="dxa"/>
            <w:tcBorders>
              <w:top w:val="single" w:sz="4" w:space="0" w:color="000000"/>
              <w:left w:val="single" w:sz="4" w:space="0" w:color="000000"/>
              <w:bottom w:val="single" w:sz="4" w:space="0" w:color="000000"/>
            </w:tcBorders>
            <w:shd w:val="clear" w:color="auto" w:fill="auto"/>
          </w:tcPr>
          <w:p w:rsidR="00A00022" w:rsidRPr="00FD4411" w:rsidRDefault="00A00022" w:rsidP="00676B20">
            <w:pPr>
              <w:pStyle w:val="af3"/>
              <w:rPr>
                <w:color w:val="000000"/>
                <w:lang w:val="ru-RU"/>
              </w:rPr>
            </w:pPr>
            <w:r w:rsidRPr="00FD4411">
              <w:rPr>
                <w:color w:val="000000"/>
                <w:lang w:val="ru-RU"/>
              </w:rPr>
              <w:t>1.2.</w:t>
            </w:r>
          </w:p>
        </w:tc>
        <w:tc>
          <w:tcPr>
            <w:tcW w:w="5386" w:type="dxa"/>
            <w:tcBorders>
              <w:top w:val="single" w:sz="4" w:space="0" w:color="000000"/>
              <w:left w:val="single" w:sz="4" w:space="0" w:color="000000"/>
              <w:bottom w:val="single" w:sz="4" w:space="0" w:color="000000"/>
            </w:tcBorders>
            <w:shd w:val="clear" w:color="auto" w:fill="auto"/>
          </w:tcPr>
          <w:p w:rsidR="00A00022" w:rsidRPr="00FD4411" w:rsidRDefault="00A00022" w:rsidP="00676B20">
            <w:pPr>
              <w:pStyle w:val="af3"/>
              <w:rPr>
                <w:color w:val="000000"/>
                <w:lang w:val="ru-RU"/>
              </w:rPr>
            </w:pPr>
            <w:r w:rsidRPr="00FD4411">
              <w:rPr>
                <w:color w:val="000000"/>
                <w:lang w:val="ru-RU"/>
              </w:rPr>
              <w:t>с видом разрешенного использования «Блокированная жилая застройка», «Бытовое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00022" w:rsidRPr="00FD4411" w:rsidRDefault="003A1032" w:rsidP="004764F3">
            <w:pPr>
              <w:pStyle w:val="af3"/>
              <w:jc w:val="center"/>
              <w:rPr>
                <w:color w:val="000000"/>
                <w:lang w:val="ru-RU"/>
              </w:rPr>
            </w:pPr>
            <w:smartTag w:uri="urn:schemas-microsoft-com:office:smarttags" w:element="metricconverter">
              <w:smartTagPr>
                <w:attr w:name="ProductID" w:val="100 м2"/>
              </w:smartTagPr>
              <w:r w:rsidRPr="00FD4411">
                <w:rPr>
                  <w:color w:val="000000"/>
                  <w:lang w:val="ru-RU"/>
                </w:rPr>
                <w:t>100</w:t>
              </w:r>
              <w:r w:rsidR="00A00022" w:rsidRPr="00FD4411">
                <w:rPr>
                  <w:color w:val="000000"/>
                  <w:lang w:val="ru-RU"/>
                </w:rPr>
                <w:t xml:space="preserve"> м2</w:t>
              </w:r>
            </w:smartTag>
          </w:p>
        </w:tc>
      </w:tr>
      <w:tr w:rsidR="00A00022" w:rsidRPr="00FD4411" w:rsidTr="00676B20">
        <w:trPr>
          <w:jc w:val="center"/>
        </w:trPr>
        <w:tc>
          <w:tcPr>
            <w:tcW w:w="716" w:type="dxa"/>
            <w:tcBorders>
              <w:top w:val="single" w:sz="4" w:space="0" w:color="000000"/>
              <w:left w:val="single" w:sz="4" w:space="0" w:color="000000"/>
              <w:bottom w:val="single" w:sz="4" w:space="0" w:color="000000"/>
            </w:tcBorders>
            <w:shd w:val="clear" w:color="auto" w:fill="auto"/>
          </w:tcPr>
          <w:p w:rsidR="00A00022" w:rsidRPr="00FD4411" w:rsidRDefault="00A00022" w:rsidP="00676B20">
            <w:pPr>
              <w:pStyle w:val="af3"/>
              <w:rPr>
                <w:color w:val="000000"/>
                <w:lang w:val="ru-RU"/>
              </w:rPr>
            </w:pPr>
            <w:r w:rsidRPr="00FD4411">
              <w:rPr>
                <w:color w:val="000000"/>
                <w:lang w:val="ru-RU"/>
              </w:rPr>
              <w:t>1.3.</w:t>
            </w:r>
          </w:p>
        </w:tc>
        <w:tc>
          <w:tcPr>
            <w:tcW w:w="5386" w:type="dxa"/>
            <w:tcBorders>
              <w:top w:val="single" w:sz="4" w:space="0" w:color="000000"/>
              <w:left w:val="single" w:sz="4" w:space="0" w:color="000000"/>
              <w:bottom w:val="single" w:sz="4" w:space="0" w:color="000000"/>
            </w:tcBorders>
            <w:shd w:val="clear" w:color="auto" w:fill="auto"/>
          </w:tcPr>
          <w:p w:rsidR="00A00022" w:rsidRPr="00FD4411" w:rsidRDefault="00A00022" w:rsidP="00A00022">
            <w:pPr>
              <w:pStyle w:val="af3"/>
              <w:rPr>
                <w:color w:val="000000"/>
                <w:lang w:val="ru-RU"/>
              </w:rPr>
            </w:pPr>
            <w:r w:rsidRPr="00FD4411">
              <w:rPr>
                <w:color w:val="000000"/>
                <w:lang w:val="ru-RU"/>
              </w:rPr>
              <w:t>с видом разрешенного использования «Малоэтажная многоквартирная жилая з</w:t>
            </w:r>
            <w:r w:rsidRPr="00FD4411">
              <w:rPr>
                <w:color w:val="000000"/>
                <w:lang w:val="ru-RU"/>
              </w:rPr>
              <w:t>а</w:t>
            </w:r>
            <w:r w:rsidRPr="00FD4411">
              <w:rPr>
                <w:color w:val="000000"/>
                <w:lang w:val="ru-RU"/>
              </w:rPr>
              <w:t>стройка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00022" w:rsidRPr="00FD4411" w:rsidRDefault="003A1032" w:rsidP="004764F3">
            <w:pPr>
              <w:pStyle w:val="af3"/>
              <w:jc w:val="center"/>
              <w:rPr>
                <w:color w:val="000000"/>
                <w:lang w:val="ru-RU"/>
              </w:rPr>
            </w:pPr>
            <w:smartTag w:uri="urn:schemas-microsoft-com:office:smarttags" w:element="metricconverter">
              <w:smartTagPr>
                <w:attr w:name="ProductID" w:val="100 м2"/>
              </w:smartTagPr>
              <w:r w:rsidRPr="00FD4411">
                <w:rPr>
                  <w:color w:val="000000"/>
                  <w:lang w:val="ru-RU"/>
                </w:rPr>
                <w:t>100</w:t>
              </w:r>
              <w:r w:rsidR="00A00022" w:rsidRPr="00FD4411">
                <w:rPr>
                  <w:color w:val="000000"/>
                  <w:lang w:val="ru-RU"/>
                </w:rPr>
                <w:t xml:space="preserve"> м2</w:t>
              </w:r>
            </w:smartTag>
          </w:p>
        </w:tc>
      </w:tr>
      <w:tr w:rsidR="00A00022" w:rsidRPr="00FD4411" w:rsidTr="00676B20">
        <w:trPr>
          <w:jc w:val="center"/>
        </w:trPr>
        <w:tc>
          <w:tcPr>
            <w:tcW w:w="716" w:type="dxa"/>
            <w:tcBorders>
              <w:top w:val="single" w:sz="4" w:space="0" w:color="000000"/>
              <w:left w:val="single" w:sz="4" w:space="0" w:color="000000"/>
              <w:bottom w:val="single" w:sz="4" w:space="0" w:color="000000"/>
            </w:tcBorders>
            <w:shd w:val="clear" w:color="auto" w:fill="auto"/>
          </w:tcPr>
          <w:p w:rsidR="00A00022" w:rsidRPr="00FD4411" w:rsidRDefault="00A00022" w:rsidP="00676B20">
            <w:pPr>
              <w:pStyle w:val="af3"/>
              <w:rPr>
                <w:color w:val="000000"/>
                <w:lang w:val="ru-RU"/>
              </w:rPr>
            </w:pPr>
            <w:r w:rsidRPr="00FD4411">
              <w:rPr>
                <w:color w:val="000000"/>
                <w:lang w:val="ru-RU"/>
              </w:rPr>
              <w:t>1.4.</w:t>
            </w:r>
          </w:p>
        </w:tc>
        <w:tc>
          <w:tcPr>
            <w:tcW w:w="5386" w:type="dxa"/>
            <w:tcBorders>
              <w:top w:val="single" w:sz="4" w:space="0" w:color="000000"/>
              <w:left w:val="single" w:sz="4" w:space="0" w:color="000000"/>
              <w:bottom w:val="single" w:sz="4" w:space="0" w:color="000000"/>
            </w:tcBorders>
            <w:shd w:val="clear" w:color="auto" w:fill="auto"/>
          </w:tcPr>
          <w:p w:rsidR="00A00022" w:rsidRPr="00FD4411" w:rsidRDefault="00A00022" w:rsidP="001248C8">
            <w:pPr>
              <w:pStyle w:val="af3"/>
              <w:rPr>
                <w:color w:val="000000"/>
                <w:lang w:val="ru-RU"/>
              </w:rPr>
            </w:pPr>
            <w:r w:rsidRPr="00FD4411">
              <w:rPr>
                <w:color w:val="000000"/>
                <w:lang w:val="ru-RU"/>
              </w:rPr>
              <w:t>с видом использования: «Магазины», «Общественное п</w:t>
            </w:r>
            <w:r w:rsidRPr="00FD4411">
              <w:rPr>
                <w:color w:val="000000"/>
                <w:lang w:val="ru-RU"/>
              </w:rPr>
              <w:t>и</w:t>
            </w:r>
            <w:r w:rsidRPr="00FD4411">
              <w:rPr>
                <w:color w:val="000000"/>
                <w:lang w:val="ru-RU"/>
              </w:rPr>
              <w:t>тание», «</w:t>
            </w:r>
            <w:r w:rsidR="00F76982" w:rsidRPr="00FD4411">
              <w:rPr>
                <w:color w:val="000000"/>
              </w:rPr>
              <w:t>Дома социального обслуживания</w:t>
            </w:r>
            <w:r w:rsidRPr="00FD4411">
              <w:rPr>
                <w:color w:val="000000"/>
                <w:lang w:val="ru-RU"/>
              </w:rPr>
              <w:t xml:space="preserve">», «Дошкольное начальное и среднее общее образование», «Амбулаторно-поликлиническое обслуживание», «Религиозное использование», «Общественное управление»,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00022" w:rsidRPr="00FD4411" w:rsidRDefault="003A1032" w:rsidP="004764F3">
            <w:pPr>
              <w:pStyle w:val="af3"/>
              <w:jc w:val="center"/>
              <w:rPr>
                <w:color w:val="000000"/>
                <w:lang w:val="ru-RU"/>
              </w:rPr>
            </w:pPr>
            <w:smartTag w:uri="urn:schemas-microsoft-com:office:smarttags" w:element="metricconverter">
              <w:smartTagPr>
                <w:attr w:name="ProductID" w:val="25 м2"/>
              </w:smartTagPr>
              <w:r w:rsidRPr="00FD4411">
                <w:rPr>
                  <w:color w:val="000000"/>
                  <w:lang w:val="ru-RU"/>
                </w:rPr>
                <w:t>25</w:t>
              </w:r>
              <w:r w:rsidR="00A00022" w:rsidRPr="00FD4411">
                <w:rPr>
                  <w:color w:val="000000"/>
                  <w:lang w:val="ru-RU"/>
                </w:rPr>
                <w:t xml:space="preserve"> </w:t>
              </w:r>
              <w:r w:rsidR="00A35D72" w:rsidRPr="00FD4411">
                <w:rPr>
                  <w:color w:val="000000"/>
                  <w:lang w:val="ru-RU"/>
                </w:rPr>
                <w:t>м2</w:t>
              </w:r>
            </w:smartTag>
          </w:p>
        </w:tc>
      </w:tr>
      <w:tr w:rsidR="00A35D72" w:rsidRPr="00FD4411" w:rsidTr="00676B20">
        <w:trPr>
          <w:jc w:val="center"/>
        </w:trPr>
        <w:tc>
          <w:tcPr>
            <w:tcW w:w="716" w:type="dxa"/>
            <w:tcBorders>
              <w:top w:val="single" w:sz="4" w:space="0" w:color="000000"/>
              <w:left w:val="single" w:sz="4" w:space="0" w:color="000000"/>
              <w:bottom w:val="single" w:sz="4" w:space="0" w:color="000000"/>
            </w:tcBorders>
            <w:shd w:val="clear" w:color="auto" w:fill="auto"/>
          </w:tcPr>
          <w:p w:rsidR="00A35D72" w:rsidRPr="00FD4411" w:rsidRDefault="00A35D72" w:rsidP="00676B20">
            <w:pPr>
              <w:pStyle w:val="af3"/>
              <w:rPr>
                <w:color w:val="000000"/>
                <w:lang w:val="ru-RU"/>
              </w:rPr>
            </w:pPr>
            <w:r w:rsidRPr="00FD4411">
              <w:rPr>
                <w:color w:val="000000"/>
                <w:lang w:val="ru-RU"/>
              </w:rPr>
              <w:t>1.5.</w:t>
            </w:r>
          </w:p>
        </w:tc>
        <w:tc>
          <w:tcPr>
            <w:tcW w:w="5386" w:type="dxa"/>
            <w:tcBorders>
              <w:top w:val="single" w:sz="4" w:space="0" w:color="000000"/>
              <w:left w:val="single" w:sz="4" w:space="0" w:color="000000"/>
              <w:bottom w:val="single" w:sz="4" w:space="0" w:color="000000"/>
            </w:tcBorders>
            <w:shd w:val="clear" w:color="auto" w:fill="auto"/>
          </w:tcPr>
          <w:p w:rsidR="00A35D72" w:rsidRPr="00FD4411" w:rsidRDefault="00A35D72" w:rsidP="00676B20">
            <w:pPr>
              <w:pStyle w:val="af3"/>
              <w:rPr>
                <w:color w:val="000000"/>
                <w:lang w:val="ru-RU"/>
              </w:rPr>
            </w:pPr>
            <w:r w:rsidRPr="00FD4411">
              <w:rPr>
                <w:color w:val="000000"/>
                <w:lang w:val="ru-RU"/>
              </w:rPr>
              <w:t>Для ведения личного подсобн</w:t>
            </w:r>
            <w:r w:rsidRPr="00FD4411">
              <w:rPr>
                <w:color w:val="000000"/>
                <w:lang w:val="ru-RU"/>
              </w:rPr>
              <w:t>о</w:t>
            </w:r>
            <w:r w:rsidRPr="00FD4411">
              <w:rPr>
                <w:color w:val="000000"/>
                <w:lang w:val="ru-RU"/>
              </w:rPr>
              <w:t>го хозяйства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71A80" w:rsidRPr="00FD4411" w:rsidRDefault="00A35D72" w:rsidP="00671A80">
            <w:pPr>
              <w:pStyle w:val="af3"/>
              <w:jc w:val="center"/>
              <w:rPr>
                <w:color w:val="000000"/>
                <w:lang w:val="ru-RU"/>
              </w:rPr>
            </w:pPr>
            <w:smartTag w:uri="urn:schemas-microsoft-com:office:smarttags" w:element="metricconverter">
              <w:smartTagPr>
                <w:attr w:name="ProductID" w:val="300 м2"/>
              </w:smartTagPr>
              <w:r w:rsidRPr="00FD4411">
                <w:rPr>
                  <w:color w:val="000000"/>
                  <w:lang w:val="ru-RU"/>
                </w:rPr>
                <w:t>300 м2</w:t>
              </w:r>
            </w:smartTag>
          </w:p>
        </w:tc>
      </w:tr>
      <w:tr w:rsidR="00671A80" w:rsidRPr="00FD4411" w:rsidTr="00676B20">
        <w:trPr>
          <w:jc w:val="center"/>
        </w:trPr>
        <w:tc>
          <w:tcPr>
            <w:tcW w:w="716" w:type="dxa"/>
            <w:tcBorders>
              <w:top w:val="single" w:sz="4" w:space="0" w:color="000000"/>
              <w:left w:val="single" w:sz="4" w:space="0" w:color="000000"/>
              <w:bottom w:val="single" w:sz="4" w:space="0" w:color="000000"/>
            </w:tcBorders>
            <w:shd w:val="clear" w:color="auto" w:fill="auto"/>
          </w:tcPr>
          <w:p w:rsidR="00671A80" w:rsidRPr="00FD4411" w:rsidRDefault="00671A80" w:rsidP="00671A80">
            <w:pPr>
              <w:pStyle w:val="af3"/>
              <w:rPr>
                <w:color w:val="000000"/>
                <w:lang w:val="ru-RU"/>
              </w:rPr>
            </w:pPr>
            <w:r w:rsidRPr="00FD4411">
              <w:rPr>
                <w:color w:val="000000"/>
                <w:lang w:val="ru-RU"/>
              </w:rPr>
              <w:t>1.6.</w:t>
            </w:r>
          </w:p>
        </w:tc>
        <w:tc>
          <w:tcPr>
            <w:tcW w:w="5386" w:type="dxa"/>
            <w:tcBorders>
              <w:top w:val="single" w:sz="4" w:space="0" w:color="000000"/>
              <w:left w:val="single" w:sz="4" w:space="0" w:color="000000"/>
              <w:bottom w:val="single" w:sz="4" w:space="0" w:color="000000"/>
            </w:tcBorders>
            <w:shd w:val="clear" w:color="auto" w:fill="auto"/>
          </w:tcPr>
          <w:p w:rsidR="00671A80" w:rsidRPr="00FD4411" w:rsidRDefault="00671A80" w:rsidP="00E02C07">
            <w:pPr>
              <w:pStyle w:val="af3"/>
              <w:rPr>
                <w:color w:val="000000"/>
                <w:lang w:val="ru-RU"/>
              </w:rPr>
            </w:pPr>
            <w:r w:rsidRPr="00FD4411">
              <w:rPr>
                <w:color w:val="000000"/>
                <w:lang w:val="ru-RU"/>
              </w:rPr>
              <w:t>Ведение огородничества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71A80" w:rsidRPr="00FD4411" w:rsidRDefault="00671A80" w:rsidP="00E02C07">
            <w:pPr>
              <w:pStyle w:val="af3"/>
              <w:jc w:val="center"/>
              <w:rPr>
                <w:color w:val="000000"/>
                <w:lang w:val="ru-RU"/>
              </w:rPr>
            </w:pPr>
            <w:smartTag w:uri="urn:schemas-microsoft-com:office:smarttags" w:element="metricconverter">
              <w:smartTagPr>
                <w:attr w:name="ProductID" w:val="100 м2"/>
              </w:smartTagPr>
              <w:r w:rsidRPr="00FD4411">
                <w:rPr>
                  <w:color w:val="000000"/>
                  <w:lang w:val="ru-RU"/>
                </w:rPr>
                <w:t>100 м2</w:t>
              </w:r>
            </w:smartTag>
          </w:p>
        </w:tc>
      </w:tr>
      <w:tr w:rsidR="00A00022" w:rsidRPr="00FD4411" w:rsidTr="00676B20">
        <w:trPr>
          <w:jc w:val="center"/>
        </w:trPr>
        <w:tc>
          <w:tcPr>
            <w:tcW w:w="716" w:type="dxa"/>
            <w:tcBorders>
              <w:top w:val="single" w:sz="4" w:space="0" w:color="000000"/>
              <w:left w:val="single" w:sz="4" w:space="0" w:color="000000"/>
              <w:bottom w:val="single" w:sz="4" w:space="0" w:color="000000"/>
            </w:tcBorders>
            <w:shd w:val="clear" w:color="auto" w:fill="auto"/>
          </w:tcPr>
          <w:p w:rsidR="00A00022" w:rsidRPr="00FD4411" w:rsidRDefault="00A00022" w:rsidP="00E02C07">
            <w:pPr>
              <w:pStyle w:val="af3"/>
              <w:rPr>
                <w:color w:val="000000"/>
                <w:lang w:val="ru-RU"/>
              </w:rPr>
            </w:pPr>
            <w:r w:rsidRPr="00FD4411">
              <w:rPr>
                <w:color w:val="000000"/>
                <w:lang w:val="ru-RU"/>
              </w:rPr>
              <w:t>1.</w:t>
            </w:r>
            <w:r w:rsidR="00E02C07" w:rsidRPr="00FD4411">
              <w:rPr>
                <w:color w:val="000000"/>
                <w:lang w:val="ru-RU"/>
              </w:rPr>
              <w:t>7</w:t>
            </w:r>
            <w:r w:rsidR="00BB2C9F" w:rsidRPr="00FD4411">
              <w:rPr>
                <w:color w:val="000000"/>
                <w:lang w:val="ru-RU"/>
              </w:rPr>
              <w:t>.</w:t>
            </w:r>
          </w:p>
        </w:tc>
        <w:tc>
          <w:tcPr>
            <w:tcW w:w="5386" w:type="dxa"/>
            <w:tcBorders>
              <w:top w:val="single" w:sz="4" w:space="0" w:color="000000"/>
              <w:left w:val="single" w:sz="4" w:space="0" w:color="000000"/>
              <w:bottom w:val="single" w:sz="4" w:space="0" w:color="000000"/>
            </w:tcBorders>
            <w:shd w:val="clear" w:color="auto" w:fill="auto"/>
          </w:tcPr>
          <w:p w:rsidR="00A00022" w:rsidRPr="00FD4411" w:rsidRDefault="00A00022" w:rsidP="00676B20">
            <w:pPr>
              <w:pStyle w:val="af3"/>
              <w:rPr>
                <w:color w:val="000000"/>
                <w:lang w:val="ru-RU"/>
              </w:rPr>
            </w:pPr>
            <w:r w:rsidRPr="00FD4411">
              <w:rPr>
                <w:color w:val="000000"/>
                <w:lang w:val="ru-RU"/>
              </w:rPr>
              <w:t xml:space="preserve">с другими видами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00022" w:rsidRPr="00FD4411" w:rsidRDefault="00B44206" w:rsidP="004764F3">
            <w:pPr>
              <w:pStyle w:val="af3"/>
              <w:jc w:val="center"/>
              <w:rPr>
                <w:color w:val="000000"/>
                <w:lang w:val="ru-RU"/>
              </w:rPr>
            </w:pPr>
            <w:r w:rsidRPr="00FD4411">
              <w:rPr>
                <w:color w:val="000000"/>
                <w:lang w:val="ru-RU"/>
              </w:rPr>
              <w:t>не подлежит установлению</w:t>
            </w:r>
            <w:r w:rsidR="006C607B" w:rsidRPr="00FD4411">
              <w:rPr>
                <w:color w:val="000000"/>
                <w:lang w:val="ru-RU"/>
              </w:rPr>
              <w:t xml:space="preserve"> </w:t>
            </w:r>
          </w:p>
        </w:tc>
      </w:tr>
      <w:tr w:rsidR="00A00022" w:rsidRPr="00FD4411" w:rsidTr="00676B20">
        <w:trPr>
          <w:jc w:val="center"/>
        </w:trPr>
        <w:tc>
          <w:tcPr>
            <w:tcW w:w="716" w:type="dxa"/>
            <w:tcBorders>
              <w:top w:val="single" w:sz="4" w:space="0" w:color="000000"/>
              <w:left w:val="single" w:sz="4" w:space="0" w:color="000000"/>
              <w:bottom w:val="single" w:sz="4" w:space="0" w:color="000000"/>
            </w:tcBorders>
            <w:shd w:val="clear" w:color="auto" w:fill="auto"/>
          </w:tcPr>
          <w:p w:rsidR="00A00022" w:rsidRPr="00FD4411" w:rsidRDefault="00A00022" w:rsidP="00676B20">
            <w:pPr>
              <w:pStyle w:val="af6"/>
              <w:rPr>
                <w:color w:val="000000"/>
                <w:lang w:val="ru-RU"/>
              </w:rPr>
            </w:pPr>
            <w:r w:rsidRPr="00FD4411">
              <w:rPr>
                <w:color w:val="000000"/>
                <w:lang w:val="ru-RU"/>
              </w:rPr>
              <w:t>2</w:t>
            </w:r>
          </w:p>
        </w:tc>
        <w:tc>
          <w:tcPr>
            <w:tcW w:w="5386" w:type="dxa"/>
            <w:tcBorders>
              <w:top w:val="single" w:sz="4" w:space="0" w:color="000000"/>
              <w:left w:val="single" w:sz="4" w:space="0" w:color="000000"/>
              <w:bottom w:val="single" w:sz="4" w:space="0" w:color="000000"/>
            </w:tcBorders>
            <w:shd w:val="clear" w:color="auto" w:fill="auto"/>
          </w:tcPr>
          <w:p w:rsidR="00A00022" w:rsidRPr="00FD4411" w:rsidRDefault="00A00022" w:rsidP="00676B20">
            <w:pPr>
              <w:pStyle w:val="af6"/>
              <w:rPr>
                <w:color w:val="000000"/>
                <w:lang w:val="ru-RU"/>
              </w:rPr>
            </w:pPr>
            <w:r w:rsidRPr="00FD4411">
              <w:rPr>
                <w:color w:val="000000"/>
                <w:lang w:val="ru-RU"/>
              </w:rPr>
              <w:t>Максимальная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00022" w:rsidRPr="00FD4411" w:rsidRDefault="00A00022" w:rsidP="004764F3">
            <w:pPr>
              <w:pStyle w:val="af6"/>
              <w:snapToGrid w:val="0"/>
              <w:jc w:val="center"/>
              <w:rPr>
                <w:color w:val="000000"/>
                <w:lang w:val="ru-RU"/>
              </w:rPr>
            </w:pPr>
          </w:p>
        </w:tc>
      </w:tr>
      <w:tr w:rsidR="00A00022" w:rsidRPr="00FD4411" w:rsidTr="00676B20">
        <w:trPr>
          <w:jc w:val="center"/>
        </w:trPr>
        <w:tc>
          <w:tcPr>
            <w:tcW w:w="716" w:type="dxa"/>
            <w:tcBorders>
              <w:top w:val="single" w:sz="4" w:space="0" w:color="000000"/>
              <w:left w:val="single" w:sz="4" w:space="0" w:color="000000"/>
              <w:bottom w:val="single" w:sz="4" w:space="0" w:color="000000"/>
            </w:tcBorders>
            <w:shd w:val="clear" w:color="auto" w:fill="auto"/>
          </w:tcPr>
          <w:p w:rsidR="00A00022" w:rsidRPr="00FD4411" w:rsidRDefault="00A00022" w:rsidP="00676B20">
            <w:pPr>
              <w:pStyle w:val="af6"/>
              <w:rPr>
                <w:b w:val="0"/>
                <w:color w:val="000000"/>
                <w:lang w:val="ru-RU"/>
              </w:rPr>
            </w:pPr>
            <w:r w:rsidRPr="00FD4411">
              <w:rPr>
                <w:b w:val="0"/>
                <w:color w:val="000000"/>
                <w:lang w:val="ru-RU"/>
              </w:rPr>
              <w:t>2.1.</w:t>
            </w:r>
          </w:p>
        </w:tc>
        <w:tc>
          <w:tcPr>
            <w:tcW w:w="5386" w:type="dxa"/>
            <w:tcBorders>
              <w:top w:val="single" w:sz="4" w:space="0" w:color="000000"/>
              <w:left w:val="single" w:sz="4" w:space="0" w:color="000000"/>
              <w:bottom w:val="single" w:sz="4" w:space="0" w:color="000000"/>
            </w:tcBorders>
            <w:shd w:val="clear" w:color="auto" w:fill="auto"/>
          </w:tcPr>
          <w:p w:rsidR="00A00022" w:rsidRPr="00FD4411" w:rsidRDefault="00A00022" w:rsidP="001248C8">
            <w:pPr>
              <w:pStyle w:val="af3"/>
              <w:rPr>
                <w:color w:val="000000"/>
                <w:lang w:val="ru-RU"/>
              </w:rPr>
            </w:pPr>
            <w:r w:rsidRPr="00FD4411">
              <w:rPr>
                <w:color w:val="000000"/>
                <w:lang w:val="ru-RU"/>
              </w:rPr>
              <w:t>с видом разрешенного использования «Блокированная жилая застройка», «Бытовое обслуживание», «Амбулаторно-поликлиническое обслуживание», «Общественное п</w:t>
            </w:r>
            <w:r w:rsidRPr="00FD4411">
              <w:rPr>
                <w:color w:val="000000"/>
                <w:lang w:val="ru-RU"/>
              </w:rPr>
              <w:t>и</w:t>
            </w:r>
            <w:r w:rsidRPr="00FD4411">
              <w:rPr>
                <w:color w:val="000000"/>
                <w:lang w:val="ru-RU"/>
              </w:rPr>
              <w:t>тание», «Амбулаторное ветеринарное обслуж</w:t>
            </w:r>
            <w:r w:rsidRPr="00FD4411">
              <w:rPr>
                <w:color w:val="000000"/>
                <w:lang w:val="ru-RU"/>
              </w:rPr>
              <w:t>и</w:t>
            </w:r>
            <w:r w:rsidRPr="00FD4411">
              <w:rPr>
                <w:color w:val="000000"/>
                <w:lang w:val="ru-RU"/>
              </w:rPr>
              <w:t xml:space="preserve">вание».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00022" w:rsidRPr="00FD4411" w:rsidRDefault="003A1032" w:rsidP="004764F3">
            <w:pPr>
              <w:pStyle w:val="af3"/>
              <w:jc w:val="center"/>
              <w:rPr>
                <w:color w:val="000000"/>
                <w:lang w:val="ru-RU"/>
              </w:rPr>
            </w:pPr>
            <w:smartTag w:uri="urn:schemas-microsoft-com:office:smarttags" w:element="metricconverter">
              <w:smartTagPr>
                <w:attr w:name="ProductID" w:val="5000 м2"/>
              </w:smartTagPr>
              <w:r w:rsidRPr="00FD4411">
                <w:rPr>
                  <w:color w:val="000000"/>
                  <w:lang w:val="ru-RU"/>
                </w:rPr>
                <w:t>5</w:t>
              </w:r>
              <w:r w:rsidR="00A00022" w:rsidRPr="00FD4411">
                <w:rPr>
                  <w:color w:val="000000"/>
                  <w:lang w:val="ru-RU"/>
                </w:rPr>
                <w:t>000 м</w:t>
              </w:r>
              <w:r w:rsidR="00A00022" w:rsidRPr="00FD4411">
                <w:rPr>
                  <w:color w:val="000000"/>
                  <w:vertAlign w:val="superscript"/>
                  <w:lang w:val="ru-RU"/>
                </w:rPr>
                <w:t>2</w:t>
              </w:r>
            </w:smartTag>
          </w:p>
        </w:tc>
      </w:tr>
      <w:tr w:rsidR="00A00022" w:rsidRPr="00FD4411" w:rsidTr="00676B20">
        <w:trPr>
          <w:jc w:val="center"/>
        </w:trPr>
        <w:tc>
          <w:tcPr>
            <w:tcW w:w="716" w:type="dxa"/>
            <w:tcBorders>
              <w:top w:val="single" w:sz="4" w:space="0" w:color="000000"/>
              <w:left w:val="single" w:sz="4" w:space="0" w:color="000000"/>
              <w:bottom w:val="single" w:sz="4" w:space="0" w:color="000000"/>
            </w:tcBorders>
            <w:shd w:val="clear" w:color="auto" w:fill="auto"/>
          </w:tcPr>
          <w:p w:rsidR="00A00022" w:rsidRPr="00FD4411" w:rsidRDefault="00A00022" w:rsidP="00676B20">
            <w:pPr>
              <w:pStyle w:val="af6"/>
              <w:rPr>
                <w:b w:val="0"/>
                <w:color w:val="000000"/>
                <w:lang w:val="ru-RU"/>
              </w:rPr>
            </w:pPr>
            <w:r w:rsidRPr="00FD4411">
              <w:rPr>
                <w:b w:val="0"/>
                <w:color w:val="000000"/>
                <w:lang w:val="ru-RU"/>
              </w:rPr>
              <w:t>2.2.</w:t>
            </w:r>
          </w:p>
        </w:tc>
        <w:tc>
          <w:tcPr>
            <w:tcW w:w="5386" w:type="dxa"/>
            <w:tcBorders>
              <w:top w:val="single" w:sz="4" w:space="0" w:color="000000"/>
              <w:left w:val="single" w:sz="4" w:space="0" w:color="000000"/>
              <w:bottom w:val="single" w:sz="4" w:space="0" w:color="000000"/>
            </w:tcBorders>
            <w:shd w:val="clear" w:color="auto" w:fill="auto"/>
          </w:tcPr>
          <w:p w:rsidR="00A00022" w:rsidRPr="00FD4411" w:rsidRDefault="00A00022" w:rsidP="00E02C07">
            <w:pPr>
              <w:pStyle w:val="af3"/>
              <w:rPr>
                <w:color w:val="000000"/>
                <w:lang w:val="ru-RU"/>
              </w:rPr>
            </w:pPr>
            <w:r w:rsidRPr="00FD4411">
              <w:rPr>
                <w:color w:val="000000"/>
                <w:lang w:val="ru-RU"/>
              </w:rPr>
              <w:t>с видом разрешенного использования "Для индивид</w:t>
            </w:r>
            <w:r w:rsidRPr="00FD4411">
              <w:rPr>
                <w:color w:val="000000"/>
                <w:lang w:val="ru-RU"/>
              </w:rPr>
              <w:t>у</w:t>
            </w:r>
            <w:r w:rsidRPr="00FD4411">
              <w:rPr>
                <w:color w:val="000000"/>
                <w:lang w:val="ru-RU"/>
              </w:rPr>
              <w:t>ального жилищного строительства", "Для ведения личного подсобн</w:t>
            </w:r>
            <w:r w:rsidRPr="00FD4411">
              <w:rPr>
                <w:color w:val="000000"/>
                <w:lang w:val="ru-RU"/>
              </w:rPr>
              <w:t>о</w:t>
            </w:r>
            <w:r w:rsidRPr="00FD4411">
              <w:rPr>
                <w:color w:val="000000"/>
                <w:lang w:val="ru-RU"/>
              </w:rPr>
              <w:t>го хозяйства"</w:t>
            </w:r>
            <w:r w:rsidR="00E02C07" w:rsidRPr="00FD4411">
              <w:rPr>
                <w:color w:val="000000"/>
                <w:lang w:val="ru-RU"/>
              </w:rPr>
              <w:t xml:space="preserve"> </w:t>
            </w:r>
            <w:r w:rsidRPr="00FD4411">
              <w:rPr>
                <w:color w:val="000000"/>
                <w:lang w:val="ru-RU"/>
              </w:rPr>
              <w:t>«Малоэтажная многоквартирная жилая застрой</w:t>
            </w:r>
            <w:r w:rsidR="00E02C07" w:rsidRPr="00FD4411">
              <w:rPr>
                <w:color w:val="000000"/>
                <w:lang w:val="ru-RU"/>
              </w:rPr>
              <w:t>ка», «Общественное управление»</w:t>
            </w:r>
            <w:r w:rsidR="00730834" w:rsidRPr="00FD4411">
              <w:rPr>
                <w:color w:val="000000"/>
                <w:lang w:val="ru-RU"/>
              </w:rPr>
              <w:t xml:space="preserve"> </w:t>
            </w:r>
            <w:r w:rsidR="00730834" w:rsidRPr="00FD4411">
              <w:rPr>
                <w:color w:val="000000"/>
                <w:spacing w:val="-16"/>
              </w:rPr>
              <w:t>Предельные (максимальные) размеры земельных участков распространяются на вновь предоставляемые земельные участки и не распространяются на земельные участки, подлежащие объединению,</w:t>
            </w:r>
            <w:r w:rsidR="00730834" w:rsidRPr="00FD4411">
              <w:rPr>
                <w:color w:val="000000"/>
              </w:rPr>
              <w:t xml:space="preserve"> разделу.</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00022" w:rsidRPr="00FD4411" w:rsidRDefault="00B01DBD" w:rsidP="004764F3">
            <w:pPr>
              <w:pStyle w:val="af3"/>
              <w:jc w:val="center"/>
              <w:rPr>
                <w:color w:val="000000"/>
                <w:lang w:val="ru-RU"/>
              </w:rPr>
            </w:pPr>
            <w:smartTag w:uri="urn:schemas-microsoft-com:office:smarttags" w:element="metricconverter">
              <w:smartTagPr>
                <w:attr w:name="ProductID" w:val="1500 м2"/>
              </w:smartTagPr>
              <w:r w:rsidRPr="00FD4411">
                <w:rPr>
                  <w:color w:val="000000"/>
                  <w:lang w:val="ru-RU"/>
                </w:rPr>
                <w:t>15</w:t>
              </w:r>
              <w:r w:rsidR="00A00022" w:rsidRPr="00FD4411">
                <w:rPr>
                  <w:color w:val="000000"/>
                  <w:lang w:val="ru-RU"/>
                </w:rPr>
                <w:t>00 м</w:t>
              </w:r>
              <w:r w:rsidR="00A00022" w:rsidRPr="00FD4411">
                <w:rPr>
                  <w:color w:val="000000"/>
                  <w:vertAlign w:val="superscript"/>
                  <w:lang w:val="ru-RU"/>
                </w:rPr>
                <w:t>2</w:t>
              </w:r>
            </w:smartTag>
          </w:p>
        </w:tc>
      </w:tr>
      <w:tr w:rsidR="00A00022" w:rsidRPr="00FD4411" w:rsidTr="00676B20">
        <w:trPr>
          <w:jc w:val="center"/>
        </w:trPr>
        <w:tc>
          <w:tcPr>
            <w:tcW w:w="716" w:type="dxa"/>
            <w:tcBorders>
              <w:top w:val="single" w:sz="4" w:space="0" w:color="000000"/>
              <w:left w:val="single" w:sz="4" w:space="0" w:color="000000"/>
              <w:bottom w:val="single" w:sz="4" w:space="0" w:color="000000"/>
            </w:tcBorders>
            <w:shd w:val="clear" w:color="auto" w:fill="auto"/>
          </w:tcPr>
          <w:p w:rsidR="00A00022" w:rsidRPr="00FD4411" w:rsidRDefault="00A00022" w:rsidP="004F42E0">
            <w:pPr>
              <w:pStyle w:val="af6"/>
              <w:rPr>
                <w:b w:val="0"/>
                <w:color w:val="000000"/>
                <w:lang w:val="ru-RU"/>
              </w:rPr>
            </w:pPr>
            <w:r w:rsidRPr="00FD4411">
              <w:rPr>
                <w:b w:val="0"/>
                <w:color w:val="000000"/>
                <w:lang w:val="ru-RU"/>
              </w:rPr>
              <w:t>2.</w:t>
            </w:r>
            <w:r w:rsidR="004F42E0" w:rsidRPr="00FD4411">
              <w:rPr>
                <w:b w:val="0"/>
                <w:color w:val="000000"/>
                <w:lang w:val="ru-RU"/>
              </w:rPr>
              <w:t>3</w:t>
            </w:r>
            <w:r w:rsidRPr="00FD4411">
              <w:rPr>
                <w:b w:val="0"/>
                <w:color w:val="000000"/>
                <w:lang w:val="ru-RU"/>
              </w:rPr>
              <w:t>.</w:t>
            </w:r>
          </w:p>
        </w:tc>
        <w:tc>
          <w:tcPr>
            <w:tcW w:w="5386" w:type="dxa"/>
            <w:tcBorders>
              <w:top w:val="single" w:sz="4" w:space="0" w:color="000000"/>
              <w:left w:val="single" w:sz="4" w:space="0" w:color="000000"/>
              <w:bottom w:val="single" w:sz="4" w:space="0" w:color="000000"/>
            </w:tcBorders>
            <w:shd w:val="clear" w:color="auto" w:fill="auto"/>
          </w:tcPr>
          <w:p w:rsidR="00A00022" w:rsidRPr="00FD4411" w:rsidRDefault="00A00022" w:rsidP="00676B20">
            <w:pPr>
              <w:pStyle w:val="af3"/>
              <w:rPr>
                <w:color w:val="000000"/>
                <w:lang w:val="ru-RU"/>
              </w:rPr>
            </w:pPr>
            <w:r w:rsidRPr="00FD4411">
              <w:rPr>
                <w:color w:val="000000"/>
                <w:lang w:val="ru-RU"/>
              </w:rPr>
              <w:t>с видом разрешенного использования «Магазины»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00022" w:rsidRPr="00FD4411" w:rsidRDefault="00A00022" w:rsidP="004764F3">
            <w:pPr>
              <w:pStyle w:val="af3"/>
              <w:jc w:val="center"/>
              <w:rPr>
                <w:color w:val="000000"/>
                <w:lang w:val="ru-RU"/>
              </w:rPr>
            </w:pPr>
            <w:smartTag w:uri="urn:schemas-microsoft-com:office:smarttags" w:element="metricconverter">
              <w:smartTagPr>
                <w:attr w:name="ProductID" w:val="5000 м"/>
              </w:smartTagPr>
              <w:r w:rsidRPr="00FD4411">
                <w:rPr>
                  <w:color w:val="000000"/>
                  <w:lang w:val="ru-RU"/>
                </w:rPr>
                <w:t>5000 м</w:t>
              </w:r>
            </w:smartTag>
            <w:r w:rsidRPr="00FD4411">
              <w:rPr>
                <w:color w:val="000000"/>
                <w:lang w:val="ru-RU"/>
              </w:rPr>
              <w:t xml:space="preserve"> 2</w:t>
            </w:r>
          </w:p>
        </w:tc>
      </w:tr>
      <w:tr w:rsidR="00A00022" w:rsidRPr="00FD4411" w:rsidTr="00676B20">
        <w:trPr>
          <w:jc w:val="center"/>
        </w:trPr>
        <w:tc>
          <w:tcPr>
            <w:tcW w:w="716" w:type="dxa"/>
            <w:tcBorders>
              <w:top w:val="single" w:sz="4" w:space="0" w:color="000000"/>
              <w:left w:val="single" w:sz="4" w:space="0" w:color="000000"/>
              <w:bottom w:val="single" w:sz="4" w:space="0" w:color="000000"/>
            </w:tcBorders>
            <w:shd w:val="clear" w:color="auto" w:fill="auto"/>
          </w:tcPr>
          <w:p w:rsidR="00A00022" w:rsidRPr="00FD4411" w:rsidRDefault="00A00022" w:rsidP="004F42E0">
            <w:pPr>
              <w:pStyle w:val="af6"/>
              <w:rPr>
                <w:b w:val="0"/>
                <w:color w:val="000000"/>
                <w:lang w:val="ru-RU"/>
              </w:rPr>
            </w:pPr>
            <w:r w:rsidRPr="00FD4411">
              <w:rPr>
                <w:b w:val="0"/>
                <w:color w:val="000000"/>
                <w:lang w:val="ru-RU"/>
              </w:rPr>
              <w:t>2.</w:t>
            </w:r>
            <w:r w:rsidR="004F42E0" w:rsidRPr="00FD4411">
              <w:rPr>
                <w:b w:val="0"/>
                <w:color w:val="000000"/>
                <w:lang w:val="ru-RU"/>
              </w:rPr>
              <w:t>4</w:t>
            </w:r>
            <w:r w:rsidRPr="00FD4411">
              <w:rPr>
                <w:b w:val="0"/>
                <w:color w:val="000000"/>
                <w:lang w:val="ru-RU"/>
              </w:rPr>
              <w:t>.</w:t>
            </w:r>
          </w:p>
        </w:tc>
        <w:tc>
          <w:tcPr>
            <w:tcW w:w="5386" w:type="dxa"/>
            <w:tcBorders>
              <w:top w:val="single" w:sz="4" w:space="0" w:color="000000"/>
              <w:left w:val="single" w:sz="4" w:space="0" w:color="000000"/>
              <w:bottom w:val="single" w:sz="4" w:space="0" w:color="000000"/>
            </w:tcBorders>
            <w:shd w:val="clear" w:color="auto" w:fill="auto"/>
          </w:tcPr>
          <w:p w:rsidR="00A00022" w:rsidRPr="00FD4411" w:rsidRDefault="00A00022" w:rsidP="00E02C07">
            <w:pPr>
              <w:pStyle w:val="af3"/>
              <w:rPr>
                <w:color w:val="000000"/>
                <w:lang w:val="ru-RU"/>
              </w:rPr>
            </w:pPr>
            <w:r w:rsidRPr="00FD4411">
              <w:rPr>
                <w:color w:val="000000"/>
                <w:lang w:val="ru-RU"/>
              </w:rPr>
              <w:t xml:space="preserve">с видом использования «Религиозное использование»,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00022" w:rsidRPr="00FD4411" w:rsidRDefault="00E02C07" w:rsidP="004764F3">
            <w:pPr>
              <w:pStyle w:val="af3"/>
              <w:jc w:val="center"/>
              <w:rPr>
                <w:color w:val="000000"/>
                <w:lang w:val="ru-RU"/>
              </w:rPr>
            </w:pPr>
            <w:r w:rsidRPr="00FD4411">
              <w:rPr>
                <w:color w:val="000000"/>
                <w:lang w:val="ru-RU"/>
              </w:rPr>
              <w:t>10 000м2</w:t>
            </w:r>
          </w:p>
        </w:tc>
      </w:tr>
      <w:tr w:rsidR="00A00022" w:rsidRPr="00FD4411" w:rsidTr="00676B20">
        <w:trPr>
          <w:jc w:val="center"/>
        </w:trPr>
        <w:tc>
          <w:tcPr>
            <w:tcW w:w="716" w:type="dxa"/>
            <w:tcBorders>
              <w:top w:val="single" w:sz="4" w:space="0" w:color="000000"/>
              <w:left w:val="single" w:sz="4" w:space="0" w:color="000000"/>
              <w:bottom w:val="single" w:sz="4" w:space="0" w:color="000000"/>
            </w:tcBorders>
            <w:shd w:val="clear" w:color="auto" w:fill="auto"/>
          </w:tcPr>
          <w:p w:rsidR="00A00022" w:rsidRPr="00FD4411" w:rsidRDefault="00A00022" w:rsidP="004F42E0">
            <w:pPr>
              <w:pStyle w:val="af3"/>
              <w:rPr>
                <w:color w:val="000000"/>
                <w:lang w:val="ru-RU"/>
              </w:rPr>
            </w:pPr>
            <w:r w:rsidRPr="00FD4411">
              <w:rPr>
                <w:color w:val="000000"/>
                <w:lang w:val="ru-RU"/>
              </w:rPr>
              <w:t>2.</w:t>
            </w:r>
            <w:r w:rsidR="004F42E0" w:rsidRPr="00FD4411">
              <w:rPr>
                <w:color w:val="000000"/>
                <w:lang w:val="ru-RU"/>
              </w:rPr>
              <w:t>5</w:t>
            </w:r>
          </w:p>
        </w:tc>
        <w:tc>
          <w:tcPr>
            <w:tcW w:w="5386" w:type="dxa"/>
            <w:tcBorders>
              <w:top w:val="single" w:sz="4" w:space="0" w:color="000000"/>
              <w:left w:val="single" w:sz="4" w:space="0" w:color="000000"/>
              <w:bottom w:val="single" w:sz="4" w:space="0" w:color="000000"/>
            </w:tcBorders>
            <w:shd w:val="clear" w:color="auto" w:fill="auto"/>
          </w:tcPr>
          <w:p w:rsidR="00A00022" w:rsidRPr="00FD4411" w:rsidRDefault="00A00022" w:rsidP="00676B20">
            <w:pPr>
              <w:pStyle w:val="af3"/>
              <w:rPr>
                <w:color w:val="000000"/>
                <w:lang w:val="ru-RU"/>
              </w:rPr>
            </w:pPr>
            <w:r w:rsidRPr="00FD4411">
              <w:rPr>
                <w:color w:val="000000"/>
                <w:lang w:val="ru-RU"/>
              </w:rPr>
              <w:t>С видом использования «Дошкольное, начальное, среднее, общее образование»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00022" w:rsidRPr="00FD4411" w:rsidRDefault="00E02C07" w:rsidP="004764F3">
            <w:pPr>
              <w:pStyle w:val="af3"/>
              <w:jc w:val="center"/>
              <w:rPr>
                <w:color w:val="000000"/>
                <w:lang w:val="ru-RU"/>
              </w:rPr>
            </w:pPr>
            <w:r w:rsidRPr="00FD4411">
              <w:rPr>
                <w:color w:val="000000"/>
                <w:lang w:val="ru-RU"/>
              </w:rPr>
              <w:t>30 000м2</w:t>
            </w:r>
          </w:p>
        </w:tc>
      </w:tr>
      <w:tr w:rsidR="00A00022" w:rsidRPr="00FD4411" w:rsidTr="00676B20">
        <w:trPr>
          <w:jc w:val="center"/>
        </w:trPr>
        <w:tc>
          <w:tcPr>
            <w:tcW w:w="716" w:type="dxa"/>
            <w:tcBorders>
              <w:top w:val="single" w:sz="4" w:space="0" w:color="000000"/>
              <w:left w:val="single" w:sz="4" w:space="0" w:color="000000"/>
              <w:bottom w:val="single" w:sz="4" w:space="0" w:color="000000"/>
            </w:tcBorders>
            <w:shd w:val="clear" w:color="auto" w:fill="auto"/>
          </w:tcPr>
          <w:p w:rsidR="00A00022" w:rsidRPr="00FD4411" w:rsidRDefault="00A00022" w:rsidP="004F42E0">
            <w:pPr>
              <w:pStyle w:val="af3"/>
              <w:rPr>
                <w:color w:val="000000"/>
                <w:lang w:val="ru-RU"/>
              </w:rPr>
            </w:pPr>
            <w:r w:rsidRPr="00FD4411">
              <w:rPr>
                <w:color w:val="000000"/>
                <w:lang w:val="ru-RU"/>
              </w:rPr>
              <w:t>2.</w:t>
            </w:r>
            <w:r w:rsidR="004F42E0" w:rsidRPr="00FD4411">
              <w:rPr>
                <w:color w:val="000000"/>
                <w:lang w:val="ru-RU"/>
              </w:rPr>
              <w:t>6</w:t>
            </w:r>
          </w:p>
        </w:tc>
        <w:tc>
          <w:tcPr>
            <w:tcW w:w="5386" w:type="dxa"/>
            <w:tcBorders>
              <w:top w:val="single" w:sz="4" w:space="0" w:color="000000"/>
              <w:left w:val="single" w:sz="4" w:space="0" w:color="000000"/>
              <w:bottom w:val="single" w:sz="4" w:space="0" w:color="000000"/>
            </w:tcBorders>
            <w:shd w:val="clear" w:color="auto" w:fill="auto"/>
          </w:tcPr>
          <w:p w:rsidR="00A00022" w:rsidRPr="00FD4411" w:rsidRDefault="00A00022" w:rsidP="00676B20">
            <w:pPr>
              <w:pStyle w:val="af3"/>
              <w:rPr>
                <w:color w:val="000000"/>
                <w:lang w:val="ru-RU"/>
              </w:rPr>
            </w:pPr>
            <w:r w:rsidRPr="00FD4411">
              <w:rPr>
                <w:color w:val="000000"/>
                <w:lang w:val="ru-RU"/>
              </w:rPr>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00022" w:rsidRPr="00FD4411" w:rsidRDefault="00B44206" w:rsidP="004764F3">
            <w:pPr>
              <w:pStyle w:val="af3"/>
              <w:jc w:val="center"/>
              <w:rPr>
                <w:color w:val="000000"/>
                <w:lang w:val="ru-RU"/>
              </w:rPr>
            </w:pPr>
            <w:r w:rsidRPr="00FD4411">
              <w:rPr>
                <w:color w:val="000000"/>
                <w:lang w:val="ru-RU"/>
              </w:rPr>
              <w:t>не подлежит установлению</w:t>
            </w:r>
            <w:r w:rsidR="006C607B" w:rsidRPr="00FD4411">
              <w:rPr>
                <w:color w:val="000000"/>
                <w:lang w:val="ru-RU"/>
              </w:rPr>
              <w:t xml:space="preserve"> </w:t>
            </w:r>
          </w:p>
        </w:tc>
      </w:tr>
      <w:tr w:rsidR="00A00022" w:rsidRPr="00FD4411" w:rsidTr="00676B20">
        <w:trPr>
          <w:jc w:val="center"/>
        </w:trPr>
        <w:tc>
          <w:tcPr>
            <w:tcW w:w="716" w:type="dxa"/>
            <w:tcBorders>
              <w:top w:val="single" w:sz="4" w:space="0" w:color="000000"/>
              <w:left w:val="single" w:sz="4" w:space="0" w:color="000000"/>
              <w:bottom w:val="single" w:sz="4" w:space="0" w:color="000000"/>
            </w:tcBorders>
            <w:shd w:val="clear" w:color="auto" w:fill="auto"/>
          </w:tcPr>
          <w:p w:rsidR="00A00022" w:rsidRPr="00FD4411" w:rsidRDefault="00A00022" w:rsidP="00676B20">
            <w:pPr>
              <w:pStyle w:val="af6"/>
              <w:rPr>
                <w:color w:val="000000"/>
                <w:lang w:val="ru-RU"/>
              </w:rPr>
            </w:pPr>
            <w:r w:rsidRPr="00FD4411">
              <w:rPr>
                <w:color w:val="000000"/>
                <w:lang w:val="ru-RU"/>
              </w:rPr>
              <w:t>3</w:t>
            </w:r>
          </w:p>
        </w:tc>
        <w:tc>
          <w:tcPr>
            <w:tcW w:w="5386" w:type="dxa"/>
            <w:tcBorders>
              <w:top w:val="single" w:sz="4" w:space="0" w:color="000000"/>
              <w:left w:val="single" w:sz="4" w:space="0" w:color="000000"/>
              <w:bottom w:val="single" w:sz="4" w:space="0" w:color="000000"/>
            </w:tcBorders>
            <w:shd w:val="clear" w:color="auto" w:fill="auto"/>
          </w:tcPr>
          <w:p w:rsidR="00A00022" w:rsidRPr="00FD4411" w:rsidRDefault="00A00022" w:rsidP="00676B20">
            <w:pPr>
              <w:pStyle w:val="af6"/>
              <w:rPr>
                <w:color w:val="000000"/>
                <w:lang w:val="ru-RU"/>
              </w:rPr>
            </w:pPr>
            <w:r w:rsidRPr="00FD4411">
              <w:rPr>
                <w:color w:val="000000"/>
                <w:lang w:val="ru-RU"/>
              </w:rPr>
              <w:t>Минимальные отступы от границ земельных участков в целях определения мест допустимого размещения зданий, строений, сооружений, за пред</w:t>
            </w:r>
            <w:r w:rsidRPr="00FD4411">
              <w:rPr>
                <w:color w:val="000000"/>
                <w:lang w:val="ru-RU"/>
              </w:rPr>
              <w:t>е</w:t>
            </w:r>
            <w:r w:rsidRPr="00FD4411">
              <w:rPr>
                <w:color w:val="000000"/>
                <w:lang w:val="ru-RU"/>
              </w:rPr>
              <w:t>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00022" w:rsidRPr="00FD4411" w:rsidRDefault="00A00022" w:rsidP="004764F3">
            <w:pPr>
              <w:pStyle w:val="af6"/>
              <w:snapToGrid w:val="0"/>
              <w:jc w:val="center"/>
              <w:rPr>
                <w:color w:val="000000"/>
                <w:lang w:val="ru-RU"/>
              </w:rPr>
            </w:pPr>
          </w:p>
        </w:tc>
      </w:tr>
      <w:tr w:rsidR="00657322" w:rsidRPr="00FD4411" w:rsidTr="00676B20">
        <w:trPr>
          <w:jc w:val="center"/>
        </w:trPr>
        <w:tc>
          <w:tcPr>
            <w:tcW w:w="716" w:type="dxa"/>
            <w:tcBorders>
              <w:top w:val="single" w:sz="4" w:space="0" w:color="000000"/>
              <w:left w:val="single" w:sz="4" w:space="0" w:color="000000"/>
              <w:bottom w:val="single" w:sz="4" w:space="0" w:color="000000"/>
            </w:tcBorders>
            <w:shd w:val="clear" w:color="auto" w:fill="auto"/>
          </w:tcPr>
          <w:p w:rsidR="00657322" w:rsidRPr="00FD4411" w:rsidRDefault="00657322" w:rsidP="00676B20">
            <w:pPr>
              <w:pStyle w:val="af3"/>
              <w:rPr>
                <w:color w:val="000000"/>
                <w:lang w:val="ru-RU"/>
              </w:rPr>
            </w:pPr>
            <w:r w:rsidRPr="00FD4411">
              <w:rPr>
                <w:color w:val="000000"/>
                <w:lang w:val="ru-RU"/>
              </w:rPr>
              <w:t>3.1</w:t>
            </w:r>
          </w:p>
        </w:tc>
        <w:tc>
          <w:tcPr>
            <w:tcW w:w="5386" w:type="dxa"/>
            <w:tcBorders>
              <w:top w:val="single" w:sz="4" w:space="0" w:color="000000"/>
              <w:left w:val="single" w:sz="4" w:space="0" w:color="000000"/>
              <w:bottom w:val="single" w:sz="4" w:space="0" w:color="000000"/>
            </w:tcBorders>
            <w:shd w:val="clear" w:color="auto" w:fill="auto"/>
          </w:tcPr>
          <w:p w:rsidR="00657322" w:rsidRPr="00FD4411" w:rsidRDefault="00657322" w:rsidP="00676B20">
            <w:pPr>
              <w:pStyle w:val="af3"/>
              <w:rPr>
                <w:color w:val="000000"/>
                <w:lang w:val="ru-RU"/>
              </w:rPr>
            </w:pPr>
            <w:r w:rsidRPr="00FD4411">
              <w:rPr>
                <w:color w:val="000000"/>
                <w:lang w:val="ru-RU"/>
              </w:rPr>
              <w:t>для хозяйственных построек</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57322" w:rsidRPr="00FD4411" w:rsidRDefault="00657322" w:rsidP="004764F3">
            <w:pPr>
              <w:pStyle w:val="af3"/>
              <w:jc w:val="center"/>
              <w:rPr>
                <w:color w:val="000000"/>
                <w:lang w:val="ru-RU"/>
              </w:rPr>
            </w:pPr>
            <w:smartTag w:uri="urn:schemas-microsoft-com:office:smarttags" w:element="metricconverter">
              <w:smartTagPr>
                <w:attr w:name="ProductID" w:val="1 м"/>
              </w:smartTagPr>
              <w:r w:rsidRPr="00FD4411">
                <w:rPr>
                  <w:color w:val="000000"/>
                  <w:lang w:val="ru-RU"/>
                </w:rPr>
                <w:t>1 м</w:t>
              </w:r>
            </w:smartTag>
          </w:p>
        </w:tc>
      </w:tr>
      <w:tr w:rsidR="00657322" w:rsidRPr="00FD4411" w:rsidTr="00676B20">
        <w:trPr>
          <w:jc w:val="center"/>
        </w:trPr>
        <w:tc>
          <w:tcPr>
            <w:tcW w:w="716" w:type="dxa"/>
            <w:tcBorders>
              <w:top w:val="single" w:sz="4" w:space="0" w:color="000000"/>
              <w:left w:val="single" w:sz="4" w:space="0" w:color="000000"/>
              <w:bottom w:val="single" w:sz="4" w:space="0" w:color="000000"/>
            </w:tcBorders>
            <w:shd w:val="clear" w:color="auto" w:fill="auto"/>
          </w:tcPr>
          <w:p w:rsidR="00657322" w:rsidRPr="00FD4411" w:rsidRDefault="00657322" w:rsidP="00676B20">
            <w:pPr>
              <w:pStyle w:val="af3"/>
              <w:rPr>
                <w:color w:val="000000"/>
                <w:lang w:val="ru-RU"/>
              </w:rPr>
            </w:pPr>
            <w:r w:rsidRPr="00FD4411">
              <w:rPr>
                <w:color w:val="000000"/>
                <w:lang w:val="ru-RU"/>
              </w:rPr>
              <w:t>3.2</w:t>
            </w:r>
          </w:p>
        </w:tc>
        <w:tc>
          <w:tcPr>
            <w:tcW w:w="5386" w:type="dxa"/>
            <w:tcBorders>
              <w:top w:val="single" w:sz="4" w:space="0" w:color="000000"/>
              <w:left w:val="single" w:sz="4" w:space="0" w:color="000000"/>
              <w:bottom w:val="single" w:sz="4" w:space="0" w:color="000000"/>
            </w:tcBorders>
            <w:shd w:val="clear" w:color="auto" w:fill="auto"/>
          </w:tcPr>
          <w:p w:rsidR="00657322" w:rsidRPr="00FD4411" w:rsidRDefault="00657322" w:rsidP="00676B20">
            <w:pPr>
              <w:pStyle w:val="af3"/>
              <w:rPr>
                <w:color w:val="000000"/>
                <w:lang w:val="ru-RU"/>
              </w:rPr>
            </w:pPr>
            <w:r w:rsidRPr="00FD4411">
              <w:rPr>
                <w:color w:val="000000"/>
                <w:lang w:val="ru-RU"/>
              </w:rPr>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57322" w:rsidRPr="00FD4411" w:rsidRDefault="00657322" w:rsidP="004764F3">
            <w:pPr>
              <w:pStyle w:val="af3"/>
              <w:jc w:val="center"/>
              <w:rPr>
                <w:color w:val="000000"/>
                <w:lang w:val="ru-RU"/>
              </w:rPr>
            </w:pPr>
            <w:smartTag w:uri="urn:schemas-microsoft-com:office:smarttags" w:element="metricconverter">
              <w:smartTagPr>
                <w:attr w:name="ProductID" w:val="3 м"/>
              </w:smartTagPr>
              <w:r w:rsidRPr="00FD4411">
                <w:rPr>
                  <w:color w:val="000000"/>
                  <w:lang w:val="ru-RU"/>
                </w:rPr>
                <w:t>3 м</w:t>
              </w:r>
            </w:smartTag>
          </w:p>
        </w:tc>
      </w:tr>
      <w:tr w:rsidR="00657322" w:rsidRPr="00FD4411" w:rsidTr="00676B20">
        <w:trPr>
          <w:jc w:val="center"/>
        </w:trPr>
        <w:tc>
          <w:tcPr>
            <w:tcW w:w="716" w:type="dxa"/>
            <w:tcBorders>
              <w:top w:val="single" w:sz="4" w:space="0" w:color="000000"/>
              <w:left w:val="single" w:sz="4" w:space="0" w:color="000000"/>
              <w:bottom w:val="single" w:sz="4" w:space="0" w:color="000000"/>
            </w:tcBorders>
            <w:shd w:val="clear" w:color="auto" w:fill="auto"/>
          </w:tcPr>
          <w:p w:rsidR="00657322" w:rsidRPr="00FD4411" w:rsidRDefault="00657322" w:rsidP="00676B20">
            <w:pPr>
              <w:pStyle w:val="af3"/>
              <w:rPr>
                <w:color w:val="000000"/>
                <w:lang w:val="ru-RU"/>
              </w:rPr>
            </w:pPr>
            <w:r w:rsidRPr="00FD4411">
              <w:rPr>
                <w:color w:val="000000"/>
                <w:lang w:val="ru-RU"/>
              </w:rPr>
              <w:t>3.3</w:t>
            </w:r>
          </w:p>
        </w:tc>
        <w:tc>
          <w:tcPr>
            <w:tcW w:w="5386" w:type="dxa"/>
            <w:tcBorders>
              <w:top w:val="single" w:sz="4" w:space="0" w:color="000000"/>
              <w:left w:val="single" w:sz="4" w:space="0" w:color="000000"/>
              <w:bottom w:val="single" w:sz="4" w:space="0" w:color="000000"/>
            </w:tcBorders>
            <w:shd w:val="clear" w:color="auto" w:fill="auto"/>
          </w:tcPr>
          <w:p w:rsidR="00657322" w:rsidRPr="00FD4411" w:rsidRDefault="00657322" w:rsidP="00676B20">
            <w:pPr>
              <w:pStyle w:val="af3"/>
              <w:rPr>
                <w:color w:val="000000"/>
                <w:lang w:val="ru-RU"/>
              </w:rPr>
            </w:pPr>
            <w:r w:rsidRPr="00FD4411">
              <w:rPr>
                <w:color w:val="000000"/>
                <w:lang w:val="ru-RU"/>
              </w:rPr>
              <w:t>При отсутствии централизованной канализации расстояние:</w:t>
            </w:r>
          </w:p>
          <w:p w:rsidR="00657322" w:rsidRPr="00FD4411" w:rsidRDefault="00657322" w:rsidP="00676B20">
            <w:pPr>
              <w:pStyle w:val="af3"/>
              <w:rPr>
                <w:color w:val="000000"/>
                <w:lang w:val="ru-RU"/>
              </w:rPr>
            </w:pPr>
            <w:r w:rsidRPr="00FD4411">
              <w:rPr>
                <w:color w:val="000000"/>
                <w:lang w:val="ru-RU"/>
              </w:rPr>
              <w:t>от туалета до стен соседнего дома</w:t>
            </w:r>
          </w:p>
          <w:p w:rsidR="00657322" w:rsidRPr="00FD4411" w:rsidRDefault="00657322" w:rsidP="00676B20">
            <w:pPr>
              <w:pStyle w:val="af3"/>
              <w:rPr>
                <w:color w:val="000000"/>
                <w:lang w:val="ru-RU"/>
              </w:rPr>
            </w:pPr>
            <w:r w:rsidRPr="00FD4411">
              <w:rPr>
                <w:color w:val="000000"/>
                <w:lang w:val="ru-RU"/>
              </w:rPr>
              <w:t>до источника водоснабжения (колодца)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57322" w:rsidRPr="00FD4411" w:rsidRDefault="00657322" w:rsidP="004764F3">
            <w:pPr>
              <w:pStyle w:val="af3"/>
              <w:jc w:val="center"/>
              <w:rPr>
                <w:color w:val="000000"/>
                <w:lang w:val="ru-RU"/>
              </w:rPr>
            </w:pPr>
          </w:p>
          <w:p w:rsidR="00657322" w:rsidRPr="00FD4411" w:rsidRDefault="00657322" w:rsidP="004764F3">
            <w:pPr>
              <w:pStyle w:val="af3"/>
              <w:jc w:val="center"/>
              <w:rPr>
                <w:color w:val="000000"/>
                <w:lang w:val="ru-RU"/>
              </w:rPr>
            </w:pPr>
          </w:p>
          <w:p w:rsidR="00657322" w:rsidRPr="00FD4411" w:rsidRDefault="00657322" w:rsidP="004764F3">
            <w:pPr>
              <w:pStyle w:val="af3"/>
              <w:jc w:val="center"/>
              <w:rPr>
                <w:color w:val="000000"/>
                <w:lang w:val="ru-RU"/>
              </w:rPr>
            </w:pPr>
            <w:smartTag w:uri="urn:schemas-microsoft-com:office:smarttags" w:element="metricconverter">
              <w:smartTagPr>
                <w:attr w:name="ProductID" w:val="12 м"/>
              </w:smartTagPr>
              <w:r w:rsidRPr="00FD4411">
                <w:rPr>
                  <w:color w:val="000000"/>
                  <w:lang w:val="ru-RU"/>
                </w:rPr>
                <w:t>12 м</w:t>
              </w:r>
            </w:smartTag>
          </w:p>
          <w:p w:rsidR="00657322" w:rsidRPr="00FD4411" w:rsidRDefault="00657322" w:rsidP="004764F3">
            <w:pPr>
              <w:pStyle w:val="af3"/>
              <w:jc w:val="center"/>
              <w:rPr>
                <w:color w:val="000000"/>
                <w:lang w:val="ru-RU"/>
              </w:rPr>
            </w:pPr>
            <w:smartTag w:uri="urn:schemas-microsoft-com:office:smarttags" w:element="metricconverter">
              <w:smartTagPr>
                <w:attr w:name="ProductID" w:val="25 м"/>
              </w:smartTagPr>
              <w:r w:rsidRPr="00FD4411">
                <w:rPr>
                  <w:color w:val="000000"/>
                  <w:lang w:val="ru-RU"/>
                </w:rPr>
                <w:t>25 м</w:t>
              </w:r>
            </w:smartTag>
          </w:p>
        </w:tc>
      </w:tr>
      <w:tr w:rsidR="00657322" w:rsidRPr="00FD4411" w:rsidTr="00676B20">
        <w:trPr>
          <w:jc w:val="center"/>
        </w:trPr>
        <w:tc>
          <w:tcPr>
            <w:tcW w:w="716" w:type="dxa"/>
            <w:tcBorders>
              <w:top w:val="single" w:sz="4" w:space="0" w:color="000000"/>
              <w:left w:val="single" w:sz="4" w:space="0" w:color="000000"/>
              <w:bottom w:val="single" w:sz="4" w:space="0" w:color="000000"/>
            </w:tcBorders>
            <w:shd w:val="clear" w:color="auto" w:fill="auto"/>
          </w:tcPr>
          <w:p w:rsidR="00657322" w:rsidRPr="00FD4411" w:rsidRDefault="00657322" w:rsidP="00657322">
            <w:pPr>
              <w:pStyle w:val="af3"/>
              <w:rPr>
                <w:b/>
                <w:color w:val="000000"/>
                <w:lang w:val="ru-RU"/>
              </w:rPr>
            </w:pPr>
            <w:r w:rsidRPr="00FD4411">
              <w:rPr>
                <w:b/>
                <w:color w:val="000000"/>
                <w:lang w:val="ru-RU"/>
              </w:rPr>
              <w:t>3.4.</w:t>
            </w:r>
          </w:p>
        </w:tc>
        <w:tc>
          <w:tcPr>
            <w:tcW w:w="5386" w:type="dxa"/>
            <w:tcBorders>
              <w:top w:val="single" w:sz="4" w:space="0" w:color="000000"/>
              <w:left w:val="single" w:sz="4" w:space="0" w:color="000000"/>
              <w:bottom w:val="single" w:sz="4" w:space="0" w:color="000000"/>
            </w:tcBorders>
            <w:shd w:val="clear" w:color="auto" w:fill="auto"/>
          </w:tcPr>
          <w:p w:rsidR="00657322" w:rsidRPr="00FD4411" w:rsidRDefault="00657322" w:rsidP="00676B20">
            <w:pPr>
              <w:pStyle w:val="af3"/>
              <w:rPr>
                <w:b/>
                <w:color w:val="000000"/>
                <w:lang w:val="ru-RU"/>
              </w:rPr>
            </w:pPr>
            <w:r w:rsidRPr="00FD4411">
              <w:rPr>
                <w:b/>
                <w:color w:val="000000"/>
                <w:lang w:val="ru-RU"/>
              </w:rPr>
              <w:t xml:space="preserve">Минимальный отступ до границы соседнего </w:t>
            </w:r>
            <w:proofErr w:type="spellStart"/>
            <w:r w:rsidRPr="00FD4411">
              <w:rPr>
                <w:b/>
                <w:color w:val="000000"/>
                <w:lang w:val="ru-RU"/>
              </w:rPr>
              <w:t>приквартирного</w:t>
            </w:r>
            <w:proofErr w:type="spellEnd"/>
            <w:r w:rsidRPr="00FD4411">
              <w:rPr>
                <w:b/>
                <w:color w:val="000000"/>
                <w:lang w:val="ru-RU"/>
              </w:rPr>
              <w:t xml:space="preserve"> земельного участка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57322" w:rsidRPr="00FD4411" w:rsidRDefault="00657322" w:rsidP="004764F3">
            <w:pPr>
              <w:pStyle w:val="af3"/>
              <w:jc w:val="center"/>
              <w:rPr>
                <w:b/>
                <w:color w:val="000000"/>
                <w:lang w:val="ru-RU"/>
              </w:rPr>
            </w:pPr>
          </w:p>
        </w:tc>
      </w:tr>
      <w:tr w:rsidR="00657322" w:rsidRPr="00FD4411" w:rsidTr="00676B20">
        <w:trPr>
          <w:jc w:val="center"/>
        </w:trPr>
        <w:tc>
          <w:tcPr>
            <w:tcW w:w="716" w:type="dxa"/>
            <w:tcBorders>
              <w:top w:val="single" w:sz="4" w:space="0" w:color="000000"/>
              <w:left w:val="single" w:sz="4" w:space="0" w:color="000000"/>
              <w:bottom w:val="single" w:sz="4" w:space="0" w:color="000000"/>
            </w:tcBorders>
            <w:shd w:val="clear" w:color="auto" w:fill="auto"/>
          </w:tcPr>
          <w:p w:rsidR="00657322" w:rsidRPr="00FD4411" w:rsidRDefault="00657322" w:rsidP="00657322">
            <w:pPr>
              <w:pStyle w:val="af3"/>
              <w:rPr>
                <w:color w:val="000000"/>
                <w:lang w:val="ru-RU"/>
              </w:rPr>
            </w:pPr>
            <w:r w:rsidRPr="00FD4411">
              <w:rPr>
                <w:color w:val="000000"/>
                <w:lang w:val="ru-RU"/>
              </w:rPr>
              <w:t>3.4.1.</w:t>
            </w:r>
          </w:p>
        </w:tc>
        <w:tc>
          <w:tcPr>
            <w:tcW w:w="5386" w:type="dxa"/>
            <w:tcBorders>
              <w:top w:val="single" w:sz="4" w:space="0" w:color="000000"/>
              <w:left w:val="single" w:sz="4" w:space="0" w:color="000000"/>
              <w:bottom w:val="single" w:sz="4" w:space="0" w:color="000000"/>
            </w:tcBorders>
            <w:shd w:val="clear" w:color="auto" w:fill="auto"/>
          </w:tcPr>
          <w:p w:rsidR="00657322" w:rsidRPr="00FD4411" w:rsidRDefault="00657322" w:rsidP="00676B20">
            <w:pPr>
              <w:pStyle w:val="af3"/>
              <w:rPr>
                <w:color w:val="000000"/>
                <w:lang w:val="ru-RU"/>
              </w:rPr>
            </w:pPr>
            <w:r w:rsidRPr="00FD4411">
              <w:rPr>
                <w:color w:val="000000"/>
                <w:lang w:val="ru-RU"/>
              </w:rPr>
              <w:t>от постройки для содержания скота и птицы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57322" w:rsidRPr="00FD4411" w:rsidRDefault="00657322" w:rsidP="004764F3">
            <w:pPr>
              <w:pStyle w:val="af3"/>
              <w:jc w:val="center"/>
              <w:rPr>
                <w:color w:val="000000"/>
                <w:lang w:val="ru-RU"/>
              </w:rPr>
            </w:pPr>
            <w:smartTag w:uri="urn:schemas-microsoft-com:office:smarttags" w:element="metricconverter">
              <w:smartTagPr>
                <w:attr w:name="ProductID" w:val="4 м"/>
              </w:smartTagPr>
              <w:r w:rsidRPr="00FD4411">
                <w:rPr>
                  <w:color w:val="000000"/>
                  <w:lang w:val="ru-RU"/>
                </w:rPr>
                <w:t>4 м</w:t>
              </w:r>
            </w:smartTag>
          </w:p>
        </w:tc>
      </w:tr>
      <w:tr w:rsidR="00657322" w:rsidRPr="00FD4411" w:rsidTr="00676B20">
        <w:trPr>
          <w:jc w:val="center"/>
        </w:trPr>
        <w:tc>
          <w:tcPr>
            <w:tcW w:w="716" w:type="dxa"/>
            <w:tcBorders>
              <w:top w:val="single" w:sz="4" w:space="0" w:color="000000"/>
              <w:left w:val="single" w:sz="4" w:space="0" w:color="000000"/>
              <w:bottom w:val="single" w:sz="4" w:space="0" w:color="000000"/>
            </w:tcBorders>
            <w:shd w:val="clear" w:color="auto" w:fill="auto"/>
          </w:tcPr>
          <w:p w:rsidR="00657322" w:rsidRPr="00FD4411" w:rsidRDefault="00657322" w:rsidP="00657322">
            <w:pPr>
              <w:pStyle w:val="af3"/>
              <w:rPr>
                <w:color w:val="000000"/>
                <w:lang w:val="ru-RU"/>
              </w:rPr>
            </w:pPr>
            <w:r w:rsidRPr="00FD4411">
              <w:rPr>
                <w:color w:val="000000"/>
                <w:lang w:val="ru-RU"/>
              </w:rPr>
              <w:t>3.5.</w:t>
            </w:r>
          </w:p>
        </w:tc>
        <w:tc>
          <w:tcPr>
            <w:tcW w:w="5386" w:type="dxa"/>
            <w:tcBorders>
              <w:top w:val="single" w:sz="4" w:space="0" w:color="000000"/>
              <w:left w:val="single" w:sz="4" w:space="0" w:color="000000"/>
              <w:bottom w:val="single" w:sz="4" w:space="0" w:color="000000"/>
            </w:tcBorders>
            <w:shd w:val="clear" w:color="auto" w:fill="auto"/>
          </w:tcPr>
          <w:p w:rsidR="00657322" w:rsidRPr="00FD4411" w:rsidRDefault="00657322" w:rsidP="00676B20">
            <w:pPr>
              <w:pStyle w:val="af3"/>
              <w:rPr>
                <w:color w:val="000000"/>
                <w:lang w:val="ru-RU"/>
              </w:rPr>
            </w:pPr>
            <w:r w:rsidRPr="00FD4411">
              <w:rPr>
                <w:color w:val="000000"/>
                <w:lang w:val="ru-RU"/>
              </w:rPr>
              <w:t>Минимальный отступ от площадок с контейнерами для отходов, до границ участков жилых домов, де</w:t>
            </w:r>
            <w:r w:rsidRPr="00FD4411">
              <w:rPr>
                <w:color w:val="000000"/>
                <w:lang w:val="ru-RU"/>
              </w:rPr>
              <w:t>т</w:t>
            </w:r>
            <w:r w:rsidRPr="00FD4411">
              <w:rPr>
                <w:color w:val="000000"/>
                <w:lang w:val="ru-RU"/>
              </w:rPr>
              <w:t>ских учреждений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57322" w:rsidRPr="00FD4411" w:rsidRDefault="003A1032" w:rsidP="004764F3">
            <w:pPr>
              <w:pStyle w:val="af3"/>
              <w:jc w:val="center"/>
              <w:rPr>
                <w:color w:val="000000"/>
                <w:lang w:val="ru-RU"/>
              </w:rPr>
            </w:pPr>
            <w:smartTag w:uri="urn:schemas-microsoft-com:office:smarttags" w:element="metricconverter">
              <w:smartTagPr>
                <w:attr w:name="ProductID" w:val="20 м"/>
              </w:smartTagPr>
              <w:r w:rsidRPr="00FD4411">
                <w:rPr>
                  <w:color w:val="000000"/>
                  <w:lang w:val="ru-RU"/>
                </w:rPr>
                <w:t>20</w:t>
              </w:r>
              <w:r w:rsidR="00657322" w:rsidRPr="00FD4411">
                <w:rPr>
                  <w:color w:val="000000"/>
                  <w:lang w:val="ru-RU"/>
                </w:rPr>
                <w:t xml:space="preserve"> м</w:t>
              </w:r>
            </w:smartTag>
          </w:p>
        </w:tc>
      </w:tr>
      <w:tr w:rsidR="00657322" w:rsidRPr="00FD4411" w:rsidTr="00676B20">
        <w:trPr>
          <w:jc w:val="center"/>
        </w:trPr>
        <w:tc>
          <w:tcPr>
            <w:tcW w:w="716" w:type="dxa"/>
            <w:tcBorders>
              <w:top w:val="single" w:sz="4" w:space="0" w:color="000000"/>
              <w:left w:val="single" w:sz="4" w:space="0" w:color="000000"/>
              <w:bottom w:val="single" w:sz="4" w:space="0" w:color="000000"/>
            </w:tcBorders>
            <w:shd w:val="clear" w:color="auto" w:fill="auto"/>
          </w:tcPr>
          <w:p w:rsidR="00657322" w:rsidRPr="00FD4411" w:rsidRDefault="00657322" w:rsidP="00657322">
            <w:pPr>
              <w:pStyle w:val="af3"/>
              <w:rPr>
                <w:color w:val="000000"/>
                <w:lang w:val="ru-RU"/>
              </w:rPr>
            </w:pPr>
            <w:r w:rsidRPr="00FD4411">
              <w:rPr>
                <w:color w:val="000000"/>
                <w:lang w:val="ru-RU"/>
              </w:rPr>
              <w:t>3.5.1.</w:t>
            </w:r>
          </w:p>
        </w:tc>
        <w:tc>
          <w:tcPr>
            <w:tcW w:w="5386" w:type="dxa"/>
            <w:tcBorders>
              <w:top w:val="single" w:sz="4" w:space="0" w:color="000000"/>
              <w:left w:val="single" w:sz="4" w:space="0" w:color="000000"/>
              <w:bottom w:val="single" w:sz="4" w:space="0" w:color="000000"/>
            </w:tcBorders>
            <w:shd w:val="clear" w:color="auto" w:fill="auto"/>
          </w:tcPr>
          <w:p w:rsidR="00657322" w:rsidRPr="00FD4411" w:rsidRDefault="00657322" w:rsidP="00676B20">
            <w:pPr>
              <w:pStyle w:val="af3"/>
              <w:rPr>
                <w:color w:val="000000"/>
                <w:lang w:val="ru-RU"/>
              </w:rPr>
            </w:pPr>
            <w:r w:rsidRPr="00FD4411">
              <w:rPr>
                <w:color w:val="000000"/>
                <w:lang w:val="ru-RU"/>
              </w:rPr>
              <w:t>Минимальный отступ от газорегуляторных пунктов до границ участков жилых домов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57322" w:rsidRPr="00FD4411" w:rsidRDefault="00657322" w:rsidP="004764F3">
            <w:pPr>
              <w:pStyle w:val="af3"/>
              <w:jc w:val="center"/>
              <w:rPr>
                <w:color w:val="000000"/>
                <w:lang w:val="ru-RU"/>
              </w:rPr>
            </w:pPr>
            <w:smartTag w:uri="urn:schemas-microsoft-com:office:smarttags" w:element="metricconverter">
              <w:smartTagPr>
                <w:attr w:name="ProductID" w:val="15 м"/>
              </w:smartTagPr>
              <w:r w:rsidRPr="00FD4411">
                <w:rPr>
                  <w:color w:val="000000"/>
                  <w:lang w:val="ru-RU"/>
                </w:rPr>
                <w:t>15 м</w:t>
              </w:r>
            </w:smartTag>
          </w:p>
        </w:tc>
      </w:tr>
      <w:tr w:rsidR="00657322" w:rsidRPr="00FD4411" w:rsidTr="00676B20">
        <w:trPr>
          <w:jc w:val="center"/>
        </w:trPr>
        <w:tc>
          <w:tcPr>
            <w:tcW w:w="716" w:type="dxa"/>
            <w:tcBorders>
              <w:top w:val="single" w:sz="4" w:space="0" w:color="000000"/>
              <w:left w:val="single" w:sz="4" w:space="0" w:color="000000"/>
              <w:bottom w:val="single" w:sz="4" w:space="0" w:color="000000"/>
            </w:tcBorders>
            <w:shd w:val="clear" w:color="auto" w:fill="auto"/>
          </w:tcPr>
          <w:p w:rsidR="00657322" w:rsidRPr="00FD4411" w:rsidRDefault="00657322" w:rsidP="00657322">
            <w:pPr>
              <w:pStyle w:val="af3"/>
              <w:rPr>
                <w:color w:val="000000"/>
                <w:lang w:val="ru-RU"/>
              </w:rPr>
            </w:pPr>
            <w:r w:rsidRPr="00FD4411">
              <w:rPr>
                <w:color w:val="000000"/>
                <w:lang w:val="ru-RU"/>
              </w:rPr>
              <w:t>3.5.2.</w:t>
            </w:r>
          </w:p>
        </w:tc>
        <w:tc>
          <w:tcPr>
            <w:tcW w:w="5386" w:type="dxa"/>
            <w:tcBorders>
              <w:top w:val="single" w:sz="4" w:space="0" w:color="000000"/>
              <w:left w:val="single" w:sz="4" w:space="0" w:color="000000"/>
              <w:bottom w:val="single" w:sz="4" w:space="0" w:color="000000"/>
            </w:tcBorders>
            <w:shd w:val="clear" w:color="auto" w:fill="auto"/>
          </w:tcPr>
          <w:p w:rsidR="00657322" w:rsidRPr="00FD4411" w:rsidRDefault="00657322" w:rsidP="00676B20">
            <w:pPr>
              <w:pStyle w:val="af3"/>
              <w:rPr>
                <w:color w:val="000000"/>
                <w:lang w:val="ru-RU"/>
              </w:rPr>
            </w:pPr>
            <w:r w:rsidRPr="00FD4411">
              <w:rPr>
                <w:color w:val="000000"/>
                <w:lang w:val="ru-RU"/>
              </w:rPr>
              <w:t>Минимальный отступ от трансформаторных подстанций до границ участков жилых домов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57322" w:rsidRPr="00FD4411" w:rsidRDefault="00657322" w:rsidP="004764F3">
            <w:pPr>
              <w:pStyle w:val="af3"/>
              <w:jc w:val="center"/>
              <w:rPr>
                <w:color w:val="000000"/>
                <w:lang w:val="ru-RU"/>
              </w:rPr>
            </w:pPr>
            <w:smartTag w:uri="urn:schemas-microsoft-com:office:smarttags" w:element="metricconverter">
              <w:smartTagPr>
                <w:attr w:name="ProductID" w:val="10 м"/>
              </w:smartTagPr>
              <w:r w:rsidRPr="00FD4411">
                <w:rPr>
                  <w:color w:val="000000"/>
                  <w:lang w:val="ru-RU"/>
                </w:rPr>
                <w:t>10 м</w:t>
              </w:r>
            </w:smartTag>
          </w:p>
        </w:tc>
      </w:tr>
      <w:tr w:rsidR="00657322" w:rsidRPr="00FD4411" w:rsidTr="00676B20">
        <w:trPr>
          <w:jc w:val="center"/>
        </w:trPr>
        <w:tc>
          <w:tcPr>
            <w:tcW w:w="716" w:type="dxa"/>
            <w:tcBorders>
              <w:top w:val="single" w:sz="4" w:space="0" w:color="000000"/>
              <w:left w:val="single" w:sz="4" w:space="0" w:color="000000"/>
              <w:bottom w:val="single" w:sz="4" w:space="0" w:color="000000"/>
            </w:tcBorders>
            <w:shd w:val="clear" w:color="auto" w:fill="auto"/>
          </w:tcPr>
          <w:p w:rsidR="00657322" w:rsidRPr="00FD4411" w:rsidRDefault="00657322" w:rsidP="00657322">
            <w:pPr>
              <w:pStyle w:val="af3"/>
              <w:rPr>
                <w:color w:val="000000"/>
                <w:lang w:val="ru-RU"/>
              </w:rPr>
            </w:pPr>
            <w:r w:rsidRPr="00FD4411">
              <w:rPr>
                <w:color w:val="000000"/>
                <w:lang w:val="ru-RU"/>
              </w:rPr>
              <w:t>3.6.</w:t>
            </w:r>
          </w:p>
        </w:tc>
        <w:tc>
          <w:tcPr>
            <w:tcW w:w="5386" w:type="dxa"/>
            <w:tcBorders>
              <w:top w:val="single" w:sz="4" w:space="0" w:color="000000"/>
              <w:left w:val="single" w:sz="4" w:space="0" w:color="000000"/>
              <w:bottom w:val="single" w:sz="4" w:space="0" w:color="000000"/>
            </w:tcBorders>
            <w:shd w:val="clear" w:color="auto" w:fill="auto"/>
          </w:tcPr>
          <w:p w:rsidR="00657322" w:rsidRPr="00FD4411" w:rsidRDefault="00657322" w:rsidP="00676B20">
            <w:pPr>
              <w:pStyle w:val="af3"/>
              <w:rPr>
                <w:color w:val="000000"/>
                <w:lang w:val="ru-RU"/>
              </w:rPr>
            </w:pPr>
            <w:r w:rsidRPr="00FD4411">
              <w:rPr>
                <w:color w:val="000000"/>
                <w:lang w:val="ru-RU"/>
              </w:rPr>
              <w:t>Минимальный отступ от хозяйственных построек для содержания скота и птицы до окон жилых п</w:t>
            </w:r>
            <w:r w:rsidRPr="00FD4411">
              <w:rPr>
                <w:color w:val="000000"/>
                <w:lang w:val="ru-RU"/>
              </w:rPr>
              <w:t>о</w:t>
            </w:r>
            <w:r w:rsidRPr="00FD4411">
              <w:rPr>
                <w:color w:val="000000"/>
                <w:lang w:val="ru-RU"/>
              </w:rPr>
              <w:t>мещений дома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57322" w:rsidRPr="00FD4411" w:rsidRDefault="00657322" w:rsidP="004764F3">
            <w:pPr>
              <w:pStyle w:val="af3"/>
              <w:jc w:val="center"/>
              <w:rPr>
                <w:color w:val="000000"/>
                <w:lang w:val="ru-RU"/>
              </w:rPr>
            </w:pPr>
            <w:smartTag w:uri="urn:schemas-microsoft-com:office:smarttags" w:element="metricconverter">
              <w:smartTagPr>
                <w:attr w:name="ProductID" w:val="15 м"/>
              </w:smartTagPr>
              <w:r w:rsidRPr="00FD4411">
                <w:rPr>
                  <w:color w:val="000000"/>
                  <w:lang w:val="ru-RU"/>
                </w:rPr>
                <w:t>15 м</w:t>
              </w:r>
            </w:smartTag>
          </w:p>
        </w:tc>
      </w:tr>
      <w:tr w:rsidR="00C025CB" w:rsidRPr="00FD4411" w:rsidTr="00676B20">
        <w:trPr>
          <w:jc w:val="center"/>
        </w:trPr>
        <w:tc>
          <w:tcPr>
            <w:tcW w:w="716" w:type="dxa"/>
            <w:tcBorders>
              <w:top w:val="single" w:sz="4" w:space="0" w:color="000000"/>
              <w:left w:val="single" w:sz="4" w:space="0" w:color="000000"/>
              <w:bottom w:val="single" w:sz="4" w:space="0" w:color="000000"/>
            </w:tcBorders>
            <w:shd w:val="clear" w:color="auto" w:fill="auto"/>
          </w:tcPr>
          <w:p w:rsidR="00C025CB" w:rsidRPr="00FD4411" w:rsidRDefault="00C025CB" w:rsidP="00657322">
            <w:pPr>
              <w:pStyle w:val="af3"/>
              <w:rPr>
                <w:color w:val="000000"/>
                <w:lang w:val="ru-RU"/>
              </w:rPr>
            </w:pPr>
            <w:r w:rsidRPr="00FD4411">
              <w:rPr>
                <w:color w:val="000000"/>
                <w:lang w:val="ru-RU"/>
              </w:rPr>
              <w:t>3.7.</w:t>
            </w:r>
          </w:p>
        </w:tc>
        <w:tc>
          <w:tcPr>
            <w:tcW w:w="5386" w:type="dxa"/>
            <w:tcBorders>
              <w:top w:val="single" w:sz="4" w:space="0" w:color="000000"/>
              <w:left w:val="single" w:sz="4" w:space="0" w:color="000000"/>
              <w:bottom w:val="single" w:sz="4" w:space="0" w:color="000000"/>
            </w:tcBorders>
            <w:shd w:val="clear" w:color="auto" w:fill="auto"/>
          </w:tcPr>
          <w:p w:rsidR="00C025CB" w:rsidRPr="00FD4411" w:rsidRDefault="00C025CB" w:rsidP="00676B20">
            <w:pPr>
              <w:pStyle w:val="af3"/>
              <w:rPr>
                <w:color w:val="000000"/>
                <w:lang w:val="ru-RU"/>
              </w:rPr>
            </w:pPr>
            <w:r w:rsidRPr="00FD4411">
              <w:rPr>
                <w:color w:val="000000"/>
                <w:lang w:val="ru-RU" w:eastAsia="ru-RU"/>
              </w:rPr>
              <w:t>Расстояния от окон жилых помещений (комнат, кухонь и веранд) в зонах застройки объектами индивидуального жилищного строительства до стен дома и хозяйственных построек (гаражи, бани, сараи), расположенных на соседнем земельном участке (не менее)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C025CB" w:rsidRPr="00FD4411" w:rsidRDefault="00C025CB" w:rsidP="004764F3">
            <w:pPr>
              <w:pStyle w:val="af3"/>
              <w:jc w:val="center"/>
              <w:rPr>
                <w:color w:val="000000"/>
                <w:lang w:val="ru-RU"/>
              </w:rPr>
            </w:pPr>
            <w:smartTag w:uri="urn:schemas-microsoft-com:office:smarttags" w:element="metricconverter">
              <w:smartTagPr>
                <w:attr w:name="ProductID" w:val="6 м"/>
              </w:smartTagPr>
              <w:r w:rsidRPr="00FD4411">
                <w:rPr>
                  <w:color w:val="000000"/>
                  <w:lang w:val="ru-RU"/>
                </w:rPr>
                <w:t>6 м</w:t>
              </w:r>
            </w:smartTag>
          </w:p>
        </w:tc>
      </w:tr>
      <w:tr w:rsidR="00657322" w:rsidRPr="00FD4411" w:rsidTr="00676B20">
        <w:trPr>
          <w:jc w:val="center"/>
        </w:trPr>
        <w:tc>
          <w:tcPr>
            <w:tcW w:w="716" w:type="dxa"/>
            <w:tcBorders>
              <w:top w:val="single" w:sz="4" w:space="0" w:color="000000"/>
              <w:left w:val="single" w:sz="4" w:space="0" w:color="000000"/>
              <w:bottom w:val="single" w:sz="4" w:space="0" w:color="000000"/>
            </w:tcBorders>
            <w:shd w:val="clear" w:color="auto" w:fill="auto"/>
          </w:tcPr>
          <w:p w:rsidR="00657322" w:rsidRPr="00FD4411" w:rsidRDefault="00657322" w:rsidP="00676B20">
            <w:pPr>
              <w:pStyle w:val="af6"/>
              <w:rPr>
                <w:color w:val="000000"/>
                <w:lang w:val="ru-RU"/>
              </w:rPr>
            </w:pPr>
            <w:r w:rsidRPr="00FD4411">
              <w:rPr>
                <w:color w:val="000000"/>
                <w:lang w:val="ru-RU"/>
              </w:rPr>
              <w:t>4</w:t>
            </w:r>
          </w:p>
        </w:tc>
        <w:tc>
          <w:tcPr>
            <w:tcW w:w="5386" w:type="dxa"/>
            <w:tcBorders>
              <w:top w:val="single" w:sz="4" w:space="0" w:color="000000"/>
              <w:left w:val="single" w:sz="4" w:space="0" w:color="000000"/>
              <w:bottom w:val="single" w:sz="4" w:space="0" w:color="000000"/>
            </w:tcBorders>
            <w:shd w:val="clear" w:color="auto" w:fill="auto"/>
          </w:tcPr>
          <w:p w:rsidR="00657322" w:rsidRPr="00FD4411" w:rsidRDefault="00657322" w:rsidP="00676B20">
            <w:pPr>
              <w:pStyle w:val="af6"/>
              <w:rPr>
                <w:color w:val="000000"/>
                <w:lang w:val="ru-RU"/>
              </w:rPr>
            </w:pPr>
            <w:r w:rsidRPr="00FD4411">
              <w:rPr>
                <w:color w:val="000000"/>
                <w:lang w:val="ru-RU"/>
              </w:rPr>
              <w:t>Минимальный отступ от красной линии в целях определения мест допустимого размещения зд</w:t>
            </w:r>
            <w:r w:rsidRPr="00FD4411">
              <w:rPr>
                <w:color w:val="000000"/>
                <w:lang w:val="ru-RU"/>
              </w:rPr>
              <w:t>а</w:t>
            </w:r>
            <w:r w:rsidRPr="00FD4411">
              <w:rPr>
                <w:color w:val="000000"/>
                <w:lang w:val="ru-RU"/>
              </w:rPr>
              <w:t>ний, строений, сооружений, за пределами которых запрещено строительство зданий, строений, соор</w:t>
            </w:r>
            <w:r w:rsidRPr="00FD4411">
              <w:rPr>
                <w:color w:val="000000"/>
                <w:lang w:val="ru-RU"/>
              </w:rPr>
              <w:t>у</w:t>
            </w:r>
            <w:r w:rsidRPr="00FD4411">
              <w:rPr>
                <w:color w:val="000000"/>
                <w:lang w:val="ru-RU"/>
              </w:rPr>
              <w:t>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57322" w:rsidRPr="00FD4411" w:rsidRDefault="00657322" w:rsidP="004764F3">
            <w:pPr>
              <w:pStyle w:val="af6"/>
              <w:snapToGrid w:val="0"/>
              <w:jc w:val="center"/>
              <w:rPr>
                <w:color w:val="000000"/>
                <w:lang w:val="ru-RU"/>
              </w:rPr>
            </w:pPr>
          </w:p>
        </w:tc>
      </w:tr>
      <w:tr w:rsidR="00657322" w:rsidRPr="00FD4411" w:rsidTr="00676B20">
        <w:trPr>
          <w:jc w:val="center"/>
        </w:trPr>
        <w:tc>
          <w:tcPr>
            <w:tcW w:w="716" w:type="dxa"/>
            <w:tcBorders>
              <w:top w:val="single" w:sz="4" w:space="0" w:color="000000"/>
              <w:left w:val="single" w:sz="4" w:space="0" w:color="000000"/>
              <w:bottom w:val="single" w:sz="4" w:space="0" w:color="000000"/>
            </w:tcBorders>
            <w:shd w:val="clear" w:color="auto" w:fill="auto"/>
          </w:tcPr>
          <w:p w:rsidR="00657322" w:rsidRPr="00FD4411" w:rsidRDefault="00657322" w:rsidP="00657322">
            <w:pPr>
              <w:pStyle w:val="af3"/>
              <w:rPr>
                <w:color w:val="000000"/>
                <w:lang w:val="ru-RU"/>
              </w:rPr>
            </w:pPr>
            <w:r w:rsidRPr="00FD4411">
              <w:rPr>
                <w:color w:val="000000"/>
                <w:lang w:val="ru-RU"/>
              </w:rPr>
              <w:t>4.1</w:t>
            </w:r>
          </w:p>
        </w:tc>
        <w:tc>
          <w:tcPr>
            <w:tcW w:w="5386" w:type="dxa"/>
            <w:tcBorders>
              <w:top w:val="single" w:sz="4" w:space="0" w:color="000000"/>
              <w:left w:val="single" w:sz="4" w:space="0" w:color="000000"/>
              <w:bottom w:val="single" w:sz="4" w:space="0" w:color="000000"/>
            </w:tcBorders>
            <w:shd w:val="clear" w:color="auto" w:fill="auto"/>
          </w:tcPr>
          <w:p w:rsidR="00657322" w:rsidRPr="00FD4411" w:rsidRDefault="00657322" w:rsidP="00676B20">
            <w:pPr>
              <w:pStyle w:val="af3"/>
              <w:rPr>
                <w:color w:val="000000"/>
                <w:lang w:val="ru-RU"/>
              </w:rPr>
            </w:pPr>
            <w:r w:rsidRPr="00FD4411">
              <w:rPr>
                <w:color w:val="000000"/>
                <w:lang w:val="ru-RU"/>
              </w:rPr>
              <w:t>для дошкольных образовательных организаций, о</w:t>
            </w:r>
            <w:r w:rsidRPr="00FD4411">
              <w:rPr>
                <w:color w:val="000000"/>
                <w:lang w:val="ru-RU"/>
              </w:rPr>
              <w:t>б</w:t>
            </w:r>
            <w:r w:rsidRPr="00FD4411">
              <w:rPr>
                <w:color w:val="000000"/>
                <w:lang w:val="ru-RU"/>
              </w:rPr>
              <w:t>щеобразовательных организаций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57322" w:rsidRPr="00FD4411" w:rsidRDefault="00657322" w:rsidP="004764F3">
            <w:pPr>
              <w:pStyle w:val="af3"/>
              <w:jc w:val="center"/>
              <w:rPr>
                <w:color w:val="000000"/>
                <w:lang w:val="ru-RU"/>
              </w:rPr>
            </w:pPr>
            <w:smartTag w:uri="urn:schemas-microsoft-com:office:smarttags" w:element="metricconverter">
              <w:smartTagPr>
                <w:attr w:name="ProductID" w:val="25 м"/>
              </w:smartTagPr>
              <w:r w:rsidRPr="00FD4411">
                <w:rPr>
                  <w:color w:val="000000"/>
                  <w:lang w:val="ru-RU"/>
                </w:rPr>
                <w:t>25 м</w:t>
              </w:r>
            </w:smartTag>
          </w:p>
        </w:tc>
      </w:tr>
      <w:tr w:rsidR="00657322" w:rsidRPr="00FD4411" w:rsidTr="00676B20">
        <w:trPr>
          <w:jc w:val="center"/>
        </w:trPr>
        <w:tc>
          <w:tcPr>
            <w:tcW w:w="716" w:type="dxa"/>
            <w:tcBorders>
              <w:top w:val="single" w:sz="4" w:space="0" w:color="000000"/>
              <w:left w:val="single" w:sz="4" w:space="0" w:color="000000"/>
              <w:bottom w:val="single" w:sz="4" w:space="0" w:color="000000"/>
            </w:tcBorders>
            <w:shd w:val="clear" w:color="auto" w:fill="auto"/>
          </w:tcPr>
          <w:p w:rsidR="00657322" w:rsidRPr="00FD4411" w:rsidRDefault="00657322" w:rsidP="00657322">
            <w:pPr>
              <w:pStyle w:val="af3"/>
              <w:rPr>
                <w:color w:val="000000"/>
                <w:lang w:val="ru-RU"/>
              </w:rPr>
            </w:pPr>
            <w:r w:rsidRPr="00FD4411">
              <w:rPr>
                <w:color w:val="000000"/>
                <w:lang w:val="ru-RU"/>
              </w:rPr>
              <w:t>4.2</w:t>
            </w:r>
          </w:p>
        </w:tc>
        <w:tc>
          <w:tcPr>
            <w:tcW w:w="5386" w:type="dxa"/>
            <w:tcBorders>
              <w:top w:val="single" w:sz="4" w:space="0" w:color="000000"/>
              <w:left w:val="single" w:sz="4" w:space="0" w:color="000000"/>
              <w:bottom w:val="single" w:sz="4" w:space="0" w:color="000000"/>
            </w:tcBorders>
            <w:shd w:val="clear" w:color="auto" w:fill="auto"/>
          </w:tcPr>
          <w:p w:rsidR="00657322" w:rsidRPr="00FD4411" w:rsidRDefault="00657322" w:rsidP="00676B20">
            <w:pPr>
              <w:pStyle w:val="af3"/>
              <w:rPr>
                <w:color w:val="000000"/>
                <w:lang w:val="ru-RU"/>
              </w:rPr>
            </w:pPr>
            <w:r w:rsidRPr="00FD4411">
              <w:rPr>
                <w:color w:val="000000"/>
                <w:lang w:val="ru-RU"/>
              </w:rPr>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57322" w:rsidRPr="00FD4411" w:rsidRDefault="00657322" w:rsidP="004764F3">
            <w:pPr>
              <w:pStyle w:val="af3"/>
              <w:jc w:val="center"/>
              <w:rPr>
                <w:color w:val="000000"/>
                <w:lang w:val="ru-RU"/>
              </w:rPr>
            </w:pPr>
            <w:smartTag w:uri="urn:schemas-microsoft-com:office:smarttags" w:element="metricconverter">
              <w:smartTagPr>
                <w:attr w:name="ProductID" w:val="5 м"/>
              </w:smartTagPr>
              <w:r w:rsidRPr="00FD4411">
                <w:rPr>
                  <w:color w:val="000000"/>
                  <w:lang w:val="ru-RU"/>
                </w:rPr>
                <w:t>5 м</w:t>
              </w:r>
            </w:smartTag>
          </w:p>
        </w:tc>
      </w:tr>
      <w:tr w:rsidR="00657322" w:rsidRPr="00FD4411" w:rsidTr="00676B20">
        <w:trPr>
          <w:jc w:val="center"/>
        </w:trPr>
        <w:tc>
          <w:tcPr>
            <w:tcW w:w="716" w:type="dxa"/>
            <w:tcBorders>
              <w:top w:val="single" w:sz="4" w:space="0" w:color="000000"/>
              <w:left w:val="single" w:sz="4" w:space="0" w:color="000000"/>
              <w:bottom w:val="single" w:sz="4" w:space="0" w:color="000000"/>
            </w:tcBorders>
            <w:shd w:val="clear" w:color="auto" w:fill="auto"/>
          </w:tcPr>
          <w:p w:rsidR="00657322" w:rsidRPr="00FD4411" w:rsidRDefault="00657322" w:rsidP="00676B20">
            <w:pPr>
              <w:pStyle w:val="af6"/>
              <w:rPr>
                <w:color w:val="000000"/>
                <w:lang w:val="ru-RU"/>
              </w:rPr>
            </w:pPr>
            <w:r w:rsidRPr="00FD4411">
              <w:rPr>
                <w:color w:val="000000"/>
                <w:lang w:val="ru-RU"/>
              </w:rPr>
              <w:t>5</w:t>
            </w:r>
          </w:p>
        </w:tc>
        <w:tc>
          <w:tcPr>
            <w:tcW w:w="5386" w:type="dxa"/>
            <w:tcBorders>
              <w:top w:val="single" w:sz="4" w:space="0" w:color="000000"/>
              <w:left w:val="single" w:sz="4" w:space="0" w:color="000000"/>
              <w:bottom w:val="single" w:sz="4" w:space="0" w:color="000000"/>
            </w:tcBorders>
            <w:shd w:val="clear" w:color="auto" w:fill="auto"/>
          </w:tcPr>
          <w:p w:rsidR="00657322" w:rsidRPr="00FD4411" w:rsidRDefault="00657322" w:rsidP="00676B20">
            <w:pPr>
              <w:pStyle w:val="af6"/>
              <w:rPr>
                <w:color w:val="000000"/>
                <w:lang w:val="ru-RU"/>
              </w:rPr>
            </w:pPr>
            <w:r w:rsidRPr="00FD4411">
              <w:rPr>
                <w:color w:val="000000"/>
                <w:lang w:val="ru-RU"/>
              </w:rPr>
              <w:t>Предельная (максимальная) высота объектов капитального стро</w:t>
            </w:r>
            <w:r w:rsidRPr="00FD4411">
              <w:rPr>
                <w:color w:val="000000"/>
                <w:lang w:val="ru-RU"/>
              </w:rPr>
              <w:t>и</w:t>
            </w:r>
            <w:r w:rsidRPr="00FD4411">
              <w:rPr>
                <w:color w:val="000000"/>
                <w:lang w:val="ru-RU"/>
              </w:rPr>
              <w:t>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57322" w:rsidRPr="00FD4411" w:rsidRDefault="00657322" w:rsidP="004764F3">
            <w:pPr>
              <w:pStyle w:val="af3"/>
              <w:jc w:val="center"/>
              <w:rPr>
                <w:color w:val="000000"/>
                <w:lang w:val="ru-RU"/>
              </w:rPr>
            </w:pPr>
          </w:p>
        </w:tc>
      </w:tr>
      <w:tr w:rsidR="009D78E0" w:rsidRPr="00FD4411" w:rsidTr="00676B20">
        <w:trPr>
          <w:jc w:val="center"/>
        </w:trPr>
        <w:tc>
          <w:tcPr>
            <w:tcW w:w="716" w:type="dxa"/>
            <w:tcBorders>
              <w:top w:val="single" w:sz="4" w:space="0" w:color="000000"/>
              <w:left w:val="single" w:sz="4" w:space="0" w:color="000000"/>
              <w:bottom w:val="single" w:sz="4" w:space="0" w:color="000000"/>
            </w:tcBorders>
            <w:shd w:val="clear" w:color="auto" w:fill="auto"/>
          </w:tcPr>
          <w:p w:rsidR="009D78E0" w:rsidRPr="00FD4411" w:rsidRDefault="009D78E0" w:rsidP="009D78E0">
            <w:pPr>
              <w:pStyle w:val="af6"/>
              <w:rPr>
                <w:color w:val="000000"/>
                <w:lang w:val="ru-RU"/>
              </w:rPr>
            </w:pPr>
            <w:r w:rsidRPr="00FD4411">
              <w:rPr>
                <w:b w:val="0"/>
                <w:color w:val="000000"/>
                <w:lang w:val="ru-RU"/>
              </w:rPr>
              <w:t>5.1.</w:t>
            </w:r>
          </w:p>
        </w:tc>
        <w:tc>
          <w:tcPr>
            <w:tcW w:w="5386" w:type="dxa"/>
            <w:tcBorders>
              <w:top w:val="single" w:sz="4" w:space="0" w:color="000000"/>
              <w:left w:val="single" w:sz="4" w:space="0" w:color="000000"/>
              <w:bottom w:val="single" w:sz="4" w:space="0" w:color="000000"/>
            </w:tcBorders>
            <w:shd w:val="clear" w:color="auto" w:fill="auto"/>
          </w:tcPr>
          <w:p w:rsidR="009D78E0" w:rsidRPr="00FD4411" w:rsidRDefault="009D78E0" w:rsidP="009D78E0">
            <w:pPr>
              <w:pStyle w:val="af6"/>
              <w:jc w:val="both"/>
              <w:rPr>
                <w:b w:val="0"/>
                <w:color w:val="000000"/>
                <w:lang w:val="ru-RU"/>
              </w:rPr>
            </w:pPr>
            <w:r w:rsidRPr="00FD4411">
              <w:rPr>
                <w:b w:val="0"/>
                <w:color w:val="000000"/>
                <w:lang w:val="ru-RU"/>
              </w:rPr>
              <w:t xml:space="preserve">Для </w:t>
            </w:r>
            <w:r w:rsidRPr="00FD4411">
              <w:rPr>
                <w:b w:val="0"/>
                <w:color w:val="000000"/>
              </w:rPr>
              <w:t xml:space="preserve">объектов индивидуального жилищного строительства, жилых домов блокированной застройки и многоквартирных домов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9D78E0" w:rsidRPr="00FD4411" w:rsidRDefault="009D78E0" w:rsidP="004764F3">
            <w:pPr>
              <w:pStyle w:val="af3"/>
              <w:jc w:val="center"/>
              <w:rPr>
                <w:color w:val="000000"/>
                <w:lang w:val="ru-RU"/>
              </w:rPr>
            </w:pPr>
            <w:r w:rsidRPr="00FD4411">
              <w:rPr>
                <w:color w:val="000000"/>
              </w:rPr>
              <w:t>не выше 3 этажей</w:t>
            </w:r>
          </w:p>
        </w:tc>
      </w:tr>
      <w:tr w:rsidR="00657322" w:rsidRPr="00FD4411" w:rsidTr="00676B20">
        <w:trPr>
          <w:jc w:val="center"/>
        </w:trPr>
        <w:tc>
          <w:tcPr>
            <w:tcW w:w="716" w:type="dxa"/>
            <w:tcBorders>
              <w:top w:val="single" w:sz="4" w:space="0" w:color="000000"/>
              <w:left w:val="single" w:sz="4" w:space="0" w:color="000000"/>
              <w:bottom w:val="single" w:sz="4" w:space="0" w:color="000000"/>
            </w:tcBorders>
            <w:shd w:val="clear" w:color="auto" w:fill="auto"/>
          </w:tcPr>
          <w:p w:rsidR="00657322" w:rsidRPr="00FD4411" w:rsidRDefault="009D78E0" w:rsidP="009D78E0">
            <w:pPr>
              <w:pStyle w:val="af6"/>
              <w:rPr>
                <w:b w:val="0"/>
                <w:color w:val="000000"/>
                <w:lang w:val="ru-RU"/>
              </w:rPr>
            </w:pPr>
            <w:r w:rsidRPr="00FD4411">
              <w:rPr>
                <w:b w:val="0"/>
                <w:color w:val="000000"/>
                <w:lang w:val="ru-RU"/>
              </w:rPr>
              <w:t>5.2.</w:t>
            </w:r>
          </w:p>
        </w:tc>
        <w:tc>
          <w:tcPr>
            <w:tcW w:w="5386" w:type="dxa"/>
            <w:tcBorders>
              <w:top w:val="single" w:sz="4" w:space="0" w:color="000000"/>
              <w:left w:val="single" w:sz="4" w:space="0" w:color="000000"/>
              <w:bottom w:val="single" w:sz="4" w:space="0" w:color="000000"/>
            </w:tcBorders>
            <w:shd w:val="clear" w:color="auto" w:fill="auto"/>
          </w:tcPr>
          <w:p w:rsidR="00657322" w:rsidRPr="00FD4411" w:rsidRDefault="00657322" w:rsidP="009F1414">
            <w:pPr>
              <w:pStyle w:val="af6"/>
              <w:rPr>
                <w:b w:val="0"/>
                <w:color w:val="000000"/>
                <w:lang w:val="ru-RU"/>
              </w:rPr>
            </w:pPr>
            <w:r w:rsidRPr="00FD4411">
              <w:rPr>
                <w:b w:val="0"/>
                <w:color w:val="000000"/>
                <w:lang w:val="ru-RU"/>
              </w:rPr>
              <w:t>основные объект</w:t>
            </w:r>
            <w:r w:rsidR="009F1414" w:rsidRPr="00FD4411">
              <w:rPr>
                <w:b w:val="0"/>
                <w:color w:val="000000"/>
                <w:lang w:val="ru-RU"/>
              </w:rPr>
              <w:t>ы</w:t>
            </w:r>
            <w:r w:rsidRPr="00FD4411">
              <w:rPr>
                <w:b w:val="0"/>
                <w:color w:val="000000"/>
                <w:lang w:val="ru-RU"/>
              </w:rPr>
              <w:t xml:space="preserve">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57322" w:rsidRPr="00FD4411" w:rsidRDefault="00657322" w:rsidP="004764F3">
            <w:pPr>
              <w:pStyle w:val="af3"/>
              <w:jc w:val="center"/>
              <w:rPr>
                <w:color w:val="000000"/>
                <w:lang w:val="ru-RU"/>
              </w:rPr>
            </w:pPr>
            <w:smartTag w:uri="urn:schemas-microsoft-com:office:smarttags" w:element="metricconverter">
              <w:smartTagPr>
                <w:attr w:name="ProductID" w:val="13,6 м"/>
              </w:smartTagPr>
              <w:r w:rsidRPr="00FD4411">
                <w:rPr>
                  <w:color w:val="000000"/>
                  <w:lang w:val="ru-RU"/>
                </w:rPr>
                <w:t>13,6 м</w:t>
              </w:r>
            </w:smartTag>
          </w:p>
        </w:tc>
      </w:tr>
      <w:tr w:rsidR="00657322" w:rsidRPr="00FD4411" w:rsidTr="00676B20">
        <w:trPr>
          <w:jc w:val="center"/>
        </w:trPr>
        <w:tc>
          <w:tcPr>
            <w:tcW w:w="716" w:type="dxa"/>
            <w:tcBorders>
              <w:top w:val="single" w:sz="4" w:space="0" w:color="000000"/>
              <w:left w:val="single" w:sz="4" w:space="0" w:color="000000"/>
              <w:bottom w:val="single" w:sz="4" w:space="0" w:color="000000"/>
            </w:tcBorders>
            <w:shd w:val="clear" w:color="auto" w:fill="auto"/>
          </w:tcPr>
          <w:p w:rsidR="00657322" w:rsidRPr="00FD4411" w:rsidRDefault="009D78E0" w:rsidP="00676B20">
            <w:pPr>
              <w:pStyle w:val="af6"/>
              <w:rPr>
                <w:b w:val="0"/>
                <w:color w:val="000000"/>
                <w:lang w:val="ru-RU"/>
              </w:rPr>
            </w:pPr>
            <w:r w:rsidRPr="00FD4411">
              <w:rPr>
                <w:b w:val="0"/>
                <w:color w:val="000000"/>
                <w:lang w:val="ru-RU"/>
              </w:rPr>
              <w:t>5.3.</w:t>
            </w:r>
          </w:p>
        </w:tc>
        <w:tc>
          <w:tcPr>
            <w:tcW w:w="5386" w:type="dxa"/>
            <w:tcBorders>
              <w:top w:val="single" w:sz="4" w:space="0" w:color="000000"/>
              <w:left w:val="single" w:sz="4" w:space="0" w:color="000000"/>
              <w:bottom w:val="single" w:sz="4" w:space="0" w:color="000000"/>
            </w:tcBorders>
            <w:shd w:val="clear" w:color="auto" w:fill="auto"/>
          </w:tcPr>
          <w:p w:rsidR="00657322" w:rsidRPr="00FD4411" w:rsidRDefault="00657322" w:rsidP="00676B20">
            <w:pPr>
              <w:pStyle w:val="af6"/>
              <w:rPr>
                <w:b w:val="0"/>
                <w:color w:val="000000"/>
                <w:lang w:val="ru-RU"/>
              </w:rPr>
            </w:pPr>
            <w:r w:rsidRPr="00FD4411">
              <w:rPr>
                <w:b w:val="0"/>
                <w:color w:val="000000"/>
                <w:lang w:val="ru-RU"/>
              </w:rPr>
              <w:t>Для вспомогательных строений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57322" w:rsidRPr="00FD4411" w:rsidRDefault="00657322" w:rsidP="004764F3">
            <w:pPr>
              <w:pStyle w:val="af3"/>
              <w:jc w:val="center"/>
              <w:rPr>
                <w:color w:val="000000"/>
                <w:lang w:val="ru-RU"/>
              </w:rPr>
            </w:pPr>
            <w:r w:rsidRPr="00FD4411">
              <w:rPr>
                <w:color w:val="000000"/>
                <w:lang w:val="ru-RU"/>
              </w:rPr>
              <w:t>не более 2/3 высоты объекта капитального строительства отнесенного к основным видам разрешенного использования</w:t>
            </w:r>
          </w:p>
        </w:tc>
      </w:tr>
      <w:tr w:rsidR="00657322" w:rsidRPr="00FD4411" w:rsidTr="00676B20">
        <w:trPr>
          <w:jc w:val="center"/>
        </w:trPr>
        <w:tc>
          <w:tcPr>
            <w:tcW w:w="716" w:type="dxa"/>
            <w:tcBorders>
              <w:top w:val="single" w:sz="4" w:space="0" w:color="000000"/>
              <w:left w:val="single" w:sz="4" w:space="0" w:color="000000"/>
              <w:bottom w:val="single" w:sz="4" w:space="0" w:color="000000"/>
            </w:tcBorders>
            <w:shd w:val="clear" w:color="auto" w:fill="auto"/>
          </w:tcPr>
          <w:p w:rsidR="00657322" w:rsidRPr="00FD4411" w:rsidRDefault="00657322" w:rsidP="00676B20">
            <w:pPr>
              <w:pStyle w:val="af6"/>
              <w:rPr>
                <w:color w:val="000000"/>
                <w:lang w:val="ru-RU"/>
              </w:rPr>
            </w:pPr>
            <w:r w:rsidRPr="00FD4411">
              <w:rPr>
                <w:color w:val="000000"/>
                <w:lang w:val="ru-RU"/>
              </w:rPr>
              <w:t>6</w:t>
            </w:r>
          </w:p>
        </w:tc>
        <w:tc>
          <w:tcPr>
            <w:tcW w:w="5386" w:type="dxa"/>
            <w:tcBorders>
              <w:top w:val="single" w:sz="4" w:space="0" w:color="000000"/>
              <w:left w:val="single" w:sz="4" w:space="0" w:color="000000"/>
              <w:bottom w:val="single" w:sz="4" w:space="0" w:color="000000"/>
            </w:tcBorders>
            <w:shd w:val="clear" w:color="auto" w:fill="auto"/>
          </w:tcPr>
          <w:p w:rsidR="00657322" w:rsidRPr="00FD4411" w:rsidRDefault="00657322" w:rsidP="00676B20">
            <w:pPr>
              <w:pStyle w:val="af6"/>
              <w:rPr>
                <w:color w:val="000000"/>
                <w:lang w:val="ru-RU"/>
              </w:rPr>
            </w:pPr>
            <w:r w:rsidRPr="00FD4411">
              <w:rPr>
                <w:color w:val="000000"/>
                <w:lang w:val="ru-RU"/>
              </w:rPr>
              <w:t>Максимальный процент застройки в границах з</w:t>
            </w:r>
            <w:r w:rsidRPr="00FD4411">
              <w:rPr>
                <w:color w:val="000000"/>
                <w:lang w:val="ru-RU"/>
              </w:rPr>
              <w:t>е</w:t>
            </w:r>
            <w:r w:rsidRPr="00FD4411">
              <w:rPr>
                <w:color w:val="000000"/>
                <w:lang w:val="ru-RU"/>
              </w:rPr>
              <w:t>мельного участка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657322" w:rsidRPr="00FD4411" w:rsidRDefault="00657322" w:rsidP="004764F3">
            <w:pPr>
              <w:pStyle w:val="af6"/>
              <w:snapToGrid w:val="0"/>
              <w:jc w:val="center"/>
              <w:rPr>
                <w:color w:val="000000"/>
                <w:lang w:val="ru-RU"/>
              </w:rPr>
            </w:pPr>
          </w:p>
        </w:tc>
      </w:tr>
      <w:tr w:rsidR="00E02C07" w:rsidRPr="00FD4411" w:rsidTr="00676B20">
        <w:trPr>
          <w:jc w:val="center"/>
        </w:trPr>
        <w:tc>
          <w:tcPr>
            <w:tcW w:w="716" w:type="dxa"/>
            <w:tcBorders>
              <w:top w:val="single" w:sz="4" w:space="0" w:color="000000"/>
              <w:left w:val="single" w:sz="4" w:space="0" w:color="000000"/>
              <w:bottom w:val="single" w:sz="4" w:space="0" w:color="000000"/>
            </w:tcBorders>
            <w:shd w:val="clear" w:color="auto" w:fill="auto"/>
          </w:tcPr>
          <w:p w:rsidR="00E02C07" w:rsidRPr="00FD4411" w:rsidRDefault="00E02C07" w:rsidP="00676B20">
            <w:pPr>
              <w:pStyle w:val="af3"/>
              <w:rPr>
                <w:color w:val="000000"/>
                <w:lang w:val="ru-RU"/>
              </w:rPr>
            </w:pPr>
            <w:r w:rsidRPr="00FD4411">
              <w:rPr>
                <w:color w:val="000000"/>
                <w:lang w:val="ru-RU"/>
              </w:rPr>
              <w:t>6.1</w:t>
            </w:r>
          </w:p>
        </w:tc>
        <w:tc>
          <w:tcPr>
            <w:tcW w:w="5386" w:type="dxa"/>
            <w:tcBorders>
              <w:top w:val="single" w:sz="4" w:space="0" w:color="000000"/>
              <w:left w:val="single" w:sz="4" w:space="0" w:color="000000"/>
              <w:bottom w:val="single" w:sz="4" w:space="0" w:color="000000"/>
            </w:tcBorders>
            <w:shd w:val="clear" w:color="auto" w:fill="auto"/>
          </w:tcPr>
          <w:p w:rsidR="00E02C07" w:rsidRPr="00FD4411" w:rsidRDefault="00E02C07" w:rsidP="008C4AEF">
            <w:pPr>
              <w:pStyle w:val="af3"/>
              <w:rPr>
                <w:color w:val="000000"/>
                <w:lang w:val="ru-RU"/>
              </w:rPr>
            </w:pPr>
            <w:r w:rsidRPr="00FD4411">
              <w:rPr>
                <w:color w:val="000000"/>
                <w:lang w:val="ru-RU"/>
              </w:rPr>
              <w:t>с основным видом разрешенного и</w:t>
            </w:r>
            <w:r w:rsidRPr="00FD4411">
              <w:rPr>
                <w:color w:val="000000"/>
                <w:lang w:val="ru-RU"/>
              </w:rPr>
              <w:t>с</w:t>
            </w:r>
            <w:r w:rsidRPr="00FD4411">
              <w:rPr>
                <w:color w:val="000000"/>
                <w:lang w:val="ru-RU"/>
              </w:rPr>
              <w:t>пользования «</w:t>
            </w:r>
            <w:r w:rsidR="008C4AEF" w:rsidRPr="00FD4411">
              <w:rPr>
                <w:color w:val="000000"/>
                <w:lang w:val="ru-RU"/>
              </w:rPr>
              <w:t>Предоставление коммунальных услуг</w:t>
            </w:r>
            <w:r w:rsidRPr="00FD4411">
              <w:rPr>
                <w:color w:val="000000"/>
                <w:lang w:val="ru-RU"/>
              </w:rPr>
              <w:t>» или «Бытовое обсл</w:t>
            </w:r>
            <w:r w:rsidRPr="00FD4411">
              <w:rPr>
                <w:color w:val="000000"/>
                <w:lang w:val="ru-RU"/>
              </w:rPr>
              <w:t>у</w:t>
            </w:r>
            <w:r w:rsidRPr="00FD4411">
              <w:rPr>
                <w:color w:val="000000"/>
                <w:lang w:val="ru-RU"/>
              </w:rPr>
              <w:t>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02C07" w:rsidRPr="00FD4411" w:rsidRDefault="00E02C07" w:rsidP="004764F3">
            <w:pPr>
              <w:pStyle w:val="af3"/>
              <w:jc w:val="center"/>
              <w:rPr>
                <w:color w:val="000000"/>
                <w:lang w:val="ru-RU"/>
              </w:rPr>
            </w:pPr>
          </w:p>
        </w:tc>
      </w:tr>
      <w:tr w:rsidR="00E02C07" w:rsidRPr="00FD4411" w:rsidTr="00676B20">
        <w:trPr>
          <w:jc w:val="center"/>
        </w:trPr>
        <w:tc>
          <w:tcPr>
            <w:tcW w:w="716" w:type="dxa"/>
            <w:tcBorders>
              <w:top w:val="single" w:sz="4" w:space="0" w:color="000000"/>
              <w:left w:val="single" w:sz="4" w:space="0" w:color="000000"/>
              <w:bottom w:val="single" w:sz="4" w:space="0" w:color="000000"/>
            </w:tcBorders>
            <w:shd w:val="clear" w:color="auto" w:fill="auto"/>
          </w:tcPr>
          <w:p w:rsidR="00E02C07" w:rsidRPr="00FD4411" w:rsidRDefault="00E02C07" w:rsidP="00676B20">
            <w:pPr>
              <w:pStyle w:val="af3"/>
              <w:rPr>
                <w:color w:val="000000"/>
                <w:lang w:val="ru-RU"/>
              </w:rPr>
            </w:pPr>
          </w:p>
        </w:tc>
        <w:tc>
          <w:tcPr>
            <w:tcW w:w="5386" w:type="dxa"/>
            <w:tcBorders>
              <w:top w:val="single" w:sz="4" w:space="0" w:color="000000"/>
              <w:left w:val="single" w:sz="4" w:space="0" w:color="000000"/>
              <w:bottom w:val="single" w:sz="4" w:space="0" w:color="000000"/>
            </w:tcBorders>
            <w:shd w:val="clear" w:color="auto" w:fill="auto"/>
          </w:tcPr>
          <w:p w:rsidR="00E02C07" w:rsidRPr="00FD4411" w:rsidRDefault="00E02C07" w:rsidP="00676B20">
            <w:pPr>
              <w:pStyle w:val="af3"/>
              <w:rPr>
                <w:color w:val="000000"/>
                <w:lang w:val="ru-RU"/>
              </w:rPr>
            </w:pPr>
            <w:r w:rsidRPr="00FD4411">
              <w:rPr>
                <w:color w:val="000000"/>
                <w:lang w:val="ru-RU"/>
              </w:rPr>
              <w:t>- в случае размещения на земельном участке только объектов инженерно-технического обеспечения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02C07" w:rsidRPr="00FD4411" w:rsidRDefault="00E02C07" w:rsidP="004764F3">
            <w:pPr>
              <w:pStyle w:val="af3"/>
              <w:jc w:val="center"/>
              <w:rPr>
                <w:color w:val="000000"/>
                <w:lang w:val="ru-RU"/>
              </w:rPr>
            </w:pPr>
            <w:r w:rsidRPr="00FD4411">
              <w:rPr>
                <w:color w:val="000000"/>
                <w:lang w:val="ru-RU"/>
              </w:rPr>
              <w:t>100 %</w:t>
            </w:r>
          </w:p>
        </w:tc>
      </w:tr>
      <w:tr w:rsidR="00E02C07" w:rsidRPr="00FD4411" w:rsidTr="00676B20">
        <w:trPr>
          <w:jc w:val="center"/>
        </w:trPr>
        <w:tc>
          <w:tcPr>
            <w:tcW w:w="716" w:type="dxa"/>
            <w:tcBorders>
              <w:top w:val="single" w:sz="4" w:space="0" w:color="000000"/>
              <w:left w:val="single" w:sz="4" w:space="0" w:color="000000"/>
              <w:bottom w:val="single" w:sz="4" w:space="0" w:color="000000"/>
            </w:tcBorders>
            <w:shd w:val="clear" w:color="auto" w:fill="auto"/>
          </w:tcPr>
          <w:p w:rsidR="00E02C07" w:rsidRPr="00FD4411" w:rsidRDefault="00E02C07" w:rsidP="00676B20">
            <w:pPr>
              <w:pStyle w:val="af3"/>
              <w:rPr>
                <w:color w:val="000000"/>
                <w:lang w:val="ru-RU"/>
              </w:rPr>
            </w:pPr>
          </w:p>
        </w:tc>
        <w:tc>
          <w:tcPr>
            <w:tcW w:w="5386" w:type="dxa"/>
            <w:tcBorders>
              <w:top w:val="single" w:sz="4" w:space="0" w:color="000000"/>
              <w:left w:val="single" w:sz="4" w:space="0" w:color="000000"/>
              <w:bottom w:val="single" w:sz="4" w:space="0" w:color="000000"/>
            </w:tcBorders>
            <w:shd w:val="clear" w:color="auto" w:fill="auto"/>
          </w:tcPr>
          <w:p w:rsidR="00E02C07" w:rsidRPr="00FD4411" w:rsidRDefault="00E02C07" w:rsidP="00676B20">
            <w:pPr>
              <w:pStyle w:val="af3"/>
              <w:rPr>
                <w:color w:val="000000"/>
                <w:lang w:val="ru-RU"/>
              </w:rPr>
            </w:pPr>
            <w:r w:rsidRPr="00FD4411">
              <w:rPr>
                <w:color w:val="000000"/>
                <w:lang w:val="ru-RU"/>
              </w:rPr>
              <w:t>- в случае размещения на земельном участке иных объектов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02C07" w:rsidRPr="00FD4411" w:rsidRDefault="00E02C07" w:rsidP="004764F3">
            <w:pPr>
              <w:pStyle w:val="af3"/>
              <w:jc w:val="center"/>
              <w:rPr>
                <w:color w:val="000000"/>
                <w:lang w:val="ru-RU"/>
              </w:rPr>
            </w:pPr>
            <w:r w:rsidRPr="00FD4411">
              <w:rPr>
                <w:color w:val="000000"/>
                <w:lang w:val="ru-RU"/>
              </w:rPr>
              <w:t>80 %</w:t>
            </w:r>
          </w:p>
        </w:tc>
      </w:tr>
      <w:tr w:rsidR="00E02C07" w:rsidRPr="00FD4411" w:rsidTr="00676B20">
        <w:trPr>
          <w:jc w:val="center"/>
        </w:trPr>
        <w:tc>
          <w:tcPr>
            <w:tcW w:w="716" w:type="dxa"/>
            <w:tcBorders>
              <w:top w:val="single" w:sz="4" w:space="0" w:color="000000"/>
              <w:left w:val="single" w:sz="4" w:space="0" w:color="000000"/>
              <w:bottom w:val="single" w:sz="4" w:space="0" w:color="000000"/>
            </w:tcBorders>
            <w:shd w:val="clear" w:color="auto" w:fill="auto"/>
          </w:tcPr>
          <w:p w:rsidR="00E02C07" w:rsidRPr="00FD4411" w:rsidRDefault="00E02C07" w:rsidP="00676B20">
            <w:pPr>
              <w:pStyle w:val="af3"/>
              <w:rPr>
                <w:color w:val="000000"/>
                <w:lang w:val="ru-RU"/>
              </w:rPr>
            </w:pPr>
            <w:r w:rsidRPr="00FD4411">
              <w:rPr>
                <w:color w:val="000000"/>
                <w:lang w:val="ru-RU"/>
              </w:rPr>
              <w:t>6.2.</w:t>
            </w:r>
          </w:p>
        </w:tc>
        <w:tc>
          <w:tcPr>
            <w:tcW w:w="5386" w:type="dxa"/>
            <w:tcBorders>
              <w:top w:val="single" w:sz="4" w:space="0" w:color="000000"/>
              <w:left w:val="single" w:sz="4" w:space="0" w:color="000000"/>
              <w:bottom w:val="single" w:sz="4" w:space="0" w:color="000000"/>
            </w:tcBorders>
            <w:shd w:val="clear" w:color="auto" w:fill="auto"/>
          </w:tcPr>
          <w:p w:rsidR="00E02C07" w:rsidRPr="00FD4411" w:rsidRDefault="00E02C07" w:rsidP="00E02C07">
            <w:pPr>
              <w:pStyle w:val="af3"/>
              <w:rPr>
                <w:color w:val="000000"/>
                <w:lang w:val="ru-RU"/>
              </w:rPr>
            </w:pPr>
            <w:r w:rsidRPr="00FD4411">
              <w:rPr>
                <w:color w:val="000000"/>
                <w:lang w:val="ru-RU"/>
              </w:rPr>
              <w:t>с иными видами разрешенного использования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02C07" w:rsidRPr="00FD4411" w:rsidRDefault="00E02C07" w:rsidP="004764F3">
            <w:pPr>
              <w:pStyle w:val="af3"/>
              <w:jc w:val="center"/>
              <w:rPr>
                <w:color w:val="000000"/>
                <w:lang w:val="ru-RU"/>
              </w:rPr>
            </w:pPr>
            <w:r w:rsidRPr="00FD4411">
              <w:rPr>
                <w:color w:val="000000"/>
                <w:lang w:val="ru-RU"/>
              </w:rPr>
              <w:t>60%</w:t>
            </w:r>
          </w:p>
        </w:tc>
      </w:tr>
      <w:tr w:rsidR="00E02C07" w:rsidRPr="00FD4411" w:rsidTr="00676B20">
        <w:trPr>
          <w:jc w:val="center"/>
        </w:trPr>
        <w:tc>
          <w:tcPr>
            <w:tcW w:w="716" w:type="dxa"/>
            <w:tcBorders>
              <w:top w:val="single" w:sz="4" w:space="0" w:color="000000"/>
              <w:left w:val="single" w:sz="4" w:space="0" w:color="000000"/>
              <w:bottom w:val="single" w:sz="4" w:space="0" w:color="000000"/>
            </w:tcBorders>
            <w:shd w:val="clear" w:color="auto" w:fill="auto"/>
          </w:tcPr>
          <w:p w:rsidR="00E02C07" w:rsidRPr="00FD4411" w:rsidRDefault="00E02C07" w:rsidP="00676B20">
            <w:pPr>
              <w:pStyle w:val="af6"/>
              <w:rPr>
                <w:color w:val="000000"/>
                <w:lang w:val="ru-RU"/>
              </w:rPr>
            </w:pPr>
            <w:r w:rsidRPr="00FD4411">
              <w:rPr>
                <w:color w:val="000000"/>
                <w:lang w:val="ru-RU"/>
              </w:rPr>
              <w:t>7</w:t>
            </w:r>
          </w:p>
        </w:tc>
        <w:tc>
          <w:tcPr>
            <w:tcW w:w="5386" w:type="dxa"/>
            <w:tcBorders>
              <w:top w:val="single" w:sz="4" w:space="0" w:color="000000"/>
              <w:left w:val="single" w:sz="4" w:space="0" w:color="000000"/>
              <w:bottom w:val="single" w:sz="4" w:space="0" w:color="000000"/>
            </w:tcBorders>
            <w:shd w:val="clear" w:color="auto" w:fill="auto"/>
          </w:tcPr>
          <w:p w:rsidR="00E02C07" w:rsidRPr="00FD4411" w:rsidRDefault="00E02C07" w:rsidP="00676B20">
            <w:pPr>
              <w:pStyle w:val="af6"/>
              <w:rPr>
                <w:color w:val="000000"/>
                <w:lang w:val="ru-RU"/>
              </w:rPr>
            </w:pPr>
            <w:r w:rsidRPr="00FD4411">
              <w:rPr>
                <w:color w:val="000000"/>
                <w:lang w:val="ru-RU"/>
              </w:rPr>
              <w:t>Максимальная площадь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02C07" w:rsidRPr="00FD4411" w:rsidRDefault="00E02C07" w:rsidP="004764F3">
            <w:pPr>
              <w:pStyle w:val="af6"/>
              <w:jc w:val="center"/>
              <w:rPr>
                <w:color w:val="000000"/>
                <w:lang w:val="ru-RU"/>
              </w:rPr>
            </w:pPr>
          </w:p>
        </w:tc>
      </w:tr>
      <w:tr w:rsidR="00E02C07" w:rsidRPr="00FD4411" w:rsidTr="00676B20">
        <w:trPr>
          <w:jc w:val="center"/>
        </w:trPr>
        <w:tc>
          <w:tcPr>
            <w:tcW w:w="716" w:type="dxa"/>
            <w:tcBorders>
              <w:top w:val="single" w:sz="4" w:space="0" w:color="000000"/>
              <w:left w:val="single" w:sz="4" w:space="0" w:color="000000"/>
              <w:bottom w:val="single" w:sz="4" w:space="0" w:color="000000"/>
            </w:tcBorders>
            <w:shd w:val="clear" w:color="auto" w:fill="auto"/>
          </w:tcPr>
          <w:p w:rsidR="00E02C07" w:rsidRPr="00FD4411" w:rsidRDefault="00E02C07" w:rsidP="00676B20">
            <w:pPr>
              <w:pStyle w:val="af6"/>
              <w:rPr>
                <w:b w:val="0"/>
                <w:color w:val="000000"/>
                <w:lang w:val="ru-RU"/>
              </w:rPr>
            </w:pPr>
            <w:r w:rsidRPr="00FD4411">
              <w:rPr>
                <w:b w:val="0"/>
                <w:color w:val="000000"/>
                <w:lang w:val="ru-RU"/>
              </w:rPr>
              <w:t>7.1.</w:t>
            </w:r>
          </w:p>
        </w:tc>
        <w:tc>
          <w:tcPr>
            <w:tcW w:w="5386" w:type="dxa"/>
            <w:tcBorders>
              <w:top w:val="single" w:sz="4" w:space="0" w:color="000000"/>
              <w:left w:val="single" w:sz="4" w:space="0" w:color="000000"/>
              <w:bottom w:val="single" w:sz="4" w:space="0" w:color="000000"/>
            </w:tcBorders>
            <w:shd w:val="clear" w:color="auto" w:fill="auto"/>
          </w:tcPr>
          <w:p w:rsidR="00E02C07" w:rsidRPr="00FD4411" w:rsidRDefault="00E02C07" w:rsidP="00676B20">
            <w:pPr>
              <w:pStyle w:val="af6"/>
              <w:rPr>
                <w:b w:val="0"/>
                <w:color w:val="000000"/>
                <w:lang w:val="ru-RU"/>
              </w:rPr>
            </w:pPr>
            <w:r w:rsidRPr="00FD4411">
              <w:rPr>
                <w:b w:val="0"/>
                <w:color w:val="000000"/>
                <w:lang w:val="ru-RU"/>
              </w:rPr>
              <w:t>Объекты капитального строительства. Предназначенные для продажи товаров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02C07" w:rsidRPr="00FD4411" w:rsidRDefault="003A1032" w:rsidP="004764F3">
            <w:pPr>
              <w:pStyle w:val="af6"/>
              <w:jc w:val="center"/>
              <w:rPr>
                <w:b w:val="0"/>
                <w:color w:val="000000"/>
                <w:lang w:val="ru-RU"/>
              </w:rPr>
            </w:pPr>
            <w:smartTag w:uri="urn:schemas-microsoft-com:office:smarttags" w:element="metricconverter">
              <w:smartTagPr>
                <w:attr w:name="ProductID" w:val="5000 м2"/>
              </w:smartTagPr>
              <w:r w:rsidRPr="00FD4411">
                <w:rPr>
                  <w:b w:val="0"/>
                  <w:color w:val="000000"/>
                  <w:lang w:val="ru-RU"/>
                </w:rPr>
                <w:t>5</w:t>
              </w:r>
              <w:r w:rsidR="00E02C07" w:rsidRPr="00FD4411">
                <w:rPr>
                  <w:b w:val="0"/>
                  <w:color w:val="000000"/>
                  <w:lang w:val="ru-RU"/>
                </w:rPr>
                <w:t>000 м2</w:t>
              </w:r>
            </w:smartTag>
          </w:p>
        </w:tc>
      </w:tr>
      <w:tr w:rsidR="00E02C07" w:rsidRPr="00FD4411" w:rsidTr="00676B20">
        <w:trPr>
          <w:jc w:val="center"/>
        </w:trPr>
        <w:tc>
          <w:tcPr>
            <w:tcW w:w="716" w:type="dxa"/>
            <w:tcBorders>
              <w:top w:val="single" w:sz="4" w:space="0" w:color="000000"/>
              <w:left w:val="single" w:sz="4" w:space="0" w:color="000000"/>
              <w:bottom w:val="single" w:sz="4" w:space="0" w:color="000000"/>
            </w:tcBorders>
            <w:shd w:val="clear" w:color="auto" w:fill="auto"/>
          </w:tcPr>
          <w:p w:rsidR="00E02C07" w:rsidRPr="00FD4411" w:rsidRDefault="00E02C07" w:rsidP="00676B20">
            <w:pPr>
              <w:pStyle w:val="af3"/>
              <w:rPr>
                <w:color w:val="000000"/>
                <w:lang w:val="ru-RU"/>
              </w:rPr>
            </w:pPr>
            <w:r w:rsidRPr="00FD4411">
              <w:rPr>
                <w:color w:val="000000"/>
                <w:lang w:val="ru-RU"/>
              </w:rPr>
              <w:t>7.2</w:t>
            </w:r>
          </w:p>
        </w:tc>
        <w:tc>
          <w:tcPr>
            <w:tcW w:w="5386" w:type="dxa"/>
            <w:tcBorders>
              <w:top w:val="single" w:sz="4" w:space="0" w:color="000000"/>
              <w:left w:val="single" w:sz="4" w:space="0" w:color="000000"/>
              <w:bottom w:val="single" w:sz="4" w:space="0" w:color="000000"/>
            </w:tcBorders>
            <w:shd w:val="clear" w:color="auto" w:fill="auto"/>
          </w:tcPr>
          <w:p w:rsidR="00E02C07" w:rsidRPr="00FD4411" w:rsidRDefault="00E02C07" w:rsidP="001248C8">
            <w:pPr>
              <w:pStyle w:val="af3"/>
              <w:rPr>
                <w:color w:val="000000"/>
                <w:lang w:val="ru-RU"/>
              </w:rPr>
            </w:pPr>
            <w:r w:rsidRPr="00FD4411">
              <w:rPr>
                <w:color w:val="000000"/>
                <w:lang w:val="ru-RU"/>
              </w:rPr>
              <w:t>предприятия общ</w:t>
            </w:r>
            <w:r w:rsidRPr="00FD4411">
              <w:rPr>
                <w:color w:val="000000"/>
                <w:lang w:val="ru-RU"/>
              </w:rPr>
              <w:t>е</w:t>
            </w:r>
            <w:r w:rsidRPr="00FD4411">
              <w:rPr>
                <w:color w:val="000000"/>
                <w:lang w:val="ru-RU"/>
              </w:rPr>
              <w:t>ственного питания (рестораны, кафе, столовые, закусочные, бары), объекты культуры – на земельном участке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02C07" w:rsidRPr="00FD4411" w:rsidRDefault="003A1032" w:rsidP="004764F3">
            <w:pPr>
              <w:pStyle w:val="af3"/>
              <w:jc w:val="center"/>
              <w:rPr>
                <w:color w:val="000000"/>
                <w:lang w:val="ru-RU"/>
              </w:rPr>
            </w:pPr>
            <w:smartTag w:uri="urn:schemas-microsoft-com:office:smarttags" w:element="metricconverter">
              <w:smartTagPr>
                <w:attr w:name="ProductID" w:val="3000 м2"/>
              </w:smartTagPr>
              <w:r w:rsidRPr="00FD4411">
                <w:rPr>
                  <w:color w:val="000000"/>
                  <w:lang w:val="ru-RU"/>
                </w:rPr>
                <w:t>3000</w:t>
              </w:r>
              <w:r w:rsidR="00E02C07" w:rsidRPr="00FD4411">
                <w:rPr>
                  <w:color w:val="000000"/>
                  <w:lang w:val="ru-RU"/>
                </w:rPr>
                <w:t xml:space="preserve"> м</w:t>
              </w:r>
              <w:r w:rsidR="00E02C07" w:rsidRPr="00FD4411">
                <w:rPr>
                  <w:color w:val="000000"/>
                  <w:vertAlign w:val="superscript"/>
                  <w:lang w:val="ru-RU"/>
                </w:rPr>
                <w:t>2</w:t>
              </w:r>
            </w:smartTag>
          </w:p>
        </w:tc>
      </w:tr>
      <w:tr w:rsidR="00E02C07" w:rsidRPr="00FD4411" w:rsidTr="00676B20">
        <w:trPr>
          <w:jc w:val="center"/>
        </w:trPr>
        <w:tc>
          <w:tcPr>
            <w:tcW w:w="716" w:type="dxa"/>
            <w:tcBorders>
              <w:top w:val="single" w:sz="4" w:space="0" w:color="000000"/>
              <w:left w:val="single" w:sz="4" w:space="0" w:color="000000"/>
              <w:bottom w:val="single" w:sz="4" w:space="0" w:color="000000"/>
            </w:tcBorders>
            <w:shd w:val="clear" w:color="auto" w:fill="auto"/>
          </w:tcPr>
          <w:p w:rsidR="00E02C07" w:rsidRPr="00FD4411" w:rsidRDefault="00E02C07" w:rsidP="00676B20">
            <w:pPr>
              <w:pStyle w:val="af3"/>
              <w:rPr>
                <w:color w:val="000000"/>
                <w:lang w:val="ru-RU"/>
              </w:rPr>
            </w:pPr>
            <w:r w:rsidRPr="00FD4411">
              <w:rPr>
                <w:color w:val="000000"/>
                <w:lang w:val="ru-RU"/>
              </w:rPr>
              <w:t>7.2.</w:t>
            </w:r>
          </w:p>
        </w:tc>
        <w:tc>
          <w:tcPr>
            <w:tcW w:w="5386" w:type="dxa"/>
            <w:tcBorders>
              <w:top w:val="single" w:sz="4" w:space="0" w:color="000000"/>
              <w:left w:val="single" w:sz="4" w:space="0" w:color="000000"/>
              <w:bottom w:val="single" w:sz="4" w:space="0" w:color="000000"/>
            </w:tcBorders>
            <w:shd w:val="clear" w:color="auto" w:fill="auto"/>
          </w:tcPr>
          <w:p w:rsidR="00E02C07" w:rsidRPr="00FD4411" w:rsidRDefault="00E02C07" w:rsidP="00676B20">
            <w:pPr>
              <w:pStyle w:val="af3"/>
              <w:rPr>
                <w:color w:val="000000"/>
                <w:lang w:val="ru-RU"/>
              </w:rPr>
            </w:pPr>
            <w:r w:rsidRPr="00FD4411">
              <w:rPr>
                <w:color w:val="000000"/>
                <w:lang w:val="ru-RU"/>
              </w:rPr>
              <w:t>Для других объектов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02C07" w:rsidRPr="00FD4411" w:rsidRDefault="00370647" w:rsidP="004764F3">
            <w:pPr>
              <w:pStyle w:val="af3"/>
              <w:jc w:val="center"/>
              <w:rPr>
                <w:color w:val="000000"/>
                <w:lang w:val="ru-RU"/>
              </w:rPr>
            </w:pPr>
            <w:r w:rsidRPr="00FD4411">
              <w:rPr>
                <w:color w:val="000000"/>
                <w:lang w:val="ru-RU"/>
              </w:rPr>
              <w:t>не подлежит установлению</w:t>
            </w:r>
          </w:p>
        </w:tc>
      </w:tr>
      <w:tr w:rsidR="00E02C07" w:rsidRPr="00FD4411" w:rsidTr="00676B20">
        <w:trPr>
          <w:jc w:val="center"/>
        </w:trPr>
        <w:tc>
          <w:tcPr>
            <w:tcW w:w="716" w:type="dxa"/>
            <w:tcBorders>
              <w:top w:val="single" w:sz="4" w:space="0" w:color="000000"/>
              <w:left w:val="single" w:sz="4" w:space="0" w:color="000000"/>
              <w:bottom w:val="single" w:sz="4" w:space="0" w:color="000000"/>
            </w:tcBorders>
            <w:shd w:val="clear" w:color="auto" w:fill="auto"/>
          </w:tcPr>
          <w:p w:rsidR="00E02C07" w:rsidRPr="00FD4411" w:rsidRDefault="00E02C07" w:rsidP="00676B20">
            <w:pPr>
              <w:pStyle w:val="af3"/>
              <w:rPr>
                <w:color w:val="000000"/>
                <w:lang w:val="ru-RU"/>
              </w:rPr>
            </w:pPr>
            <w:r w:rsidRPr="00FD4411">
              <w:rPr>
                <w:color w:val="000000"/>
                <w:lang w:val="ru-RU"/>
              </w:rPr>
              <w:t xml:space="preserve">8. </w:t>
            </w:r>
          </w:p>
        </w:tc>
        <w:tc>
          <w:tcPr>
            <w:tcW w:w="5386" w:type="dxa"/>
            <w:tcBorders>
              <w:top w:val="single" w:sz="4" w:space="0" w:color="000000"/>
              <w:left w:val="single" w:sz="4" w:space="0" w:color="000000"/>
              <w:bottom w:val="single" w:sz="4" w:space="0" w:color="000000"/>
            </w:tcBorders>
            <w:shd w:val="clear" w:color="auto" w:fill="auto"/>
          </w:tcPr>
          <w:p w:rsidR="00E02C07" w:rsidRPr="00FD4411" w:rsidRDefault="00E02C07" w:rsidP="00676B20">
            <w:pPr>
              <w:pStyle w:val="af3"/>
              <w:rPr>
                <w:color w:val="000000"/>
                <w:lang w:val="ru-RU"/>
              </w:rPr>
            </w:pPr>
            <w:r w:rsidRPr="00FD4411">
              <w:rPr>
                <w:color w:val="000000"/>
                <w:lang w:val="ru-RU"/>
              </w:rPr>
              <w:t>Высота ограждений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E02C07" w:rsidRPr="00FD4411" w:rsidRDefault="00E02C07" w:rsidP="00370647">
            <w:pPr>
              <w:pStyle w:val="af3"/>
              <w:jc w:val="center"/>
              <w:rPr>
                <w:color w:val="000000"/>
                <w:lang w:val="ru-RU"/>
              </w:rPr>
            </w:pPr>
            <w:r w:rsidRPr="00FD4411">
              <w:rPr>
                <w:color w:val="000000"/>
                <w:lang w:val="ru-RU"/>
              </w:rPr>
              <w:t xml:space="preserve">Не более </w:t>
            </w:r>
            <w:smartTag w:uri="urn:schemas-microsoft-com:office:smarttags" w:element="metricconverter">
              <w:smartTagPr>
                <w:attr w:name="ProductID" w:val="2 м"/>
              </w:smartTagPr>
              <w:r w:rsidR="00370647" w:rsidRPr="00FD4411">
                <w:rPr>
                  <w:color w:val="000000"/>
                  <w:lang w:val="ru-RU"/>
                </w:rPr>
                <w:t>2</w:t>
              </w:r>
              <w:r w:rsidRPr="00FD4411">
                <w:rPr>
                  <w:color w:val="000000"/>
                  <w:lang w:val="ru-RU"/>
                </w:rPr>
                <w:t xml:space="preserve"> м</w:t>
              </w:r>
            </w:smartTag>
            <w:r w:rsidR="00370647" w:rsidRPr="00FD4411">
              <w:rPr>
                <w:color w:val="000000"/>
                <w:lang w:val="ru-RU"/>
              </w:rPr>
              <w:t xml:space="preserve"> </w:t>
            </w:r>
            <w:r w:rsidR="00370647" w:rsidRPr="00FD4411">
              <w:rPr>
                <w:color w:val="000000"/>
              </w:rPr>
              <w:t>до наиболее высокой части ограждения</w:t>
            </w:r>
          </w:p>
        </w:tc>
      </w:tr>
    </w:tbl>
    <w:p w:rsidR="00F61577" w:rsidRPr="00FD4411" w:rsidRDefault="00F61577" w:rsidP="00F444F6">
      <w:pPr>
        <w:spacing w:line="23" w:lineRule="atLeast"/>
        <w:ind w:firstLine="709"/>
        <w:rPr>
          <w:rFonts w:ascii="Times New Roman" w:hAnsi="Times New Roman" w:cs="Times New Roman"/>
          <w:b/>
          <w:color w:val="000000"/>
          <w:sz w:val="22"/>
          <w:szCs w:val="22"/>
        </w:rPr>
      </w:pPr>
    </w:p>
    <w:p w:rsidR="002F0504" w:rsidRPr="00FD4411" w:rsidRDefault="002F0504" w:rsidP="00F444F6">
      <w:pPr>
        <w:pStyle w:val="ConsNormal"/>
        <w:widowControl/>
        <w:tabs>
          <w:tab w:val="left" w:pos="0"/>
          <w:tab w:val="left" w:pos="900"/>
        </w:tabs>
        <w:spacing w:line="23" w:lineRule="atLeast"/>
        <w:ind w:firstLine="709"/>
        <w:jc w:val="both"/>
        <w:rPr>
          <w:rFonts w:ascii="Times New Roman" w:hAnsi="Times New Roman" w:cs="Times New Roman"/>
          <w:b/>
          <w:color w:val="000000"/>
          <w:sz w:val="22"/>
          <w:szCs w:val="22"/>
        </w:rPr>
      </w:pPr>
    </w:p>
    <w:p w:rsidR="002F0504" w:rsidRPr="00FD4411" w:rsidRDefault="002F0504" w:rsidP="002F0504">
      <w:pPr>
        <w:pStyle w:val="ConsNormal"/>
        <w:tabs>
          <w:tab w:val="left" w:pos="900"/>
        </w:tabs>
        <w:spacing w:line="23" w:lineRule="atLeast"/>
        <w:ind w:firstLine="709"/>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Ж.2.   ЗОНА ЗАСТРОЙКИ МАЛОЭТАЖНЫМИ ЖИЛЫМИ  ДОМАМИ</w:t>
      </w:r>
    </w:p>
    <w:p w:rsidR="0012794E" w:rsidRPr="00FD4411" w:rsidRDefault="0012794E" w:rsidP="0012794E">
      <w:pPr>
        <w:pStyle w:val="ConsNormal"/>
        <w:widowControl/>
        <w:tabs>
          <w:tab w:val="left" w:pos="1080"/>
        </w:tabs>
        <w:ind w:firstLine="709"/>
        <w:jc w:val="both"/>
        <w:rPr>
          <w:rFonts w:ascii="Times New Roman" w:hAnsi="Times New Roman" w:cs="Times New Roman"/>
          <w:snapToGrid w:val="0"/>
          <w:color w:val="000000"/>
          <w:sz w:val="22"/>
          <w:szCs w:val="22"/>
        </w:rPr>
      </w:pPr>
      <w:r w:rsidRPr="00FD4411">
        <w:rPr>
          <w:rFonts w:ascii="Times New Roman" w:hAnsi="Times New Roman" w:cs="Times New Roman"/>
          <w:snapToGrid w:val="0"/>
          <w:color w:val="000000"/>
          <w:sz w:val="22"/>
          <w:szCs w:val="22"/>
        </w:rPr>
        <w:t>Данная зона выделена для обеспечения правовых условий формирования кварталов комфортного жилья при повышении плотности использования территории.</w:t>
      </w:r>
    </w:p>
    <w:p w:rsidR="00125A9C" w:rsidRPr="00FD4411" w:rsidRDefault="00125A9C" w:rsidP="00125A9C">
      <w:pPr>
        <w:pStyle w:val="ConsNormal"/>
        <w:widowControl/>
        <w:spacing w:line="23" w:lineRule="atLeast"/>
        <w:ind w:firstLine="709"/>
        <w:jc w:val="both"/>
        <w:rPr>
          <w:rFonts w:ascii="Times New Roman" w:hAnsi="Times New Roman" w:cs="Times New Roman"/>
          <w:b/>
          <w:color w:val="000000"/>
          <w:sz w:val="22"/>
          <w:szCs w:val="22"/>
        </w:rPr>
      </w:pPr>
    </w:p>
    <w:p w:rsidR="00125A9C" w:rsidRPr="00FD4411" w:rsidRDefault="00125A9C" w:rsidP="00125A9C">
      <w:pPr>
        <w:pStyle w:val="ConsNormal"/>
        <w:widowControl/>
        <w:spacing w:line="23" w:lineRule="atLeast"/>
        <w:ind w:firstLine="709"/>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Основные виды разрешенного использования:</w:t>
      </w:r>
    </w:p>
    <w:p w:rsidR="00125A9C" w:rsidRPr="00FD4411" w:rsidRDefault="00125A9C" w:rsidP="0012794E">
      <w:pPr>
        <w:pStyle w:val="ConsNormal"/>
        <w:widowControl/>
        <w:tabs>
          <w:tab w:val="left" w:pos="1080"/>
        </w:tabs>
        <w:ind w:firstLine="709"/>
        <w:jc w:val="both"/>
        <w:rPr>
          <w:rFonts w:ascii="Times New Roman" w:hAnsi="Times New Roman" w:cs="Times New Roman"/>
          <w:snapToGrid w:val="0"/>
          <w:color w:val="000000"/>
          <w:sz w:val="22"/>
          <w:szCs w:val="22"/>
        </w:rPr>
      </w:pPr>
    </w:p>
    <w:tbl>
      <w:tblPr>
        <w:tblW w:w="10253"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
        <w:gridCol w:w="166"/>
        <w:gridCol w:w="1697"/>
        <w:gridCol w:w="140"/>
        <w:gridCol w:w="6682"/>
        <w:gridCol w:w="122"/>
        <w:gridCol w:w="1296"/>
        <w:gridCol w:w="18"/>
        <w:gridCol w:w="125"/>
      </w:tblGrid>
      <w:tr w:rsidR="00CB708B" w:rsidRPr="00FD4411" w:rsidTr="004B15F4">
        <w:trPr>
          <w:gridAfter w:val="1"/>
          <w:wAfter w:w="125" w:type="dxa"/>
          <w:trHeight w:val="1264"/>
          <w:tblHeader/>
        </w:trPr>
        <w:tc>
          <w:tcPr>
            <w:tcW w:w="1870" w:type="dxa"/>
            <w:gridSpan w:val="3"/>
            <w:shd w:val="clear" w:color="auto" w:fill="auto"/>
            <w:vAlign w:val="center"/>
          </w:tcPr>
          <w:p w:rsidR="00CB708B" w:rsidRPr="00FD4411" w:rsidRDefault="00CB708B" w:rsidP="005D42DD">
            <w:pPr>
              <w:spacing w:line="240" w:lineRule="auto"/>
              <w:ind w:firstLine="0"/>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Наименование вида разрешенного и</w:t>
            </w:r>
            <w:r w:rsidRPr="00FD4411">
              <w:rPr>
                <w:rFonts w:ascii="Times New Roman" w:hAnsi="Times New Roman" w:cs="Times New Roman"/>
                <w:b/>
                <w:color w:val="000000"/>
                <w:sz w:val="22"/>
                <w:szCs w:val="22"/>
              </w:rPr>
              <w:t>с</w:t>
            </w:r>
            <w:r w:rsidRPr="00FD4411">
              <w:rPr>
                <w:rFonts w:ascii="Times New Roman" w:hAnsi="Times New Roman" w:cs="Times New Roman"/>
                <w:b/>
                <w:color w:val="000000"/>
                <w:sz w:val="22"/>
                <w:szCs w:val="22"/>
              </w:rPr>
              <w:t xml:space="preserve">пользования </w:t>
            </w:r>
          </w:p>
        </w:tc>
        <w:tc>
          <w:tcPr>
            <w:tcW w:w="6822" w:type="dxa"/>
            <w:gridSpan w:val="2"/>
            <w:shd w:val="clear" w:color="auto" w:fill="auto"/>
            <w:vAlign w:val="center"/>
          </w:tcPr>
          <w:p w:rsidR="00CB708B" w:rsidRPr="00FD4411" w:rsidRDefault="00CB708B" w:rsidP="005D42DD">
            <w:pPr>
              <w:spacing w:line="240" w:lineRule="auto"/>
              <w:ind w:firstLine="0"/>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Описание вида разрешенного и</w:t>
            </w:r>
            <w:r w:rsidR="00F76982" w:rsidRPr="00FD4411">
              <w:rPr>
                <w:rFonts w:ascii="Times New Roman" w:hAnsi="Times New Roman" w:cs="Times New Roman"/>
                <w:b/>
                <w:color w:val="000000"/>
                <w:sz w:val="22"/>
                <w:szCs w:val="22"/>
              </w:rPr>
              <w:t>спользования земельного участка</w:t>
            </w:r>
          </w:p>
        </w:tc>
        <w:tc>
          <w:tcPr>
            <w:tcW w:w="1436" w:type="dxa"/>
            <w:gridSpan w:val="3"/>
          </w:tcPr>
          <w:p w:rsidR="00CB708B" w:rsidRPr="00FD4411" w:rsidRDefault="00CB708B" w:rsidP="005D42DD">
            <w:pPr>
              <w:spacing w:line="240" w:lineRule="auto"/>
              <w:ind w:firstLine="0"/>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Код</w:t>
            </w:r>
          </w:p>
        </w:tc>
      </w:tr>
      <w:tr w:rsidR="00421993" w:rsidRPr="00FD4411" w:rsidTr="00255963">
        <w:trPr>
          <w:gridAfter w:val="1"/>
          <w:wAfter w:w="125" w:type="dxa"/>
          <w:trHeight w:val="824"/>
        </w:trPr>
        <w:tc>
          <w:tcPr>
            <w:tcW w:w="1870" w:type="dxa"/>
            <w:gridSpan w:val="3"/>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Для индивидуального жилищного строительства</w:t>
            </w:r>
          </w:p>
        </w:tc>
        <w:tc>
          <w:tcPr>
            <w:tcW w:w="6822" w:type="dxa"/>
            <w:gridSpan w:val="2"/>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выращивание сельскохозяйственных культур;</w:t>
            </w:r>
          </w:p>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гаражей для собственных нужд и хозяйственных построек</w:t>
            </w:r>
          </w:p>
        </w:tc>
        <w:tc>
          <w:tcPr>
            <w:tcW w:w="1436" w:type="dxa"/>
            <w:gridSpan w:val="3"/>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2.1</w:t>
            </w:r>
          </w:p>
        </w:tc>
      </w:tr>
      <w:tr w:rsidR="00421993" w:rsidRPr="00FD4411" w:rsidTr="004B15F4">
        <w:trPr>
          <w:gridAfter w:val="1"/>
          <w:wAfter w:w="125" w:type="dxa"/>
          <w:trHeight w:val="824"/>
        </w:trPr>
        <w:tc>
          <w:tcPr>
            <w:tcW w:w="1870" w:type="dxa"/>
            <w:gridSpan w:val="3"/>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Малоэтажная многоквартирная жилая застройка</w:t>
            </w:r>
          </w:p>
        </w:tc>
        <w:tc>
          <w:tcPr>
            <w:tcW w:w="6822" w:type="dxa"/>
            <w:gridSpan w:val="2"/>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малоэтажных многоквартирных домов (многоквартирные дома высотой до 4 этажей, включая мансардный);</w:t>
            </w:r>
          </w:p>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обустройство спортивных и детских площадок, площадок для отдыха;</w:t>
            </w:r>
          </w:p>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436" w:type="dxa"/>
            <w:gridSpan w:val="3"/>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2.1.1</w:t>
            </w:r>
          </w:p>
        </w:tc>
      </w:tr>
      <w:tr w:rsidR="00421993" w:rsidRPr="00FD4411" w:rsidTr="00255963">
        <w:trPr>
          <w:gridAfter w:val="1"/>
          <w:wAfter w:w="125" w:type="dxa"/>
        </w:trPr>
        <w:tc>
          <w:tcPr>
            <w:tcW w:w="1870" w:type="dxa"/>
            <w:gridSpan w:val="3"/>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Для ведения личного подсобного хозяйства (приусадебный земельный участок)</w:t>
            </w:r>
          </w:p>
        </w:tc>
        <w:tc>
          <w:tcPr>
            <w:tcW w:w="6822" w:type="dxa"/>
            <w:gridSpan w:val="2"/>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жилого дома, указанного в описании вида разрешенного использования с кодом 2.1;</w:t>
            </w:r>
          </w:p>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производство сельскохозяйственной продукции;</w:t>
            </w:r>
          </w:p>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гаража и иных вспомогательных сооружений;</w:t>
            </w:r>
          </w:p>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содержание сельскохозяйственных животных</w:t>
            </w:r>
          </w:p>
        </w:tc>
        <w:tc>
          <w:tcPr>
            <w:tcW w:w="1436" w:type="dxa"/>
            <w:gridSpan w:val="3"/>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2.2</w:t>
            </w:r>
          </w:p>
        </w:tc>
      </w:tr>
      <w:tr w:rsidR="00421993" w:rsidRPr="00FD4411" w:rsidTr="00255963">
        <w:trPr>
          <w:gridAfter w:val="1"/>
          <w:wAfter w:w="125" w:type="dxa"/>
        </w:trPr>
        <w:tc>
          <w:tcPr>
            <w:tcW w:w="1870" w:type="dxa"/>
            <w:gridSpan w:val="3"/>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Блокированная жилая застройка</w:t>
            </w:r>
          </w:p>
        </w:tc>
        <w:tc>
          <w:tcPr>
            <w:tcW w:w="6822" w:type="dxa"/>
            <w:gridSpan w:val="2"/>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разведение декоративных и плодовых деревьев, овощных и ягодных культур;</w:t>
            </w:r>
          </w:p>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гаражей для собственных нужд и иных вспомогательных сооружений;</w:t>
            </w:r>
          </w:p>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обустройство спортивных и детских площадок, площадок для отдыха</w:t>
            </w:r>
          </w:p>
        </w:tc>
        <w:tc>
          <w:tcPr>
            <w:tcW w:w="1436" w:type="dxa"/>
            <w:gridSpan w:val="3"/>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2.3</w:t>
            </w:r>
          </w:p>
        </w:tc>
      </w:tr>
      <w:tr w:rsidR="00421993" w:rsidRPr="00FD4411" w:rsidTr="00255963">
        <w:trPr>
          <w:gridAfter w:val="1"/>
          <w:wAfter w:w="125" w:type="dxa"/>
        </w:trPr>
        <w:tc>
          <w:tcPr>
            <w:tcW w:w="1870" w:type="dxa"/>
            <w:gridSpan w:val="3"/>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Хранение автотранспорта</w:t>
            </w:r>
          </w:p>
        </w:tc>
        <w:tc>
          <w:tcPr>
            <w:tcW w:w="6822" w:type="dxa"/>
            <w:gridSpan w:val="2"/>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FD4411">
              <w:rPr>
                <w:rFonts w:ascii="Times New Roman" w:hAnsi="Times New Roman"/>
                <w:color w:val="000000"/>
                <w:sz w:val="24"/>
                <w:szCs w:val="24"/>
              </w:rPr>
              <w:t>машино</w:t>
            </w:r>
            <w:proofErr w:type="spellEnd"/>
            <w:r w:rsidRPr="00FD4411">
              <w:rPr>
                <w:rFonts w:ascii="Times New Roman" w:hAnsi="Times New Roman"/>
                <w:color w:val="000000"/>
                <w:sz w:val="24"/>
                <w:szCs w:val="24"/>
              </w:rPr>
              <w:t>-места, за исключением гаражей, размещение которых предусмотрено содержанием видов разрешенного использования с кодами 2.7.2, 4.9</w:t>
            </w:r>
          </w:p>
        </w:tc>
        <w:tc>
          <w:tcPr>
            <w:tcW w:w="1436" w:type="dxa"/>
            <w:gridSpan w:val="3"/>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2.7.1</w:t>
            </w:r>
          </w:p>
        </w:tc>
      </w:tr>
      <w:tr w:rsidR="00421993" w:rsidRPr="00FD4411" w:rsidTr="00255963">
        <w:trPr>
          <w:gridAfter w:val="1"/>
          <w:wAfter w:w="125" w:type="dxa"/>
        </w:trPr>
        <w:tc>
          <w:tcPr>
            <w:tcW w:w="1870" w:type="dxa"/>
            <w:gridSpan w:val="3"/>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Предоставление коммунальных услуг</w:t>
            </w:r>
          </w:p>
        </w:tc>
        <w:tc>
          <w:tcPr>
            <w:tcW w:w="6822" w:type="dxa"/>
            <w:gridSpan w:val="2"/>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436" w:type="dxa"/>
            <w:gridSpan w:val="3"/>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3.1.1</w:t>
            </w:r>
          </w:p>
        </w:tc>
      </w:tr>
      <w:tr w:rsidR="00421993" w:rsidRPr="00FD4411" w:rsidTr="00255963">
        <w:trPr>
          <w:gridAfter w:val="1"/>
          <w:wAfter w:w="125" w:type="dxa"/>
        </w:trPr>
        <w:tc>
          <w:tcPr>
            <w:tcW w:w="1870" w:type="dxa"/>
            <w:gridSpan w:val="3"/>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Административные здания организаций, обеспечивающих предоставление коммунальных услуг</w:t>
            </w:r>
          </w:p>
        </w:tc>
        <w:tc>
          <w:tcPr>
            <w:tcW w:w="6822" w:type="dxa"/>
            <w:gridSpan w:val="2"/>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1436" w:type="dxa"/>
            <w:gridSpan w:val="3"/>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3.1.2</w:t>
            </w:r>
          </w:p>
        </w:tc>
      </w:tr>
      <w:tr w:rsidR="00421993" w:rsidRPr="00FD4411" w:rsidTr="004B15F4">
        <w:trPr>
          <w:gridAfter w:val="1"/>
          <w:wAfter w:w="125" w:type="dxa"/>
        </w:trPr>
        <w:tc>
          <w:tcPr>
            <w:tcW w:w="1870" w:type="dxa"/>
            <w:gridSpan w:val="3"/>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Дома социального обслуживания</w:t>
            </w:r>
          </w:p>
        </w:tc>
        <w:tc>
          <w:tcPr>
            <w:tcW w:w="6822" w:type="dxa"/>
            <w:gridSpan w:val="2"/>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1436" w:type="dxa"/>
            <w:gridSpan w:val="3"/>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3.2.1</w:t>
            </w:r>
          </w:p>
        </w:tc>
      </w:tr>
      <w:tr w:rsidR="00421993" w:rsidRPr="00FD4411" w:rsidTr="004B15F4">
        <w:trPr>
          <w:gridAfter w:val="1"/>
          <w:wAfter w:w="125" w:type="dxa"/>
        </w:trPr>
        <w:tc>
          <w:tcPr>
            <w:tcW w:w="1870" w:type="dxa"/>
            <w:gridSpan w:val="3"/>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Оказание социальной помощи населению</w:t>
            </w:r>
          </w:p>
        </w:tc>
        <w:tc>
          <w:tcPr>
            <w:tcW w:w="6822" w:type="dxa"/>
            <w:gridSpan w:val="2"/>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некоммерческих фондов, благотворительных организаций, клубов по интересам</w:t>
            </w:r>
          </w:p>
        </w:tc>
        <w:tc>
          <w:tcPr>
            <w:tcW w:w="1436" w:type="dxa"/>
            <w:gridSpan w:val="3"/>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3.2.2</w:t>
            </w:r>
          </w:p>
        </w:tc>
      </w:tr>
      <w:tr w:rsidR="00421993" w:rsidRPr="00FD4411" w:rsidTr="004B15F4">
        <w:trPr>
          <w:gridAfter w:val="1"/>
          <w:wAfter w:w="125" w:type="dxa"/>
        </w:trPr>
        <w:tc>
          <w:tcPr>
            <w:tcW w:w="1870" w:type="dxa"/>
            <w:gridSpan w:val="3"/>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Оказание услуг связи</w:t>
            </w:r>
          </w:p>
        </w:tc>
        <w:tc>
          <w:tcPr>
            <w:tcW w:w="6822" w:type="dxa"/>
            <w:gridSpan w:val="2"/>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436" w:type="dxa"/>
            <w:gridSpan w:val="3"/>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3.2.3</w:t>
            </w:r>
          </w:p>
        </w:tc>
      </w:tr>
      <w:tr w:rsidR="00421993" w:rsidRPr="00FD4411" w:rsidTr="00255963">
        <w:trPr>
          <w:gridAfter w:val="1"/>
          <w:wAfter w:w="125" w:type="dxa"/>
        </w:trPr>
        <w:tc>
          <w:tcPr>
            <w:tcW w:w="1870" w:type="dxa"/>
            <w:gridSpan w:val="3"/>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Бытовое обслуживание</w:t>
            </w:r>
          </w:p>
        </w:tc>
        <w:tc>
          <w:tcPr>
            <w:tcW w:w="6822" w:type="dxa"/>
            <w:gridSpan w:val="2"/>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436" w:type="dxa"/>
            <w:gridSpan w:val="3"/>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3.3</w:t>
            </w:r>
          </w:p>
        </w:tc>
      </w:tr>
      <w:tr w:rsidR="00421993" w:rsidRPr="00FD4411" w:rsidTr="00255963">
        <w:trPr>
          <w:gridAfter w:val="1"/>
          <w:wAfter w:w="125" w:type="dxa"/>
        </w:trPr>
        <w:tc>
          <w:tcPr>
            <w:tcW w:w="1870" w:type="dxa"/>
            <w:gridSpan w:val="3"/>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Амбулаторно-поликлиническое обслуживание</w:t>
            </w:r>
          </w:p>
        </w:tc>
        <w:tc>
          <w:tcPr>
            <w:tcW w:w="6822" w:type="dxa"/>
            <w:gridSpan w:val="2"/>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436" w:type="dxa"/>
            <w:gridSpan w:val="3"/>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3.4.1</w:t>
            </w:r>
          </w:p>
        </w:tc>
      </w:tr>
      <w:tr w:rsidR="00421993" w:rsidRPr="00FD4411" w:rsidTr="00255963">
        <w:trPr>
          <w:gridAfter w:val="1"/>
          <w:wAfter w:w="125" w:type="dxa"/>
        </w:trPr>
        <w:tc>
          <w:tcPr>
            <w:tcW w:w="1870" w:type="dxa"/>
            <w:gridSpan w:val="3"/>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Дошкольное, начальное и среднее общее образование</w:t>
            </w:r>
          </w:p>
        </w:tc>
        <w:tc>
          <w:tcPr>
            <w:tcW w:w="6822" w:type="dxa"/>
            <w:gridSpan w:val="2"/>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436" w:type="dxa"/>
            <w:gridSpan w:val="3"/>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3.5.1</w:t>
            </w:r>
          </w:p>
        </w:tc>
      </w:tr>
      <w:tr w:rsidR="00421993" w:rsidRPr="00FD4411" w:rsidTr="004B15F4">
        <w:trPr>
          <w:gridAfter w:val="1"/>
          <w:wAfter w:w="125" w:type="dxa"/>
        </w:trPr>
        <w:tc>
          <w:tcPr>
            <w:tcW w:w="1870" w:type="dxa"/>
            <w:gridSpan w:val="3"/>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Объекты культурно-досуговой деятельности</w:t>
            </w:r>
          </w:p>
        </w:tc>
        <w:tc>
          <w:tcPr>
            <w:tcW w:w="6822" w:type="dxa"/>
            <w:gridSpan w:val="2"/>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436" w:type="dxa"/>
            <w:gridSpan w:val="3"/>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3.6.1</w:t>
            </w:r>
          </w:p>
        </w:tc>
      </w:tr>
      <w:tr w:rsidR="00421993" w:rsidRPr="00FD4411" w:rsidTr="004B15F4">
        <w:trPr>
          <w:gridAfter w:val="1"/>
          <w:wAfter w:w="125" w:type="dxa"/>
        </w:trPr>
        <w:tc>
          <w:tcPr>
            <w:tcW w:w="1870" w:type="dxa"/>
            <w:gridSpan w:val="3"/>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Парки культуры и отдыха</w:t>
            </w:r>
          </w:p>
        </w:tc>
        <w:tc>
          <w:tcPr>
            <w:tcW w:w="6822" w:type="dxa"/>
            <w:gridSpan w:val="2"/>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парков культуры и отдыха</w:t>
            </w:r>
          </w:p>
        </w:tc>
        <w:tc>
          <w:tcPr>
            <w:tcW w:w="1436" w:type="dxa"/>
            <w:gridSpan w:val="3"/>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3.6.2</w:t>
            </w:r>
          </w:p>
        </w:tc>
      </w:tr>
      <w:tr w:rsidR="00421993" w:rsidRPr="00FD4411" w:rsidTr="004B15F4">
        <w:trPr>
          <w:gridAfter w:val="1"/>
          <w:wAfter w:w="125" w:type="dxa"/>
        </w:trPr>
        <w:tc>
          <w:tcPr>
            <w:tcW w:w="1870" w:type="dxa"/>
            <w:gridSpan w:val="3"/>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Религиозное использование</w:t>
            </w:r>
          </w:p>
        </w:tc>
        <w:tc>
          <w:tcPr>
            <w:tcW w:w="6822" w:type="dxa"/>
            <w:gridSpan w:val="2"/>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1436" w:type="dxa"/>
            <w:gridSpan w:val="3"/>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3.7</w:t>
            </w:r>
          </w:p>
        </w:tc>
      </w:tr>
      <w:tr w:rsidR="00421993" w:rsidRPr="00FD4411" w:rsidTr="00255963">
        <w:trPr>
          <w:gridAfter w:val="1"/>
          <w:wAfter w:w="125" w:type="dxa"/>
        </w:trPr>
        <w:tc>
          <w:tcPr>
            <w:tcW w:w="1870" w:type="dxa"/>
            <w:gridSpan w:val="3"/>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Осуществление религиозных обрядов</w:t>
            </w:r>
          </w:p>
        </w:tc>
        <w:tc>
          <w:tcPr>
            <w:tcW w:w="6822" w:type="dxa"/>
            <w:gridSpan w:val="2"/>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436" w:type="dxa"/>
            <w:gridSpan w:val="3"/>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3.7.1</w:t>
            </w:r>
          </w:p>
        </w:tc>
      </w:tr>
      <w:tr w:rsidR="00421993" w:rsidRPr="00FD4411" w:rsidTr="00255963">
        <w:trPr>
          <w:gridAfter w:val="1"/>
          <w:wAfter w:w="125" w:type="dxa"/>
        </w:trPr>
        <w:tc>
          <w:tcPr>
            <w:tcW w:w="1870" w:type="dxa"/>
            <w:gridSpan w:val="3"/>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Религиозное управление и образование</w:t>
            </w:r>
          </w:p>
        </w:tc>
        <w:tc>
          <w:tcPr>
            <w:tcW w:w="6822" w:type="dxa"/>
            <w:gridSpan w:val="2"/>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436" w:type="dxa"/>
            <w:gridSpan w:val="3"/>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3.7.2</w:t>
            </w:r>
          </w:p>
        </w:tc>
      </w:tr>
      <w:tr w:rsidR="00421993" w:rsidRPr="00FD4411" w:rsidTr="00255963">
        <w:trPr>
          <w:gridAfter w:val="1"/>
          <w:wAfter w:w="125" w:type="dxa"/>
        </w:trPr>
        <w:tc>
          <w:tcPr>
            <w:tcW w:w="1870" w:type="dxa"/>
            <w:gridSpan w:val="3"/>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Деловое управление</w:t>
            </w:r>
          </w:p>
        </w:tc>
        <w:tc>
          <w:tcPr>
            <w:tcW w:w="6822" w:type="dxa"/>
            <w:gridSpan w:val="2"/>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436" w:type="dxa"/>
            <w:gridSpan w:val="3"/>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4.1</w:t>
            </w:r>
          </w:p>
        </w:tc>
      </w:tr>
      <w:tr w:rsidR="00421993" w:rsidRPr="00FD4411" w:rsidTr="00255963">
        <w:trPr>
          <w:gridAfter w:val="1"/>
          <w:wAfter w:w="125" w:type="dxa"/>
        </w:trPr>
        <w:tc>
          <w:tcPr>
            <w:tcW w:w="1870" w:type="dxa"/>
            <w:gridSpan w:val="3"/>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Общественное управление</w:t>
            </w:r>
          </w:p>
        </w:tc>
        <w:tc>
          <w:tcPr>
            <w:tcW w:w="6822" w:type="dxa"/>
            <w:gridSpan w:val="2"/>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1436" w:type="dxa"/>
            <w:gridSpan w:val="3"/>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3.8</w:t>
            </w:r>
          </w:p>
        </w:tc>
      </w:tr>
      <w:tr w:rsidR="00421993" w:rsidRPr="00FD4411" w:rsidTr="004B15F4">
        <w:trPr>
          <w:gridAfter w:val="1"/>
          <w:wAfter w:w="125" w:type="dxa"/>
        </w:trPr>
        <w:tc>
          <w:tcPr>
            <w:tcW w:w="1870" w:type="dxa"/>
            <w:gridSpan w:val="3"/>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Деловое управление</w:t>
            </w:r>
          </w:p>
        </w:tc>
        <w:tc>
          <w:tcPr>
            <w:tcW w:w="6822" w:type="dxa"/>
            <w:gridSpan w:val="2"/>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436" w:type="dxa"/>
            <w:gridSpan w:val="3"/>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4.1</w:t>
            </w:r>
          </w:p>
        </w:tc>
      </w:tr>
      <w:tr w:rsidR="00421993" w:rsidRPr="00FD4411" w:rsidTr="00255963">
        <w:trPr>
          <w:gridAfter w:val="1"/>
          <w:wAfter w:w="125" w:type="dxa"/>
        </w:trPr>
        <w:tc>
          <w:tcPr>
            <w:tcW w:w="1870" w:type="dxa"/>
            <w:gridSpan w:val="3"/>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Рынки</w:t>
            </w:r>
          </w:p>
        </w:tc>
        <w:tc>
          <w:tcPr>
            <w:tcW w:w="6822" w:type="dxa"/>
            <w:gridSpan w:val="2"/>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гаражей и (или) стоянок для автомобилей сотрудников и посетителей рынка</w:t>
            </w:r>
          </w:p>
        </w:tc>
        <w:tc>
          <w:tcPr>
            <w:tcW w:w="1436" w:type="dxa"/>
            <w:gridSpan w:val="3"/>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4.3</w:t>
            </w:r>
          </w:p>
        </w:tc>
      </w:tr>
      <w:tr w:rsidR="00421993" w:rsidRPr="00FD4411" w:rsidTr="00255963">
        <w:trPr>
          <w:gridAfter w:val="1"/>
          <w:wAfter w:w="125" w:type="dxa"/>
        </w:trPr>
        <w:tc>
          <w:tcPr>
            <w:tcW w:w="1870" w:type="dxa"/>
            <w:gridSpan w:val="3"/>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Магазины</w:t>
            </w:r>
          </w:p>
        </w:tc>
        <w:tc>
          <w:tcPr>
            <w:tcW w:w="6822" w:type="dxa"/>
            <w:gridSpan w:val="2"/>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436" w:type="dxa"/>
            <w:gridSpan w:val="3"/>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4.4</w:t>
            </w:r>
          </w:p>
        </w:tc>
      </w:tr>
      <w:tr w:rsidR="00421993" w:rsidRPr="00FD4411" w:rsidTr="00255963">
        <w:trPr>
          <w:gridAfter w:val="1"/>
          <w:wAfter w:w="125" w:type="dxa"/>
        </w:trPr>
        <w:tc>
          <w:tcPr>
            <w:tcW w:w="1870" w:type="dxa"/>
            <w:gridSpan w:val="3"/>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Общественное питание</w:t>
            </w:r>
          </w:p>
        </w:tc>
        <w:tc>
          <w:tcPr>
            <w:tcW w:w="6822" w:type="dxa"/>
            <w:gridSpan w:val="2"/>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436" w:type="dxa"/>
            <w:gridSpan w:val="3"/>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4.6</w:t>
            </w:r>
          </w:p>
        </w:tc>
      </w:tr>
      <w:tr w:rsidR="00421993" w:rsidRPr="00FD4411" w:rsidTr="00255963">
        <w:trPr>
          <w:gridAfter w:val="1"/>
          <w:wAfter w:w="125" w:type="dxa"/>
        </w:trPr>
        <w:tc>
          <w:tcPr>
            <w:tcW w:w="1870" w:type="dxa"/>
            <w:gridSpan w:val="3"/>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Спорт</w:t>
            </w:r>
          </w:p>
        </w:tc>
        <w:tc>
          <w:tcPr>
            <w:tcW w:w="6822" w:type="dxa"/>
            <w:gridSpan w:val="2"/>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436" w:type="dxa"/>
            <w:gridSpan w:val="3"/>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5.1</w:t>
            </w:r>
          </w:p>
        </w:tc>
      </w:tr>
      <w:tr w:rsidR="00421993" w:rsidRPr="00FD4411" w:rsidTr="00255963">
        <w:trPr>
          <w:gridAfter w:val="1"/>
          <w:wAfter w:w="125" w:type="dxa"/>
        </w:trPr>
        <w:tc>
          <w:tcPr>
            <w:tcW w:w="1870" w:type="dxa"/>
            <w:gridSpan w:val="3"/>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Обеспечение занятий спортом в помещениях</w:t>
            </w:r>
          </w:p>
        </w:tc>
        <w:tc>
          <w:tcPr>
            <w:tcW w:w="6822" w:type="dxa"/>
            <w:gridSpan w:val="2"/>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1436" w:type="dxa"/>
            <w:gridSpan w:val="3"/>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5.1.2</w:t>
            </w:r>
          </w:p>
        </w:tc>
      </w:tr>
      <w:tr w:rsidR="00421993" w:rsidRPr="00FD4411" w:rsidTr="00255963">
        <w:trPr>
          <w:gridAfter w:val="1"/>
          <w:wAfter w:w="125" w:type="dxa"/>
        </w:trPr>
        <w:tc>
          <w:tcPr>
            <w:tcW w:w="1870" w:type="dxa"/>
            <w:gridSpan w:val="3"/>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Площадки для занятий спортом</w:t>
            </w:r>
          </w:p>
        </w:tc>
        <w:tc>
          <w:tcPr>
            <w:tcW w:w="6822" w:type="dxa"/>
            <w:gridSpan w:val="2"/>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436" w:type="dxa"/>
            <w:gridSpan w:val="3"/>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5.1.3</w:t>
            </w:r>
          </w:p>
        </w:tc>
      </w:tr>
      <w:tr w:rsidR="00421993" w:rsidRPr="00FD4411" w:rsidTr="00255963">
        <w:trPr>
          <w:gridAfter w:val="1"/>
          <w:wAfter w:w="125" w:type="dxa"/>
        </w:trPr>
        <w:tc>
          <w:tcPr>
            <w:tcW w:w="1870" w:type="dxa"/>
            <w:gridSpan w:val="3"/>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Обеспечение внутреннего правопорядка</w:t>
            </w:r>
          </w:p>
        </w:tc>
        <w:tc>
          <w:tcPr>
            <w:tcW w:w="6822" w:type="dxa"/>
            <w:gridSpan w:val="2"/>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FD4411">
              <w:rPr>
                <w:rFonts w:ascii="Times New Roman" w:hAnsi="Times New Roman"/>
                <w:color w:val="000000"/>
                <w:sz w:val="24"/>
                <w:szCs w:val="24"/>
              </w:rPr>
              <w:t>Росгвардии</w:t>
            </w:r>
            <w:proofErr w:type="spellEnd"/>
            <w:r w:rsidRPr="00FD4411">
              <w:rPr>
                <w:rFonts w:ascii="Times New Roman" w:hAnsi="Times New Roman"/>
                <w:color w:val="000000"/>
                <w:sz w:val="24"/>
                <w:szCs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436" w:type="dxa"/>
            <w:gridSpan w:val="3"/>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8.3</w:t>
            </w:r>
          </w:p>
        </w:tc>
      </w:tr>
      <w:tr w:rsidR="00421993" w:rsidRPr="00FD4411" w:rsidTr="00255963">
        <w:trPr>
          <w:gridAfter w:val="1"/>
          <w:wAfter w:w="125" w:type="dxa"/>
        </w:trPr>
        <w:tc>
          <w:tcPr>
            <w:tcW w:w="1870" w:type="dxa"/>
            <w:gridSpan w:val="3"/>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Охрана природных территорий</w:t>
            </w:r>
          </w:p>
        </w:tc>
        <w:tc>
          <w:tcPr>
            <w:tcW w:w="6822" w:type="dxa"/>
            <w:gridSpan w:val="2"/>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Сохранение отдельных естественных качеств окружающей природной среды путем ограничения хозяйственной деятельности в данной зоне, в частности:</w:t>
            </w:r>
          </w:p>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436" w:type="dxa"/>
            <w:gridSpan w:val="3"/>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9.1</w:t>
            </w:r>
          </w:p>
        </w:tc>
      </w:tr>
      <w:tr w:rsidR="00421993" w:rsidRPr="00FD4411" w:rsidTr="00255963">
        <w:trPr>
          <w:gridAfter w:val="1"/>
          <w:wAfter w:w="125" w:type="dxa"/>
        </w:trPr>
        <w:tc>
          <w:tcPr>
            <w:tcW w:w="1870" w:type="dxa"/>
            <w:gridSpan w:val="3"/>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Запас</w:t>
            </w:r>
          </w:p>
        </w:tc>
        <w:tc>
          <w:tcPr>
            <w:tcW w:w="6822" w:type="dxa"/>
            <w:gridSpan w:val="2"/>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Отсутствие хозяйственной деятельности</w:t>
            </w:r>
          </w:p>
        </w:tc>
        <w:tc>
          <w:tcPr>
            <w:tcW w:w="1436" w:type="dxa"/>
            <w:gridSpan w:val="3"/>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12.3</w:t>
            </w:r>
          </w:p>
        </w:tc>
      </w:tr>
      <w:tr w:rsidR="00421993" w:rsidRPr="00FD4411" w:rsidTr="00255963">
        <w:trPr>
          <w:gridAfter w:val="1"/>
          <w:wAfter w:w="125" w:type="dxa"/>
        </w:trPr>
        <w:tc>
          <w:tcPr>
            <w:tcW w:w="1870" w:type="dxa"/>
            <w:gridSpan w:val="3"/>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Ведение огородничества</w:t>
            </w:r>
          </w:p>
        </w:tc>
        <w:tc>
          <w:tcPr>
            <w:tcW w:w="6822" w:type="dxa"/>
            <w:gridSpan w:val="2"/>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Осуществление отдыха и (или) выращивания гражданами для собственных нужд сельскохозяйственных культур;</w:t>
            </w:r>
          </w:p>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436" w:type="dxa"/>
            <w:gridSpan w:val="3"/>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13.1</w:t>
            </w:r>
          </w:p>
        </w:tc>
      </w:tr>
      <w:tr w:rsidR="00421993" w:rsidRPr="00FD4411" w:rsidTr="004B15F4">
        <w:trPr>
          <w:gridAfter w:val="1"/>
          <w:wAfter w:w="125" w:type="dxa"/>
        </w:trPr>
        <w:tc>
          <w:tcPr>
            <w:tcW w:w="1870" w:type="dxa"/>
            <w:gridSpan w:val="3"/>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Благоустройство территории</w:t>
            </w:r>
          </w:p>
        </w:tc>
        <w:tc>
          <w:tcPr>
            <w:tcW w:w="6822" w:type="dxa"/>
            <w:gridSpan w:val="2"/>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436" w:type="dxa"/>
            <w:gridSpan w:val="3"/>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12.0.2</w:t>
            </w:r>
          </w:p>
        </w:tc>
      </w:tr>
      <w:tr w:rsidR="00421993" w:rsidRPr="00FD4411" w:rsidTr="004B15F4">
        <w:trPr>
          <w:gridAfter w:val="1"/>
          <w:wAfter w:w="125" w:type="dxa"/>
        </w:trPr>
        <w:tc>
          <w:tcPr>
            <w:tcW w:w="1870" w:type="dxa"/>
            <w:gridSpan w:val="3"/>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Улично-дорожная сеть</w:t>
            </w:r>
          </w:p>
        </w:tc>
        <w:tc>
          <w:tcPr>
            <w:tcW w:w="6822" w:type="dxa"/>
            <w:gridSpan w:val="2"/>
            <w:shd w:val="clear" w:color="auto" w:fill="auto"/>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FD4411">
              <w:rPr>
                <w:rFonts w:ascii="Times New Roman" w:hAnsi="Times New Roman"/>
                <w:color w:val="000000"/>
                <w:sz w:val="24"/>
                <w:szCs w:val="24"/>
              </w:rPr>
              <w:t>велотранспортной</w:t>
            </w:r>
            <w:proofErr w:type="spellEnd"/>
            <w:r w:rsidRPr="00FD4411">
              <w:rPr>
                <w:rFonts w:ascii="Times New Roman" w:hAnsi="Times New Roman"/>
                <w:color w:val="000000"/>
                <w:sz w:val="24"/>
                <w:szCs w:val="24"/>
              </w:rPr>
              <w:t xml:space="preserve"> и инженерной инфраструктуры;</w:t>
            </w:r>
          </w:p>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436" w:type="dxa"/>
            <w:gridSpan w:val="3"/>
          </w:tcPr>
          <w:p w:rsidR="00421993" w:rsidRPr="00FD4411" w:rsidRDefault="0042199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12.0.1</w:t>
            </w:r>
          </w:p>
        </w:tc>
      </w:tr>
      <w:tr w:rsidR="00CB708B" w:rsidRPr="00FD4411" w:rsidTr="004B15F4">
        <w:trPr>
          <w:gridAfter w:val="2"/>
          <w:wAfter w:w="143" w:type="dxa"/>
        </w:trPr>
        <w:tc>
          <w:tcPr>
            <w:tcW w:w="10110" w:type="dxa"/>
            <w:gridSpan w:val="7"/>
          </w:tcPr>
          <w:p w:rsidR="00CB708B" w:rsidRPr="00FD4411" w:rsidRDefault="00CB708B" w:rsidP="005D42DD">
            <w:pPr>
              <w:pStyle w:val="af3"/>
              <w:jc w:val="both"/>
              <w:rPr>
                <w:b/>
                <w:color w:val="000000"/>
                <w:lang w:val="ru-RU"/>
              </w:rPr>
            </w:pPr>
            <w:r w:rsidRPr="00FD4411">
              <w:rPr>
                <w:b/>
                <w:color w:val="000000"/>
                <w:lang w:val="ru-RU"/>
              </w:rPr>
              <w:t>Условно разрешенные виды использования</w:t>
            </w:r>
          </w:p>
        </w:tc>
      </w:tr>
      <w:tr w:rsidR="004D73BA" w:rsidRPr="00FD4411" w:rsidTr="00255963">
        <w:trPr>
          <w:gridAfter w:val="1"/>
          <w:wAfter w:w="125" w:type="dxa"/>
          <w:trHeight w:val="1538"/>
        </w:trPr>
        <w:tc>
          <w:tcPr>
            <w:tcW w:w="1870" w:type="dxa"/>
            <w:gridSpan w:val="3"/>
            <w:shd w:val="clear" w:color="auto" w:fill="auto"/>
          </w:tcPr>
          <w:p w:rsidR="004D73BA" w:rsidRPr="00FD4411" w:rsidRDefault="004D73BA" w:rsidP="00255963">
            <w:pPr>
              <w:autoSpaceDN w:val="0"/>
              <w:adjustRightInd w:val="0"/>
              <w:spacing w:line="240" w:lineRule="auto"/>
              <w:rPr>
                <w:rFonts w:ascii="Times New Roman" w:hAnsi="Times New Roman"/>
                <w:color w:val="000000"/>
                <w:sz w:val="24"/>
                <w:szCs w:val="24"/>
              </w:rPr>
            </w:pPr>
            <w:proofErr w:type="spellStart"/>
            <w:r w:rsidRPr="00FD4411">
              <w:rPr>
                <w:rFonts w:ascii="Times New Roman" w:hAnsi="Times New Roman"/>
                <w:color w:val="000000"/>
                <w:sz w:val="24"/>
                <w:szCs w:val="24"/>
              </w:rPr>
              <w:t>Среднеэтажная</w:t>
            </w:r>
            <w:proofErr w:type="spellEnd"/>
            <w:r w:rsidRPr="00FD4411">
              <w:rPr>
                <w:rFonts w:ascii="Times New Roman" w:hAnsi="Times New Roman"/>
                <w:color w:val="000000"/>
                <w:sz w:val="24"/>
                <w:szCs w:val="24"/>
              </w:rPr>
              <w:t xml:space="preserve"> жилая застройка</w:t>
            </w:r>
          </w:p>
        </w:tc>
        <w:tc>
          <w:tcPr>
            <w:tcW w:w="6822" w:type="dxa"/>
            <w:gridSpan w:val="2"/>
            <w:shd w:val="clear" w:color="auto" w:fill="auto"/>
          </w:tcPr>
          <w:p w:rsidR="004D73BA" w:rsidRPr="00FD4411" w:rsidRDefault="004D73B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многоквартирных домов этажностью не выше восьми этажей;</w:t>
            </w:r>
          </w:p>
          <w:p w:rsidR="004D73BA" w:rsidRPr="00FD4411" w:rsidRDefault="004D73B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благоустройство и озеленение;</w:t>
            </w:r>
          </w:p>
          <w:p w:rsidR="004D73BA" w:rsidRPr="00FD4411" w:rsidRDefault="004D73B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подземных гаражей и автостоянок;</w:t>
            </w:r>
          </w:p>
          <w:p w:rsidR="004D73BA" w:rsidRPr="00FD4411" w:rsidRDefault="004D73B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обустройство спортивных и детских площадок, площадок для отдыха;</w:t>
            </w:r>
          </w:p>
          <w:p w:rsidR="004D73BA" w:rsidRPr="00FD4411" w:rsidRDefault="004D73B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436" w:type="dxa"/>
            <w:gridSpan w:val="3"/>
          </w:tcPr>
          <w:p w:rsidR="004D73BA" w:rsidRPr="00FD4411" w:rsidRDefault="004D73B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2.5</w:t>
            </w:r>
          </w:p>
        </w:tc>
      </w:tr>
      <w:tr w:rsidR="004D73BA" w:rsidRPr="00FD4411" w:rsidTr="00255963">
        <w:trPr>
          <w:gridAfter w:val="1"/>
          <w:wAfter w:w="125" w:type="dxa"/>
        </w:trPr>
        <w:tc>
          <w:tcPr>
            <w:tcW w:w="1870" w:type="dxa"/>
            <w:gridSpan w:val="3"/>
            <w:shd w:val="clear" w:color="auto" w:fill="auto"/>
          </w:tcPr>
          <w:p w:rsidR="004D73BA" w:rsidRPr="00FD4411" w:rsidRDefault="004D73B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Амбулаторное ветеринарное обслуживание</w:t>
            </w:r>
          </w:p>
        </w:tc>
        <w:tc>
          <w:tcPr>
            <w:tcW w:w="6822" w:type="dxa"/>
            <w:gridSpan w:val="2"/>
            <w:shd w:val="clear" w:color="auto" w:fill="auto"/>
          </w:tcPr>
          <w:p w:rsidR="004D73BA" w:rsidRPr="00FD4411" w:rsidRDefault="004D73B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1436" w:type="dxa"/>
            <w:gridSpan w:val="3"/>
          </w:tcPr>
          <w:p w:rsidR="004D73BA" w:rsidRPr="00FD4411" w:rsidRDefault="004D73B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3.10.1</w:t>
            </w:r>
          </w:p>
        </w:tc>
      </w:tr>
      <w:tr w:rsidR="004D73BA" w:rsidRPr="00FD4411" w:rsidTr="00255963">
        <w:trPr>
          <w:gridAfter w:val="1"/>
          <w:wAfter w:w="125" w:type="dxa"/>
        </w:trPr>
        <w:tc>
          <w:tcPr>
            <w:tcW w:w="1870" w:type="dxa"/>
            <w:gridSpan w:val="3"/>
            <w:shd w:val="clear" w:color="auto" w:fill="auto"/>
          </w:tcPr>
          <w:p w:rsidR="004D73BA" w:rsidRPr="00FD4411" w:rsidRDefault="004D73B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Гостиничное обслуживание</w:t>
            </w:r>
          </w:p>
        </w:tc>
        <w:tc>
          <w:tcPr>
            <w:tcW w:w="6822" w:type="dxa"/>
            <w:gridSpan w:val="2"/>
            <w:shd w:val="clear" w:color="auto" w:fill="auto"/>
          </w:tcPr>
          <w:p w:rsidR="004D73BA" w:rsidRPr="00FD4411" w:rsidRDefault="004D73B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гостиниц</w:t>
            </w:r>
          </w:p>
        </w:tc>
        <w:tc>
          <w:tcPr>
            <w:tcW w:w="1436" w:type="dxa"/>
            <w:gridSpan w:val="3"/>
          </w:tcPr>
          <w:p w:rsidR="004D73BA" w:rsidRPr="00FD4411" w:rsidRDefault="004D73B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4.7</w:t>
            </w:r>
          </w:p>
        </w:tc>
      </w:tr>
      <w:tr w:rsidR="004D73BA" w:rsidRPr="00FD4411" w:rsidTr="008B5F6A">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2"/>
          <w:wBefore w:w="173" w:type="dxa"/>
          <w:jc w:val="center"/>
        </w:trPr>
        <w:tc>
          <w:tcPr>
            <w:tcW w:w="1837" w:type="dxa"/>
            <w:gridSpan w:val="2"/>
            <w:tcBorders>
              <w:top w:val="single" w:sz="4" w:space="0" w:color="000000"/>
              <w:left w:val="single" w:sz="4" w:space="0" w:color="000000"/>
              <w:bottom w:val="single" w:sz="4" w:space="0" w:color="000000"/>
              <w:right w:val="nil"/>
            </w:tcBorders>
          </w:tcPr>
          <w:p w:rsidR="004D73BA" w:rsidRPr="00FD4411" w:rsidRDefault="004D73B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Автомобильные мойки</w:t>
            </w:r>
          </w:p>
        </w:tc>
        <w:tc>
          <w:tcPr>
            <w:tcW w:w="6804" w:type="dxa"/>
            <w:gridSpan w:val="2"/>
            <w:tcBorders>
              <w:top w:val="single" w:sz="4" w:space="0" w:color="000000"/>
              <w:left w:val="single" w:sz="4" w:space="0" w:color="000000"/>
              <w:bottom w:val="single" w:sz="4" w:space="0" w:color="000000"/>
              <w:right w:val="single" w:sz="4" w:space="0" w:color="000000"/>
            </w:tcBorders>
          </w:tcPr>
          <w:p w:rsidR="004D73BA" w:rsidRPr="00FD4411" w:rsidRDefault="004D73B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автомобильных моек, а также размещение магазинов сопутствующей торговли</w:t>
            </w:r>
          </w:p>
        </w:tc>
        <w:tc>
          <w:tcPr>
            <w:tcW w:w="1439" w:type="dxa"/>
            <w:gridSpan w:val="3"/>
            <w:tcBorders>
              <w:top w:val="single" w:sz="4" w:space="0" w:color="000000"/>
              <w:left w:val="single" w:sz="4" w:space="0" w:color="000000"/>
              <w:bottom w:val="single" w:sz="4" w:space="0" w:color="000000"/>
              <w:right w:val="single" w:sz="4" w:space="0" w:color="000000"/>
            </w:tcBorders>
          </w:tcPr>
          <w:p w:rsidR="004D73BA" w:rsidRPr="00FD4411" w:rsidRDefault="004D73B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4.9.1.3</w:t>
            </w:r>
          </w:p>
        </w:tc>
      </w:tr>
      <w:tr w:rsidR="004D73BA" w:rsidRPr="00FD4411" w:rsidTr="008B5F6A">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2"/>
          <w:wBefore w:w="173" w:type="dxa"/>
          <w:jc w:val="center"/>
        </w:trPr>
        <w:tc>
          <w:tcPr>
            <w:tcW w:w="1837" w:type="dxa"/>
            <w:gridSpan w:val="2"/>
            <w:tcBorders>
              <w:top w:val="single" w:sz="4" w:space="0" w:color="000000"/>
              <w:left w:val="single" w:sz="4" w:space="0" w:color="000000"/>
              <w:bottom w:val="single" w:sz="4" w:space="0" w:color="000000"/>
              <w:right w:val="nil"/>
            </w:tcBorders>
          </w:tcPr>
          <w:p w:rsidR="004D73BA" w:rsidRPr="00FD4411" w:rsidRDefault="004D73B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Ремонт автомобилей</w:t>
            </w:r>
          </w:p>
        </w:tc>
        <w:tc>
          <w:tcPr>
            <w:tcW w:w="6804" w:type="dxa"/>
            <w:gridSpan w:val="2"/>
            <w:tcBorders>
              <w:top w:val="single" w:sz="4" w:space="0" w:color="000000"/>
              <w:left w:val="single" w:sz="4" w:space="0" w:color="000000"/>
              <w:bottom w:val="single" w:sz="4" w:space="0" w:color="000000"/>
              <w:right w:val="single" w:sz="4" w:space="0" w:color="000000"/>
            </w:tcBorders>
          </w:tcPr>
          <w:p w:rsidR="004D73BA" w:rsidRPr="00FD4411" w:rsidRDefault="004D73B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439" w:type="dxa"/>
            <w:gridSpan w:val="3"/>
            <w:tcBorders>
              <w:top w:val="single" w:sz="4" w:space="0" w:color="000000"/>
              <w:left w:val="single" w:sz="4" w:space="0" w:color="000000"/>
              <w:bottom w:val="single" w:sz="4" w:space="0" w:color="000000"/>
              <w:right w:val="single" w:sz="4" w:space="0" w:color="000000"/>
            </w:tcBorders>
          </w:tcPr>
          <w:p w:rsidR="004D73BA" w:rsidRPr="00FD4411" w:rsidRDefault="004D73B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4.9.1.4</w:t>
            </w:r>
          </w:p>
        </w:tc>
      </w:tr>
      <w:tr w:rsidR="00CB708B" w:rsidRPr="00FD4411" w:rsidTr="004B15F4">
        <w:trPr>
          <w:gridBefore w:val="1"/>
          <w:gridAfter w:val="2"/>
          <w:wBefore w:w="7" w:type="dxa"/>
          <w:wAfter w:w="143" w:type="dxa"/>
        </w:trPr>
        <w:tc>
          <w:tcPr>
            <w:tcW w:w="10103" w:type="dxa"/>
            <w:gridSpan w:val="6"/>
          </w:tcPr>
          <w:tbl>
            <w:tblPr>
              <w:tblW w:w="10008" w:type="dxa"/>
              <w:jc w:val="center"/>
              <w:tblLayout w:type="fixed"/>
              <w:tblLook w:val="0000" w:firstRow="0" w:lastRow="0" w:firstColumn="0" w:lastColumn="0" w:noHBand="0" w:noVBand="0"/>
            </w:tblPr>
            <w:tblGrid>
              <w:gridCol w:w="1842"/>
              <w:gridCol w:w="6805"/>
              <w:gridCol w:w="1361"/>
            </w:tblGrid>
            <w:tr w:rsidR="008B5F6A" w:rsidRPr="00FD4411" w:rsidTr="008B5F6A">
              <w:trPr>
                <w:jc w:val="center"/>
              </w:trPr>
              <w:tc>
                <w:tcPr>
                  <w:tcW w:w="920" w:type="pct"/>
                  <w:tcBorders>
                    <w:top w:val="single" w:sz="4" w:space="0" w:color="000000"/>
                    <w:left w:val="single" w:sz="4" w:space="0" w:color="000000"/>
                    <w:bottom w:val="single" w:sz="4" w:space="0" w:color="000000"/>
                  </w:tcBorders>
                  <w:shd w:val="clear" w:color="auto" w:fill="auto"/>
                </w:tcPr>
                <w:p w:rsidR="008B5F6A" w:rsidRPr="00FD4411" w:rsidRDefault="008B5F6A" w:rsidP="00494E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Связь</w:t>
                  </w:r>
                </w:p>
              </w:tc>
              <w:tc>
                <w:tcPr>
                  <w:tcW w:w="3400" w:type="pct"/>
                  <w:tcBorders>
                    <w:top w:val="single" w:sz="4" w:space="0" w:color="000000"/>
                    <w:left w:val="single" w:sz="4" w:space="0" w:color="000000"/>
                    <w:bottom w:val="single" w:sz="4" w:space="0" w:color="000000"/>
                    <w:right w:val="single" w:sz="4" w:space="0" w:color="000000"/>
                  </w:tcBorders>
                  <w:shd w:val="clear" w:color="auto" w:fill="auto"/>
                </w:tcPr>
                <w:p w:rsidR="008B5F6A" w:rsidRPr="00FD4411" w:rsidRDefault="008B5F6A" w:rsidP="00494E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 w:type="pct"/>
                  <w:tcBorders>
                    <w:top w:val="single" w:sz="4" w:space="0" w:color="000000"/>
                    <w:left w:val="single" w:sz="4" w:space="0" w:color="000000"/>
                    <w:bottom w:val="single" w:sz="4" w:space="0" w:color="000000"/>
                    <w:right w:val="single" w:sz="4" w:space="0" w:color="000000"/>
                  </w:tcBorders>
                </w:tcPr>
                <w:p w:rsidR="008B5F6A" w:rsidRPr="00FD4411" w:rsidRDefault="008B5F6A" w:rsidP="00494E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6.8</w:t>
                  </w:r>
                </w:p>
              </w:tc>
            </w:tr>
          </w:tbl>
          <w:p w:rsidR="004B15F4" w:rsidRPr="00FD4411" w:rsidRDefault="004B15F4" w:rsidP="005D42DD">
            <w:pPr>
              <w:pStyle w:val="af3"/>
              <w:jc w:val="both"/>
              <w:rPr>
                <w:b/>
                <w:color w:val="000000"/>
                <w:lang w:val="ru-RU"/>
              </w:rPr>
            </w:pPr>
          </w:p>
          <w:p w:rsidR="004B15F4" w:rsidRPr="00FD4411" w:rsidRDefault="004B15F4" w:rsidP="005D42DD">
            <w:pPr>
              <w:pStyle w:val="af3"/>
              <w:jc w:val="both"/>
              <w:rPr>
                <w:b/>
                <w:color w:val="000000"/>
                <w:lang w:val="ru-RU"/>
              </w:rPr>
            </w:pPr>
          </w:p>
          <w:p w:rsidR="00CB708B" w:rsidRPr="00FD4411" w:rsidRDefault="00CB708B" w:rsidP="005D42DD">
            <w:pPr>
              <w:pStyle w:val="af3"/>
              <w:jc w:val="both"/>
              <w:rPr>
                <w:b/>
                <w:color w:val="000000"/>
                <w:lang w:val="ru-RU"/>
              </w:rPr>
            </w:pPr>
            <w:r w:rsidRPr="00FD4411">
              <w:rPr>
                <w:b/>
                <w:color w:val="000000"/>
                <w:lang w:val="ru-RU"/>
              </w:rPr>
              <w:t>Вспомогательные виды разрешенного использования</w:t>
            </w:r>
          </w:p>
        </w:tc>
      </w:tr>
      <w:tr w:rsidR="004D73BA" w:rsidRPr="00FD4411" w:rsidTr="004B15F4">
        <w:trPr>
          <w:gridBefore w:val="1"/>
          <w:gridAfter w:val="1"/>
          <w:wBefore w:w="7" w:type="dxa"/>
          <w:wAfter w:w="125" w:type="dxa"/>
        </w:trPr>
        <w:tc>
          <w:tcPr>
            <w:tcW w:w="1863" w:type="dxa"/>
            <w:gridSpan w:val="2"/>
            <w:shd w:val="clear" w:color="auto" w:fill="auto"/>
          </w:tcPr>
          <w:p w:rsidR="004D73BA" w:rsidRPr="00FD4411" w:rsidRDefault="004D73B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Хранение автотранспорта</w:t>
            </w:r>
          </w:p>
        </w:tc>
        <w:tc>
          <w:tcPr>
            <w:tcW w:w="6822" w:type="dxa"/>
            <w:gridSpan w:val="2"/>
            <w:shd w:val="clear" w:color="auto" w:fill="auto"/>
          </w:tcPr>
          <w:p w:rsidR="004D73BA" w:rsidRPr="00FD4411" w:rsidRDefault="004D73B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FD4411">
              <w:rPr>
                <w:rFonts w:ascii="Times New Roman" w:hAnsi="Times New Roman"/>
                <w:color w:val="000000"/>
                <w:sz w:val="24"/>
                <w:szCs w:val="24"/>
              </w:rPr>
              <w:t>машино</w:t>
            </w:r>
            <w:proofErr w:type="spellEnd"/>
            <w:r w:rsidRPr="00FD4411">
              <w:rPr>
                <w:rFonts w:ascii="Times New Roman" w:hAnsi="Times New Roman"/>
                <w:color w:val="000000"/>
                <w:sz w:val="24"/>
                <w:szCs w:val="24"/>
              </w:rPr>
              <w:t>-места, за исключением гаражей, размещение которых предусмотрено содержанием видов разрешенного использования с кодами 2.7.2, 4.9</w:t>
            </w:r>
          </w:p>
        </w:tc>
        <w:tc>
          <w:tcPr>
            <w:tcW w:w="1436" w:type="dxa"/>
            <w:gridSpan w:val="3"/>
          </w:tcPr>
          <w:p w:rsidR="004D73BA" w:rsidRPr="00FD4411" w:rsidRDefault="004D73BA">
            <w:pPr>
              <w:pStyle w:val="s1"/>
              <w:spacing w:before="68" w:beforeAutospacing="0" w:after="68" w:afterAutospacing="0"/>
              <w:ind w:left="68" w:right="68"/>
              <w:jc w:val="center"/>
              <w:rPr>
                <w:color w:val="000000"/>
                <w:sz w:val="22"/>
                <w:szCs w:val="22"/>
              </w:rPr>
            </w:pPr>
            <w:r w:rsidRPr="00FD4411">
              <w:rPr>
                <w:color w:val="000000"/>
                <w:sz w:val="22"/>
                <w:szCs w:val="22"/>
              </w:rPr>
              <w:t>2.7.1</w:t>
            </w:r>
          </w:p>
        </w:tc>
      </w:tr>
    </w:tbl>
    <w:p w:rsidR="00125A9C" w:rsidRPr="00FD4411" w:rsidRDefault="00125A9C" w:rsidP="00125A9C">
      <w:pPr>
        <w:pStyle w:val="ConsNormal"/>
        <w:widowControl/>
        <w:ind w:firstLine="709"/>
        <w:jc w:val="both"/>
        <w:rPr>
          <w:rFonts w:ascii="Times New Roman" w:hAnsi="Times New Roman" w:cs="Times New Roman"/>
          <w:b/>
          <w:color w:val="000000"/>
          <w:sz w:val="22"/>
          <w:szCs w:val="22"/>
        </w:rPr>
      </w:pPr>
    </w:p>
    <w:p w:rsidR="00125A9C" w:rsidRPr="00FD4411" w:rsidRDefault="00125A9C" w:rsidP="00125A9C">
      <w:pPr>
        <w:pStyle w:val="ae"/>
        <w:ind w:firstLine="709"/>
        <w:jc w:val="both"/>
        <w:rPr>
          <w:rFonts w:ascii="Times New Roman" w:hAnsi="Times New Roman"/>
          <w:b/>
          <w:color w:val="000000"/>
        </w:rPr>
      </w:pPr>
    </w:p>
    <w:p w:rsidR="00125A9C" w:rsidRPr="00FD4411" w:rsidRDefault="00125A9C" w:rsidP="00125A9C">
      <w:pPr>
        <w:widowControl/>
        <w:suppressAutoHyphens w:val="0"/>
        <w:autoSpaceDN w:val="0"/>
        <w:adjustRightInd w:val="0"/>
        <w:spacing w:line="240" w:lineRule="auto"/>
        <w:ind w:firstLine="709"/>
        <w:rPr>
          <w:rFonts w:ascii="Times New Roman" w:hAnsi="Times New Roman" w:cs="Times New Roman"/>
          <w:b/>
          <w:color w:val="000000"/>
          <w:sz w:val="22"/>
          <w:szCs w:val="22"/>
        </w:rPr>
      </w:pPr>
      <w:hyperlink r:id="rId49" w:history="1">
        <w:r w:rsidRPr="00FD4411">
          <w:rPr>
            <w:rFonts w:ascii="Times New Roman" w:hAnsi="Times New Roman" w:cs="Times New Roman"/>
            <w:b/>
            <w:bCs/>
            <w:color w:val="000000"/>
            <w:sz w:val="22"/>
            <w:szCs w:val="22"/>
            <w:lang w:eastAsia="ru-RU"/>
          </w:rPr>
          <w:t>Предельные</w:t>
        </w:r>
      </w:hyperlink>
      <w:r w:rsidRPr="00FD4411">
        <w:rPr>
          <w:rFonts w:ascii="Times New Roman" w:hAnsi="Times New Roman" w:cs="Times New Roman"/>
          <w:b/>
          <w:bCs/>
          <w:color w:val="000000"/>
          <w:sz w:val="22"/>
          <w:szCs w:val="22"/>
          <w:lang w:eastAsia="ru-RU"/>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FD4411">
        <w:rPr>
          <w:rFonts w:ascii="Times New Roman" w:hAnsi="Times New Roman" w:cs="Times New Roman"/>
          <w:b/>
          <w:color w:val="000000"/>
          <w:sz w:val="22"/>
          <w:szCs w:val="22"/>
        </w:rPr>
        <w:t>:</w:t>
      </w:r>
    </w:p>
    <w:p w:rsidR="00125A9C" w:rsidRPr="00FD4411" w:rsidRDefault="00125A9C" w:rsidP="00125A9C">
      <w:pPr>
        <w:widowControl/>
        <w:suppressAutoHyphens w:val="0"/>
        <w:autoSpaceDN w:val="0"/>
        <w:adjustRightInd w:val="0"/>
        <w:spacing w:line="240" w:lineRule="auto"/>
        <w:ind w:firstLine="709"/>
        <w:rPr>
          <w:rFonts w:ascii="Times New Roman" w:hAnsi="Times New Roman" w:cs="Times New Roman"/>
          <w:b/>
          <w:color w:val="000000"/>
          <w:sz w:val="22"/>
          <w:szCs w:val="22"/>
        </w:rPr>
      </w:pPr>
    </w:p>
    <w:tbl>
      <w:tblPr>
        <w:tblW w:w="9930" w:type="dxa"/>
        <w:jc w:val="center"/>
        <w:tblLayout w:type="fixed"/>
        <w:tblLook w:val="04A0" w:firstRow="1" w:lastRow="0" w:firstColumn="1" w:lastColumn="0" w:noHBand="0" w:noVBand="1"/>
      </w:tblPr>
      <w:tblGrid>
        <w:gridCol w:w="716"/>
        <w:gridCol w:w="5384"/>
        <w:gridCol w:w="3830"/>
      </w:tblGrid>
      <w:tr w:rsidR="00125A9C" w:rsidRPr="00FD4411" w:rsidTr="005D42DD">
        <w:trPr>
          <w:tblHeader/>
          <w:jc w:val="center"/>
        </w:trPr>
        <w:tc>
          <w:tcPr>
            <w:tcW w:w="716"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w:t>
            </w:r>
          </w:p>
        </w:tc>
        <w:tc>
          <w:tcPr>
            <w:tcW w:w="5384"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Предельные размеры и параметры</w:t>
            </w:r>
          </w:p>
        </w:tc>
        <w:tc>
          <w:tcPr>
            <w:tcW w:w="3830" w:type="dxa"/>
            <w:tcBorders>
              <w:top w:val="single" w:sz="4" w:space="0" w:color="000000"/>
              <w:left w:val="single" w:sz="4" w:space="0" w:color="000000"/>
              <w:bottom w:val="single" w:sz="4" w:space="0" w:color="000000"/>
              <w:right w:val="single" w:sz="4" w:space="0" w:color="000000"/>
            </w:tcBorders>
          </w:tcPr>
          <w:p w:rsidR="00125A9C" w:rsidRPr="00FD4411" w:rsidRDefault="00125A9C" w:rsidP="005D42DD">
            <w:pPr>
              <w:spacing w:line="240" w:lineRule="auto"/>
              <w:ind w:firstLine="0"/>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Значения предельных размеров и параметров</w:t>
            </w:r>
          </w:p>
        </w:tc>
      </w:tr>
      <w:tr w:rsidR="00125A9C" w:rsidRPr="00FD4411" w:rsidTr="005D42DD">
        <w:trPr>
          <w:jc w:val="center"/>
        </w:trPr>
        <w:tc>
          <w:tcPr>
            <w:tcW w:w="716"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1</w:t>
            </w:r>
          </w:p>
        </w:tc>
        <w:tc>
          <w:tcPr>
            <w:tcW w:w="5384"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Минимальная площадь земельных участков</w:t>
            </w:r>
          </w:p>
        </w:tc>
        <w:tc>
          <w:tcPr>
            <w:tcW w:w="3830" w:type="dxa"/>
            <w:tcBorders>
              <w:top w:val="single" w:sz="4" w:space="0" w:color="000000"/>
              <w:left w:val="single" w:sz="4" w:space="0" w:color="000000"/>
              <w:bottom w:val="single" w:sz="4" w:space="0" w:color="000000"/>
              <w:right w:val="single" w:sz="4" w:space="0" w:color="000000"/>
            </w:tcBorders>
          </w:tcPr>
          <w:p w:rsidR="00125A9C" w:rsidRPr="00FD4411" w:rsidRDefault="00125A9C" w:rsidP="005D42DD">
            <w:pPr>
              <w:snapToGrid w:val="0"/>
              <w:spacing w:line="240" w:lineRule="auto"/>
              <w:ind w:firstLine="0"/>
              <w:rPr>
                <w:rFonts w:ascii="Times New Roman" w:hAnsi="Times New Roman" w:cs="Times New Roman"/>
                <w:b/>
                <w:bCs/>
                <w:color w:val="000000"/>
                <w:sz w:val="22"/>
                <w:szCs w:val="22"/>
              </w:rPr>
            </w:pPr>
          </w:p>
        </w:tc>
      </w:tr>
      <w:tr w:rsidR="00125A9C" w:rsidRPr="00FD4411" w:rsidTr="005D42DD">
        <w:trPr>
          <w:jc w:val="center"/>
        </w:trPr>
        <w:tc>
          <w:tcPr>
            <w:tcW w:w="716"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1.1</w:t>
            </w:r>
          </w:p>
        </w:tc>
        <w:tc>
          <w:tcPr>
            <w:tcW w:w="5384"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с видом разрешенного использования "Для индивидуального жилищного строительства" или "Для ведения личного подсобного хозяйства"</w:t>
            </w:r>
          </w:p>
        </w:tc>
        <w:tc>
          <w:tcPr>
            <w:tcW w:w="3830" w:type="dxa"/>
            <w:tcBorders>
              <w:top w:val="single" w:sz="4" w:space="0" w:color="000000"/>
              <w:left w:val="single" w:sz="4" w:space="0" w:color="000000"/>
              <w:bottom w:val="single" w:sz="4" w:space="0" w:color="000000"/>
              <w:right w:val="single" w:sz="4" w:space="0" w:color="000000"/>
            </w:tcBorders>
          </w:tcPr>
          <w:p w:rsidR="00125A9C" w:rsidRPr="00FD4411" w:rsidRDefault="00125A9C" w:rsidP="005D42DD">
            <w:pPr>
              <w:spacing w:line="240" w:lineRule="auto"/>
              <w:ind w:firstLine="0"/>
              <w:rPr>
                <w:rFonts w:ascii="Times New Roman" w:hAnsi="Times New Roman" w:cs="Times New Roman"/>
                <w:color w:val="000000"/>
                <w:sz w:val="22"/>
                <w:szCs w:val="22"/>
              </w:rPr>
            </w:pPr>
            <w:smartTag w:uri="urn:schemas-microsoft-com:office:smarttags" w:element="metricconverter">
              <w:smartTagPr>
                <w:attr w:name="ProductID" w:val="300 м2"/>
              </w:smartTagPr>
              <w:r w:rsidRPr="00FD4411">
                <w:rPr>
                  <w:rFonts w:ascii="Times New Roman" w:hAnsi="Times New Roman" w:cs="Times New Roman"/>
                  <w:color w:val="000000"/>
                  <w:sz w:val="22"/>
                  <w:szCs w:val="22"/>
                </w:rPr>
                <w:t>300 м</w:t>
              </w:r>
              <w:r w:rsidRPr="00FD4411">
                <w:rPr>
                  <w:rFonts w:ascii="Times New Roman" w:hAnsi="Times New Roman" w:cs="Times New Roman"/>
                  <w:color w:val="000000"/>
                  <w:sz w:val="22"/>
                  <w:szCs w:val="22"/>
                  <w:vertAlign w:val="superscript"/>
                </w:rPr>
                <w:t>2</w:t>
              </w:r>
            </w:smartTag>
          </w:p>
        </w:tc>
      </w:tr>
      <w:tr w:rsidR="00125A9C" w:rsidRPr="00FD4411" w:rsidTr="005D42DD">
        <w:trPr>
          <w:trHeight w:val="822"/>
          <w:jc w:val="center"/>
        </w:trPr>
        <w:tc>
          <w:tcPr>
            <w:tcW w:w="716"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1.2</w:t>
            </w:r>
          </w:p>
        </w:tc>
        <w:tc>
          <w:tcPr>
            <w:tcW w:w="5384"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с видом разрешенного использования "Магазины", "Общественное питание"</w:t>
            </w:r>
          </w:p>
        </w:tc>
        <w:tc>
          <w:tcPr>
            <w:tcW w:w="3830" w:type="dxa"/>
            <w:tcBorders>
              <w:top w:val="single" w:sz="4" w:space="0" w:color="000000"/>
              <w:left w:val="single" w:sz="4" w:space="0" w:color="000000"/>
              <w:bottom w:val="single" w:sz="4" w:space="0" w:color="000000"/>
              <w:right w:val="single" w:sz="4" w:space="0" w:color="000000"/>
            </w:tcBorders>
          </w:tcPr>
          <w:p w:rsidR="00125A9C" w:rsidRPr="00FD4411" w:rsidRDefault="003A1032"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25</w:t>
            </w:r>
            <w:r w:rsidR="00125A9C" w:rsidRPr="00FD4411">
              <w:rPr>
                <w:rFonts w:ascii="Times New Roman" w:hAnsi="Times New Roman" w:cs="Times New Roman"/>
                <w:color w:val="000000"/>
                <w:sz w:val="22"/>
                <w:szCs w:val="22"/>
              </w:rPr>
              <w:t xml:space="preserve"> </w:t>
            </w:r>
          </w:p>
        </w:tc>
      </w:tr>
      <w:tr w:rsidR="00125A9C" w:rsidRPr="00FD4411" w:rsidTr="005D42DD">
        <w:trPr>
          <w:jc w:val="center"/>
        </w:trPr>
        <w:tc>
          <w:tcPr>
            <w:tcW w:w="716"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1.3</w:t>
            </w:r>
          </w:p>
        </w:tc>
        <w:tc>
          <w:tcPr>
            <w:tcW w:w="5384" w:type="dxa"/>
            <w:tcBorders>
              <w:top w:val="single" w:sz="4" w:space="0" w:color="000000"/>
              <w:left w:val="single" w:sz="4" w:space="0" w:color="000000"/>
              <w:bottom w:val="single" w:sz="4" w:space="0" w:color="000000"/>
              <w:right w:val="nil"/>
            </w:tcBorders>
          </w:tcPr>
          <w:p w:rsidR="00125A9C" w:rsidRPr="00FD4411" w:rsidRDefault="00BA2490"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Хранение автотранспорта</w:t>
            </w:r>
          </w:p>
        </w:tc>
        <w:tc>
          <w:tcPr>
            <w:tcW w:w="3830" w:type="dxa"/>
            <w:tcBorders>
              <w:top w:val="single" w:sz="4" w:space="0" w:color="000000"/>
              <w:left w:val="single" w:sz="4" w:space="0" w:color="000000"/>
              <w:bottom w:val="single" w:sz="4" w:space="0" w:color="000000"/>
              <w:right w:val="single" w:sz="4" w:space="0" w:color="000000"/>
            </w:tcBorders>
          </w:tcPr>
          <w:p w:rsidR="00125A9C" w:rsidRPr="00FD4411" w:rsidRDefault="003A1032" w:rsidP="005D42DD">
            <w:pPr>
              <w:spacing w:line="240" w:lineRule="auto"/>
              <w:ind w:firstLine="0"/>
              <w:rPr>
                <w:rFonts w:ascii="Times New Roman" w:hAnsi="Times New Roman" w:cs="Times New Roman"/>
                <w:color w:val="000000"/>
                <w:sz w:val="22"/>
                <w:szCs w:val="22"/>
              </w:rPr>
            </w:pPr>
            <w:smartTag w:uri="urn:schemas-microsoft-com:office:smarttags" w:element="metricconverter">
              <w:smartTagPr>
                <w:attr w:name="ProductID" w:val="10 м2"/>
              </w:smartTagPr>
              <w:r w:rsidRPr="00FD4411">
                <w:rPr>
                  <w:rFonts w:ascii="Times New Roman" w:hAnsi="Times New Roman" w:cs="Times New Roman"/>
                  <w:color w:val="000000"/>
                  <w:sz w:val="22"/>
                  <w:szCs w:val="22"/>
                </w:rPr>
                <w:t>10</w:t>
              </w:r>
              <w:r w:rsidR="00125A9C" w:rsidRPr="00FD4411">
                <w:rPr>
                  <w:rFonts w:ascii="Times New Roman" w:hAnsi="Times New Roman" w:cs="Times New Roman"/>
                  <w:color w:val="000000"/>
                  <w:sz w:val="22"/>
                  <w:szCs w:val="22"/>
                </w:rPr>
                <w:t xml:space="preserve"> м</w:t>
              </w:r>
              <w:r w:rsidR="00125A9C" w:rsidRPr="00FD4411">
                <w:rPr>
                  <w:rFonts w:ascii="Times New Roman" w:hAnsi="Times New Roman" w:cs="Times New Roman"/>
                  <w:color w:val="000000"/>
                  <w:sz w:val="22"/>
                  <w:szCs w:val="22"/>
                  <w:vertAlign w:val="superscript"/>
                </w:rPr>
                <w:t>2</w:t>
              </w:r>
            </w:smartTag>
          </w:p>
        </w:tc>
      </w:tr>
      <w:tr w:rsidR="00125A9C" w:rsidRPr="00FD4411" w:rsidTr="005D42DD">
        <w:trPr>
          <w:jc w:val="center"/>
        </w:trPr>
        <w:tc>
          <w:tcPr>
            <w:tcW w:w="716"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1.4</w:t>
            </w:r>
          </w:p>
        </w:tc>
        <w:tc>
          <w:tcPr>
            <w:tcW w:w="5384"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 xml:space="preserve">с другими видами разрешенного использования </w:t>
            </w:r>
          </w:p>
        </w:tc>
        <w:tc>
          <w:tcPr>
            <w:tcW w:w="3830" w:type="dxa"/>
            <w:tcBorders>
              <w:top w:val="single" w:sz="4" w:space="0" w:color="000000"/>
              <w:left w:val="single" w:sz="4" w:space="0" w:color="000000"/>
              <w:bottom w:val="single" w:sz="4" w:space="0" w:color="000000"/>
              <w:right w:val="single" w:sz="4" w:space="0" w:color="000000"/>
            </w:tcBorders>
          </w:tcPr>
          <w:p w:rsidR="00125A9C" w:rsidRPr="00FD4411" w:rsidRDefault="00125A9C"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не подлежит установлению</w:t>
            </w:r>
          </w:p>
        </w:tc>
      </w:tr>
      <w:tr w:rsidR="00125A9C" w:rsidRPr="00FD4411" w:rsidTr="005D42DD">
        <w:trPr>
          <w:jc w:val="center"/>
        </w:trPr>
        <w:tc>
          <w:tcPr>
            <w:tcW w:w="716"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2</w:t>
            </w:r>
          </w:p>
        </w:tc>
        <w:tc>
          <w:tcPr>
            <w:tcW w:w="5384"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Максимальная площадь земельных участков</w:t>
            </w:r>
          </w:p>
        </w:tc>
        <w:tc>
          <w:tcPr>
            <w:tcW w:w="3830" w:type="dxa"/>
            <w:tcBorders>
              <w:top w:val="single" w:sz="4" w:space="0" w:color="000000"/>
              <w:left w:val="single" w:sz="4" w:space="0" w:color="000000"/>
              <w:bottom w:val="single" w:sz="4" w:space="0" w:color="000000"/>
              <w:right w:val="single" w:sz="4" w:space="0" w:color="000000"/>
            </w:tcBorders>
          </w:tcPr>
          <w:p w:rsidR="00125A9C" w:rsidRPr="00FD4411" w:rsidRDefault="00125A9C" w:rsidP="005D42DD">
            <w:pPr>
              <w:snapToGrid w:val="0"/>
              <w:spacing w:line="240" w:lineRule="auto"/>
              <w:ind w:firstLine="0"/>
              <w:rPr>
                <w:rFonts w:ascii="Times New Roman" w:hAnsi="Times New Roman" w:cs="Times New Roman"/>
                <w:b/>
                <w:bCs/>
                <w:color w:val="000000"/>
                <w:sz w:val="22"/>
                <w:szCs w:val="22"/>
              </w:rPr>
            </w:pPr>
          </w:p>
        </w:tc>
      </w:tr>
      <w:tr w:rsidR="00125A9C" w:rsidRPr="00FD4411" w:rsidTr="005D42DD">
        <w:trPr>
          <w:jc w:val="center"/>
        </w:trPr>
        <w:tc>
          <w:tcPr>
            <w:tcW w:w="716"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2.1</w:t>
            </w:r>
          </w:p>
        </w:tc>
        <w:tc>
          <w:tcPr>
            <w:tcW w:w="5384"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с видом разрешенного использования "Для индивидуального жилищного строительства" или "Для ведения личного подсобного хозяйства"</w:t>
            </w:r>
          </w:p>
          <w:p w:rsidR="00125A9C" w:rsidRPr="00FD4411" w:rsidRDefault="00125A9C" w:rsidP="00730834">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Предельные (максимальные) размеры земельных участков распространяются на вновь предоставляемые земельные участки и не распространяются на земельные участки, подлежащие объединению</w:t>
            </w:r>
            <w:r w:rsidR="00730834" w:rsidRPr="00FD4411">
              <w:rPr>
                <w:rFonts w:ascii="Times New Roman" w:hAnsi="Times New Roman" w:cs="Times New Roman"/>
                <w:color w:val="000000"/>
                <w:sz w:val="22"/>
                <w:szCs w:val="22"/>
              </w:rPr>
              <w:t>, разделу</w:t>
            </w:r>
            <w:r w:rsidRPr="00FD4411">
              <w:rPr>
                <w:rFonts w:ascii="Times New Roman" w:hAnsi="Times New Roman" w:cs="Times New Roman"/>
                <w:color w:val="000000"/>
                <w:sz w:val="22"/>
                <w:szCs w:val="22"/>
              </w:rPr>
              <w:t>.</w:t>
            </w:r>
          </w:p>
        </w:tc>
        <w:tc>
          <w:tcPr>
            <w:tcW w:w="3830" w:type="dxa"/>
            <w:tcBorders>
              <w:top w:val="single" w:sz="4" w:space="0" w:color="000000"/>
              <w:left w:val="single" w:sz="4" w:space="0" w:color="000000"/>
              <w:bottom w:val="single" w:sz="4" w:space="0" w:color="000000"/>
              <w:right w:val="single" w:sz="4" w:space="0" w:color="000000"/>
            </w:tcBorders>
          </w:tcPr>
          <w:p w:rsidR="00125A9C" w:rsidRPr="00FD4411" w:rsidRDefault="006C793B" w:rsidP="005D42DD">
            <w:pPr>
              <w:spacing w:line="240" w:lineRule="auto"/>
              <w:ind w:firstLine="0"/>
              <w:rPr>
                <w:rFonts w:ascii="Times New Roman" w:hAnsi="Times New Roman" w:cs="Times New Roman"/>
                <w:color w:val="000000"/>
                <w:sz w:val="22"/>
                <w:szCs w:val="22"/>
              </w:rPr>
            </w:pPr>
            <w:smartTag w:uri="urn:schemas-microsoft-com:office:smarttags" w:element="metricconverter">
              <w:smartTagPr>
                <w:attr w:name="ProductID" w:val="1500 м2"/>
              </w:smartTagPr>
              <w:r w:rsidRPr="00FD4411">
                <w:rPr>
                  <w:rFonts w:ascii="Times New Roman" w:hAnsi="Times New Roman" w:cs="Times New Roman"/>
                  <w:color w:val="000000"/>
                  <w:sz w:val="22"/>
                  <w:szCs w:val="22"/>
                </w:rPr>
                <w:t>15</w:t>
              </w:r>
              <w:r w:rsidR="00125A9C" w:rsidRPr="00FD4411">
                <w:rPr>
                  <w:rFonts w:ascii="Times New Roman" w:hAnsi="Times New Roman" w:cs="Times New Roman"/>
                  <w:color w:val="000000"/>
                  <w:sz w:val="22"/>
                  <w:szCs w:val="22"/>
                </w:rPr>
                <w:t>00 м</w:t>
              </w:r>
              <w:r w:rsidR="00125A9C" w:rsidRPr="00FD4411">
                <w:rPr>
                  <w:rFonts w:ascii="Times New Roman" w:hAnsi="Times New Roman" w:cs="Times New Roman"/>
                  <w:color w:val="000000"/>
                  <w:sz w:val="22"/>
                  <w:szCs w:val="22"/>
                  <w:vertAlign w:val="superscript"/>
                </w:rPr>
                <w:t>2</w:t>
              </w:r>
            </w:smartTag>
          </w:p>
        </w:tc>
      </w:tr>
      <w:tr w:rsidR="00125A9C" w:rsidRPr="00FD4411" w:rsidTr="005D42DD">
        <w:trPr>
          <w:trHeight w:val="2587"/>
          <w:jc w:val="center"/>
        </w:trPr>
        <w:tc>
          <w:tcPr>
            <w:tcW w:w="716"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2.2</w:t>
            </w:r>
          </w:p>
        </w:tc>
        <w:tc>
          <w:tcPr>
            <w:tcW w:w="5384" w:type="dxa"/>
            <w:tcBorders>
              <w:top w:val="single" w:sz="4" w:space="0" w:color="000000"/>
              <w:left w:val="single" w:sz="4" w:space="0" w:color="000000"/>
              <w:bottom w:val="single" w:sz="4" w:space="0" w:color="000000"/>
              <w:right w:val="nil"/>
            </w:tcBorders>
          </w:tcPr>
          <w:p w:rsidR="00125A9C" w:rsidRPr="00FD4411" w:rsidRDefault="00125A9C" w:rsidP="001248C8">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с видом разрешенного использования "Амбулаторно-поликлиническое обслуживание", "Религиозное использование", "Общественное управление", "Амбулаторное ветеринарное обслуживание", "Магазины", "Деловое управление" или "Общественное питание"</w:t>
            </w:r>
          </w:p>
        </w:tc>
        <w:tc>
          <w:tcPr>
            <w:tcW w:w="3830" w:type="dxa"/>
            <w:tcBorders>
              <w:top w:val="single" w:sz="4" w:space="0" w:color="000000"/>
              <w:left w:val="single" w:sz="4" w:space="0" w:color="000000"/>
              <w:bottom w:val="single" w:sz="4" w:space="0" w:color="000000"/>
              <w:right w:val="single" w:sz="4" w:space="0" w:color="000000"/>
            </w:tcBorders>
          </w:tcPr>
          <w:p w:rsidR="00125A9C" w:rsidRPr="00FD4411" w:rsidRDefault="00125A9C" w:rsidP="005D42DD">
            <w:pPr>
              <w:spacing w:line="240" w:lineRule="auto"/>
              <w:ind w:firstLine="0"/>
              <w:rPr>
                <w:rFonts w:ascii="Times New Roman" w:hAnsi="Times New Roman" w:cs="Times New Roman"/>
                <w:color w:val="000000"/>
                <w:sz w:val="22"/>
                <w:szCs w:val="22"/>
              </w:rPr>
            </w:pPr>
            <w:smartTag w:uri="urn:schemas-microsoft-com:office:smarttags" w:element="metricconverter">
              <w:smartTagPr>
                <w:attr w:name="ProductID" w:val="1800 м2"/>
              </w:smartTagPr>
              <w:r w:rsidRPr="00FD4411">
                <w:rPr>
                  <w:rFonts w:ascii="Times New Roman" w:hAnsi="Times New Roman" w:cs="Times New Roman"/>
                  <w:color w:val="000000"/>
                  <w:sz w:val="22"/>
                  <w:szCs w:val="22"/>
                </w:rPr>
                <w:t>1800 м</w:t>
              </w:r>
              <w:r w:rsidRPr="00FD4411">
                <w:rPr>
                  <w:rFonts w:ascii="Times New Roman" w:hAnsi="Times New Roman" w:cs="Times New Roman"/>
                  <w:color w:val="000000"/>
                  <w:sz w:val="22"/>
                  <w:szCs w:val="22"/>
                  <w:vertAlign w:val="superscript"/>
                </w:rPr>
                <w:t>2</w:t>
              </w:r>
            </w:smartTag>
          </w:p>
        </w:tc>
      </w:tr>
      <w:tr w:rsidR="00125A9C" w:rsidRPr="00FD4411" w:rsidTr="005D42DD">
        <w:trPr>
          <w:jc w:val="center"/>
        </w:trPr>
        <w:tc>
          <w:tcPr>
            <w:tcW w:w="716"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2.3</w:t>
            </w:r>
          </w:p>
        </w:tc>
        <w:tc>
          <w:tcPr>
            <w:tcW w:w="5384" w:type="dxa"/>
            <w:tcBorders>
              <w:top w:val="single" w:sz="4" w:space="0" w:color="000000"/>
              <w:left w:val="single" w:sz="4" w:space="0" w:color="000000"/>
              <w:bottom w:val="single" w:sz="4" w:space="0" w:color="000000"/>
              <w:right w:val="nil"/>
            </w:tcBorders>
          </w:tcPr>
          <w:p w:rsidR="00125A9C" w:rsidRPr="00FD4411" w:rsidRDefault="00BA2490"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Хранение автотранспорта</w:t>
            </w:r>
          </w:p>
        </w:tc>
        <w:tc>
          <w:tcPr>
            <w:tcW w:w="3830" w:type="dxa"/>
            <w:tcBorders>
              <w:top w:val="single" w:sz="4" w:space="0" w:color="000000"/>
              <w:left w:val="single" w:sz="4" w:space="0" w:color="000000"/>
              <w:bottom w:val="single" w:sz="4" w:space="0" w:color="000000"/>
              <w:right w:val="single" w:sz="4" w:space="0" w:color="000000"/>
            </w:tcBorders>
          </w:tcPr>
          <w:p w:rsidR="00125A9C" w:rsidRPr="00FD4411" w:rsidRDefault="00EB53C2" w:rsidP="005D42DD">
            <w:pPr>
              <w:spacing w:line="240" w:lineRule="auto"/>
              <w:ind w:firstLine="0"/>
              <w:rPr>
                <w:rFonts w:ascii="Times New Roman" w:hAnsi="Times New Roman" w:cs="Times New Roman"/>
                <w:color w:val="000000"/>
                <w:sz w:val="22"/>
                <w:szCs w:val="22"/>
              </w:rPr>
            </w:pPr>
            <w:smartTag w:uri="urn:schemas-microsoft-com:office:smarttags" w:element="metricconverter">
              <w:smartTagPr>
                <w:attr w:name="ProductID" w:val="600 м2"/>
              </w:smartTagPr>
              <w:r w:rsidRPr="00FD4411">
                <w:rPr>
                  <w:rFonts w:ascii="Times New Roman" w:hAnsi="Times New Roman" w:cs="Times New Roman"/>
                  <w:color w:val="000000"/>
                  <w:sz w:val="22"/>
                  <w:szCs w:val="22"/>
                </w:rPr>
                <w:t>600</w:t>
              </w:r>
              <w:r w:rsidR="00125A9C" w:rsidRPr="00FD4411">
                <w:rPr>
                  <w:rFonts w:ascii="Times New Roman" w:hAnsi="Times New Roman" w:cs="Times New Roman"/>
                  <w:color w:val="000000"/>
                  <w:sz w:val="22"/>
                  <w:szCs w:val="22"/>
                </w:rPr>
                <w:t xml:space="preserve"> м</w:t>
              </w:r>
              <w:r w:rsidR="00125A9C" w:rsidRPr="00FD4411">
                <w:rPr>
                  <w:rFonts w:ascii="Times New Roman" w:hAnsi="Times New Roman" w:cs="Times New Roman"/>
                  <w:color w:val="000000"/>
                  <w:sz w:val="22"/>
                  <w:szCs w:val="22"/>
                  <w:vertAlign w:val="superscript"/>
                </w:rPr>
                <w:t>2</w:t>
              </w:r>
            </w:smartTag>
          </w:p>
        </w:tc>
      </w:tr>
      <w:tr w:rsidR="00125A9C" w:rsidRPr="00FD4411" w:rsidTr="005D42DD">
        <w:trPr>
          <w:jc w:val="center"/>
        </w:trPr>
        <w:tc>
          <w:tcPr>
            <w:tcW w:w="716"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2.4</w:t>
            </w:r>
          </w:p>
        </w:tc>
        <w:tc>
          <w:tcPr>
            <w:tcW w:w="5384"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 xml:space="preserve">с другими видами разрешенного использования </w:t>
            </w:r>
          </w:p>
        </w:tc>
        <w:tc>
          <w:tcPr>
            <w:tcW w:w="3830" w:type="dxa"/>
            <w:tcBorders>
              <w:top w:val="single" w:sz="4" w:space="0" w:color="000000"/>
              <w:left w:val="single" w:sz="4" w:space="0" w:color="000000"/>
              <w:bottom w:val="single" w:sz="4" w:space="0" w:color="000000"/>
              <w:right w:val="single" w:sz="4" w:space="0" w:color="000000"/>
            </w:tcBorders>
          </w:tcPr>
          <w:p w:rsidR="00125A9C" w:rsidRPr="00FD4411" w:rsidRDefault="00125A9C"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не подлежит установлению</w:t>
            </w:r>
          </w:p>
        </w:tc>
      </w:tr>
      <w:tr w:rsidR="00125A9C" w:rsidRPr="00FD4411" w:rsidTr="005D42DD">
        <w:trPr>
          <w:jc w:val="center"/>
        </w:trPr>
        <w:tc>
          <w:tcPr>
            <w:tcW w:w="716"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3</w:t>
            </w:r>
          </w:p>
        </w:tc>
        <w:tc>
          <w:tcPr>
            <w:tcW w:w="5384"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0" w:type="dxa"/>
            <w:tcBorders>
              <w:top w:val="single" w:sz="4" w:space="0" w:color="000000"/>
              <w:left w:val="single" w:sz="4" w:space="0" w:color="000000"/>
              <w:bottom w:val="single" w:sz="4" w:space="0" w:color="000000"/>
              <w:right w:val="single" w:sz="4" w:space="0" w:color="000000"/>
            </w:tcBorders>
          </w:tcPr>
          <w:p w:rsidR="00125A9C" w:rsidRPr="00FD4411" w:rsidRDefault="00125A9C" w:rsidP="005D42DD">
            <w:pPr>
              <w:snapToGrid w:val="0"/>
              <w:spacing w:line="240" w:lineRule="auto"/>
              <w:ind w:firstLine="0"/>
              <w:rPr>
                <w:rFonts w:ascii="Times New Roman" w:hAnsi="Times New Roman" w:cs="Times New Roman"/>
                <w:b/>
                <w:bCs/>
                <w:color w:val="000000"/>
                <w:sz w:val="22"/>
                <w:szCs w:val="22"/>
              </w:rPr>
            </w:pPr>
          </w:p>
        </w:tc>
      </w:tr>
      <w:tr w:rsidR="00125A9C" w:rsidRPr="00FD4411" w:rsidTr="005D42DD">
        <w:trPr>
          <w:jc w:val="center"/>
        </w:trPr>
        <w:tc>
          <w:tcPr>
            <w:tcW w:w="716"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3.1</w:t>
            </w:r>
          </w:p>
        </w:tc>
        <w:tc>
          <w:tcPr>
            <w:tcW w:w="5384"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0" w:type="dxa"/>
            <w:tcBorders>
              <w:top w:val="single" w:sz="4" w:space="0" w:color="000000"/>
              <w:left w:val="single" w:sz="4" w:space="0" w:color="000000"/>
              <w:bottom w:val="single" w:sz="4" w:space="0" w:color="000000"/>
              <w:right w:val="single" w:sz="4" w:space="0" w:color="000000"/>
            </w:tcBorders>
          </w:tcPr>
          <w:p w:rsidR="00125A9C" w:rsidRPr="00FD4411" w:rsidRDefault="00125A9C" w:rsidP="005D42DD">
            <w:pPr>
              <w:spacing w:line="240" w:lineRule="auto"/>
              <w:ind w:firstLine="0"/>
              <w:rPr>
                <w:rFonts w:ascii="Times New Roman" w:hAnsi="Times New Roman" w:cs="Times New Roman"/>
                <w:color w:val="000000"/>
                <w:sz w:val="22"/>
                <w:szCs w:val="22"/>
              </w:rPr>
            </w:pPr>
            <w:smartTag w:uri="urn:schemas-microsoft-com:office:smarttags" w:element="metricconverter">
              <w:smartTagPr>
                <w:attr w:name="ProductID" w:val="0 м"/>
              </w:smartTagPr>
              <w:r w:rsidRPr="00FD4411">
                <w:rPr>
                  <w:rFonts w:ascii="Times New Roman" w:hAnsi="Times New Roman" w:cs="Times New Roman"/>
                  <w:color w:val="000000"/>
                  <w:sz w:val="22"/>
                  <w:szCs w:val="22"/>
                </w:rPr>
                <w:t>0 м</w:t>
              </w:r>
            </w:smartTag>
          </w:p>
        </w:tc>
      </w:tr>
      <w:tr w:rsidR="00125A9C" w:rsidRPr="00FD4411" w:rsidTr="005D42DD">
        <w:trPr>
          <w:jc w:val="center"/>
        </w:trPr>
        <w:tc>
          <w:tcPr>
            <w:tcW w:w="716"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3.2</w:t>
            </w:r>
          </w:p>
        </w:tc>
        <w:tc>
          <w:tcPr>
            <w:tcW w:w="5384"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для хозяйственных построек</w:t>
            </w:r>
          </w:p>
        </w:tc>
        <w:tc>
          <w:tcPr>
            <w:tcW w:w="3830" w:type="dxa"/>
            <w:tcBorders>
              <w:top w:val="single" w:sz="4" w:space="0" w:color="000000"/>
              <w:left w:val="single" w:sz="4" w:space="0" w:color="000000"/>
              <w:bottom w:val="single" w:sz="4" w:space="0" w:color="000000"/>
              <w:right w:val="single" w:sz="4" w:space="0" w:color="000000"/>
            </w:tcBorders>
          </w:tcPr>
          <w:p w:rsidR="00125A9C" w:rsidRPr="00FD4411" w:rsidRDefault="00125A9C" w:rsidP="005D42DD">
            <w:pPr>
              <w:spacing w:line="240" w:lineRule="auto"/>
              <w:ind w:firstLine="0"/>
              <w:rPr>
                <w:rFonts w:ascii="Times New Roman" w:hAnsi="Times New Roman" w:cs="Times New Roman"/>
                <w:color w:val="000000"/>
                <w:sz w:val="22"/>
                <w:szCs w:val="22"/>
              </w:rPr>
            </w:pPr>
            <w:smartTag w:uri="urn:schemas-microsoft-com:office:smarttags" w:element="metricconverter">
              <w:smartTagPr>
                <w:attr w:name="ProductID" w:val="1 м"/>
              </w:smartTagPr>
              <w:r w:rsidRPr="00FD4411">
                <w:rPr>
                  <w:rFonts w:ascii="Times New Roman" w:hAnsi="Times New Roman" w:cs="Times New Roman"/>
                  <w:color w:val="000000"/>
                  <w:sz w:val="22"/>
                  <w:szCs w:val="22"/>
                </w:rPr>
                <w:t>1 м</w:t>
              </w:r>
            </w:smartTag>
          </w:p>
        </w:tc>
      </w:tr>
      <w:tr w:rsidR="00125A9C" w:rsidRPr="00FD4411" w:rsidTr="005D42DD">
        <w:trPr>
          <w:jc w:val="center"/>
        </w:trPr>
        <w:tc>
          <w:tcPr>
            <w:tcW w:w="716"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3.3</w:t>
            </w:r>
          </w:p>
        </w:tc>
        <w:tc>
          <w:tcPr>
            <w:tcW w:w="5384"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для других объектов капитального строительства</w:t>
            </w:r>
          </w:p>
        </w:tc>
        <w:tc>
          <w:tcPr>
            <w:tcW w:w="3830" w:type="dxa"/>
            <w:tcBorders>
              <w:top w:val="single" w:sz="4" w:space="0" w:color="000000"/>
              <w:left w:val="single" w:sz="4" w:space="0" w:color="000000"/>
              <w:bottom w:val="single" w:sz="4" w:space="0" w:color="000000"/>
              <w:right w:val="single" w:sz="4" w:space="0" w:color="000000"/>
            </w:tcBorders>
          </w:tcPr>
          <w:p w:rsidR="00125A9C" w:rsidRPr="00FD4411" w:rsidRDefault="00125A9C" w:rsidP="005D42DD">
            <w:pPr>
              <w:spacing w:line="240" w:lineRule="auto"/>
              <w:ind w:firstLine="0"/>
              <w:rPr>
                <w:rFonts w:ascii="Times New Roman" w:hAnsi="Times New Roman" w:cs="Times New Roman"/>
                <w:color w:val="000000"/>
                <w:sz w:val="22"/>
                <w:szCs w:val="22"/>
              </w:rPr>
            </w:pPr>
            <w:smartTag w:uri="urn:schemas-microsoft-com:office:smarttags" w:element="metricconverter">
              <w:smartTagPr>
                <w:attr w:name="ProductID" w:val="3 м"/>
              </w:smartTagPr>
              <w:r w:rsidRPr="00FD4411">
                <w:rPr>
                  <w:rFonts w:ascii="Times New Roman" w:hAnsi="Times New Roman" w:cs="Times New Roman"/>
                  <w:color w:val="000000"/>
                  <w:sz w:val="22"/>
                  <w:szCs w:val="22"/>
                </w:rPr>
                <w:t>3 м</w:t>
              </w:r>
            </w:smartTag>
          </w:p>
        </w:tc>
      </w:tr>
      <w:tr w:rsidR="00125A9C" w:rsidRPr="00FD4411" w:rsidTr="005D42DD">
        <w:trPr>
          <w:jc w:val="center"/>
        </w:trPr>
        <w:tc>
          <w:tcPr>
            <w:tcW w:w="716"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4</w:t>
            </w:r>
          </w:p>
        </w:tc>
        <w:tc>
          <w:tcPr>
            <w:tcW w:w="5384"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0" w:type="dxa"/>
            <w:tcBorders>
              <w:top w:val="single" w:sz="4" w:space="0" w:color="000000"/>
              <w:left w:val="single" w:sz="4" w:space="0" w:color="000000"/>
              <w:bottom w:val="single" w:sz="4" w:space="0" w:color="000000"/>
              <w:right w:val="single" w:sz="4" w:space="0" w:color="000000"/>
            </w:tcBorders>
          </w:tcPr>
          <w:p w:rsidR="00125A9C" w:rsidRPr="00FD4411" w:rsidRDefault="00125A9C" w:rsidP="005D42DD">
            <w:pPr>
              <w:snapToGrid w:val="0"/>
              <w:spacing w:line="240" w:lineRule="auto"/>
              <w:ind w:firstLine="0"/>
              <w:rPr>
                <w:rFonts w:ascii="Times New Roman" w:hAnsi="Times New Roman" w:cs="Times New Roman"/>
                <w:b/>
                <w:bCs/>
                <w:color w:val="000000"/>
                <w:sz w:val="22"/>
                <w:szCs w:val="22"/>
              </w:rPr>
            </w:pPr>
          </w:p>
        </w:tc>
      </w:tr>
      <w:tr w:rsidR="00125A9C" w:rsidRPr="00FD4411" w:rsidTr="005D42DD">
        <w:trPr>
          <w:jc w:val="center"/>
        </w:trPr>
        <w:tc>
          <w:tcPr>
            <w:tcW w:w="716"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4.1</w:t>
            </w:r>
          </w:p>
        </w:tc>
        <w:tc>
          <w:tcPr>
            <w:tcW w:w="5384"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0" w:type="dxa"/>
            <w:tcBorders>
              <w:top w:val="single" w:sz="4" w:space="0" w:color="000000"/>
              <w:left w:val="single" w:sz="4" w:space="0" w:color="000000"/>
              <w:bottom w:val="single" w:sz="4" w:space="0" w:color="000000"/>
              <w:right w:val="single" w:sz="4" w:space="0" w:color="000000"/>
            </w:tcBorders>
          </w:tcPr>
          <w:p w:rsidR="00125A9C" w:rsidRPr="00FD4411" w:rsidRDefault="00125A9C" w:rsidP="005D42DD">
            <w:pPr>
              <w:spacing w:line="240" w:lineRule="auto"/>
              <w:ind w:firstLine="0"/>
              <w:rPr>
                <w:rFonts w:ascii="Times New Roman" w:hAnsi="Times New Roman" w:cs="Times New Roman"/>
                <w:color w:val="000000"/>
                <w:sz w:val="22"/>
                <w:szCs w:val="22"/>
              </w:rPr>
            </w:pPr>
            <w:smartTag w:uri="urn:schemas-microsoft-com:office:smarttags" w:element="metricconverter">
              <w:smartTagPr>
                <w:attr w:name="ProductID" w:val="0 м"/>
              </w:smartTagPr>
              <w:r w:rsidRPr="00FD4411">
                <w:rPr>
                  <w:rFonts w:ascii="Times New Roman" w:hAnsi="Times New Roman" w:cs="Times New Roman"/>
                  <w:color w:val="000000"/>
                  <w:sz w:val="22"/>
                  <w:szCs w:val="22"/>
                </w:rPr>
                <w:t>0 м</w:t>
              </w:r>
            </w:smartTag>
          </w:p>
        </w:tc>
      </w:tr>
      <w:tr w:rsidR="00125A9C" w:rsidRPr="00FD4411" w:rsidTr="005D42DD">
        <w:trPr>
          <w:jc w:val="center"/>
        </w:trPr>
        <w:tc>
          <w:tcPr>
            <w:tcW w:w="716"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4.2</w:t>
            </w:r>
          </w:p>
        </w:tc>
        <w:tc>
          <w:tcPr>
            <w:tcW w:w="5384"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для дошкольных образовательных организаций, общеобразовательных организаций</w:t>
            </w:r>
          </w:p>
        </w:tc>
        <w:tc>
          <w:tcPr>
            <w:tcW w:w="3830" w:type="dxa"/>
            <w:tcBorders>
              <w:top w:val="single" w:sz="4" w:space="0" w:color="000000"/>
              <w:left w:val="single" w:sz="4" w:space="0" w:color="000000"/>
              <w:bottom w:val="single" w:sz="4" w:space="0" w:color="000000"/>
              <w:right w:val="single" w:sz="4" w:space="0" w:color="000000"/>
            </w:tcBorders>
          </w:tcPr>
          <w:p w:rsidR="00125A9C" w:rsidRPr="00FD4411" w:rsidRDefault="00125A9C" w:rsidP="005D42DD">
            <w:pPr>
              <w:spacing w:line="240" w:lineRule="auto"/>
              <w:ind w:firstLine="0"/>
              <w:rPr>
                <w:rFonts w:ascii="Times New Roman" w:hAnsi="Times New Roman" w:cs="Times New Roman"/>
                <w:color w:val="000000"/>
                <w:sz w:val="22"/>
                <w:szCs w:val="22"/>
              </w:rPr>
            </w:pPr>
            <w:smartTag w:uri="urn:schemas-microsoft-com:office:smarttags" w:element="metricconverter">
              <w:smartTagPr>
                <w:attr w:name="ProductID" w:val="25 м"/>
              </w:smartTagPr>
              <w:r w:rsidRPr="00FD4411">
                <w:rPr>
                  <w:rFonts w:ascii="Times New Roman" w:hAnsi="Times New Roman" w:cs="Times New Roman"/>
                  <w:color w:val="000000"/>
                  <w:sz w:val="22"/>
                  <w:szCs w:val="22"/>
                </w:rPr>
                <w:t>25 м</w:t>
              </w:r>
            </w:smartTag>
          </w:p>
        </w:tc>
      </w:tr>
      <w:tr w:rsidR="00125A9C" w:rsidRPr="00FD4411" w:rsidTr="005D42DD">
        <w:trPr>
          <w:jc w:val="center"/>
        </w:trPr>
        <w:tc>
          <w:tcPr>
            <w:tcW w:w="716"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4.3</w:t>
            </w:r>
          </w:p>
        </w:tc>
        <w:tc>
          <w:tcPr>
            <w:tcW w:w="5384"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для других объектов капитального строительства</w:t>
            </w:r>
          </w:p>
        </w:tc>
        <w:tc>
          <w:tcPr>
            <w:tcW w:w="3830" w:type="dxa"/>
            <w:tcBorders>
              <w:top w:val="single" w:sz="4" w:space="0" w:color="000000"/>
              <w:left w:val="single" w:sz="4" w:space="0" w:color="000000"/>
              <w:bottom w:val="single" w:sz="4" w:space="0" w:color="000000"/>
              <w:right w:val="single" w:sz="4" w:space="0" w:color="000000"/>
            </w:tcBorders>
          </w:tcPr>
          <w:p w:rsidR="00125A9C" w:rsidRPr="00FD4411" w:rsidRDefault="00125A9C" w:rsidP="005D42DD">
            <w:pPr>
              <w:spacing w:line="240" w:lineRule="auto"/>
              <w:ind w:firstLine="0"/>
              <w:rPr>
                <w:rFonts w:ascii="Times New Roman" w:hAnsi="Times New Roman" w:cs="Times New Roman"/>
                <w:color w:val="000000"/>
                <w:sz w:val="22"/>
                <w:szCs w:val="22"/>
              </w:rPr>
            </w:pPr>
            <w:smartTag w:uri="urn:schemas-microsoft-com:office:smarttags" w:element="metricconverter">
              <w:smartTagPr>
                <w:attr w:name="ProductID" w:val="5 м"/>
              </w:smartTagPr>
              <w:r w:rsidRPr="00FD4411">
                <w:rPr>
                  <w:rFonts w:ascii="Times New Roman" w:hAnsi="Times New Roman" w:cs="Times New Roman"/>
                  <w:color w:val="000000"/>
                  <w:sz w:val="22"/>
                  <w:szCs w:val="22"/>
                </w:rPr>
                <w:t>5 м</w:t>
              </w:r>
            </w:smartTag>
          </w:p>
        </w:tc>
      </w:tr>
      <w:tr w:rsidR="00125A9C" w:rsidRPr="00FD4411" w:rsidTr="005D42DD">
        <w:trPr>
          <w:jc w:val="center"/>
        </w:trPr>
        <w:tc>
          <w:tcPr>
            <w:tcW w:w="716"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5</w:t>
            </w:r>
          </w:p>
        </w:tc>
        <w:tc>
          <w:tcPr>
            <w:tcW w:w="5384"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Предельная (максимальная) высота объектов капитального строительства</w:t>
            </w:r>
          </w:p>
        </w:tc>
        <w:tc>
          <w:tcPr>
            <w:tcW w:w="3830" w:type="dxa"/>
            <w:tcBorders>
              <w:top w:val="single" w:sz="4" w:space="0" w:color="000000"/>
              <w:left w:val="single" w:sz="4" w:space="0" w:color="000000"/>
              <w:bottom w:val="single" w:sz="4" w:space="0" w:color="000000"/>
              <w:right w:val="single" w:sz="4" w:space="0" w:color="000000"/>
            </w:tcBorders>
          </w:tcPr>
          <w:p w:rsidR="00125A9C" w:rsidRPr="00FD4411" w:rsidRDefault="00125A9C" w:rsidP="005D42DD">
            <w:pPr>
              <w:spacing w:line="240" w:lineRule="auto"/>
              <w:ind w:firstLine="0"/>
              <w:rPr>
                <w:rFonts w:ascii="Times New Roman" w:hAnsi="Times New Roman" w:cs="Times New Roman"/>
                <w:color w:val="000000"/>
                <w:sz w:val="22"/>
                <w:szCs w:val="22"/>
              </w:rPr>
            </w:pPr>
            <w:smartTag w:uri="urn:schemas-microsoft-com:office:smarttags" w:element="metricconverter">
              <w:smartTagPr>
                <w:attr w:name="ProductID" w:val="12 м"/>
              </w:smartTagPr>
              <w:r w:rsidRPr="00FD4411">
                <w:rPr>
                  <w:rFonts w:ascii="Times New Roman" w:hAnsi="Times New Roman" w:cs="Times New Roman"/>
                  <w:color w:val="000000"/>
                  <w:sz w:val="22"/>
                  <w:szCs w:val="22"/>
                </w:rPr>
                <w:t>12 м</w:t>
              </w:r>
            </w:smartTag>
          </w:p>
        </w:tc>
      </w:tr>
      <w:tr w:rsidR="00125A9C" w:rsidRPr="00FD4411" w:rsidTr="005D42DD">
        <w:trPr>
          <w:jc w:val="center"/>
        </w:trPr>
        <w:tc>
          <w:tcPr>
            <w:tcW w:w="716"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6</w:t>
            </w:r>
          </w:p>
        </w:tc>
        <w:tc>
          <w:tcPr>
            <w:tcW w:w="5384"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Максимальный процент застройки</w:t>
            </w:r>
          </w:p>
        </w:tc>
        <w:tc>
          <w:tcPr>
            <w:tcW w:w="3830" w:type="dxa"/>
            <w:tcBorders>
              <w:top w:val="single" w:sz="4" w:space="0" w:color="000000"/>
              <w:left w:val="single" w:sz="4" w:space="0" w:color="000000"/>
              <w:bottom w:val="single" w:sz="4" w:space="0" w:color="000000"/>
              <w:right w:val="single" w:sz="4" w:space="0" w:color="000000"/>
            </w:tcBorders>
          </w:tcPr>
          <w:p w:rsidR="00125A9C" w:rsidRPr="00FD4411" w:rsidRDefault="00125A9C" w:rsidP="005D42DD">
            <w:pPr>
              <w:snapToGrid w:val="0"/>
              <w:spacing w:line="240" w:lineRule="auto"/>
              <w:ind w:firstLine="0"/>
              <w:rPr>
                <w:rFonts w:ascii="Times New Roman" w:hAnsi="Times New Roman" w:cs="Times New Roman"/>
                <w:b/>
                <w:bCs/>
                <w:color w:val="000000"/>
                <w:sz w:val="22"/>
                <w:szCs w:val="22"/>
              </w:rPr>
            </w:pPr>
          </w:p>
        </w:tc>
      </w:tr>
      <w:tr w:rsidR="00125A9C" w:rsidRPr="00FD4411" w:rsidTr="005D42DD">
        <w:trPr>
          <w:jc w:val="center"/>
        </w:trPr>
        <w:tc>
          <w:tcPr>
            <w:tcW w:w="716"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6.1</w:t>
            </w:r>
          </w:p>
        </w:tc>
        <w:tc>
          <w:tcPr>
            <w:tcW w:w="5384"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с видом разрешенного использования "Для индивидуального жилищного строительства", "Для ведения личного подсобного хозяйства" или "Гостиничное обслуживание"</w:t>
            </w:r>
          </w:p>
        </w:tc>
        <w:tc>
          <w:tcPr>
            <w:tcW w:w="3830" w:type="dxa"/>
            <w:tcBorders>
              <w:top w:val="single" w:sz="4" w:space="0" w:color="000000"/>
              <w:left w:val="single" w:sz="4" w:space="0" w:color="000000"/>
              <w:bottom w:val="single" w:sz="4" w:space="0" w:color="000000"/>
              <w:right w:val="single" w:sz="4" w:space="0" w:color="000000"/>
            </w:tcBorders>
          </w:tcPr>
          <w:p w:rsidR="00125A9C" w:rsidRPr="00FD4411" w:rsidRDefault="00125A9C"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 xml:space="preserve">а) 30 % при размере земельного участка </w:t>
            </w:r>
            <w:smartTag w:uri="urn:schemas-microsoft-com:office:smarttags" w:element="metricconverter">
              <w:smartTagPr>
                <w:attr w:name="ProductID" w:val="800 м2"/>
              </w:smartTagPr>
              <w:r w:rsidRPr="00FD4411">
                <w:rPr>
                  <w:rFonts w:ascii="Times New Roman" w:hAnsi="Times New Roman" w:cs="Times New Roman"/>
                  <w:color w:val="000000"/>
                  <w:sz w:val="22"/>
                  <w:szCs w:val="22"/>
                </w:rPr>
                <w:t>800 м</w:t>
              </w:r>
              <w:r w:rsidRPr="00FD4411">
                <w:rPr>
                  <w:rFonts w:ascii="Times New Roman" w:hAnsi="Times New Roman" w:cs="Times New Roman"/>
                  <w:color w:val="000000"/>
                  <w:sz w:val="22"/>
                  <w:szCs w:val="22"/>
                  <w:vertAlign w:val="superscript"/>
                </w:rPr>
                <w:t>2</w:t>
              </w:r>
            </w:smartTag>
            <w:r w:rsidRPr="00FD4411">
              <w:rPr>
                <w:rFonts w:ascii="Times New Roman" w:hAnsi="Times New Roman" w:cs="Times New Roman"/>
                <w:color w:val="000000"/>
                <w:sz w:val="22"/>
                <w:szCs w:val="22"/>
              </w:rPr>
              <w:t xml:space="preserve"> и менее</w:t>
            </w:r>
          </w:p>
          <w:p w:rsidR="00125A9C" w:rsidRPr="00FD4411" w:rsidRDefault="00125A9C"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 xml:space="preserve">б) 20 % при размере земельного участка более </w:t>
            </w:r>
            <w:smartTag w:uri="urn:schemas-microsoft-com:office:smarttags" w:element="metricconverter">
              <w:smartTagPr>
                <w:attr w:name="ProductID" w:val="800 м2"/>
              </w:smartTagPr>
              <w:r w:rsidRPr="00FD4411">
                <w:rPr>
                  <w:rFonts w:ascii="Times New Roman" w:hAnsi="Times New Roman" w:cs="Times New Roman"/>
                  <w:color w:val="000000"/>
                  <w:sz w:val="22"/>
                  <w:szCs w:val="22"/>
                </w:rPr>
                <w:t>800 м</w:t>
              </w:r>
              <w:r w:rsidRPr="00FD4411">
                <w:rPr>
                  <w:rFonts w:ascii="Times New Roman" w:hAnsi="Times New Roman" w:cs="Times New Roman"/>
                  <w:color w:val="000000"/>
                  <w:sz w:val="22"/>
                  <w:szCs w:val="22"/>
                  <w:vertAlign w:val="superscript"/>
                </w:rPr>
                <w:t>2</w:t>
              </w:r>
            </w:smartTag>
          </w:p>
        </w:tc>
      </w:tr>
      <w:tr w:rsidR="00125A9C" w:rsidRPr="00FD4411" w:rsidTr="005D42DD">
        <w:trPr>
          <w:jc w:val="center"/>
        </w:trPr>
        <w:tc>
          <w:tcPr>
            <w:tcW w:w="716"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6.2</w:t>
            </w:r>
          </w:p>
        </w:tc>
        <w:tc>
          <w:tcPr>
            <w:tcW w:w="5384" w:type="dxa"/>
            <w:tcBorders>
              <w:top w:val="single" w:sz="4" w:space="0" w:color="000000"/>
              <w:left w:val="single" w:sz="4" w:space="0" w:color="000000"/>
              <w:bottom w:val="single" w:sz="4" w:space="0" w:color="000000"/>
              <w:right w:val="nil"/>
            </w:tcBorders>
          </w:tcPr>
          <w:p w:rsidR="00125A9C" w:rsidRPr="00FD4411" w:rsidRDefault="00125A9C" w:rsidP="008C4AEF">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с основным видом разрешенного использования "</w:t>
            </w:r>
            <w:r w:rsidR="008C4AEF" w:rsidRPr="00FD4411">
              <w:rPr>
                <w:rFonts w:ascii="Times New Roman" w:hAnsi="Times New Roman" w:cs="Times New Roman"/>
                <w:color w:val="000000"/>
                <w:sz w:val="22"/>
                <w:szCs w:val="22"/>
              </w:rPr>
              <w:t>Предоставление коммунальных услуг</w:t>
            </w:r>
            <w:r w:rsidRPr="00FD4411">
              <w:rPr>
                <w:rFonts w:ascii="Times New Roman" w:hAnsi="Times New Roman" w:cs="Times New Roman"/>
                <w:color w:val="000000"/>
                <w:sz w:val="22"/>
                <w:szCs w:val="22"/>
              </w:rPr>
              <w:t>" или "Бытовое обслуживание":</w:t>
            </w:r>
          </w:p>
        </w:tc>
        <w:tc>
          <w:tcPr>
            <w:tcW w:w="3830" w:type="dxa"/>
            <w:tcBorders>
              <w:top w:val="single" w:sz="4" w:space="0" w:color="000000"/>
              <w:left w:val="single" w:sz="4" w:space="0" w:color="000000"/>
              <w:bottom w:val="single" w:sz="4" w:space="0" w:color="000000"/>
              <w:right w:val="single" w:sz="4" w:space="0" w:color="000000"/>
            </w:tcBorders>
          </w:tcPr>
          <w:p w:rsidR="00125A9C" w:rsidRPr="00FD4411" w:rsidRDefault="00125A9C" w:rsidP="005D42DD">
            <w:pPr>
              <w:spacing w:line="240" w:lineRule="auto"/>
              <w:ind w:firstLine="0"/>
              <w:rPr>
                <w:rFonts w:ascii="Times New Roman" w:hAnsi="Times New Roman" w:cs="Times New Roman"/>
                <w:color w:val="000000"/>
                <w:sz w:val="22"/>
                <w:szCs w:val="22"/>
              </w:rPr>
            </w:pPr>
          </w:p>
        </w:tc>
      </w:tr>
      <w:tr w:rsidR="00125A9C" w:rsidRPr="00FD4411" w:rsidTr="005D42DD">
        <w:trPr>
          <w:jc w:val="center"/>
        </w:trPr>
        <w:tc>
          <w:tcPr>
            <w:tcW w:w="716"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color w:val="000000"/>
                <w:sz w:val="22"/>
                <w:szCs w:val="22"/>
              </w:rPr>
            </w:pPr>
          </w:p>
        </w:tc>
        <w:tc>
          <w:tcPr>
            <w:tcW w:w="5384"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 в случае размещения на земельном участке только объектов инженерно-технического обеспечения</w:t>
            </w:r>
          </w:p>
        </w:tc>
        <w:tc>
          <w:tcPr>
            <w:tcW w:w="3830" w:type="dxa"/>
            <w:tcBorders>
              <w:top w:val="single" w:sz="4" w:space="0" w:color="000000"/>
              <w:left w:val="single" w:sz="4" w:space="0" w:color="000000"/>
              <w:bottom w:val="single" w:sz="4" w:space="0" w:color="000000"/>
              <w:right w:val="single" w:sz="4" w:space="0" w:color="000000"/>
            </w:tcBorders>
          </w:tcPr>
          <w:p w:rsidR="00125A9C" w:rsidRPr="00FD4411" w:rsidRDefault="00125A9C"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100 %</w:t>
            </w:r>
          </w:p>
        </w:tc>
      </w:tr>
      <w:tr w:rsidR="00125A9C" w:rsidRPr="00FD4411" w:rsidTr="005D42DD">
        <w:trPr>
          <w:jc w:val="center"/>
        </w:trPr>
        <w:tc>
          <w:tcPr>
            <w:tcW w:w="716"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color w:val="000000"/>
                <w:sz w:val="22"/>
                <w:szCs w:val="22"/>
              </w:rPr>
            </w:pPr>
          </w:p>
        </w:tc>
        <w:tc>
          <w:tcPr>
            <w:tcW w:w="5384"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 в случае размещения на земельном участке иных объектов</w:t>
            </w:r>
          </w:p>
        </w:tc>
        <w:tc>
          <w:tcPr>
            <w:tcW w:w="3830" w:type="dxa"/>
            <w:tcBorders>
              <w:top w:val="single" w:sz="4" w:space="0" w:color="000000"/>
              <w:left w:val="single" w:sz="4" w:space="0" w:color="000000"/>
              <w:bottom w:val="single" w:sz="4" w:space="0" w:color="000000"/>
              <w:right w:val="single" w:sz="4" w:space="0" w:color="000000"/>
            </w:tcBorders>
          </w:tcPr>
          <w:p w:rsidR="00125A9C" w:rsidRPr="00FD4411" w:rsidRDefault="00125A9C"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80 %</w:t>
            </w:r>
          </w:p>
        </w:tc>
      </w:tr>
      <w:tr w:rsidR="00125A9C" w:rsidRPr="00FD4411" w:rsidTr="005D42DD">
        <w:trPr>
          <w:jc w:val="center"/>
        </w:trPr>
        <w:tc>
          <w:tcPr>
            <w:tcW w:w="716"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6.3</w:t>
            </w:r>
          </w:p>
        </w:tc>
        <w:tc>
          <w:tcPr>
            <w:tcW w:w="5384"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30" w:type="dxa"/>
            <w:tcBorders>
              <w:top w:val="single" w:sz="4" w:space="0" w:color="000000"/>
              <w:left w:val="single" w:sz="4" w:space="0" w:color="000000"/>
              <w:bottom w:val="single" w:sz="4" w:space="0" w:color="000000"/>
              <w:right w:val="single" w:sz="4" w:space="0" w:color="000000"/>
            </w:tcBorders>
          </w:tcPr>
          <w:p w:rsidR="00125A9C" w:rsidRPr="00FD4411" w:rsidRDefault="00125A9C"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w:t>
            </w:r>
            <w:r w:rsidR="008C4AEF" w:rsidRPr="00FD4411">
              <w:rPr>
                <w:rFonts w:ascii="Times New Roman" w:hAnsi="Times New Roman" w:cs="Times New Roman"/>
                <w:color w:val="000000"/>
                <w:sz w:val="22"/>
                <w:szCs w:val="22"/>
              </w:rPr>
              <w:t xml:space="preserve"> Предоставление коммунальных услуг</w:t>
            </w:r>
            <w:r w:rsidRPr="00FD4411">
              <w:rPr>
                <w:rFonts w:ascii="Times New Roman" w:hAnsi="Times New Roman" w:cs="Times New Roman"/>
                <w:color w:val="000000"/>
                <w:sz w:val="22"/>
                <w:szCs w:val="22"/>
              </w:rPr>
              <w:t>"</w:t>
            </w:r>
          </w:p>
          <w:p w:rsidR="00125A9C" w:rsidRPr="00FD4411" w:rsidRDefault="00125A9C"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б) 0 % в иных случаях</w:t>
            </w:r>
          </w:p>
        </w:tc>
      </w:tr>
      <w:tr w:rsidR="00125A9C" w:rsidRPr="00FD4411" w:rsidTr="005D42DD">
        <w:trPr>
          <w:jc w:val="center"/>
        </w:trPr>
        <w:tc>
          <w:tcPr>
            <w:tcW w:w="716"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6.4</w:t>
            </w:r>
          </w:p>
        </w:tc>
        <w:tc>
          <w:tcPr>
            <w:tcW w:w="5384"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с другими видами разрешенного использования</w:t>
            </w:r>
          </w:p>
        </w:tc>
        <w:tc>
          <w:tcPr>
            <w:tcW w:w="3830" w:type="dxa"/>
            <w:tcBorders>
              <w:top w:val="single" w:sz="4" w:space="0" w:color="000000"/>
              <w:left w:val="single" w:sz="4" w:space="0" w:color="000000"/>
              <w:bottom w:val="single" w:sz="4" w:space="0" w:color="000000"/>
              <w:right w:val="single" w:sz="4" w:space="0" w:color="000000"/>
            </w:tcBorders>
          </w:tcPr>
          <w:p w:rsidR="00125A9C" w:rsidRPr="00FD4411" w:rsidRDefault="00125A9C"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80 %</w:t>
            </w:r>
          </w:p>
        </w:tc>
      </w:tr>
      <w:tr w:rsidR="00125A9C" w:rsidRPr="00FD4411" w:rsidTr="005D42DD">
        <w:trPr>
          <w:jc w:val="center"/>
        </w:trPr>
        <w:tc>
          <w:tcPr>
            <w:tcW w:w="716"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7</w:t>
            </w:r>
          </w:p>
        </w:tc>
        <w:tc>
          <w:tcPr>
            <w:tcW w:w="5384"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Максимальная площадь объектов капитального строительства</w:t>
            </w:r>
          </w:p>
        </w:tc>
        <w:tc>
          <w:tcPr>
            <w:tcW w:w="3830" w:type="dxa"/>
            <w:tcBorders>
              <w:top w:val="single" w:sz="4" w:space="0" w:color="000000"/>
              <w:left w:val="single" w:sz="4" w:space="0" w:color="000000"/>
              <w:bottom w:val="single" w:sz="4" w:space="0" w:color="000000"/>
              <w:right w:val="single" w:sz="4" w:space="0" w:color="000000"/>
            </w:tcBorders>
          </w:tcPr>
          <w:p w:rsidR="00125A9C" w:rsidRPr="00FD4411" w:rsidRDefault="00125A9C" w:rsidP="005D42DD">
            <w:pPr>
              <w:spacing w:line="240" w:lineRule="auto"/>
              <w:ind w:firstLine="0"/>
              <w:rPr>
                <w:rFonts w:ascii="Times New Roman" w:hAnsi="Times New Roman" w:cs="Times New Roman"/>
                <w:b/>
                <w:bCs/>
                <w:color w:val="000000"/>
                <w:sz w:val="22"/>
                <w:szCs w:val="22"/>
              </w:rPr>
            </w:pPr>
          </w:p>
        </w:tc>
      </w:tr>
      <w:tr w:rsidR="00125A9C" w:rsidRPr="00FD4411" w:rsidTr="005D42DD">
        <w:trPr>
          <w:trHeight w:val="778"/>
          <w:jc w:val="center"/>
        </w:trPr>
        <w:tc>
          <w:tcPr>
            <w:tcW w:w="716"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7.1</w:t>
            </w:r>
          </w:p>
        </w:tc>
        <w:tc>
          <w:tcPr>
            <w:tcW w:w="5384"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предприятий розничной торговли, предприятий общественного питания, учреждений культуры</w:t>
            </w:r>
          </w:p>
        </w:tc>
        <w:tc>
          <w:tcPr>
            <w:tcW w:w="3830" w:type="dxa"/>
            <w:tcBorders>
              <w:top w:val="single" w:sz="4" w:space="0" w:color="000000"/>
              <w:left w:val="single" w:sz="4" w:space="0" w:color="000000"/>
              <w:bottom w:val="single" w:sz="4" w:space="0" w:color="000000"/>
              <w:right w:val="single" w:sz="4" w:space="0" w:color="000000"/>
            </w:tcBorders>
          </w:tcPr>
          <w:p w:rsidR="00125A9C" w:rsidRPr="00FD4411" w:rsidRDefault="00EB53C2" w:rsidP="005D42DD">
            <w:pPr>
              <w:spacing w:line="240" w:lineRule="auto"/>
              <w:ind w:firstLine="0"/>
              <w:rPr>
                <w:rFonts w:ascii="Times New Roman" w:hAnsi="Times New Roman" w:cs="Times New Roman"/>
                <w:color w:val="000000"/>
                <w:sz w:val="22"/>
                <w:szCs w:val="22"/>
              </w:rPr>
            </w:pPr>
            <w:smartTag w:uri="urn:schemas-microsoft-com:office:smarttags" w:element="metricconverter">
              <w:smartTagPr>
                <w:attr w:name="ProductID" w:val="5000 м2"/>
              </w:smartTagPr>
              <w:r w:rsidRPr="00FD4411">
                <w:rPr>
                  <w:rFonts w:ascii="Times New Roman" w:hAnsi="Times New Roman" w:cs="Times New Roman"/>
                  <w:color w:val="000000"/>
                  <w:sz w:val="22"/>
                  <w:szCs w:val="22"/>
                </w:rPr>
                <w:t>5000</w:t>
              </w:r>
              <w:r w:rsidR="00125A9C" w:rsidRPr="00FD4411">
                <w:rPr>
                  <w:rFonts w:ascii="Times New Roman" w:hAnsi="Times New Roman" w:cs="Times New Roman"/>
                  <w:color w:val="000000"/>
                  <w:sz w:val="22"/>
                  <w:szCs w:val="22"/>
                </w:rPr>
                <w:t xml:space="preserve"> м</w:t>
              </w:r>
              <w:r w:rsidR="00125A9C" w:rsidRPr="00FD4411">
                <w:rPr>
                  <w:rFonts w:ascii="Times New Roman" w:hAnsi="Times New Roman" w:cs="Times New Roman"/>
                  <w:color w:val="000000"/>
                  <w:sz w:val="22"/>
                  <w:szCs w:val="22"/>
                  <w:vertAlign w:val="superscript"/>
                </w:rPr>
                <w:t>2</w:t>
              </w:r>
            </w:smartTag>
          </w:p>
        </w:tc>
      </w:tr>
      <w:tr w:rsidR="00125A9C" w:rsidRPr="00FD4411" w:rsidTr="005D42DD">
        <w:trPr>
          <w:trHeight w:val="390"/>
          <w:jc w:val="center"/>
        </w:trPr>
        <w:tc>
          <w:tcPr>
            <w:tcW w:w="716"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 xml:space="preserve">7.2. </w:t>
            </w:r>
          </w:p>
        </w:tc>
        <w:tc>
          <w:tcPr>
            <w:tcW w:w="5384"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С другими видами</w:t>
            </w:r>
          </w:p>
        </w:tc>
        <w:tc>
          <w:tcPr>
            <w:tcW w:w="3830" w:type="dxa"/>
            <w:tcBorders>
              <w:top w:val="single" w:sz="4" w:space="0" w:color="000000"/>
              <w:left w:val="single" w:sz="4" w:space="0" w:color="000000"/>
              <w:bottom w:val="single" w:sz="4" w:space="0" w:color="000000"/>
              <w:right w:val="single" w:sz="4" w:space="0" w:color="000000"/>
            </w:tcBorders>
          </w:tcPr>
          <w:p w:rsidR="00125A9C" w:rsidRPr="00FD4411" w:rsidRDefault="00125A9C" w:rsidP="005D42DD">
            <w:pPr>
              <w:spacing w:line="240" w:lineRule="auto"/>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не подлежит установлению</w:t>
            </w:r>
          </w:p>
        </w:tc>
      </w:tr>
      <w:tr w:rsidR="00125A9C" w:rsidRPr="00FD4411" w:rsidTr="005D42DD">
        <w:trPr>
          <w:jc w:val="center"/>
        </w:trPr>
        <w:tc>
          <w:tcPr>
            <w:tcW w:w="716"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709"/>
              <w:rPr>
                <w:rFonts w:ascii="Times New Roman" w:hAnsi="Times New Roman" w:cs="Times New Roman"/>
                <w:color w:val="000000"/>
                <w:sz w:val="22"/>
                <w:szCs w:val="22"/>
              </w:rPr>
            </w:pPr>
          </w:p>
        </w:tc>
        <w:tc>
          <w:tcPr>
            <w:tcW w:w="5384" w:type="dxa"/>
            <w:tcBorders>
              <w:top w:val="single" w:sz="4" w:space="0" w:color="000000"/>
              <w:left w:val="single" w:sz="4" w:space="0" w:color="000000"/>
              <w:bottom w:val="single" w:sz="4" w:space="0" w:color="000000"/>
              <w:right w:val="nil"/>
            </w:tcBorders>
          </w:tcPr>
          <w:p w:rsidR="00125A9C" w:rsidRPr="00FD4411" w:rsidRDefault="00125A9C" w:rsidP="005D42DD">
            <w:pPr>
              <w:spacing w:line="240" w:lineRule="auto"/>
              <w:ind w:firstLine="709"/>
              <w:rPr>
                <w:rFonts w:ascii="Times New Roman" w:hAnsi="Times New Roman" w:cs="Times New Roman"/>
                <w:color w:val="000000"/>
                <w:sz w:val="22"/>
                <w:szCs w:val="22"/>
              </w:rPr>
            </w:pPr>
          </w:p>
        </w:tc>
        <w:tc>
          <w:tcPr>
            <w:tcW w:w="3830" w:type="dxa"/>
            <w:tcBorders>
              <w:top w:val="single" w:sz="4" w:space="0" w:color="000000"/>
              <w:left w:val="single" w:sz="4" w:space="0" w:color="000000"/>
              <w:bottom w:val="single" w:sz="4" w:space="0" w:color="000000"/>
              <w:right w:val="single" w:sz="4" w:space="0" w:color="000000"/>
            </w:tcBorders>
          </w:tcPr>
          <w:p w:rsidR="00125A9C" w:rsidRPr="00FD4411" w:rsidRDefault="00125A9C" w:rsidP="005D42DD">
            <w:pPr>
              <w:spacing w:line="240" w:lineRule="auto"/>
              <w:ind w:firstLine="709"/>
              <w:rPr>
                <w:rFonts w:ascii="Times New Roman" w:hAnsi="Times New Roman" w:cs="Times New Roman"/>
                <w:color w:val="000000"/>
                <w:sz w:val="22"/>
                <w:szCs w:val="22"/>
              </w:rPr>
            </w:pPr>
          </w:p>
        </w:tc>
      </w:tr>
    </w:tbl>
    <w:p w:rsidR="00125A9C" w:rsidRPr="00FD4411" w:rsidRDefault="00125A9C" w:rsidP="00125A9C">
      <w:pPr>
        <w:widowControl/>
        <w:suppressAutoHyphens w:val="0"/>
        <w:autoSpaceDN w:val="0"/>
        <w:adjustRightInd w:val="0"/>
        <w:spacing w:line="240" w:lineRule="auto"/>
        <w:ind w:firstLine="709"/>
        <w:rPr>
          <w:rFonts w:ascii="Times New Roman" w:hAnsi="Times New Roman" w:cs="Times New Roman"/>
          <w:b/>
          <w:color w:val="000000"/>
          <w:sz w:val="22"/>
          <w:szCs w:val="22"/>
        </w:rPr>
      </w:pPr>
    </w:p>
    <w:p w:rsidR="00125A9C" w:rsidRPr="00FD4411" w:rsidRDefault="00125A9C" w:rsidP="00125A9C">
      <w:pPr>
        <w:keepNext/>
        <w:keepLines/>
        <w:spacing w:line="240" w:lineRule="auto"/>
        <w:ind w:firstLine="709"/>
        <w:outlineLvl w:val="1"/>
        <w:rPr>
          <w:rFonts w:ascii="Times New Roman" w:hAnsi="Times New Roman" w:cs="Times New Roman"/>
          <w:color w:val="000000"/>
          <w:sz w:val="22"/>
          <w:szCs w:val="22"/>
          <w:lang w:eastAsia="zh-CN"/>
        </w:rPr>
      </w:pPr>
      <w:r w:rsidRPr="00FD4411">
        <w:rPr>
          <w:rFonts w:ascii="Times New Roman" w:hAnsi="Times New Roman" w:cs="Times New Roman"/>
          <w:color w:val="000000"/>
          <w:sz w:val="22"/>
          <w:szCs w:val="22"/>
          <w:lang w:eastAsia="zh-CN"/>
        </w:rPr>
        <w:t>* При образовании новых земельных участков в результате раздела, объед</w:t>
      </w:r>
      <w:r w:rsidRPr="00FD4411">
        <w:rPr>
          <w:rFonts w:ascii="Times New Roman" w:hAnsi="Times New Roman" w:cs="Times New Roman"/>
          <w:color w:val="000000"/>
          <w:sz w:val="22"/>
          <w:szCs w:val="22"/>
          <w:lang w:eastAsia="zh-CN"/>
        </w:rPr>
        <w:t>и</w:t>
      </w:r>
      <w:r w:rsidRPr="00FD4411">
        <w:rPr>
          <w:rFonts w:ascii="Times New Roman" w:hAnsi="Times New Roman" w:cs="Times New Roman"/>
          <w:color w:val="000000"/>
          <w:sz w:val="22"/>
          <w:szCs w:val="22"/>
          <w:lang w:eastAsia="zh-CN"/>
        </w:rPr>
        <w:t>нения, перераспределения земельных участков, имеющих статус «ранее учтенный земельный участок», максимальный и минимальный предельный размер земельн</w:t>
      </w:r>
      <w:r w:rsidRPr="00FD4411">
        <w:rPr>
          <w:rFonts w:ascii="Times New Roman" w:hAnsi="Times New Roman" w:cs="Times New Roman"/>
          <w:color w:val="000000"/>
          <w:sz w:val="22"/>
          <w:szCs w:val="22"/>
          <w:lang w:eastAsia="zh-CN"/>
        </w:rPr>
        <w:t>о</w:t>
      </w:r>
      <w:r w:rsidRPr="00FD4411">
        <w:rPr>
          <w:rFonts w:ascii="Times New Roman" w:hAnsi="Times New Roman" w:cs="Times New Roman"/>
          <w:color w:val="000000"/>
          <w:sz w:val="22"/>
          <w:szCs w:val="22"/>
          <w:lang w:eastAsia="zh-CN"/>
        </w:rPr>
        <w:t>го участка не учитывается.</w:t>
      </w:r>
    </w:p>
    <w:p w:rsidR="00125A9C" w:rsidRPr="00FD4411" w:rsidRDefault="00125A9C" w:rsidP="0012794E">
      <w:pPr>
        <w:pStyle w:val="ConsNormal"/>
        <w:widowControl/>
        <w:tabs>
          <w:tab w:val="left" w:pos="1080"/>
        </w:tabs>
        <w:ind w:firstLine="709"/>
        <w:jc w:val="both"/>
        <w:rPr>
          <w:rFonts w:ascii="Times New Roman" w:hAnsi="Times New Roman" w:cs="Times New Roman"/>
          <w:snapToGrid w:val="0"/>
          <w:color w:val="000000"/>
          <w:sz w:val="22"/>
          <w:szCs w:val="22"/>
        </w:rPr>
      </w:pPr>
    </w:p>
    <w:p w:rsidR="000F56B2" w:rsidRPr="00FD4411" w:rsidRDefault="000F56B2" w:rsidP="000F56B2">
      <w:pPr>
        <w:pStyle w:val="ConsNormal"/>
        <w:tabs>
          <w:tab w:val="left" w:pos="900"/>
        </w:tabs>
        <w:ind w:firstLine="0"/>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ab/>
        <w:t>Ж.3. ЗОНА ЗАСТРОЙКИ СРЕДНЕЭТАЖНЫМИ ЖИЛЫМИ ДОМАМИ</w:t>
      </w:r>
    </w:p>
    <w:p w:rsidR="000F56B2" w:rsidRPr="00FD4411" w:rsidRDefault="000F56B2" w:rsidP="000F56B2">
      <w:pPr>
        <w:keepNext/>
        <w:keepLines/>
        <w:spacing w:line="240" w:lineRule="auto"/>
        <w:ind w:firstLine="709"/>
        <w:outlineLvl w:val="1"/>
        <w:rPr>
          <w:rFonts w:ascii="Times New Roman" w:hAnsi="Times New Roman" w:cs="Times New Roman"/>
          <w:color w:val="000000"/>
          <w:sz w:val="22"/>
          <w:szCs w:val="22"/>
          <w:lang w:eastAsia="zh-CN"/>
        </w:rPr>
      </w:pPr>
      <w:r w:rsidRPr="00FD4411">
        <w:rPr>
          <w:rFonts w:ascii="Times New Roman" w:hAnsi="Times New Roman" w:cs="Times New Roman"/>
          <w:color w:val="000000"/>
          <w:sz w:val="22"/>
          <w:szCs w:val="22"/>
          <w:lang w:eastAsia="zh-CN"/>
        </w:rPr>
        <w:t xml:space="preserve">Данная зона выделена в целях развития на основе существующих и вновь осваиваемых территорий жилой застройки зон комфортного </w:t>
      </w:r>
      <w:proofErr w:type="spellStart"/>
      <w:r w:rsidRPr="00FD4411">
        <w:rPr>
          <w:rFonts w:ascii="Times New Roman" w:hAnsi="Times New Roman" w:cs="Times New Roman"/>
          <w:color w:val="000000"/>
          <w:sz w:val="22"/>
          <w:szCs w:val="22"/>
          <w:lang w:eastAsia="zh-CN"/>
        </w:rPr>
        <w:t>среднеэтажного</w:t>
      </w:r>
      <w:proofErr w:type="spellEnd"/>
      <w:r w:rsidRPr="00FD4411">
        <w:rPr>
          <w:rFonts w:ascii="Times New Roman" w:hAnsi="Times New Roman" w:cs="Times New Roman"/>
          <w:color w:val="000000"/>
          <w:sz w:val="22"/>
          <w:szCs w:val="22"/>
          <w:lang w:eastAsia="zh-CN"/>
        </w:rPr>
        <w:t xml:space="preserve">  преимущественно многоквартирного жилья; развитие сферы социального и культурно-бытового обслуживания, обеспечивающей потребности жителей указанных территорий в соответствующих среде формах, размещение необходимых объектов инженерной и транспортной инфраструктуры.</w:t>
      </w:r>
    </w:p>
    <w:p w:rsidR="000F56B2" w:rsidRPr="00FD4411" w:rsidRDefault="000F56B2" w:rsidP="000F56B2">
      <w:pPr>
        <w:pStyle w:val="ConsNormal"/>
        <w:tabs>
          <w:tab w:val="left" w:pos="900"/>
        </w:tabs>
        <w:ind w:firstLine="709"/>
        <w:jc w:val="both"/>
        <w:rPr>
          <w:rFonts w:ascii="Times New Roman" w:hAnsi="Times New Roman" w:cs="Times New Roman"/>
          <w:b/>
          <w:color w:val="000000"/>
          <w:sz w:val="22"/>
          <w:szCs w:val="22"/>
        </w:rPr>
      </w:pPr>
    </w:p>
    <w:p w:rsidR="000F56B2" w:rsidRPr="00FD4411" w:rsidRDefault="000F56B2" w:rsidP="000F56B2">
      <w:pPr>
        <w:widowControl/>
        <w:tabs>
          <w:tab w:val="left" w:pos="-142"/>
        </w:tabs>
        <w:suppressAutoHyphens w:val="0"/>
        <w:autoSpaceDN w:val="0"/>
        <w:adjustRightInd w:val="0"/>
        <w:spacing w:line="23" w:lineRule="atLeast"/>
        <w:ind w:left="349" w:firstLine="0"/>
        <w:rPr>
          <w:rFonts w:ascii="Times New Roman" w:hAnsi="Times New Roman" w:cs="Times New Roman"/>
          <w:b/>
          <w:color w:val="000000"/>
          <w:sz w:val="22"/>
          <w:szCs w:val="22"/>
          <w:lang w:eastAsia="ru-RU"/>
        </w:rPr>
      </w:pPr>
      <w:r w:rsidRPr="00FD4411">
        <w:rPr>
          <w:rFonts w:ascii="Times New Roman" w:hAnsi="Times New Roman" w:cs="Times New Roman"/>
          <w:b/>
          <w:color w:val="000000"/>
          <w:sz w:val="22"/>
          <w:szCs w:val="22"/>
          <w:lang w:eastAsia="ru-RU"/>
        </w:rPr>
        <w:t>Основные виды разрешенного использования:</w:t>
      </w:r>
    </w:p>
    <w:p w:rsidR="000F56B2" w:rsidRPr="00FD4411" w:rsidRDefault="000F56B2" w:rsidP="000F56B2">
      <w:pPr>
        <w:pStyle w:val="ConsNormal"/>
        <w:widowControl/>
        <w:spacing w:line="23" w:lineRule="atLeast"/>
        <w:ind w:firstLine="0"/>
        <w:jc w:val="both"/>
        <w:rPr>
          <w:rFonts w:ascii="Times New Roman" w:hAnsi="Times New Roman" w:cs="Times New Roman"/>
          <w:b/>
          <w:color w:val="000000"/>
          <w:sz w:val="22"/>
          <w:szCs w:val="22"/>
        </w:rPr>
      </w:pPr>
    </w:p>
    <w:tbl>
      <w:tblPr>
        <w:tblW w:w="9402" w:type="dxa"/>
        <w:jc w:val="center"/>
        <w:tblLayout w:type="fixed"/>
        <w:tblLook w:val="0000" w:firstRow="0" w:lastRow="0" w:firstColumn="0" w:lastColumn="0" w:noHBand="0" w:noVBand="0"/>
      </w:tblPr>
      <w:tblGrid>
        <w:gridCol w:w="2559"/>
        <w:gridCol w:w="5468"/>
        <w:gridCol w:w="1375"/>
      </w:tblGrid>
      <w:tr w:rsidR="00CB708B" w:rsidRPr="00FD4411" w:rsidTr="00CB708B">
        <w:trPr>
          <w:tblHeader/>
          <w:jc w:val="center"/>
        </w:trPr>
        <w:tc>
          <w:tcPr>
            <w:tcW w:w="2559" w:type="dxa"/>
            <w:tcBorders>
              <w:top w:val="single" w:sz="4" w:space="0" w:color="000000"/>
              <w:left w:val="single" w:sz="4" w:space="0" w:color="000000"/>
              <w:bottom w:val="single" w:sz="4" w:space="0" w:color="000000"/>
            </w:tcBorders>
            <w:shd w:val="clear" w:color="auto" w:fill="auto"/>
            <w:vAlign w:val="center"/>
          </w:tcPr>
          <w:p w:rsidR="00CB708B" w:rsidRPr="00FD4411" w:rsidRDefault="00CB708B" w:rsidP="005D42DD">
            <w:pPr>
              <w:pStyle w:val="af5"/>
              <w:jc w:val="both"/>
              <w:rPr>
                <w:color w:val="000000"/>
                <w:szCs w:val="22"/>
              </w:rPr>
            </w:pPr>
            <w:r w:rsidRPr="00FD4411">
              <w:rPr>
                <w:color w:val="000000"/>
                <w:szCs w:val="22"/>
              </w:rPr>
              <w:t xml:space="preserve">Вид разрешенного использования </w:t>
            </w:r>
            <w:r w:rsidRPr="00FD4411">
              <w:rPr>
                <w:color w:val="000000"/>
                <w:szCs w:val="22"/>
              </w:rPr>
              <w:br/>
              <w:t xml:space="preserve">земельных участков и объектов </w:t>
            </w:r>
            <w:r w:rsidRPr="00FD4411">
              <w:rPr>
                <w:color w:val="000000"/>
                <w:szCs w:val="22"/>
              </w:rPr>
              <w:br/>
              <w:t>кап</w:t>
            </w:r>
            <w:r w:rsidRPr="00FD4411">
              <w:rPr>
                <w:color w:val="000000"/>
                <w:szCs w:val="22"/>
              </w:rPr>
              <w:t>и</w:t>
            </w:r>
            <w:r w:rsidRPr="00FD4411">
              <w:rPr>
                <w:color w:val="000000"/>
                <w:szCs w:val="22"/>
              </w:rPr>
              <w:t>тального строительства</w:t>
            </w:r>
          </w:p>
        </w:tc>
        <w:tc>
          <w:tcPr>
            <w:tcW w:w="54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708B" w:rsidRPr="00FD4411" w:rsidRDefault="00CB708B" w:rsidP="005D42DD">
            <w:pPr>
              <w:pStyle w:val="af5"/>
              <w:jc w:val="both"/>
              <w:rPr>
                <w:color w:val="000000"/>
                <w:szCs w:val="22"/>
              </w:rPr>
            </w:pPr>
            <w:r w:rsidRPr="00FD4411">
              <w:rPr>
                <w:color w:val="000000"/>
                <w:szCs w:val="22"/>
              </w:rPr>
              <w:t>Описание вида разрешенного использования земельного участка</w:t>
            </w:r>
          </w:p>
        </w:tc>
        <w:tc>
          <w:tcPr>
            <w:tcW w:w="1375" w:type="dxa"/>
            <w:tcBorders>
              <w:top w:val="single" w:sz="4" w:space="0" w:color="000000"/>
              <w:left w:val="single" w:sz="4" w:space="0" w:color="000000"/>
              <w:bottom w:val="single" w:sz="4" w:space="0" w:color="000000"/>
              <w:right w:val="single" w:sz="4" w:space="0" w:color="000000"/>
            </w:tcBorders>
          </w:tcPr>
          <w:p w:rsidR="00CB708B" w:rsidRPr="00FD4411" w:rsidRDefault="00CB708B" w:rsidP="00CB708B">
            <w:pPr>
              <w:pStyle w:val="af5"/>
              <w:jc w:val="both"/>
              <w:rPr>
                <w:color w:val="000000"/>
                <w:szCs w:val="22"/>
              </w:rPr>
            </w:pPr>
            <w:r w:rsidRPr="00FD4411">
              <w:rPr>
                <w:color w:val="000000"/>
                <w:szCs w:val="22"/>
                <w:lang w:eastAsia="ru-RU"/>
              </w:rPr>
              <w:t xml:space="preserve">Код </w:t>
            </w:r>
          </w:p>
        </w:tc>
      </w:tr>
      <w:tr w:rsidR="00475CBD" w:rsidRPr="00FD4411" w:rsidTr="00CB708B">
        <w:trPr>
          <w:jc w:val="center"/>
        </w:trPr>
        <w:tc>
          <w:tcPr>
            <w:tcW w:w="2559" w:type="dxa"/>
            <w:tcBorders>
              <w:top w:val="single" w:sz="4" w:space="0" w:color="000000"/>
              <w:left w:val="single" w:sz="4" w:space="0" w:color="000000"/>
              <w:bottom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proofErr w:type="spellStart"/>
            <w:r w:rsidRPr="00FD4411">
              <w:rPr>
                <w:rFonts w:ascii="Times New Roman" w:hAnsi="Times New Roman"/>
                <w:color w:val="000000"/>
                <w:sz w:val="24"/>
                <w:szCs w:val="24"/>
              </w:rPr>
              <w:t>Среднеэтажная</w:t>
            </w:r>
            <w:proofErr w:type="spellEnd"/>
            <w:r w:rsidRPr="00FD4411">
              <w:rPr>
                <w:rFonts w:ascii="Times New Roman" w:hAnsi="Times New Roman"/>
                <w:color w:val="000000"/>
                <w:sz w:val="24"/>
                <w:szCs w:val="24"/>
              </w:rPr>
              <w:t xml:space="preserve"> жилая застройка</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многоквартирных домов этажностью не выше восьми этажей;</w:t>
            </w:r>
          </w:p>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благоустройство и озеленение;</w:t>
            </w:r>
          </w:p>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подземных гаражей и автостоянок;</w:t>
            </w:r>
          </w:p>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обустройство спортивных и детских площадок, площадок для отдыха;</w:t>
            </w:r>
          </w:p>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375" w:type="dxa"/>
            <w:tcBorders>
              <w:top w:val="single" w:sz="4" w:space="0" w:color="000000"/>
              <w:left w:val="single" w:sz="4" w:space="0" w:color="000000"/>
              <w:bottom w:val="single" w:sz="4" w:space="0" w:color="000000"/>
              <w:right w:val="single" w:sz="4" w:space="0" w:color="000000"/>
            </w:tcBorders>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2.5</w:t>
            </w:r>
          </w:p>
        </w:tc>
      </w:tr>
      <w:tr w:rsidR="00475CBD" w:rsidRPr="00FD4411" w:rsidTr="00255963">
        <w:trPr>
          <w:jc w:val="center"/>
        </w:trPr>
        <w:tc>
          <w:tcPr>
            <w:tcW w:w="2559" w:type="dxa"/>
            <w:tcBorders>
              <w:top w:val="single" w:sz="4" w:space="0" w:color="000000"/>
              <w:left w:val="single" w:sz="4" w:space="0" w:color="000000"/>
              <w:bottom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Предоставление коммунальных услуг</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375" w:type="dxa"/>
            <w:tcBorders>
              <w:top w:val="single" w:sz="4" w:space="0" w:color="000000"/>
              <w:left w:val="single" w:sz="4" w:space="0" w:color="000000"/>
              <w:bottom w:val="single" w:sz="4" w:space="0" w:color="000000"/>
              <w:right w:val="single" w:sz="4" w:space="0" w:color="000000"/>
            </w:tcBorders>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3.1.1</w:t>
            </w:r>
          </w:p>
        </w:tc>
      </w:tr>
      <w:tr w:rsidR="00475CBD" w:rsidRPr="00FD4411" w:rsidTr="00255963">
        <w:trPr>
          <w:jc w:val="center"/>
        </w:trPr>
        <w:tc>
          <w:tcPr>
            <w:tcW w:w="2559" w:type="dxa"/>
            <w:tcBorders>
              <w:top w:val="single" w:sz="4" w:space="0" w:color="000000"/>
              <w:left w:val="single" w:sz="4" w:space="0" w:color="000000"/>
              <w:bottom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Административные здания организаций, обеспечивающих предоставление коммунальных услуг</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1375" w:type="dxa"/>
            <w:tcBorders>
              <w:top w:val="single" w:sz="4" w:space="0" w:color="000000"/>
              <w:left w:val="single" w:sz="4" w:space="0" w:color="000000"/>
              <w:bottom w:val="single" w:sz="4" w:space="0" w:color="000000"/>
              <w:right w:val="single" w:sz="4" w:space="0" w:color="000000"/>
            </w:tcBorders>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3.1.2</w:t>
            </w:r>
          </w:p>
        </w:tc>
      </w:tr>
      <w:tr w:rsidR="00475CBD" w:rsidRPr="00FD4411" w:rsidTr="00060D43">
        <w:trPr>
          <w:jc w:val="center"/>
        </w:trPr>
        <w:tc>
          <w:tcPr>
            <w:tcW w:w="2559" w:type="dxa"/>
            <w:tcBorders>
              <w:top w:val="single" w:sz="4" w:space="0" w:color="000000"/>
              <w:left w:val="single" w:sz="4" w:space="0" w:color="000000"/>
              <w:bottom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Социальное обслуживание</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375" w:type="dxa"/>
            <w:tcBorders>
              <w:top w:val="single" w:sz="4" w:space="0" w:color="000000"/>
              <w:left w:val="single" w:sz="4" w:space="0" w:color="000000"/>
              <w:bottom w:val="single" w:sz="4" w:space="0" w:color="000000"/>
              <w:right w:val="single" w:sz="4" w:space="0" w:color="000000"/>
            </w:tcBorders>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3.2</w:t>
            </w:r>
          </w:p>
        </w:tc>
      </w:tr>
      <w:tr w:rsidR="00475CBD" w:rsidRPr="00FD4411" w:rsidTr="00060D43">
        <w:trPr>
          <w:jc w:val="center"/>
        </w:trPr>
        <w:tc>
          <w:tcPr>
            <w:tcW w:w="2559" w:type="dxa"/>
            <w:tcBorders>
              <w:top w:val="single" w:sz="4" w:space="0" w:color="000000"/>
              <w:left w:val="single" w:sz="4" w:space="0" w:color="000000"/>
              <w:bottom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Дома социального обслуживания</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1375" w:type="dxa"/>
            <w:tcBorders>
              <w:top w:val="single" w:sz="4" w:space="0" w:color="000000"/>
              <w:left w:val="single" w:sz="4" w:space="0" w:color="000000"/>
              <w:bottom w:val="single" w:sz="4" w:space="0" w:color="000000"/>
              <w:right w:val="single" w:sz="4" w:space="0" w:color="000000"/>
            </w:tcBorders>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3.2.1</w:t>
            </w:r>
          </w:p>
        </w:tc>
      </w:tr>
      <w:tr w:rsidR="00475CBD" w:rsidRPr="00FD4411" w:rsidTr="00060D43">
        <w:trPr>
          <w:jc w:val="center"/>
        </w:trPr>
        <w:tc>
          <w:tcPr>
            <w:tcW w:w="2559" w:type="dxa"/>
            <w:tcBorders>
              <w:top w:val="single" w:sz="4" w:space="0" w:color="000000"/>
              <w:left w:val="single" w:sz="4" w:space="0" w:color="000000"/>
              <w:bottom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Оказание социальной помощи населению</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некоммерческих фондов, благотворительных организаций, клубов по интересам</w:t>
            </w:r>
          </w:p>
        </w:tc>
        <w:tc>
          <w:tcPr>
            <w:tcW w:w="1375" w:type="dxa"/>
            <w:tcBorders>
              <w:top w:val="single" w:sz="4" w:space="0" w:color="000000"/>
              <w:left w:val="single" w:sz="4" w:space="0" w:color="000000"/>
              <w:bottom w:val="single" w:sz="4" w:space="0" w:color="000000"/>
              <w:right w:val="single" w:sz="4" w:space="0" w:color="000000"/>
            </w:tcBorders>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3.2.2</w:t>
            </w:r>
          </w:p>
        </w:tc>
      </w:tr>
      <w:tr w:rsidR="00475CBD" w:rsidRPr="00FD4411" w:rsidTr="00060D43">
        <w:trPr>
          <w:jc w:val="center"/>
        </w:trPr>
        <w:tc>
          <w:tcPr>
            <w:tcW w:w="2559" w:type="dxa"/>
            <w:tcBorders>
              <w:top w:val="single" w:sz="4" w:space="0" w:color="000000"/>
              <w:left w:val="single" w:sz="4" w:space="0" w:color="000000"/>
              <w:bottom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Оказание услуг связи</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375" w:type="dxa"/>
            <w:tcBorders>
              <w:top w:val="single" w:sz="4" w:space="0" w:color="000000"/>
              <w:left w:val="single" w:sz="4" w:space="0" w:color="000000"/>
              <w:bottom w:val="single" w:sz="4" w:space="0" w:color="000000"/>
              <w:right w:val="single" w:sz="4" w:space="0" w:color="000000"/>
            </w:tcBorders>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3.2.3</w:t>
            </w:r>
          </w:p>
        </w:tc>
      </w:tr>
      <w:tr w:rsidR="00475CBD" w:rsidRPr="00FD4411" w:rsidTr="00060D43">
        <w:trPr>
          <w:jc w:val="center"/>
        </w:trPr>
        <w:tc>
          <w:tcPr>
            <w:tcW w:w="2559" w:type="dxa"/>
            <w:tcBorders>
              <w:top w:val="single" w:sz="4" w:space="0" w:color="000000"/>
              <w:left w:val="single" w:sz="4" w:space="0" w:color="000000"/>
              <w:bottom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Общежития</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375" w:type="dxa"/>
            <w:tcBorders>
              <w:top w:val="single" w:sz="4" w:space="0" w:color="000000"/>
              <w:left w:val="single" w:sz="4" w:space="0" w:color="000000"/>
              <w:bottom w:val="single" w:sz="4" w:space="0" w:color="000000"/>
              <w:right w:val="single" w:sz="4" w:space="0" w:color="000000"/>
            </w:tcBorders>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3.2.4</w:t>
            </w:r>
          </w:p>
        </w:tc>
      </w:tr>
      <w:tr w:rsidR="00475CBD" w:rsidRPr="00FD4411" w:rsidTr="00255963">
        <w:trPr>
          <w:jc w:val="center"/>
        </w:trPr>
        <w:tc>
          <w:tcPr>
            <w:tcW w:w="2559" w:type="dxa"/>
            <w:tcBorders>
              <w:top w:val="single" w:sz="4" w:space="0" w:color="000000"/>
              <w:left w:val="single" w:sz="4" w:space="0" w:color="000000"/>
              <w:bottom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Бытовое обслуживание</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375" w:type="dxa"/>
            <w:tcBorders>
              <w:top w:val="single" w:sz="4" w:space="0" w:color="000000"/>
              <w:left w:val="single" w:sz="4" w:space="0" w:color="000000"/>
              <w:bottom w:val="single" w:sz="4" w:space="0" w:color="000000"/>
              <w:right w:val="single" w:sz="4" w:space="0" w:color="000000"/>
            </w:tcBorders>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3.3</w:t>
            </w:r>
          </w:p>
        </w:tc>
      </w:tr>
      <w:tr w:rsidR="00475CBD" w:rsidRPr="00FD4411" w:rsidTr="00255963">
        <w:trPr>
          <w:jc w:val="center"/>
        </w:trPr>
        <w:tc>
          <w:tcPr>
            <w:tcW w:w="2559" w:type="dxa"/>
            <w:tcBorders>
              <w:top w:val="single" w:sz="4" w:space="0" w:color="000000"/>
              <w:left w:val="single" w:sz="4" w:space="0" w:color="000000"/>
              <w:bottom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Амбулаторно-поликлиническое обслуживание</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375" w:type="dxa"/>
            <w:tcBorders>
              <w:top w:val="single" w:sz="4" w:space="0" w:color="000000"/>
              <w:left w:val="single" w:sz="4" w:space="0" w:color="000000"/>
              <w:bottom w:val="single" w:sz="4" w:space="0" w:color="000000"/>
              <w:right w:val="single" w:sz="4" w:space="0" w:color="000000"/>
            </w:tcBorders>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3.4.1</w:t>
            </w:r>
          </w:p>
        </w:tc>
      </w:tr>
      <w:tr w:rsidR="00475CBD" w:rsidRPr="00FD4411" w:rsidTr="00255963">
        <w:trPr>
          <w:jc w:val="center"/>
        </w:trPr>
        <w:tc>
          <w:tcPr>
            <w:tcW w:w="2559" w:type="dxa"/>
            <w:tcBorders>
              <w:top w:val="single" w:sz="4" w:space="0" w:color="000000"/>
              <w:left w:val="single" w:sz="4" w:space="0" w:color="000000"/>
              <w:bottom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Дошкольное, начальное и среднее общее образование</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375" w:type="dxa"/>
            <w:tcBorders>
              <w:top w:val="single" w:sz="4" w:space="0" w:color="000000"/>
              <w:left w:val="single" w:sz="4" w:space="0" w:color="000000"/>
              <w:bottom w:val="single" w:sz="4" w:space="0" w:color="000000"/>
              <w:right w:val="single" w:sz="4" w:space="0" w:color="000000"/>
            </w:tcBorders>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3.5.1</w:t>
            </w:r>
          </w:p>
        </w:tc>
      </w:tr>
      <w:tr w:rsidR="00475CBD" w:rsidRPr="00FD4411" w:rsidTr="00CB708B">
        <w:trPr>
          <w:jc w:val="center"/>
        </w:trPr>
        <w:tc>
          <w:tcPr>
            <w:tcW w:w="2559" w:type="dxa"/>
            <w:tcBorders>
              <w:top w:val="single" w:sz="4" w:space="0" w:color="000000"/>
              <w:left w:val="single" w:sz="4" w:space="0" w:color="000000"/>
              <w:bottom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Объекты культурно-досуговой деятельности</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375" w:type="dxa"/>
            <w:tcBorders>
              <w:top w:val="single" w:sz="4" w:space="0" w:color="000000"/>
              <w:left w:val="single" w:sz="4" w:space="0" w:color="000000"/>
              <w:bottom w:val="single" w:sz="4" w:space="0" w:color="000000"/>
              <w:right w:val="single" w:sz="4" w:space="0" w:color="000000"/>
            </w:tcBorders>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3.6.1</w:t>
            </w:r>
          </w:p>
        </w:tc>
      </w:tr>
      <w:tr w:rsidR="00475CBD" w:rsidRPr="00FD4411" w:rsidTr="00CB708B">
        <w:trPr>
          <w:jc w:val="center"/>
        </w:trPr>
        <w:tc>
          <w:tcPr>
            <w:tcW w:w="2559" w:type="dxa"/>
            <w:tcBorders>
              <w:top w:val="single" w:sz="4" w:space="0" w:color="000000"/>
              <w:left w:val="single" w:sz="4" w:space="0" w:color="000000"/>
              <w:bottom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Парки культуры и отдыха</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парков культуры и отдыха</w:t>
            </w:r>
          </w:p>
        </w:tc>
        <w:tc>
          <w:tcPr>
            <w:tcW w:w="1375" w:type="dxa"/>
            <w:tcBorders>
              <w:top w:val="single" w:sz="4" w:space="0" w:color="000000"/>
              <w:left w:val="single" w:sz="4" w:space="0" w:color="000000"/>
              <w:bottom w:val="single" w:sz="4" w:space="0" w:color="000000"/>
              <w:right w:val="single" w:sz="4" w:space="0" w:color="000000"/>
            </w:tcBorders>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3.6.2</w:t>
            </w:r>
          </w:p>
        </w:tc>
      </w:tr>
      <w:tr w:rsidR="00475CBD" w:rsidRPr="00FD4411" w:rsidTr="00255963">
        <w:trPr>
          <w:jc w:val="center"/>
        </w:trPr>
        <w:tc>
          <w:tcPr>
            <w:tcW w:w="2559" w:type="dxa"/>
            <w:tcBorders>
              <w:top w:val="single" w:sz="4" w:space="0" w:color="000000"/>
              <w:left w:val="single" w:sz="4" w:space="0" w:color="000000"/>
              <w:bottom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Общественное управление</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1375" w:type="dxa"/>
            <w:tcBorders>
              <w:top w:val="single" w:sz="4" w:space="0" w:color="000000"/>
              <w:left w:val="single" w:sz="4" w:space="0" w:color="000000"/>
              <w:bottom w:val="single" w:sz="4" w:space="0" w:color="000000"/>
              <w:right w:val="single" w:sz="4" w:space="0" w:color="000000"/>
            </w:tcBorders>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3.8</w:t>
            </w:r>
          </w:p>
        </w:tc>
      </w:tr>
      <w:tr w:rsidR="00475CBD" w:rsidRPr="00FD4411" w:rsidTr="00CB708B">
        <w:trPr>
          <w:jc w:val="center"/>
        </w:trPr>
        <w:tc>
          <w:tcPr>
            <w:tcW w:w="2559" w:type="dxa"/>
            <w:tcBorders>
              <w:top w:val="single" w:sz="4" w:space="0" w:color="000000"/>
              <w:left w:val="single" w:sz="4" w:space="0" w:color="000000"/>
              <w:bottom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Деловое управление</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375" w:type="dxa"/>
            <w:tcBorders>
              <w:top w:val="single" w:sz="4" w:space="0" w:color="000000"/>
              <w:left w:val="single" w:sz="4" w:space="0" w:color="000000"/>
              <w:bottom w:val="single" w:sz="4" w:space="0" w:color="000000"/>
              <w:right w:val="single" w:sz="4" w:space="0" w:color="000000"/>
            </w:tcBorders>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4.1</w:t>
            </w:r>
          </w:p>
        </w:tc>
      </w:tr>
      <w:tr w:rsidR="00475CBD" w:rsidRPr="00FD4411" w:rsidTr="00255963">
        <w:trPr>
          <w:jc w:val="center"/>
        </w:trPr>
        <w:tc>
          <w:tcPr>
            <w:tcW w:w="2559" w:type="dxa"/>
            <w:tcBorders>
              <w:top w:val="single" w:sz="4" w:space="0" w:color="000000"/>
              <w:left w:val="single" w:sz="4" w:space="0" w:color="000000"/>
              <w:bottom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Рынки</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гаражей и (или) стоянок для автомобилей сотрудников и посетителей рынка</w:t>
            </w:r>
          </w:p>
        </w:tc>
        <w:tc>
          <w:tcPr>
            <w:tcW w:w="1375" w:type="dxa"/>
            <w:tcBorders>
              <w:top w:val="single" w:sz="4" w:space="0" w:color="000000"/>
              <w:left w:val="single" w:sz="4" w:space="0" w:color="000000"/>
              <w:bottom w:val="single" w:sz="4" w:space="0" w:color="000000"/>
              <w:right w:val="single" w:sz="4" w:space="0" w:color="000000"/>
            </w:tcBorders>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Рынки</w:t>
            </w:r>
          </w:p>
        </w:tc>
      </w:tr>
      <w:tr w:rsidR="00475CBD" w:rsidRPr="00FD4411" w:rsidTr="00255963">
        <w:trPr>
          <w:jc w:val="center"/>
        </w:trPr>
        <w:tc>
          <w:tcPr>
            <w:tcW w:w="2559" w:type="dxa"/>
            <w:tcBorders>
              <w:top w:val="single" w:sz="4" w:space="0" w:color="000000"/>
              <w:left w:val="single" w:sz="4" w:space="0" w:color="000000"/>
              <w:bottom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Магазины</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375" w:type="dxa"/>
            <w:tcBorders>
              <w:top w:val="single" w:sz="4" w:space="0" w:color="000000"/>
              <w:left w:val="single" w:sz="4" w:space="0" w:color="000000"/>
              <w:bottom w:val="single" w:sz="4" w:space="0" w:color="000000"/>
              <w:right w:val="single" w:sz="4" w:space="0" w:color="000000"/>
            </w:tcBorders>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Магазины</w:t>
            </w:r>
          </w:p>
        </w:tc>
      </w:tr>
      <w:tr w:rsidR="00475CBD" w:rsidRPr="00FD4411" w:rsidTr="00255963">
        <w:trPr>
          <w:jc w:val="center"/>
        </w:trPr>
        <w:tc>
          <w:tcPr>
            <w:tcW w:w="2559" w:type="dxa"/>
            <w:tcBorders>
              <w:top w:val="single" w:sz="4" w:space="0" w:color="000000"/>
              <w:left w:val="single" w:sz="4" w:space="0" w:color="000000"/>
              <w:bottom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Общественное питание</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375" w:type="dxa"/>
            <w:tcBorders>
              <w:top w:val="single" w:sz="4" w:space="0" w:color="000000"/>
              <w:left w:val="single" w:sz="4" w:space="0" w:color="000000"/>
              <w:bottom w:val="single" w:sz="4" w:space="0" w:color="000000"/>
              <w:right w:val="single" w:sz="4" w:space="0" w:color="000000"/>
            </w:tcBorders>
            <w:vAlign w:val="center"/>
          </w:tcPr>
          <w:p w:rsidR="00475CBD" w:rsidRPr="00FD4411" w:rsidRDefault="00475CBD" w:rsidP="00CB708B">
            <w:pPr>
              <w:pStyle w:val="af3"/>
              <w:jc w:val="both"/>
              <w:rPr>
                <w:color w:val="000000"/>
                <w:lang w:val="ru-RU"/>
              </w:rPr>
            </w:pPr>
            <w:r w:rsidRPr="00FD4411">
              <w:rPr>
                <w:color w:val="000000"/>
                <w:lang w:val="ru-RU"/>
              </w:rPr>
              <w:t>4.6</w:t>
            </w:r>
          </w:p>
        </w:tc>
      </w:tr>
      <w:tr w:rsidR="00475CBD" w:rsidRPr="00FD4411" w:rsidTr="00255963">
        <w:trPr>
          <w:jc w:val="center"/>
        </w:trPr>
        <w:tc>
          <w:tcPr>
            <w:tcW w:w="2559" w:type="dxa"/>
            <w:tcBorders>
              <w:top w:val="single" w:sz="4" w:space="0" w:color="000000"/>
              <w:left w:val="single" w:sz="4" w:space="0" w:color="000000"/>
              <w:bottom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Спорт</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375" w:type="dxa"/>
            <w:tcBorders>
              <w:top w:val="single" w:sz="4" w:space="0" w:color="000000"/>
              <w:left w:val="single" w:sz="4" w:space="0" w:color="000000"/>
              <w:bottom w:val="single" w:sz="4" w:space="0" w:color="000000"/>
              <w:right w:val="single" w:sz="4" w:space="0" w:color="000000"/>
            </w:tcBorders>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5.1</w:t>
            </w:r>
          </w:p>
        </w:tc>
      </w:tr>
      <w:tr w:rsidR="00475CBD" w:rsidRPr="00FD4411" w:rsidTr="00255963">
        <w:trPr>
          <w:jc w:val="center"/>
        </w:trPr>
        <w:tc>
          <w:tcPr>
            <w:tcW w:w="2559" w:type="dxa"/>
            <w:tcBorders>
              <w:top w:val="single" w:sz="4" w:space="0" w:color="000000"/>
              <w:left w:val="single" w:sz="4" w:space="0" w:color="000000"/>
              <w:bottom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Обеспечение занятий спортом в помещениях</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1375" w:type="dxa"/>
            <w:tcBorders>
              <w:top w:val="single" w:sz="4" w:space="0" w:color="000000"/>
              <w:left w:val="single" w:sz="4" w:space="0" w:color="000000"/>
              <w:bottom w:val="single" w:sz="4" w:space="0" w:color="000000"/>
              <w:right w:val="single" w:sz="4" w:space="0" w:color="000000"/>
            </w:tcBorders>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5.1.2</w:t>
            </w:r>
          </w:p>
        </w:tc>
      </w:tr>
      <w:tr w:rsidR="00966567" w:rsidRPr="00FD4411" w:rsidTr="00C32D63">
        <w:trPr>
          <w:trHeight w:val="1104"/>
          <w:jc w:val="center"/>
        </w:trPr>
        <w:tc>
          <w:tcPr>
            <w:tcW w:w="2559" w:type="dxa"/>
            <w:tcBorders>
              <w:top w:val="single" w:sz="4" w:space="0" w:color="000000"/>
              <w:left w:val="single" w:sz="4" w:space="0" w:color="000000"/>
            </w:tcBorders>
            <w:shd w:val="clear" w:color="auto" w:fill="auto"/>
          </w:tcPr>
          <w:p w:rsidR="00966567" w:rsidRPr="00FD4411" w:rsidRDefault="00966567"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Площадки для занятий спортом</w:t>
            </w:r>
          </w:p>
        </w:tc>
        <w:tc>
          <w:tcPr>
            <w:tcW w:w="5468" w:type="dxa"/>
            <w:tcBorders>
              <w:top w:val="single" w:sz="4" w:space="0" w:color="000000"/>
              <w:left w:val="single" w:sz="4" w:space="0" w:color="000000"/>
              <w:right w:val="single" w:sz="4" w:space="0" w:color="000000"/>
            </w:tcBorders>
            <w:shd w:val="clear" w:color="auto" w:fill="auto"/>
          </w:tcPr>
          <w:p w:rsidR="00966567" w:rsidRPr="00FD4411" w:rsidRDefault="00966567"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375" w:type="dxa"/>
            <w:tcBorders>
              <w:top w:val="single" w:sz="4" w:space="0" w:color="000000"/>
              <w:left w:val="single" w:sz="4" w:space="0" w:color="000000"/>
              <w:right w:val="single" w:sz="4" w:space="0" w:color="000000"/>
            </w:tcBorders>
          </w:tcPr>
          <w:p w:rsidR="00966567" w:rsidRPr="00FD4411" w:rsidRDefault="00966567"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5.1.3</w:t>
            </w:r>
          </w:p>
        </w:tc>
      </w:tr>
      <w:tr w:rsidR="00475CBD" w:rsidRPr="00FD4411" w:rsidTr="00CB708B">
        <w:trPr>
          <w:jc w:val="center"/>
        </w:trPr>
        <w:tc>
          <w:tcPr>
            <w:tcW w:w="2559" w:type="dxa"/>
            <w:tcBorders>
              <w:top w:val="single" w:sz="4" w:space="0" w:color="000000"/>
              <w:left w:val="single" w:sz="4" w:space="0" w:color="000000"/>
              <w:bottom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Улично-дорожная сеть</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FD4411">
              <w:rPr>
                <w:rFonts w:ascii="Times New Roman" w:hAnsi="Times New Roman"/>
                <w:color w:val="000000"/>
                <w:sz w:val="24"/>
                <w:szCs w:val="24"/>
              </w:rPr>
              <w:t>велотранспортной</w:t>
            </w:r>
            <w:proofErr w:type="spellEnd"/>
            <w:r w:rsidRPr="00FD4411">
              <w:rPr>
                <w:rFonts w:ascii="Times New Roman" w:hAnsi="Times New Roman"/>
                <w:color w:val="000000"/>
                <w:sz w:val="24"/>
                <w:szCs w:val="24"/>
              </w:rPr>
              <w:t xml:space="preserve"> и инженерной инфраструктуры;</w:t>
            </w:r>
          </w:p>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375" w:type="dxa"/>
            <w:tcBorders>
              <w:top w:val="single" w:sz="4" w:space="0" w:color="000000"/>
              <w:left w:val="single" w:sz="4" w:space="0" w:color="000000"/>
              <w:bottom w:val="single" w:sz="4" w:space="0" w:color="000000"/>
              <w:right w:val="single" w:sz="4" w:space="0" w:color="000000"/>
            </w:tcBorders>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12.0.1</w:t>
            </w:r>
          </w:p>
        </w:tc>
      </w:tr>
      <w:tr w:rsidR="00475CBD" w:rsidRPr="00FD4411" w:rsidTr="00253821">
        <w:trPr>
          <w:jc w:val="center"/>
        </w:trPr>
        <w:tc>
          <w:tcPr>
            <w:tcW w:w="2559" w:type="dxa"/>
            <w:tcBorders>
              <w:top w:val="single" w:sz="4" w:space="0" w:color="000000"/>
              <w:left w:val="single" w:sz="4" w:space="0" w:color="000000"/>
              <w:bottom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Благоустройство территории</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375" w:type="dxa"/>
            <w:tcBorders>
              <w:top w:val="single" w:sz="4" w:space="0" w:color="000000"/>
              <w:left w:val="single" w:sz="4" w:space="0" w:color="000000"/>
              <w:bottom w:val="single" w:sz="4" w:space="0" w:color="000000"/>
              <w:right w:val="single" w:sz="4" w:space="0" w:color="000000"/>
            </w:tcBorders>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12.0.2</w:t>
            </w:r>
          </w:p>
        </w:tc>
      </w:tr>
      <w:tr w:rsidR="00475CBD" w:rsidRPr="00FD4411" w:rsidTr="004F2D88">
        <w:trPr>
          <w:jc w:val="center"/>
        </w:trPr>
        <w:tc>
          <w:tcPr>
            <w:tcW w:w="2559" w:type="dxa"/>
            <w:tcBorders>
              <w:top w:val="single" w:sz="4" w:space="0" w:color="000000"/>
              <w:left w:val="single" w:sz="4" w:space="0" w:color="000000"/>
              <w:bottom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Для ведения личного подсобного хозяйства (приусадебный земельный участок)</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жилого дома, указанного в описании вида разрешенного использования с кодом 2.1;</w:t>
            </w:r>
          </w:p>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производство сельскохозяйственной продукции;</w:t>
            </w:r>
          </w:p>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гаража и иных вспомогательных сооружений;</w:t>
            </w:r>
          </w:p>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содержание сельскохозяйственных животных</w:t>
            </w:r>
          </w:p>
        </w:tc>
        <w:tc>
          <w:tcPr>
            <w:tcW w:w="1375" w:type="dxa"/>
            <w:tcBorders>
              <w:top w:val="single" w:sz="4" w:space="0" w:color="000000"/>
              <w:left w:val="single" w:sz="4" w:space="0" w:color="000000"/>
              <w:bottom w:val="single" w:sz="4" w:space="0" w:color="000000"/>
              <w:right w:val="single" w:sz="4" w:space="0" w:color="000000"/>
            </w:tcBorders>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2.2</w:t>
            </w:r>
          </w:p>
        </w:tc>
      </w:tr>
      <w:tr w:rsidR="00475CBD" w:rsidRPr="00FD4411" w:rsidTr="004F2D88">
        <w:trPr>
          <w:jc w:val="center"/>
        </w:trPr>
        <w:tc>
          <w:tcPr>
            <w:tcW w:w="2559" w:type="dxa"/>
            <w:tcBorders>
              <w:top w:val="single" w:sz="4" w:space="0" w:color="000000"/>
              <w:left w:val="single" w:sz="4" w:space="0" w:color="000000"/>
              <w:bottom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Для индивидуального жилищного строительства</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выращивание сельскохозяйственных культур;</w:t>
            </w:r>
          </w:p>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гаражей для собственных нужд и хозяйственных построек</w:t>
            </w:r>
          </w:p>
        </w:tc>
        <w:tc>
          <w:tcPr>
            <w:tcW w:w="1375" w:type="dxa"/>
            <w:tcBorders>
              <w:top w:val="single" w:sz="4" w:space="0" w:color="000000"/>
              <w:left w:val="single" w:sz="4" w:space="0" w:color="000000"/>
              <w:bottom w:val="single" w:sz="4" w:space="0" w:color="000000"/>
              <w:right w:val="single" w:sz="4" w:space="0" w:color="000000"/>
            </w:tcBorders>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2.1</w:t>
            </w:r>
          </w:p>
        </w:tc>
      </w:tr>
    </w:tbl>
    <w:p w:rsidR="000F56B2" w:rsidRPr="00FD4411" w:rsidRDefault="000F56B2" w:rsidP="000F56B2">
      <w:pPr>
        <w:pStyle w:val="ConsNormal"/>
        <w:tabs>
          <w:tab w:val="left" w:pos="900"/>
        </w:tabs>
        <w:spacing w:line="23" w:lineRule="atLeast"/>
        <w:ind w:firstLine="0"/>
        <w:jc w:val="both"/>
        <w:rPr>
          <w:rFonts w:ascii="Times New Roman" w:hAnsi="Times New Roman" w:cs="Times New Roman"/>
          <w:b/>
          <w:color w:val="000000"/>
          <w:sz w:val="22"/>
          <w:szCs w:val="22"/>
        </w:rPr>
      </w:pPr>
    </w:p>
    <w:p w:rsidR="000F56B2" w:rsidRPr="00FD4411" w:rsidRDefault="000F56B2" w:rsidP="000F56B2">
      <w:pPr>
        <w:pStyle w:val="ConsNormal"/>
        <w:tabs>
          <w:tab w:val="left" w:pos="900"/>
        </w:tabs>
        <w:spacing w:line="23" w:lineRule="atLeast"/>
        <w:ind w:firstLine="0"/>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Условно разрешенные виды использования</w:t>
      </w:r>
    </w:p>
    <w:tbl>
      <w:tblPr>
        <w:tblW w:w="9572" w:type="dxa"/>
        <w:jc w:val="center"/>
        <w:tblLayout w:type="fixed"/>
        <w:tblLook w:val="0000" w:firstRow="0" w:lastRow="0" w:firstColumn="0" w:lastColumn="0" w:noHBand="0" w:noVBand="0"/>
      </w:tblPr>
      <w:tblGrid>
        <w:gridCol w:w="2701"/>
        <w:gridCol w:w="5314"/>
        <w:gridCol w:w="1557"/>
      </w:tblGrid>
      <w:tr w:rsidR="00CB708B" w:rsidRPr="00FD4411" w:rsidTr="00CB708B">
        <w:trPr>
          <w:tblHeader/>
          <w:jc w:val="center"/>
        </w:trPr>
        <w:tc>
          <w:tcPr>
            <w:tcW w:w="2701" w:type="dxa"/>
            <w:tcBorders>
              <w:top w:val="single" w:sz="4" w:space="0" w:color="000000"/>
              <w:left w:val="single" w:sz="4" w:space="0" w:color="000000"/>
              <w:bottom w:val="single" w:sz="4" w:space="0" w:color="000000"/>
            </w:tcBorders>
            <w:shd w:val="clear" w:color="auto" w:fill="auto"/>
            <w:vAlign w:val="center"/>
          </w:tcPr>
          <w:p w:rsidR="00CB708B" w:rsidRPr="00FD4411" w:rsidRDefault="00CB708B" w:rsidP="005D42DD">
            <w:pPr>
              <w:pStyle w:val="af5"/>
              <w:jc w:val="both"/>
              <w:rPr>
                <w:color w:val="000000"/>
                <w:szCs w:val="22"/>
              </w:rPr>
            </w:pPr>
            <w:r w:rsidRPr="00FD4411">
              <w:rPr>
                <w:color w:val="000000"/>
                <w:szCs w:val="22"/>
              </w:rPr>
              <w:t xml:space="preserve">Вид разрешенного использования </w:t>
            </w:r>
            <w:r w:rsidRPr="00FD4411">
              <w:rPr>
                <w:color w:val="000000"/>
                <w:szCs w:val="22"/>
              </w:rPr>
              <w:br/>
              <w:t xml:space="preserve">земельных участков и объектов </w:t>
            </w:r>
            <w:r w:rsidRPr="00FD4411">
              <w:rPr>
                <w:color w:val="000000"/>
                <w:szCs w:val="22"/>
              </w:rPr>
              <w:br/>
              <w:t>кап</w:t>
            </w:r>
            <w:r w:rsidRPr="00FD4411">
              <w:rPr>
                <w:color w:val="000000"/>
                <w:szCs w:val="22"/>
              </w:rPr>
              <w:t>и</w:t>
            </w:r>
            <w:r w:rsidRPr="00FD4411">
              <w:rPr>
                <w:color w:val="000000"/>
                <w:szCs w:val="22"/>
              </w:rPr>
              <w:t>тального строительства</w:t>
            </w:r>
          </w:p>
        </w:tc>
        <w:tc>
          <w:tcPr>
            <w:tcW w:w="53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708B" w:rsidRPr="00FD4411" w:rsidRDefault="00CB708B" w:rsidP="005D42DD">
            <w:pPr>
              <w:pStyle w:val="af5"/>
              <w:jc w:val="both"/>
              <w:rPr>
                <w:color w:val="000000"/>
                <w:szCs w:val="22"/>
              </w:rPr>
            </w:pPr>
            <w:r w:rsidRPr="00FD4411">
              <w:rPr>
                <w:color w:val="000000"/>
                <w:szCs w:val="22"/>
              </w:rPr>
              <w:t>Описание вида разрешенного использования земельного участка</w:t>
            </w:r>
          </w:p>
        </w:tc>
        <w:tc>
          <w:tcPr>
            <w:tcW w:w="1557" w:type="dxa"/>
            <w:tcBorders>
              <w:top w:val="single" w:sz="4" w:space="0" w:color="000000"/>
              <w:left w:val="single" w:sz="4" w:space="0" w:color="000000"/>
              <w:bottom w:val="single" w:sz="4" w:space="0" w:color="000000"/>
              <w:right w:val="single" w:sz="4" w:space="0" w:color="000000"/>
            </w:tcBorders>
          </w:tcPr>
          <w:p w:rsidR="00CB708B" w:rsidRPr="00FD4411" w:rsidRDefault="00CB708B" w:rsidP="00CB708B">
            <w:pPr>
              <w:pStyle w:val="af5"/>
              <w:jc w:val="both"/>
              <w:rPr>
                <w:color w:val="000000"/>
                <w:szCs w:val="22"/>
              </w:rPr>
            </w:pPr>
            <w:r w:rsidRPr="00FD4411">
              <w:rPr>
                <w:color w:val="000000"/>
                <w:szCs w:val="22"/>
                <w:lang w:eastAsia="ru-RU"/>
              </w:rPr>
              <w:t>Код</w:t>
            </w:r>
          </w:p>
        </w:tc>
      </w:tr>
      <w:tr w:rsidR="00475CBD" w:rsidRPr="00FD4411" w:rsidTr="00CB708B">
        <w:trPr>
          <w:jc w:val="center"/>
        </w:trPr>
        <w:tc>
          <w:tcPr>
            <w:tcW w:w="2701" w:type="dxa"/>
            <w:tcBorders>
              <w:top w:val="single" w:sz="4" w:space="0" w:color="000000"/>
              <w:left w:val="single" w:sz="4" w:space="0" w:color="000000"/>
              <w:bottom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Религиозное использование</w:t>
            </w:r>
          </w:p>
        </w:tc>
        <w:tc>
          <w:tcPr>
            <w:tcW w:w="5314" w:type="dxa"/>
            <w:tcBorders>
              <w:top w:val="single" w:sz="4" w:space="0" w:color="000000"/>
              <w:left w:val="single" w:sz="4" w:space="0" w:color="000000"/>
              <w:bottom w:val="single" w:sz="4" w:space="0" w:color="000000"/>
              <w:right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1557" w:type="dxa"/>
            <w:tcBorders>
              <w:top w:val="single" w:sz="4" w:space="0" w:color="000000"/>
              <w:left w:val="single" w:sz="4" w:space="0" w:color="000000"/>
              <w:bottom w:val="single" w:sz="4" w:space="0" w:color="000000"/>
              <w:right w:val="single" w:sz="4" w:space="0" w:color="000000"/>
            </w:tcBorders>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3.7</w:t>
            </w:r>
          </w:p>
        </w:tc>
      </w:tr>
      <w:tr w:rsidR="00475CBD" w:rsidRPr="00FD4411" w:rsidTr="00CB708B">
        <w:trPr>
          <w:jc w:val="center"/>
        </w:trPr>
        <w:tc>
          <w:tcPr>
            <w:tcW w:w="2701" w:type="dxa"/>
            <w:tcBorders>
              <w:top w:val="single" w:sz="4" w:space="0" w:color="000000"/>
              <w:left w:val="single" w:sz="4" w:space="0" w:color="000000"/>
              <w:bottom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Осуществление религиозных обрядов</w:t>
            </w:r>
          </w:p>
        </w:tc>
        <w:tc>
          <w:tcPr>
            <w:tcW w:w="5314" w:type="dxa"/>
            <w:tcBorders>
              <w:top w:val="single" w:sz="4" w:space="0" w:color="000000"/>
              <w:left w:val="single" w:sz="4" w:space="0" w:color="000000"/>
              <w:bottom w:val="single" w:sz="4" w:space="0" w:color="000000"/>
              <w:right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557" w:type="dxa"/>
            <w:tcBorders>
              <w:top w:val="single" w:sz="4" w:space="0" w:color="000000"/>
              <w:left w:val="single" w:sz="4" w:space="0" w:color="000000"/>
              <w:bottom w:val="single" w:sz="4" w:space="0" w:color="000000"/>
              <w:right w:val="single" w:sz="4" w:space="0" w:color="000000"/>
            </w:tcBorders>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3.7.1</w:t>
            </w:r>
          </w:p>
        </w:tc>
      </w:tr>
      <w:tr w:rsidR="00475CBD" w:rsidRPr="00FD4411" w:rsidTr="00CB708B">
        <w:trPr>
          <w:jc w:val="center"/>
        </w:trPr>
        <w:tc>
          <w:tcPr>
            <w:tcW w:w="2701" w:type="dxa"/>
            <w:tcBorders>
              <w:top w:val="single" w:sz="4" w:space="0" w:color="000000"/>
              <w:left w:val="single" w:sz="4" w:space="0" w:color="000000"/>
              <w:bottom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Религиозное управление и образование</w:t>
            </w:r>
          </w:p>
        </w:tc>
        <w:tc>
          <w:tcPr>
            <w:tcW w:w="5314" w:type="dxa"/>
            <w:tcBorders>
              <w:top w:val="single" w:sz="4" w:space="0" w:color="000000"/>
              <w:left w:val="single" w:sz="4" w:space="0" w:color="000000"/>
              <w:bottom w:val="single" w:sz="4" w:space="0" w:color="000000"/>
              <w:right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557" w:type="dxa"/>
            <w:tcBorders>
              <w:top w:val="single" w:sz="4" w:space="0" w:color="000000"/>
              <w:left w:val="single" w:sz="4" w:space="0" w:color="000000"/>
              <w:bottom w:val="single" w:sz="4" w:space="0" w:color="000000"/>
              <w:right w:val="single" w:sz="4" w:space="0" w:color="000000"/>
            </w:tcBorders>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3.7.2</w:t>
            </w:r>
          </w:p>
        </w:tc>
      </w:tr>
      <w:tr w:rsidR="00475CBD" w:rsidRPr="00FD4411" w:rsidTr="00CB708B">
        <w:trPr>
          <w:jc w:val="center"/>
        </w:trPr>
        <w:tc>
          <w:tcPr>
            <w:tcW w:w="2701" w:type="dxa"/>
            <w:tcBorders>
              <w:top w:val="single" w:sz="4" w:space="0" w:color="000000"/>
              <w:left w:val="single" w:sz="4" w:space="0" w:color="000000"/>
              <w:bottom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Амбулаторное ветеринарное обслуживание</w:t>
            </w:r>
          </w:p>
        </w:tc>
        <w:tc>
          <w:tcPr>
            <w:tcW w:w="5314" w:type="dxa"/>
            <w:tcBorders>
              <w:top w:val="single" w:sz="4" w:space="0" w:color="000000"/>
              <w:left w:val="single" w:sz="4" w:space="0" w:color="000000"/>
              <w:bottom w:val="single" w:sz="4" w:space="0" w:color="000000"/>
              <w:right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1557" w:type="dxa"/>
            <w:tcBorders>
              <w:top w:val="single" w:sz="4" w:space="0" w:color="000000"/>
              <w:left w:val="single" w:sz="4" w:space="0" w:color="000000"/>
              <w:bottom w:val="single" w:sz="4" w:space="0" w:color="000000"/>
              <w:right w:val="single" w:sz="4" w:space="0" w:color="000000"/>
            </w:tcBorders>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3.10.1</w:t>
            </w:r>
          </w:p>
        </w:tc>
      </w:tr>
      <w:tr w:rsidR="00475CBD" w:rsidRPr="00FD4411" w:rsidTr="00CB708B">
        <w:trPr>
          <w:jc w:val="center"/>
        </w:trPr>
        <w:tc>
          <w:tcPr>
            <w:tcW w:w="2701" w:type="dxa"/>
            <w:tcBorders>
              <w:top w:val="single" w:sz="4" w:space="0" w:color="000000"/>
              <w:left w:val="single" w:sz="4" w:space="0" w:color="000000"/>
              <w:bottom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Деловое управление</w:t>
            </w:r>
          </w:p>
        </w:tc>
        <w:tc>
          <w:tcPr>
            <w:tcW w:w="5314" w:type="dxa"/>
            <w:tcBorders>
              <w:top w:val="single" w:sz="4" w:space="0" w:color="000000"/>
              <w:left w:val="single" w:sz="4" w:space="0" w:color="000000"/>
              <w:bottom w:val="single" w:sz="4" w:space="0" w:color="000000"/>
              <w:right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557" w:type="dxa"/>
            <w:tcBorders>
              <w:top w:val="single" w:sz="4" w:space="0" w:color="000000"/>
              <w:left w:val="single" w:sz="4" w:space="0" w:color="000000"/>
              <w:bottom w:val="single" w:sz="4" w:space="0" w:color="000000"/>
              <w:right w:val="single" w:sz="4" w:space="0" w:color="000000"/>
            </w:tcBorders>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4.1</w:t>
            </w:r>
          </w:p>
        </w:tc>
      </w:tr>
      <w:tr w:rsidR="00475CBD" w:rsidRPr="00FD4411" w:rsidTr="00CB708B">
        <w:trPr>
          <w:jc w:val="center"/>
        </w:trPr>
        <w:tc>
          <w:tcPr>
            <w:tcW w:w="2701" w:type="dxa"/>
            <w:tcBorders>
              <w:top w:val="single" w:sz="4" w:space="0" w:color="000000"/>
              <w:left w:val="single" w:sz="4" w:space="0" w:color="000000"/>
              <w:bottom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Гостиничное обслуживание</w:t>
            </w:r>
          </w:p>
        </w:tc>
        <w:tc>
          <w:tcPr>
            <w:tcW w:w="5314" w:type="dxa"/>
            <w:tcBorders>
              <w:top w:val="single" w:sz="4" w:space="0" w:color="000000"/>
              <w:left w:val="single" w:sz="4" w:space="0" w:color="000000"/>
              <w:bottom w:val="single" w:sz="4" w:space="0" w:color="000000"/>
              <w:right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гостиниц</w:t>
            </w:r>
          </w:p>
        </w:tc>
        <w:tc>
          <w:tcPr>
            <w:tcW w:w="1557" w:type="dxa"/>
            <w:tcBorders>
              <w:top w:val="single" w:sz="4" w:space="0" w:color="000000"/>
              <w:left w:val="single" w:sz="4" w:space="0" w:color="000000"/>
              <w:bottom w:val="single" w:sz="4" w:space="0" w:color="000000"/>
              <w:right w:val="single" w:sz="4" w:space="0" w:color="000000"/>
            </w:tcBorders>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4.7</w:t>
            </w:r>
          </w:p>
        </w:tc>
      </w:tr>
      <w:tr w:rsidR="00475CBD" w:rsidRPr="00FD4411" w:rsidTr="00CB708B">
        <w:trPr>
          <w:jc w:val="center"/>
        </w:trPr>
        <w:tc>
          <w:tcPr>
            <w:tcW w:w="2701" w:type="dxa"/>
            <w:tcBorders>
              <w:top w:val="single" w:sz="4" w:space="0" w:color="000000"/>
              <w:left w:val="single" w:sz="4" w:space="0" w:color="000000"/>
              <w:bottom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Общественное управление</w:t>
            </w:r>
          </w:p>
        </w:tc>
        <w:tc>
          <w:tcPr>
            <w:tcW w:w="5314" w:type="dxa"/>
            <w:tcBorders>
              <w:top w:val="single" w:sz="4" w:space="0" w:color="000000"/>
              <w:left w:val="single" w:sz="4" w:space="0" w:color="000000"/>
              <w:bottom w:val="single" w:sz="4" w:space="0" w:color="000000"/>
              <w:right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1557" w:type="dxa"/>
            <w:tcBorders>
              <w:top w:val="single" w:sz="4" w:space="0" w:color="000000"/>
              <w:left w:val="single" w:sz="4" w:space="0" w:color="000000"/>
              <w:bottom w:val="single" w:sz="4" w:space="0" w:color="000000"/>
              <w:right w:val="single" w:sz="4" w:space="0" w:color="000000"/>
            </w:tcBorders>
          </w:tcPr>
          <w:p w:rsidR="00475CBD" w:rsidRPr="00FD4411" w:rsidRDefault="00475CBD" w:rsidP="00CB708B">
            <w:pPr>
              <w:pStyle w:val="af3"/>
              <w:jc w:val="both"/>
              <w:rPr>
                <w:color w:val="000000"/>
                <w:lang w:val="ru-RU"/>
              </w:rPr>
            </w:pPr>
            <w:r w:rsidRPr="00FD4411">
              <w:rPr>
                <w:color w:val="000000"/>
                <w:lang w:val="ru-RU"/>
              </w:rPr>
              <w:t>3.8.</w:t>
            </w:r>
          </w:p>
        </w:tc>
      </w:tr>
      <w:tr w:rsidR="00475CBD" w:rsidRPr="00FD4411" w:rsidTr="00CB708B">
        <w:trPr>
          <w:jc w:val="center"/>
        </w:trPr>
        <w:tc>
          <w:tcPr>
            <w:tcW w:w="2701" w:type="dxa"/>
            <w:tcBorders>
              <w:top w:val="single" w:sz="4" w:space="0" w:color="000000"/>
              <w:left w:val="single" w:sz="4" w:space="0" w:color="000000"/>
              <w:bottom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Объекты торговли (торговые центры, торгово-развлекательные центры (комплексы)</w:t>
            </w:r>
          </w:p>
        </w:tc>
        <w:tc>
          <w:tcPr>
            <w:tcW w:w="5314" w:type="dxa"/>
            <w:tcBorders>
              <w:top w:val="single" w:sz="4" w:space="0" w:color="000000"/>
              <w:left w:val="single" w:sz="4" w:space="0" w:color="000000"/>
              <w:bottom w:val="single" w:sz="4" w:space="0" w:color="000000"/>
              <w:right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 размещение гаражей и (или) стоянок для автомобилей сотрудников и посетителей торгового центра</w:t>
            </w:r>
          </w:p>
        </w:tc>
        <w:tc>
          <w:tcPr>
            <w:tcW w:w="1557" w:type="dxa"/>
            <w:tcBorders>
              <w:top w:val="single" w:sz="4" w:space="0" w:color="000000"/>
              <w:left w:val="single" w:sz="4" w:space="0" w:color="000000"/>
              <w:bottom w:val="single" w:sz="4" w:space="0" w:color="000000"/>
              <w:right w:val="single" w:sz="4" w:space="0" w:color="000000"/>
            </w:tcBorders>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4.2</w:t>
            </w:r>
          </w:p>
        </w:tc>
      </w:tr>
      <w:tr w:rsidR="00475CBD" w:rsidRPr="00FD4411" w:rsidTr="00CB708B">
        <w:trPr>
          <w:jc w:val="center"/>
        </w:trPr>
        <w:tc>
          <w:tcPr>
            <w:tcW w:w="2701" w:type="dxa"/>
            <w:tcBorders>
              <w:top w:val="single" w:sz="4" w:space="0" w:color="000000"/>
              <w:left w:val="single" w:sz="4" w:space="0" w:color="000000"/>
              <w:bottom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Банковская и страховая деятельность</w:t>
            </w:r>
          </w:p>
        </w:tc>
        <w:tc>
          <w:tcPr>
            <w:tcW w:w="5314" w:type="dxa"/>
            <w:tcBorders>
              <w:top w:val="single" w:sz="4" w:space="0" w:color="000000"/>
              <w:left w:val="single" w:sz="4" w:space="0" w:color="000000"/>
              <w:bottom w:val="single" w:sz="4" w:space="0" w:color="000000"/>
              <w:right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557" w:type="dxa"/>
            <w:tcBorders>
              <w:top w:val="single" w:sz="4" w:space="0" w:color="000000"/>
              <w:left w:val="single" w:sz="4" w:space="0" w:color="000000"/>
              <w:bottom w:val="single" w:sz="4" w:space="0" w:color="000000"/>
              <w:right w:val="single" w:sz="4" w:space="0" w:color="000000"/>
            </w:tcBorders>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4.5</w:t>
            </w:r>
          </w:p>
        </w:tc>
      </w:tr>
      <w:tr w:rsidR="00475CBD" w:rsidRPr="00FD4411" w:rsidTr="00CB708B">
        <w:trPr>
          <w:jc w:val="center"/>
        </w:trPr>
        <w:tc>
          <w:tcPr>
            <w:tcW w:w="2701" w:type="dxa"/>
            <w:tcBorders>
              <w:top w:val="single" w:sz="4" w:space="0" w:color="000000"/>
              <w:left w:val="single" w:sz="4" w:space="0" w:color="000000"/>
              <w:bottom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Развлекательные мероприятия</w:t>
            </w:r>
          </w:p>
        </w:tc>
        <w:tc>
          <w:tcPr>
            <w:tcW w:w="5314" w:type="dxa"/>
            <w:tcBorders>
              <w:top w:val="single" w:sz="4" w:space="0" w:color="000000"/>
              <w:left w:val="single" w:sz="4" w:space="0" w:color="000000"/>
              <w:bottom w:val="single" w:sz="4" w:space="0" w:color="000000"/>
              <w:right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557" w:type="dxa"/>
            <w:tcBorders>
              <w:top w:val="single" w:sz="4" w:space="0" w:color="000000"/>
              <w:left w:val="single" w:sz="4" w:space="0" w:color="000000"/>
              <w:bottom w:val="single" w:sz="4" w:space="0" w:color="000000"/>
              <w:right w:val="single" w:sz="4" w:space="0" w:color="000000"/>
            </w:tcBorders>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4.8.1</w:t>
            </w:r>
          </w:p>
        </w:tc>
      </w:tr>
      <w:tr w:rsidR="00475CBD" w:rsidRPr="00FD4411" w:rsidTr="00CB708B">
        <w:trPr>
          <w:jc w:val="center"/>
        </w:trPr>
        <w:tc>
          <w:tcPr>
            <w:tcW w:w="2701" w:type="dxa"/>
            <w:tcBorders>
              <w:top w:val="single" w:sz="4" w:space="0" w:color="000000"/>
              <w:left w:val="single" w:sz="4" w:space="0" w:color="000000"/>
              <w:bottom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Проведение азартных игр</w:t>
            </w:r>
          </w:p>
        </w:tc>
        <w:tc>
          <w:tcPr>
            <w:tcW w:w="5314" w:type="dxa"/>
            <w:tcBorders>
              <w:top w:val="single" w:sz="4" w:space="0" w:color="000000"/>
              <w:left w:val="single" w:sz="4" w:space="0" w:color="000000"/>
              <w:bottom w:val="single" w:sz="4" w:space="0" w:color="000000"/>
              <w:right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557" w:type="dxa"/>
            <w:tcBorders>
              <w:top w:val="single" w:sz="4" w:space="0" w:color="000000"/>
              <w:left w:val="single" w:sz="4" w:space="0" w:color="000000"/>
              <w:bottom w:val="single" w:sz="4" w:space="0" w:color="000000"/>
              <w:right w:val="single" w:sz="4" w:space="0" w:color="000000"/>
            </w:tcBorders>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4.8.2</w:t>
            </w:r>
          </w:p>
        </w:tc>
      </w:tr>
      <w:tr w:rsidR="00475CBD" w:rsidRPr="00FD4411" w:rsidTr="004B15F4">
        <w:trPr>
          <w:jc w:val="center"/>
        </w:trPr>
        <w:tc>
          <w:tcPr>
            <w:tcW w:w="2701" w:type="dxa"/>
            <w:tcBorders>
              <w:top w:val="single" w:sz="4" w:space="0" w:color="000000"/>
              <w:left w:val="single" w:sz="4" w:space="0" w:color="000000"/>
              <w:bottom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Автомобильные мойки</w:t>
            </w:r>
          </w:p>
        </w:tc>
        <w:tc>
          <w:tcPr>
            <w:tcW w:w="5314" w:type="dxa"/>
            <w:tcBorders>
              <w:top w:val="single" w:sz="4" w:space="0" w:color="000000"/>
              <w:left w:val="single" w:sz="4" w:space="0" w:color="000000"/>
              <w:bottom w:val="single" w:sz="4" w:space="0" w:color="000000"/>
              <w:right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автомобильных моек, а также размещение магазинов сопутствующей торговли</w:t>
            </w:r>
          </w:p>
        </w:tc>
        <w:tc>
          <w:tcPr>
            <w:tcW w:w="1557" w:type="dxa"/>
            <w:tcBorders>
              <w:top w:val="single" w:sz="4" w:space="0" w:color="000000"/>
              <w:left w:val="single" w:sz="4" w:space="0" w:color="000000"/>
              <w:bottom w:val="single" w:sz="4" w:space="0" w:color="000000"/>
              <w:right w:val="single" w:sz="4" w:space="0" w:color="000000"/>
            </w:tcBorders>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4.9.1.3</w:t>
            </w:r>
          </w:p>
        </w:tc>
      </w:tr>
      <w:tr w:rsidR="00475CBD" w:rsidRPr="00FD4411" w:rsidTr="004B15F4">
        <w:trPr>
          <w:jc w:val="center"/>
        </w:trPr>
        <w:tc>
          <w:tcPr>
            <w:tcW w:w="2701" w:type="dxa"/>
            <w:tcBorders>
              <w:top w:val="single" w:sz="4" w:space="0" w:color="000000"/>
              <w:left w:val="single" w:sz="4" w:space="0" w:color="000000"/>
              <w:bottom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Ремонт автомобилей</w:t>
            </w:r>
          </w:p>
        </w:tc>
        <w:tc>
          <w:tcPr>
            <w:tcW w:w="5314" w:type="dxa"/>
            <w:tcBorders>
              <w:top w:val="single" w:sz="4" w:space="0" w:color="000000"/>
              <w:left w:val="single" w:sz="4" w:space="0" w:color="000000"/>
              <w:bottom w:val="single" w:sz="4" w:space="0" w:color="000000"/>
              <w:right w:val="single" w:sz="4" w:space="0" w:color="000000"/>
            </w:tcBorders>
            <w:shd w:val="clear" w:color="auto" w:fill="auto"/>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557" w:type="dxa"/>
            <w:tcBorders>
              <w:top w:val="single" w:sz="4" w:space="0" w:color="000000"/>
              <w:left w:val="single" w:sz="4" w:space="0" w:color="000000"/>
              <w:bottom w:val="single" w:sz="4" w:space="0" w:color="000000"/>
              <w:right w:val="single" w:sz="4" w:space="0" w:color="000000"/>
            </w:tcBorders>
          </w:tcPr>
          <w:p w:rsidR="00475CBD" w:rsidRPr="00FD4411" w:rsidRDefault="00475C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4.9.1.4</w:t>
            </w:r>
          </w:p>
        </w:tc>
      </w:tr>
      <w:tr w:rsidR="008B5F6A" w:rsidRPr="00FD4411" w:rsidTr="008B5F6A">
        <w:trPr>
          <w:jc w:val="center"/>
        </w:trPr>
        <w:tc>
          <w:tcPr>
            <w:tcW w:w="2701" w:type="dxa"/>
            <w:tcBorders>
              <w:top w:val="single" w:sz="4" w:space="0" w:color="000000"/>
              <w:left w:val="single" w:sz="4" w:space="0" w:color="000000"/>
              <w:bottom w:val="single" w:sz="4" w:space="0" w:color="000000"/>
            </w:tcBorders>
            <w:shd w:val="clear" w:color="auto" w:fill="auto"/>
          </w:tcPr>
          <w:p w:rsidR="008B5F6A" w:rsidRPr="00FD4411" w:rsidRDefault="008B5F6A" w:rsidP="00494E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Связь</w:t>
            </w:r>
          </w:p>
        </w:tc>
        <w:tc>
          <w:tcPr>
            <w:tcW w:w="5314" w:type="dxa"/>
            <w:tcBorders>
              <w:top w:val="single" w:sz="4" w:space="0" w:color="000000"/>
              <w:left w:val="single" w:sz="4" w:space="0" w:color="000000"/>
              <w:bottom w:val="single" w:sz="4" w:space="0" w:color="000000"/>
              <w:right w:val="single" w:sz="4" w:space="0" w:color="000000"/>
            </w:tcBorders>
            <w:shd w:val="clear" w:color="auto" w:fill="auto"/>
          </w:tcPr>
          <w:p w:rsidR="008B5F6A" w:rsidRPr="00FD4411" w:rsidRDefault="008B5F6A" w:rsidP="00494E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557" w:type="dxa"/>
            <w:tcBorders>
              <w:top w:val="single" w:sz="4" w:space="0" w:color="000000"/>
              <w:left w:val="single" w:sz="4" w:space="0" w:color="000000"/>
              <w:bottom w:val="single" w:sz="4" w:space="0" w:color="000000"/>
              <w:right w:val="single" w:sz="4" w:space="0" w:color="000000"/>
            </w:tcBorders>
          </w:tcPr>
          <w:p w:rsidR="008B5F6A" w:rsidRPr="00FD4411" w:rsidRDefault="008B5F6A" w:rsidP="00494E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6.8</w:t>
            </w:r>
          </w:p>
        </w:tc>
      </w:tr>
    </w:tbl>
    <w:p w:rsidR="000F56B2" w:rsidRPr="00FD4411" w:rsidRDefault="000F56B2" w:rsidP="000F56B2">
      <w:pPr>
        <w:pStyle w:val="ConsNormal"/>
        <w:tabs>
          <w:tab w:val="left" w:pos="900"/>
        </w:tabs>
        <w:spacing w:line="23" w:lineRule="atLeast"/>
        <w:ind w:firstLine="0"/>
        <w:jc w:val="both"/>
        <w:rPr>
          <w:rFonts w:ascii="Times New Roman" w:hAnsi="Times New Roman" w:cs="Times New Roman"/>
          <w:b/>
          <w:color w:val="000000"/>
          <w:sz w:val="22"/>
          <w:szCs w:val="22"/>
        </w:rPr>
      </w:pPr>
    </w:p>
    <w:p w:rsidR="000F56B2" w:rsidRPr="00FD4411" w:rsidRDefault="000F56B2" w:rsidP="000F56B2">
      <w:pPr>
        <w:pStyle w:val="ae"/>
        <w:spacing w:line="23" w:lineRule="atLeast"/>
        <w:jc w:val="both"/>
        <w:rPr>
          <w:rFonts w:ascii="Times New Roman" w:hAnsi="Times New Roman"/>
          <w:b/>
          <w:color w:val="000000"/>
        </w:rPr>
      </w:pPr>
      <w:r w:rsidRPr="00FD4411">
        <w:rPr>
          <w:rFonts w:ascii="Times New Roman" w:hAnsi="Times New Roman"/>
          <w:b/>
          <w:color w:val="000000"/>
        </w:rPr>
        <w:t>Вспомогательные виды разрешенного использования</w:t>
      </w:r>
    </w:p>
    <w:tbl>
      <w:tblPr>
        <w:tblW w:w="9337" w:type="dxa"/>
        <w:jc w:val="center"/>
        <w:tblLayout w:type="fixed"/>
        <w:tblLook w:val="0000" w:firstRow="0" w:lastRow="0" w:firstColumn="0" w:lastColumn="0" w:noHBand="0" w:noVBand="0"/>
      </w:tblPr>
      <w:tblGrid>
        <w:gridCol w:w="39"/>
        <w:gridCol w:w="2701"/>
        <w:gridCol w:w="46"/>
        <w:gridCol w:w="5182"/>
        <w:gridCol w:w="38"/>
        <w:gridCol w:w="1307"/>
        <w:gridCol w:w="24"/>
      </w:tblGrid>
      <w:tr w:rsidR="00CB708B" w:rsidRPr="00FD4411" w:rsidTr="008B5F6A">
        <w:trPr>
          <w:gridBefore w:val="1"/>
          <w:gridAfter w:val="1"/>
          <w:wBefore w:w="39" w:type="dxa"/>
          <w:wAfter w:w="24" w:type="dxa"/>
          <w:tblHeader/>
          <w:jc w:val="center"/>
        </w:trPr>
        <w:tc>
          <w:tcPr>
            <w:tcW w:w="2701" w:type="dxa"/>
            <w:tcBorders>
              <w:top w:val="single" w:sz="4" w:space="0" w:color="000000"/>
              <w:left w:val="single" w:sz="4" w:space="0" w:color="000000"/>
              <w:bottom w:val="single" w:sz="4" w:space="0" w:color="000000"/>
            </w:tcBorders>
            <w:shd w:val="clear" w:color="auto" w:fill="auto"/>
            <w:vAlign w:val="center"/>
          </w:tcPr>
          <w:p w:rsidR="00CB708B" w:rsidRPr="00FD4411" w:rsidRDefault="00CB708B" w:rsidP="005D42DD">
            <w:pPr>
              <w:pStyle w:val="af5"/>
              <w:jc w:val="both"/>
              <w:rPr>
                <w:color w:val="000000"/>
                <w:szCs w:val="22"/>
              </w:rPr>
            </w:pPr>
            <w:r w:rsidRPr="00FD4411">
              <w:rPr>
                <w:color w:val="000000"/>
                <w:szCs w:val="22"/>
              </w:rPr>
              <w:t xml:space="preserve">Вид разрешенного использования </w:t>
            </w:r>
            <w:r w:rsidRPr="00FD4411">
              <w:rPr>
                <w:color w:val="000000"/>
                <w:szCs w:val="22"/>
              </w:rPr>
              <w:br/>
              <w:t xml:space="preserve">земельных участков и объектов </w:t>
            </w:r>
            <w:r w:rsidRPr="00FD4411">
              <w:rPr>
                <w:color w:val="000000"/>
                <w:szCs w:val="22"/>
              </w:rPr>
              <w:br/>
              <w:t>кап</w:t>
            </w:r>
            <w:r w:rsidRPr="00FD4411">
              <w:rPr>
                <w:color w:val="000000"/>
                <w:szCs w:val="22"/>
              </w:rPr>
              <w:t>и</w:t>
            </w:r>
            <w:r w:rsidRPr="00FD4411">
              <w:rPr>
                <w:color w:val="000000"/>
                <w:szCs w:val="22"/>
              </w:rPr>
              <w:t>тального строительства</w:t>
            </w:r>
          </w:p>
        </w:tc>
        <w:tc>
          <w:tcPr>
            <w:tcW w:w="52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B708B" w:rsidRPr="00FD4411" w:rsidRDefault="00CB708B" w:rsidP="005D42DD">
            <w:pPr>
              <w:pStyle w:val="af5"/>
              <w:jc w:val="both"/>
              <w:rPr>
                <w:color w:val="000000"/>
                <w:szCs w:val="22"/>
              </w:rPr>
            </w:pPr>
            <w:r w:rsidRPr="00FD4411">
              <w:rPr>
                <w:color w:val="000000"/>
                <w:szCs w:val="22"/>
              </w:rPr>
              <w:t>Описание вида разрешенного использования земельного участка</w:t>
            </w:r>
          </w:p>
        </w:tc>
        <w:tc>
          <w:tcPr>
            <w:tcW w:w="1345" w:type="dxa"/>
            <w:gridSpan w:val="2"/>
            <w:tcBorders>
              <w:top w:val="single" w:sz="4" w:space="0" w:color="000000"/>
              <w:left w:val="single" w:sz="4" w:space="0" w:color="000000"/>
              <w:bottom w:val="single" w:sz="4" w:space="0" w:color="000000"/>
              <w:right w:val="single" w:sz="4" w:space="0" w:color="000000"/>
            </w:tcBorders>
          </w:tcPr>
          <w:p w:rsidR="00CB708B" w:rsidRPr="00FD4411" w:rsidRDefault="00CB708B" w:rsidP="00CB708B">
            <w:pPr>
              <w:pStyle w:val="af5"/>
              <w:jc w:val="both"/>
              <w:rPr>
                <w:color w:val="000000"/>
                <w:szCs w:val="22"/>
              </w:rPr>
            </w:pPr>
            <w:r w:rsidRPr="00FD4411">
              <w:rPr>
                <w:color w:val="000000"/>
                <w:szCs w:val="22"/>
                <w:lang w:eastAsia="ru-RU"/>
              </w:rPr>
              <w:t xml:space="preserve">Код </w:t>
            </w:r>
          </w:p>
        </w:tc>
      </w:tr>
      <w:tr w:rsidR="00383139" w:rsidRPr="00FD4411" w:rsidTr="008B5F6A">
        <w:trPr>
          <w:gridBefore w:val="1"/>
          <w:gridAfter w:val="1"/>
          <w:wBefore w:w="39" w:type="dxa"/>
          <w:wAfter w:w="24" w:type="dxa"/>
          <w:jc w:val="center"/>
        </w:trPr>
        <w:tc>
          <w:tcPr>
            <w:tcW w:w="2701" w:type="dxa"/>
            <w:tcBorders>
              <w:top w:val="single" w:sz="4" w:space="0" w:color="000000"/>
              <w:left w:val="single" w:sz="4" w:space="0" w:color="000000"/>
              <w:bottom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Хранение автотранспорта</w:t>
            </w:r>
          </w:p>
        </w:tc>
        <w:tc>
          <w:tcPr>
            <w:tcW w:w="5228" w:type="dxa"/>
            <w:gridSpan w:val="2"/>
            <w:tcBorders>
              <w:top w:val="single" w:sz="4" w:space="0" w:color="000000"/>
              <w:left w:val="single" w:sz="4" w:space="0" w:color="000000"/>
              <w:bottom w:val="single" w:sz="4" w:space="0" w:color="000000"/>
              <w:right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FD4411">
              <w:rPr>
                <w:rFonts w:ascii="Times New Roman" w:hAnsi="Times New Roman"/>
                <w:color w:val="000000"/>
                <w:sz w:val="24"/>
                <w:szCs w:val="24"/>
              </w:rPr>
              <w:t>машино</w:t>
            </w:r>
            <w:proofErr w:type="spellEnd"/>
            <w:r w:rsidRPr="00FD4411">
              <w:rPr>
                <w:rFonts w:ascii="Times New Roman" w:hAnsi="Times New Roman"/>
                <w:color w:val="000000"/>
                <w:sz w:val="24"/>
                <w:szCs w:val="24"/>
              </w:rPr>
              <w:t>-места, за исключением гаражей, размещение которых предусмотрено содержанием видов разрешенного использования с кодами 2.7.2, 4.9</w:t>
            </w:r>
          </w:p>
        </w:tc>
        <w:tc>
          <w:tcPr>
            <w:tcW w:w="1345" w:type="dxa"/>
            <w:gridSpan w:val="2"/>
            <w:tcBorders>
              <w:top w:val="single" w:sz="4" w:space="0" w:color="000000"/>
              <w:left w:val="single" w:sz="4" w:space="0" w:color="000000"/>
              <w:bottom w:val="single" w:sz="4" w:space="0" w:color="000000"/>
              <w:right w:val="single" w:sz="4" w:space="0" w:color="000000"/>
            </w:tcBorders>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2.7.1</w:t>
            </w:r>
          </w:p>
        </w:tc>
      </w:tr>
      <w:tr w:rsidR="00383139" w:rsidRPr="00FD4411" w:rsidTr="008B5F6A">
        <w:trPr>
          <w:gridBefore w:val="1"/>
          <w:gridAfter w:val="1"/>
          <w:wBefore w:w="39" w:type="dxa"/>
          <w:wAfter w:w="24" w:type="dxa"/>
          <w:jc w:val="center"/>
        </w:trPr>
        <w:tc>
          <w:tcPr>
            <w:tcW w:w="2701" w:type="dxa"/>
            <w:tcBorders>
              <w:top w:val="single" w:sz="4" w:space="0" w:color="000000"/>
              <w:left w:val="single" w:sz="4" w:space="0" w:color="000000"/>
              <w:bottom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Коммунальное обслуживание</w:t>
            </w:r>
          </w:p>
        </w:tc>
        <w:tc>
          <w:tcPr>
            <w:tcW w:w="5228" w:type="dxa"/>
            <w:gridSpan w:val="2"/>
            <w:tcBorders>
              <w:top w:val="single" w:sz="4" w:space="0" w:color="000000"/>
              <w:left w:val="single" w:sz="4" w:space="0" w:color="000000"/>
              <w:bottom w:val="single" w:sz="4" w:space="0" w:color="000000"/>
              <w:right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345" w:type="dxa"/>
            <w:gridSpan w:val="2"/>
            <w:tcBorders>
              <w:top w:val="single" w:sz="4" w:space="0" w:color="000000"/>
              <w:left w:val="single" w:sz="4" w:space="0" w:color="000000"/>
              <w:bottom w:val="single" w:sz="4" w:space="0" w:color="000000"/>
              <w:right w:val="single" w:sz="4" w:space="0" w:color="000000"/>
            </w:tcBorders>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3.1</w:t>
            </w:r>
          </w:p>
        </w:tc>
      </w:tr>
      <w:tr w:rsidR="00383139" w:rsidRPr="00FD4411" w:rsidTr="008B5F6A">
        <w:trPr>
          <w:gridBefore w:val="1"/>
          <w:gridAfter w:val="1"/>
          <w:wBefore w:w="39" w:type="dxa"/>
          <w:wAfter w:w="24" w:type="dxa"/>
          <w:jc w:val="center"/>
        </w:trPr>
        <w:tc>
          <w:tcPr>
            <w:tcW w:w="2701" w:type="dxa"/>
            <w:tcBorders>
              <w:top w:val="single" w:sz="4" w:space="0" w:color="000000"/>
              <w:left w:val="single" w:sz="4" w:space="0" w:color="000000"/>
              <w:bottom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Предоставление коммунальных услуг</w:t>
            </w:r>
          </w:p>
        </w:tc>
        <w:tc>
          <w:tcPr>
            <w:tcW w:w="5228" w:type="dxa"/>
            <w:gridSpan w:val="2"/>
            <w:tcBorders>
              <w:top w:val="single" w:sz="4" w:space="0" w:color="000000"/>
              <w:left w:val="single" w:sz="4" w:space="0" w:color="000000"/>
              <w:bottom w:val="single" w:sz="4" w:space="0" w:color="000000"/>
              <w:right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345" w:type="dxa"/>
            <w:gridSpan w:val="2"/>
            <w:tcBorders>
              <w:top w:val="single" w:sz="4" w:space="0" w:color="000000"/>
              <w:left w:val="single" w:sz="4" w:space="0" w:color="000000"/>
              <w:bottom w:val="single" w:sz="4" w:space="0" w:color="000000"/>
              <w:right w:val="single" w:sz="4" w:space="0" w:color="000000"/>
            </w:tcBorders>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3.1.1</w:t>
            </w:r>
          </w:p>
        </w:tc>
      </w:tr>
      <w:tr w:rsidR="00383139" w:rsidRPr="00FD4411" w:rsidTr="008B5F6A">
        <w:trPr>
          <w:gridBefore w:val="1"/>
          <w:gridAfter w:val="1"/>
          <w:wBefore w:w="39" w:type="dxa"/>
          <w:wAfter w:w="24" w:type="dxa"/>
          <w:jc w:val="center"/>
        </w:trPr>
        <w:tc>
          <w:tcPr>
            <w:tcW w:w="2701" w:type="dxa"/>
            <w:tcBorders>
              <w:top w:val="single" w:sz="4" w:space="0" w:color="000000"/>
              <w:left w:val="single" w:sz="4" w:space="0" w:color="000000"/>
              <w:bottom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Административные здания организаций, обеспечивающих предоставление коммунальных услуг</w:t>
            </w:r>
          </w:p>
        </w:tc>
        <w:tc>
          <w:tcPr>
            <w:tcW w:w="5228" w:type="dxa"/>
            <w:gridSpan w:val="2"/>
            <w:tcBorders>
              <w:top w:val="single" w:sz="4" w:space="0" w:color="000000"/>
              <w:left w:val="single" w:sz="4" w:space="0" w:color="000000"/>
              <w:bottom w:val="single" w:sz="4" w:space="0" w:color="000000"/>
              <w:right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1345" w:type="dxa"/>
            <w:gridSpan w:val="2"/>
            <w:tcBorders>
              <w:top w:val="single" w:sz="4" w:space="0" w:color="000000"/>
              <w:left w:val="single" w:sz="4" w:space="0" w:color="000000"/>
              <w:bottom w:val="single" w:sz="4" w:space="0" w:color="000000"/>
              <w:right w:val="single" w:sz="4" w:space="0" w:color="000000"/>
            </w:tcBorders>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3.1.2</w:t>
            </w:r>
          </w:p>
        </w:tc>
      </w:tr>
      <w:tr w:rsidR="00383139" w:rsidRPr="00FD4411" w:rsidTr="008B5F6A">
        <w:trPr>
          <w:gridBefore w:val="1"/>
          <w:gridAfter w:val="1"/>
          <w:wBefore w:w="39" w:type="dxa"/>
          <w:wAfter w:w="24" w:type="dxa"/>
          <w:jc w:val="center"/>
        </w:trPr>
        <w:tc>
          <w:tcPr>
            <w:tcW w:w="2701" w:type="dxa"/>
            <w:tcBorders>
              <w:top w:val="single" w:sz="4" w:space="0" w:color="000000"/>
              <w:left w:val="single" w:sz="4" w:space="0" w:color="000000"/>
              <w:bottom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Служебные гаражи</w:t>
            </w:r>
          </w:p>
        </w:tc>
        <w:tc>
          <w:tcPr>
            <w:tcW w:w="5228" w:type="dxa"/>
            <w:gridSpan w:val="2"/>
            <w:tcBorders>
              <w:top w:val="single" w:sz="4" w:space="0" w:color="000000"/>
              <w:left w:val="single" w:sz="4" w:space="0" w:color="000000"/>
              <w:bottom w:val="single" w:sz="4" w:space="0" w:color="000000"/>
              <w:right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345" w:type="dxa"/>
            <w:gridSpan w:val="2"/>
            <w:tcBorders>
              <w:top w:val="single" w:sz="4" w:space="0" w:color="000000"/>
              <w:left w:val="single" w:sz="4" w:space="0" w:color="000000"/>
              <w:bottom w:val="single" w:sz="4" w:space="0" w:color="000000"/>
              <w:right w:val="single" w:sz="4" w:space="0" w:color="000000"/>
            </w:tcBorders>
          </w:tcPr>
          <w:p w:rsidR="00383139" w:rsidRPr="00FD4411" w:rsidRDefault="00383139" w:rsidP="00CB708B">
            <w:pPr>
              <w:pStyle w:val="af3"/>
              <w:jc w:val="both"/>
              <w:rPr>
                <w:color w:val="000000"/>
                <w:lang w:val="ru-RU"/>
              </w:rPr>
            </w:pPr>
            <w:r w:rsidRPr="00FD4411">
              <w:rPr>
                <w:color w:val="000000"/>
                <w:lang w:val="ru-RU"/>
              </w:rPr>
              <w:t>4.9.</w:t>
            </w:r>
          </w:p>
        </w:tc>
      </w:tr>
      <w:tr w:rsidR="00383139" w:rsidRPr="00FD4411" w:rsidTr="008B5F6A">
        <w:trPr>
          <w:jc w:val="center"/>
        </w:trPr>
        <w:tc>
          <w:tcPr>
            <w:tcW w:w="2786" w:type="dxa"/>
            <w:gridSpan w:val="3"/>
            <w:tcBorders>
              <w:top w:val="single" w:sz="4" w:space="0" w:color="000000"/>
              <w:left w:val="single" w:sz="4" w:space="0" w:color="000000"/>
              <w:bottom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Автомобильные мойки</w:t>
            </w:r>
          </w:p>
        </w:tc>
        <w:tc>
          <w:tcPr>
            <w:tcW w:w="5220" w:type="dxa"/>
            <w:gridSpan w:val="2"/>
            <w:tcBorders>
              <w:top w:val="single" w:sz="4" w:space="0" w:color="000000"/>
              <w:left w:val="single" w:sz="4" w:space="0" w:color="000000"/>
              <w:bottom w:val="single" w:sz="4" w:space="0" w:color="000000"/>
              <w:right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автомобильных моек, а также размещение магазинов сопутствующей торговли</w:t>
            </w:r>
          </w:p>
        </w:tc>
        <w:tc>
          <w:tcPr>
            <w:tcW w:w="1331" w:type="dxa"/>
            <w:gridSpan w:val="2"/>
            <w:tcBorders>
              <w:top w:val="single" w:sz="4" w:space="0" w:color="000000"/>
              <w:left w:val="single" w:sz="4" w:space="0" w:color="000000"/>
              <w:bottom w:val="single" w:sz="4" w:space="0" w:color="000000"/>
              <w:right w:val="single" w:sz="4" w:space="0" w:color="000000"/>
            </w:tcBorders>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4.9.1.3</w:t>
            </w:r>
          </w:p>
        </w:tc>
      </w:tr>
      <w:tr w:rsidR="00383139" w:rsidRPr="00FD4411" w:rsidTr="008B5F6A">
        <w:trPr>
          <w:jc w:val="center"/>
        </w:trPr>
        <w:tc>
          <w:tcPr>
            <w:tcW w:w="2786" w:type="dxa"/>
            <w:gridSpan w:val="3"/>
            <w:tcBorders>
              <w:top w:val="single" w:sz="4" w:space="0" w:color="000000"/>
              <w:left w:val="single" w:sz="4" w:space="0" w:color="000000"/>
              <w:bottom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Ремонт автомобилей</w:t>
            </w:r>
          </w:p>
        </w:tc>
        <w:tc>
          <w:tcPr>
            <w:tcW w:w="5220" w:type="dxa"/>
            <w:gridSpan w:val="2"/>
            <w:tcBorders>
              <w:top w:val="single" w:sz="4" w:space="0" w:color="000000"/>
              <w:left w:val="single" w:sz="4" w:space="0" w:color="000000"/>
              <w:bottom w:val="single" w:sz="4" w:space="0" w:color="000000"/>
              <w:right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331" w:type="dxa"/>
            <w:gridSpan w:val="2"/>
            <w:tcBorders>
              <w:top w:val="single" w:sz="4" w:space="0" w:color="000000"/>
              <w:left w:val="single" w:sz="4" w:space="0" w:color="000000"/>
              <w:bottom w:val="single" w:sz="4" w:space="0" w:color="000000"/>
              <w:right w:val="single" w:sz="4" w:space="0" w:color="000000"/>
            </w:tcBorders>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4.9.1.4</w:t>
            </w:r>
          </w:p>
        </w:tc>
      </w:tr>
    </w:tbl>
    <w:p w:rsidR="000F56B2" w:rsidRPr="00FD4411" w:rsidRDefault="000F56B2" w:rsidP="004B15F4">
      <w:pPr>
        <w:pStyle w:val="ae"/>
        <w:spacing w:line="23" w:lineRule="atLeast"/>
        <w:jc w:val="right"/>
        <w:rPr>
          <w:rFonts w:ascii="Times New Roman" w:hAnsi="Times New Roman"/>
          <w:b/>
          <w:color w:val="000000"/>
        </w:rPr>
      </w:pPr>
    </w:p>
    <w:p w:rsidR="000F56B2" w:rsidRPr="00FD4411" w:rsidRDefault="000F56B2" w:rsidP="000F56B2">
      <w:pPr>
        <w:pStyle w:val="ae"/>
        <w:spacing w:line="23" w:lineRule="atLeast"/>
        <w:jc w:val="both"/>
        <w:rPr>
          <w:rFonts w:ascii="Times New Roman" w:hAnsi="Times New Roman"/>
          <w:b/>
          <w:color w:val="000000"/>
        </w:rPr>
      </w:pPr>
      <w:hyperlink r:id="rId50" w:history="1">
        <w:r w:rsidRPr="00FD4411">
          <w:rPr>
            <w:rFonts w:ascii="Times New Roman" w:hAnsi="Times New Roman"/>
            <w:b/>
            <w:color w:val="000000"/>
          </w:rPr>
          <w:t>Предельные</w:t>
        </w:r>
      </w:hyperlink>
      <w:r w:rsidRPr="00FD4411">
        <w:rPr>
          <w:rFonts w:ascii="Times New Roman" w:hAnsi="Times New Roman"/>
          <w:b/>
          <w:color w:val="000000"/>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зоне Ж.</w:t>
      </w:r>
      <w:r w:rsidR="00A2215A" w:rsidRPr="00FD4411">
        <w:rPr>
          <w:rFonts w:ascii="Times New Roman" w:hAnsi="Times New Roman"/>
          <w:b/>
          <w:color w:val="000000"/>
        </w:rPr>
        <w:t>3</w:t>
      </w:r>
    </w:p>
    <w:p w:rsidR="000F56B2" w:rsidRPr="00FD4411" w:rsidRDefault="000F56B2" w:rsidP="000F56B2">
      <w:pPr>
        <w:pStyle w:val="ae"/>
        <w:spacing w:line="23" w:lineRule="atLeast"/>
        <w:jc w:val="both"/>
        <w:rPr>
          <w:rFonts w:ascii="Times New Roman" w:hAnsi="Times New Roman"/>
          <w:b/>
          <w:color w:val="000000"/>
        </w:rPr>
      </w:pPr>
    </w:p>
    <w:tbl>
      <w:tblPr>
        <w:tblW w:w="9930" w:type="dxa"/>
        <w:jc w:val="center"/>
        <w:tblLayout w:type="fixed"/>
        <w:tblLook w:val="04A0" w:firstRow="1" w:lastRow="0" w:firstColumn="1" w:lastColumn="0" w:noHBand="0" w:noVBand="1"/>
      </w:tblPr>
      <w:tblGrid>
        <w:gridCol w:w="711"/>
        <w:gridCol w:w="5390"/>
        <w:gridCol w:w="3829"/>
      </w:tblGrid>
      <w:tr w:rsidR="000F56B2" w:rsidRPr="00FD4411" w:rsidTr="005D42DD">
        <w:trPr>
          <w:tblHeader/>
          <w:jc w:val="center"/>
        </w:trPr>
        <w:tc>
          <w:tcPr>
            <w:tcW w:w="711" w:type="dxa"/>
            <w:tcBorders>
              <w:top w:val="single" w:sz="4" w:space="0" w:color="000000"/>
              <w:left w:val="single" w:sz="4" w:space="0" w:color="000000"/>
              <w:bottom w:val="single" w:sz="4" w:space="0" w:color="000000"/>
              <w:right w:val="nil"/>
            </w:tcBorders>
          </w:tcPr>
          <w:p w:rsidR="000F56B2" w:rsidRPr="00FD4411" w:rsidRDefault="000F56B2" w:rsidP="005D42DD">
            <w:pPr>
              <w:ind w:firstLine="0"/>
              <w:jc w:val="center"/>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w:t>
            </w:r>
          </w:p>
        </w:tc>
        <w:tc>
          <w:tcPr>
            <w:tcW w:w="5390" w:type="dxa"/>
            <w:tcBorders>
              <w:top w:val="single" w:sz="4" w:space="0" w:color="000000"/>
              <w:left w:val="single" w:sz="4" w:space="0" w:color="000000"/>
              <w:bottom w:val="single" w:sz="4" w:space="0" w:color="000000"/>
              <w:right w:val="nil"/>
            </w:tcBorders>
          </w:tcPr>
          <w:p w:rsidR="000F56B2" w:rsidRPr="00FD4411" w:rsidRDefault="000F56B2" w:rsidP="005D42DD">
            <w:pPr>
              <w:ind w:firstLine="0"/>
              <w:jc w:val="center"/>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Предельные размеры и параметры</w:t>
            </w:r>
          </w:p>
        </w:tc>
        <w:tc>
          <w:tcPr>
            <w:tcW w:w="3829" w:type="dxa"/>
            <w:tcBorders>
              <w:top w:val="single" w:sz="4" w:space="0" w:color="000000"/>
              <w:left w:val="single" w:sz="4" w:space="0" w:color="000000"/>
              <w:bottom w:val="single" w:sz="4" w:space="0" w:color="000000"/>
              <w:right w:val="single" w:sz="4" w:space="0" w:color="000000"/>
            </w:tcBorders>
          </w:tcPr>
          <w:p w:rsidR="000F56B2" w:rsidRPr="00FD4411" w:rsidRDefault="000F56B2" w:rsidP="005D42DD">
            <w:pPr>
              <w:ind w:firstLine="0"/>
              <w:jc w:val="center"/>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Значения предельных размеров и параметров</w:t>
            </w:r>
          </w:p>
        </w:tc>
      </w:tr>
      <w:tr w:rsidR="000F56B2" w:rsidRPr="00FD4411" w:rsidTr="005D42DD">
        <w:trPr>
          <w:jc w:val="center"/>
        </w:trPr>
        <w:tc>
          <w:tcPr>
            <w:tcW w:w="711" w:type="dxa"/>
            <w:tcBorders>
              <w:top w:val="single" w:sz="4" w:space="0" w:color="000000"/>
              <w:left w:val="single" w:sz="4" w:space="0" w:color="000000"/>
              <w:bottom w:val="single" w:sz="4" w:space="0" w:color="000000"/>
              <w:right w:val="nil"/>
            </w:tcBorders>
          </w:tcPr>
          <w:p w:rsidR="000F56B2" w:rsidRPr="00FD4411" w:rsidRDefault="000F56B2" w:rsidP="005D42DD">
            <w:pPr>
              <w:ind w:firstLine="0"/>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1</w:t>
            </w:r>
          </w:p>
        </w:tc>
        <w:tc>
          <w:tcPr>
            <w:tcW w:w="5390" w:type="dxa"/>
            <w:tcBorders>
              <w:top w:val="single" w:sz="4" w:space="0" w:color="000000"/>
              <w:left w:val="single" w:sz="4" w:space="0" w:color="000000"/>
              <w:bottom w:val="single" w:sz="4" w:space="0" w:color="000000"/>
              <w:right w:val="nil"/>
            </w:tcBorders>
          </w:tcPr>
          <w:p w:rsidR="000F56B2" w:rsidRPr="00FD4411" w:rsidRDefault="000F56B2" w:rsidP="005D42DD">
            <w:pPr>
              <w:ind w:firstLine="0"/>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Минимальная площадь земельных участков</w:t>
            </w:r>
          </w:p>
        </w:tc>
        <w:tc>
          <w:tcPr>
            <w:tcW w:w="3829" w:type="dxa"/>
            <w:tcBorders>
              <w:top w:val="single" w:sz="4" w:space="0" w:color="000000"/>
              <w:left w:val="single" w:sz="4" w:space="0" w:color="000000"/>
              <w:bottom w:val="single" w:sz="4" w:space="0" w:color="000000"/>
              <w:right w:val="single" w:sz="4" w:space="0" w:color="000000"/>
            </w:tcBorders>
          </w:tcPr>
          <w:p w:rsidR="000F56B2" w:rsidRPr="00FD4411" w:rsidRDefault="000F56B2" w:rsidP="005D42DD">
            <w:pPr>
              <w:snapToGrid w:val="0"/>
              <w:ind w:firstLine="0"/>
              <w:rPr>
                <w:rFonts w:ascii="Times New Roman" w:hAnsi="Times New Roman" w:cs="Times New Roman"/>
                <w:b/>
                <w:bCs/>
                <w:color w:val="000000"/>
                <w:sz w:val="22"/>
                <w:szCs w:val="22"/>
              </w:rPr>
            </w:pPr>
          </w:p>
        </w:tc>
      </w:tr>
      <w:tr w:rsidR="000F56B2" w:rsidRPr="00FD4411" w:rsidTr="005D42DD">
        <w:trPr>
          <w:trHeight w:val="914"/>
          <w:jc w:val="center"/>
        </w:trPr>
        <w:tc>
          <w:tcPr>
            <w:tcW w:w="711" w:type="dxa"/>
            <w:tcBorders>
              <w:top w:val="single" w:sz="4" w:space="0" w:color="000000"/>
              <w:left w:val="single" w:sz="4" w:space="0" w:color="000000"/>
              <w:bottom w:val="single" w:sz="4" w:space="0" w:color="000000"/>
              <w:right w:val="nil"/>
            </w:tcBorders>
          </w:tcPr>
          <w:p w:rsidR="000F56B2" w:rsidRPr="00FD4411" w:rsidRDefault="000F56B2"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1.</w:t>
            </w:r>
            <w:r w:rsidRPr="00FD4411">
              <w:rPr>
                <w:rFonts w:ascii="Times New Roman" w:hAnsi="Times New Roman" w:cs="Times New Roman"/>
                <w:color w:val="000000"/>
                <w:sz w:val="22"/>
                <w:szCs w:val="22"/>
                <w:lang w:val="en-US"/>
              </w:rPr>
              <w:t>1</w:t>
            </w:r>
          </w:p>
        </w:tc>
        <w:tc>
          <w:tcPr>
            <w:tcW w:w="5390" w:type="dxa"/>
            <w:tcBorders>
              <w:top w:val="single" w:sz="4" w:space="0" w:color="000000"/>
              <w:left w:val="single" w:sz="4" w:space="0" w:color="000000"/>
              <w:bottom w:val="single" w:sz="4" w:space="0" w:color="000000"/>
              <w:right w:val="nil"/>
            </w:tcBorders>
          </w:tcPr>
          <w:p w:rsidR="000F56B2" w:rsidRPr="00FD4411" w:rsidRDefault="00A2215A"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с видом разрешенного использования "Магазины", "Общественное питание"</w:t>
            </w:r>
          </w:p>
        </w:tc>
        <w:tc>
          <w:tcPr>
            <w:tcW w:w="3829" w:type="dxa"/>
            <w:tcBorders>
              <w:top w:val="single" w:sz="4" w:space="0" w:color="000000"/>
              <w:left w:val="single" w:sz="4" w:space="0" w:color="000000"/>
              <w:bottom w:val="single" w:sz="4" w:space="0" w:color="000000"/>
              <w:right w:val="single" w:sz="4" w:space="0" w:color="000000"/>
            </w:tcBorders>
          </w:tcPr>
          <w:p w:rsidR="000F56B2" w:rsidRPr="00FD4411" w:rsidRDefault="00EB53C2" w:rsidP="005D42DD">
            <w:pPr>
              <w:ind w:firstLine="0"/>
              <w:rPr>
                <w:rFonts w:ascii="Times New Roman" w:hAnsi="Times New Roman" w:cs="Times New Roman"/>
                <w:color w:val="000000"/>
                <w:sz w:val="22"/>
                <w:szCs w:val="22"/>
              </w:rPr>
            </w:pPr>
            <w:smartTag w:uri="urn:schemas-microsoft-com:office:smarttags" w:element="metricconverter">
              <w:smartTagPr>
                <w:attr w:name="ProductID" w:val="25 м2"/>
              </w:smartTagPr>
              <w:r w:rsidRPr="00FD4411">
                <w:rPr>
                  <w:rFonts w:ascii="Times New Roman" w:hAnsi="Times New Roman" w:cs="Times New Roman"/>
                  <w:color w:val="000000"/>
                  <w:sz w:val="22"/>
                  <w:szCs w:val="22"/>
                </w:rPr>
                <w:t>25</w:t>
              </w:r>
              <w:r w:rsidR="00A2215A" w:rsidRPr="00FD4411">
                <w:rPr>
                  <w:rFonts w:ascii="Times New Roman" w:hAnsi="Times New Roman" w:cs="Times New Roman"/>
                  <w:color w:val="000000"/>
                  <w:sz w:val="22"/>
                  <w:szCs w:val="22"/>
                </w:rPr>
                <w:t xml:space="preserve"> м</w:t>
              </w:r>
              <w:r w:rsidR="00A2215A" w:rsidRPr="00FD4411">
                <w:rPr>
                  <w:rFonts w:ascii="Times New Roman" w:hAnsi="Times New Roman" w:cs="Times New Roman"/>
                  <w:color w:val="000000"/>
                  <w:sz w:val="22"/>
                  <w:szCs w:val="22"/>
                  <w:vertAlign w:val="superscript"/>
                </w:rPr>
                <w:t>2</w:t>
              </w:r>
            </w:smartTag>
          </w:p>
        </w:tc>
      </w:tr>
      <w:tr w:rsidR="00F227C6" w:rsidRPr="00FD4411" w:rsidTr="005D42DD">
        <w:trPr>
          <w:trHeight w:val="914"/>
          <w:jc w:val="center"/>
        </w:trPr>
        <w:tc>
          <w:tcPr>
            <w:tcW w:w="711" w:type="dxa"/>
            <w:tcBorders>
              <w:top w:val="single" w:sz="4" w:space="0" w:color="000000"/>
              <w:left w:val="single" w:sz="4" w:space="0" w:color="000000"/>
              <w:bottom w:val="single" w:sz="4" w:space="0" w:color="000000"/>
              <w:right w:val="nil"/>
            </w:tcBorders>
          </w:tcPr>
          <w:p w:rsidR="00F227C6" w:rsidRPr="00FD4411" w:rsidRDefault="005852B1"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1.2.</w:t>
            </w:r>
          </w:p>
        </w:tc>
        <w:tc>
          <w:tcPr>
            <w:tcW w:w="5390" w:type="dxa"/>
            <w:tcBorders>
              <w:top w:val="single" w:sz="4" w:space="0" w:color="000000"/>
              <w:left w:val="single" w:sz="4" w:space="0" w:color="000000"/>
              <w:bottom w:val="single" w:sz="4" w:space="0" w:color="000000"/>
              <w:right w:val="nil"/>
            </w:tcBorders>
          </w:tcPr>
          <w:p w:rsidR="00F227C6" w:rsidRPr="00FD4411" w:rsidRDefault="00F227C6" w:rsidP="00512B76">
            <w:pPr>
              <w:pStyle w:val="af3"/>
              <w:jc w:val="both"/>
              <w:rPr>
                <w:color w:val="000000"/>
              </w:rPr>
            </w:pPr>
            <w:r w:rsidRPr="00FD4411">
              <w:rPr>
                <w:color w:val="000000"/>
              </w:rPr>
              <w:t>на 1-ну жилую единицу блокированной застройки</w:t>
            </w:r>
            <w:r w:rsidRPr="00FD4411">
              <w:rPr>
                <w:color w:val="000000"/>
                <w:lang w:val="ru-RU"/>
              </w:rPr>
              <w:t xml:space="preserve"> (блок-</w:t>
            </w:r>
            <w:proofErr w:type="spellStart"/>
            <w:r w:rsidRPr="00FD4411">
              <w:rPr>
                <w:color w:val="000000"/>
                <w:lang w:val="ru-RU"/>
              </w:rPr>
              <w:t>секциию</w:t>
            </w:r>
            <w:proofErr w:type="spellEnd"/>
            <w:r w:rsidRPr="00FD4411">
              <w:rPr>
                <w:color w:val="000000"/>
                <w:lang w:val="ru-RU"/>
              </w:rPr>
              <w:t>)</w:t>
            </w:r>
          </w:p>
        </w:tc>
        <w:tc>
          <w:tcPr>
            <w:tcW w:w="3829" w:type="dxa"/>
            <w:tcBorders>
              <w:top w:val="single" w:sz="4" w:space="0" w:color="000000"/>
              <w:left w:val="single" w:sz="4" w:space="0" w:color="000000"/>
              <w:bottom w:val="single" w:sz="4" w:space="0" w:color="000000"/>
              <w:right w:val="single" w:sz="4" w:space="0" w:color="000000"/>
            </w:tcBorders>
          </w:tcPr>
          <w:p w:rsidR="00F227C6" w:rsidRPr="00FD4411" w:rsidRDefault="00F227C6" w:rsidP="00512B76">
            <w:pPr>
              <w:pStyle w:val="af3"/>
              <w:jc w:val="both"/>
              <w:rPr>
                <w:color w:val="000000"/>
              </w:rPr>
            </w:pPr>
            <w:smartTag w:uri="urn:schemas-microsoft-com:office:smarttags" w:element="metricconverter">
              <w:smartTagPr>
                <w:attr w:name="ProductID" w:val="100 м2"/>
              </w:smartTagPr>
              <w:r w:rsidRPr="00FD4411">
                <w:rPr>
                  <w:color w:val="000000"/>
                </w:rPr>
                <w:t>100 м2</w:t>
              </w:r>
            </w:smartTag>
            <w:r w:rsidRPr="00FD4411">
              <w:rPr>
                <w:color w:val="000000"/>
              </w:rPr>
              <w:t>,</w:t>
            </w:r>
          </w:p>
        </w:tc>
      </w:tr>
      <w:tr w:rsidR="00F227C6" w:rsidRPr="00FD4411" w:rsidTr="005D42DD">
        <w:trPr>
          <w:trHeight w:val="914"/>
          <w:jc w:val="center"/>
        </w:trPr>
        <w:tc>
          <w:tcPr>
            <w:tcW w:w="711" w:type="dxa"/>
            <w:tcBorders>
              <w:top w:val="single" w:sz="4" w:space="0" w:color="000000"/>
              <w:left w:val="single" w:sz="4" w:space="0" w:color="000000"/>
              <w:bottom w:val="single" w:sz="4" w:space="0" w:color="000000"/>
              <w:right w:val="nil"/>
            </w:tcBorders>
          </w:tcPr>
          <w:p w:rsidR="00F227C6" w:rsidRPr="00FD4411" w:rsidRDefault="005852B1"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1.3.</w:t>
            </w:r>
          </w:p>
        </w:tc>
        <w:tc>
          <w:tcPr>
            <w:tcW w:w="5390" w:type="dxa"/>
            <w:tcBorders>
              <w:top w:val="single" w:sz="4" w:space="0" w:color="000000"/>
              <w:left w:val="single" w:sz="4" w:space="0" w:color="000000"/>
              <w:bottom w:val="single" w:sz="4" w:space="0" w:color="000000"/>
              <w:right w:val="nil"/>
            </w:tcBorders>
          </w:tcPr>
          <w:p w:rsidR="00F227C6" w:rsidRPr="00FD4411" w:rsidRDefault="005852B1" w:rsidP="006B78EE">
            <w:pPr>
              <w:pStyle w:val="af3"/>
              <w:jc w:val="both"/>
              <w:rPr>
                <w:color w:val="000000"/>
                <w:lang w:val="ru-RU"/>
              </w:rPr>
            </w:pPr>
            <w:r w:rsidRPr="00FD4411">
              <w:rPr>
                <w:color w:val="000000"/>
                <w:lang w:val="ru-RU"/>
              </w:rPr>
              <w:t>с видом использования: «Общественное п</w:t>
            </w:r>
            <w:r w:rsidRPr="00FD4411">
              <w:rPr>
                <w:color w:val="000000"/>
                <w:lang w:val="ru-RU"/>
              </w:rPr>
              <w:t>и</w:t>
            </w:r>
            <w:r w:rsidRPr="00FD4411">
              <w:rPr>
                <w:color w:val="000000"/>
                <w:lang w:val="ru-RU"/>
              </w:rPr>
              <w:t>тание», «Социальное обслуживание», «Дошкольное начальное и среднее общее образование», «Амбулаторно-поликлиническое обслуживание», «Спорт», «Религиозное использование», «Общественное управление», «Амбулаторно ветеринарное обслуживание», «Деловое управление», «Гостиничное обслуживание»,</w:t>
            </w:r>
            <w:r w:rsidRPr="00FD4411">
              <w:rPr>
                <w:color w:val="000000"/>
              </w:rPr>
              <w:t xml:space="preserve"> </w:t>
            </w:r>
            <w:r w:rsidRPr="00FD4411">
              <w:rPr>
                <w:color w:val="000000"/>
                <w:lang w:val="ru-RU"/>
              </w:rPr>
              <w:t>«</w:t>
            </w:r>
            <w:r w:rsidRPr="00FD4411">
              <w:rPr>
                <w:color w:val="000000"/>
              </w:rPr>
              <w:t>Малоэтажная многоквартирная жилая застройка</w:t>
            </w:r>
            <w:r w:rsidRPr="00FD4411">
              <w:rPr>
                <w:color w:val="000000"/>
                <w:lang w:val="ru-RU"/>
              </w:rPr>
              <w:t>»</w:t>
            </w:r>
          </w:p>
        </w:tc>
        <w:tc>
          <w:tcPr>
            <w:tcW w:w="3829" w:type="dxa"/>
            <w:tcBorders>
              <w:top w:val="single" w:sz="4" w:space="0" w:color="000000"/>
              <w:left w:val="single" w:sz="4" w:space="0" w:color="000000"/>
              <w:bottom w:val="single" w:sz="4" w:space="0" w:color="000000"/>
              <w:right w:val="single" w:sz="4" w:space="0" w:color="000000"/>
            </w:tcBorders>
          </w:tcPr>
          <w:p w:rsidR="00F227C6" w:rsidRPr="00FD4411" w:rsidRDefault="005852B1" w:rsidP="00512B76">
            <w:pPr>
              <w:pStyle w:val="af3"/>
              <w:jc w:val="both"/>
              <w:rPr>
                <w:color w:val="000000"/>
                <w:lang w:val="ru-RU"/>
              </w:rPr>
            </w:pPr>
            <w:smartTag w:uri="urn:schemas-microsoft-com:office:smarttags" w:element="metricconverter">
              <w:smartTagPr>
                <w:attr w:name="ProductID" w:val="100 м2"/>
              </w:smartTagPr>
              <w:r w:rsidRPr="00FD4411">
                <w:rPr>
                  <w:color w:val="000000"/>
                  <w:lang w:val="ru-RU"/>
                </w:rPr>
                <w:t xml:space="preserve">100 </w:t>
              </w:r>
              <w:r w:rsidR="00F227C6" w:rsidRPr="00FD4411">
                <w:rPr>
                  <w:color w:val="000000"/>
                </w:rPr>
                <w:t>м2</w:t>
              </w:r>
            </w:smartTag>
          </w:p>
        </w:tc>
      </w:tr>
      <w:tr w:rsidR="005852B1" w:rsidRPr="00FD4411" w:rsidTr="005D42DD">
        <w:trPr>
          <w:trHeight w:val="914"/>
          <w:jc w:val="center"/>
        </w:trPr>
        <w:tc>
          <w:tcPr>
            <w:tcW w:w="711" w:type="dxa"/>
            <w:tcBorders>
              <w:top w:val="single" w:sz="4" w:space="0" w:color="000000"/>
              <w:left w:val="single" w:sz="4" w:space="0" w:color="000000"/>
              <w:bottom w:val="single" w:sz="4" w:space="0" w:color="000000"/>
              <w:right w:val="nil"/>
            </w:tcBorders>
          </w:tcPr>
          <w:p w:rsidR="005852B1" w:rsidRPr="00FD4411" w:rsidRDefault="005852B1" w:rsidP="005852B1">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1.4</w:t>
            </w:r>
          </w:p>
        </w:tc>
        <w:tc>
          <w:tcPr>
            <w:tcW w:w="5390" w:type="dxa"/>
            <w:tcBorders>
              <w:top w:val="single" w:sz="4" w:space="0" w:color="000000"/>
              <w:left w:val="single" w:sz="4" w:space="0" w:color="000000"/>
              <w:bottom w:val="single" w:sz="4" w:space="0" w:color="000000"/>
              <w:right w:val="nil"/>
            </w:tcBorders>
          </w:tcPr>
          <w:p w:rsidR="005852B1" w:rsidRPr="00FD4411" w:rsidRDefault="005852B1" w:rsidP="00512B76">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с другими видами разрешенного использования</w:t>
            </w:r>
          </w:p>
        </w:tc>
        <w:tc>
          <w:tcPr>
            <w:tcW w:w="3829" w:type="dxa"/>
            <w:tcBorders>
              <w:top w:val="single" w:sz="4" w:space="0" w:color="000000"/>
              <w:left w:val="single" w:sz="4" w:space="0" w:color="000000"/>
              <w:bottom w:val="single" w:sz="4" w:space="0" w:color="000000"/>
              <w:right w:val="single" w:sz="4" w:space="0" w:color="000000"/>
            </w:tcBorders>
          </w:tcPr>
          <w:p w:rsidR="005852B1" w:rsidRPr="00FD4411" w:rsidRDefault="005852B1" w:rsidP="00512B76">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не подлежит установлению</w:t>
            </w:r>
          </w:p>
        </w:tc>
      </w:tr>
      <w:tr w:rsidR="005852B1" w:rsidRPr="00FD4411" w:rsidTr="005D42DD">
        <w:trPr>
          <w:jc w:val="center"/>
        </w:trPr>
        <w:tc>
          <w:tcPr>
            <w:tcW w:w="711" w:type="dxa"/>
            <w:tcBorders>
              <w:top w:val="single" w:sz="4" w:space="0" w:color="000000"/>
              <w:left w:val="single" w:sz="4" w:space="0" w:color="000000"/>
              <w:bottom w:val="single" w:sz="4" w:space="0" w:color="000000"/>
              <w:right w:val="nil"/>
            </w:tcBorders>
          </w:tcPr>
          <w:p w:rsidR="005852B1" w:rsidRPr="00FD4411" w:rsidRDefault="005852B1" w:rsidP="005D42DD">
            <w:pPr>
              <w:ind w:firstLine="0"/>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2</w:t>
            </w:r>
          </w:p>
        </w:tc>
        <w:tc>
          <w:tcPr>
            <w:tcW w:w="5390" w:type="dxa"/>
            <w:tcBorders>
              <w:top w:val="single" w:sz="4" w:space="0" w:color="000000"/>
              <w:left w:val="single" w:sz="4" w:space="0" w:color="000000"/>
              <w:bottom w:val="single" w:sz="4" w:space="0" w:color="000000"/>
              <w:right w:val="nil"/>
            </w:tcBorders>
          </w:tcPr>
          <w:p w:rsidR="005852B1" w:rsidRPr="00FD4411" w:rsidRDefault="005852B1" w:rsidP="005D42DD">
            <w:pPr>
              <w:ind w:firstLine="0"/>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Максимальная площадь земельных участков</w:t>
            </w:r>
          </w:p>
        </w:tc>
        <w:tc>
          <w:tcPr>
            <w:tcW w:w="3829" w:type="dxa"/>
            <w:tcBorders>
              <w:top w:val="single" w:sz="4" w:space="0" w:color="000000"/>
              <w:left w:val="single" w:sz="4" w:space="0" w:color="000000"/>
              <w:bottom w:val="single" w:sz="4" w:space="0" w:color="000000"/>
              <w:right w:val="single" w:sz="4" w:space="0" w:color="000000"/>
            </w:tcBorders>
          </w:tcPr>
          <w:p w:rsidR="005852B1" w:rsidRPr="00FD4411" w:rsidRDefault="005852B1" w:rsidP="005D42DD">
            <w:pPr>
              <w:snapToGrid w:val="0"/>
              <w:ind w:firstLine="0"/>
              <w:rPr>
                <w:rFonts w:ascii="Times New Roman" w:hAnsi="Times New Roman" w:cs="Times New Roman"/>
                <w:b/>
                <w:bCs/>
                <w:color w:val="000000"/>
                <w:sz w:val="22"/>
                <w:szCs w:val="22"/>
              </w:rPr>
            </w:pPr>
          </w:p>
        </w:tc>
      </w:tr>
      <w:tr w:rsidR="005852B1" w:rsidRPr="00FD4411" w:rsidTr="005D42DD">
        <w:trPr>
          <w:jc w:val="center"/>
        </w:trPr>
        <w:tc>
          <w:tcPr>
            <w:tcW w:w="711" w:type="dxa"/>
            <w:tcBorders>
              <w:top w:val="single" w:sz="4" w:space="0" w:color="000000"/>
              <w:left w:val="single" w:sz="4" w:space="0" w:color="000000"/>
              <w:bottom w:val="single" w:sz="4" w:space="0" w:color="000000"/>
              <w:right w:val="nil"/>
            </w:tcBorders>
          </w:tcPr>
          <w:p w:rsidR="005852B1" w:rsidRPr="00FD4411" w:rsidRDefault="005852B1"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2.1</w:t>
            </w:r>
          </w:p>
        </w:tc>
        <w:tc>
          <w:tcPr>
            <w:tcW w:w="5390" w:type="dxa"/>
            <w:tcBorders>
              <w:top w:val="single" w:sz="4" w:space="0" w:color="000000"/>
              <w:left w:val="single" w:sz="4" w:space="0" w:color="000000"/>
              <w:bottom w:val="single" w:sz="4" w:space="0" w:color="000000"/>
              <w:right w:val="nil"/>
            </w:tcBorders>
          </w:tcPr>
          <w:p w:rsidR="005852B1" w:rsidRPr="00FD4411" w:rsidRDefault="005852B1" w:rsidP="007555A3">
            <w:pPr>
              <w:pStyle w:val="af3"/>
              <w:jc w:val="both"/>
              <w:rPr>
                <w:color w:val="000000"/>
              </w:rPr>
            </w:pPr>
            <w:r w:rsidRPr="00FD4411">
              <w:rPr>
                <w:color w:val="000000"/>
                <w:lang w:val="ru-RU"/>
              </w:rPr>
              <w:t>с видом разрешенного использования,  "Общественное управление", "Амбулаторное ветеринарное обслуживание", "Магазины", "Деловое управление", "Общественное питание", «Блокированная жилая застройка», «Бытовое обслуживание», «Амбулаторно-поликлиническое обслуживание»</w:t>
            </w:r>
          </w:p>
        </w:tc>
        <w:tc>
          <w:tcPr>
            <w:tcW w:w="3829" w:type="dxa"/>
            <w:tcBorders>
              <w:top w:val="single" w:sz="4" w:space="0" w:color="000000"/>
              <w:left w:val="single" w:sz="4" w:space="0" w:color="000000"/>
              <w:bottom w:val="single" w:sz="4" w:space="0" w:color="000000"/>
              <w:right w:val="single" w:sz="4" w:space="0" w:color="000000"/>
            </w:tcBorders>
          </w:tcPr>
          <w:p w:rsidR="005852B1" w:rsidRPr="00FD4411" w:rsidRDefault="005852B1" w:rsidP="005D42DD">
            <w:pPr>
              <w:ind w:firstLine="0"/>
              <w:rPr>
                <w:rFonts w:ascii="Times New Roman" w:hAnsi="Times New Roman" w:cs="Times New Roman"/>
                <w:color w:val="000000"/>
                <w:sz w:val="22"/>
                <w:szCs w:val="22"/>
              </w:rPr>
            </w:pPr>
            <w:smartTag w:uri="urn:schemas-microsoft-com:office:smarttags" w:element="metricconverter">
              <w:smartTagPr>
                <w:attr w:name="ProductID" w:val="5000 м2"/>
              </w:smartTagPr>
              <w:r w:rsidRPr="00FD4411">
                <w:rPr>
                  <w:rFonts w:ascii="Times New Roman" w:hAnsi="Times New Roman" w:cs="Times New Roman"/>
                  <w:color w:val="000000"/>
                  <w:sz w:val="22"/>
                  <w:szCs w:val="22"/>
                </w:rPr>
                <w:t>5000 м</w:t>
              </w:r>
              <w:r w:rsidRPr="00FD4411">
                <w:rPr>
                  <w:rFonts w:ascii="Times New Roman" w:hAnsi="Times New Roman" w:cs="Times New Roman"/>
                  <w:color w:val="000000"/>
                  <w:sz w:val="22"/>
                  <w:szCs w:val="22"/>
                  <w:vertAlign w:val="superscript"/>
                </w:rPr>
                <w:t>2</w:t>
              </w:r>
            </w:smartTag>
          </w:p>
        </w:tc>
      </w:tr>
      <w:tr w:rsidR="005852B1" w:rsidRPr="00FD4411" w:rsidTr="005D42DD">
        <w:trPr>
          <w:jc w:val="center"/>
        </w:trPr>
        <w:tc>
          <w:tcPr>
            <w:tcW w:w="711" w:type="dxa"/>
            <w:tcBorders>
              <w:top w:val="single" w:sz="4" w:space="0" w:color="000000"/>
              <w:left w:val="single" w:sz="4" w:space="0" w:color="000000"/>
              <w:bottom w:val="single" w:sz="4" w:space="0" w:color="000000"/>
              <w:right w:val="nil"/>
            </w:tcBorders>
          </w:tcPr>
          <w:p w:rsidR="005852B1" w:rsidRPr="00FD4411" w:rsidRDefault="005852B1" w:rsidP="005D42DD">
            <w:pPr>
              <w:ind w:firstLine="0"/>
              <w:rPr>
                <w:rFonts w:ascii="Times New Roman" w:hAnsi="Times New Roman" w:cs="Times New Roman"/>
                <w:color w:val="000000"/>
                <w:sz w:val="22"/>
                <w:szCs w:val="22"/>
              </w:rPr>
            </w:pPr>
          </w:p>
        </w:tc>
        <w:tc>
          <w:tcPr>
            <w:tcW w:w="5390" w:type="dxa"/>
            <w:tcBorders>
              <w:top w:val="single" w:sz="4" w:space="0" w:color="000000"/>
              <w:left w:val="single" w:sz="4" w:space="0" w:color="000000"/>
              <w:bottom w:val="single" w:sz="4" w:space="0" w:color="000000"/>
              <w:right w:val="nil"/>
            </w:tcBorders>
          </w:tcPr>
          <w:p w:rsidR="005852B1" w:rsidRPr="00FD4411" w:rsidRDefault="005852B1" w:rsidP="00512B76">
            <w:pPr>
              <w:pStyle w:val="af3"/>
              <w:jc w:val="both"/>
              <w:rPr>
                <w:color w:val="000000"/>
                <w:lang w:val="ru-RU"/>
              </w:rPr>
            </w:pPr>
            <w:r w:rsidRPr="00FD4411">
              <w:rPr>
                <w:color w:val="000000"/>
                <w:lang w:val="ru-RU"/>
              </w:rPr>
              <w:t>с видом разрешенного использования "Для индивид</w:t>
            </w:r>
            <w:r w:rsidRPr="00FD4411">
              <w:rPr>
                <w:color w:val="000000"/>
                <w:lang w:val="ru-RU"/>
              </w:rPr>
              <w:t>у</w:t>
            </w:r>
            <w:r w:rsidRPr="00FD4411">
              <w:rPr>
                <w:color w:val="000000"/>
                <w:lang w:val="ru-RU"/>
              </w:rPr>
              <w:t>ального жилищного строительства", "Для ведения личного подсобн</w:t>
            </w:r>
            <w:r w:rsidRPr="00FD4411">
              <w:rPr>
                <w:color w:val="000000"/>
                <w:lang w:val="ru-RU"/>
              </w:rPr>
              <w:t>о</w:t>
            </w:r>
            <w:r w:rsidRPr="00FD4411">
              <w:rPr>
                <w:color w:val="000000"/>
                <w:lang w:val="ru-RU"/>
              </w:rPr>
              <w:t>го хозяйства"</w:t>
            </w:r>
            <w:r w:rsidR="00730834" w:rsidRPr="00FD4411">
              <w:rPr>
                <w:color w:val="000000"/>
                <w:lang w:val="ru-RU"/>
              </w:rPr>
              <w:t xml:space="preserve"> </w:t>
            </w:r>
            <w:r w:rsidR="00730834" w:rsidRPr="00FD4411">
              <w:rPr>
                <w:color w:val="000000"/>
                <w:spacing w:val="-16"/>
              </w:rPr>
              <w:t>Предельные (максимальные) размеры земельных участков распространяются на вновь предоставляемые земельные участки и не распространяются на земельные участки, подлежащие объединению,</w:t>
            </w:r>
            <w:r w:rsidR="00730834" w:rsidRPr="00FD4411">
              <w:rPr>
                <w:color w:val="000000"/>
              </w:rPr>
              <w:t xml:space="preserve"> разделу</w:t>
            </w:r>
          </w:p>
        </w:tc>
        <w:tc>
          <w:tcPr>
            <w:tcW w:w="3829" w:type="dxa"/>
            <w:tcBorders>
              <w:top w:val="single" w:sz="4" w:space="0" w:color="000000"/>
              <w:left w:val="single" w:sz="4" w:space="0" w:color="000000"/>
              <w:bottom w:val="single" w:sz="4" w:space="0" w:color="000000"/>
              <w:right w:val="single" w:sz="4" w:space="0" w:color="000000"/>
            </w:tcBorders>
          </w:tcPr>
          <w:p w:rsidR="005852B1" w:rsidRPr="00FD4411" w:rsidRDefault="005852B1" w:rsidP="00512B76">
            <w:pPr>
              <w:pStyle w:val="af3"/>
              <w:jc w:val="both"/>
              <w:rPr>
                <w:color w:val="000000"/>
                <w:lang w:val="ru-RU"/>
              </w:rPr>
            </w:pPr>
            <w:smartTag w:uri="urn:schemas-microsoft-com:office:smarttags" w:element="metricconverter">
              <w:smartTagPr>
                <w:attr w:name="ProductID" w:val="1500 м2"/>
              </w:smartTagPr>
              <w:r w:rsidRPr="00FD4411">
                <w:rPr>
                  <w:color w:val="000000"/>
                  <w:lang w:val="ru-RU"/>
                </w:rPr>
                <w:t>1500 м</w:t>
              </w:r>
              <w:r w:rsidRPr="00FD4411">
                <w:rPr>
                  <w:color w:val="000000"/>
                  <w:vertAlign w:val="superscript"/>
                  <w:lang w:val="ru-RU"/>
                </w:rPr>
                <w:t>2</w:t>
              </w:r>
            </w:smartTag>
          </w:p>
          <w:p w:rsidR="005852B1" w:rsidRPr="00FD4411" w:rsidRDefault="005852B1" w:rsidP="00512B76">
            <w:pPr>
              <w:pStyle w:val="af3"/>
              <w:jc w:val="both"/>
              <w:rPr>
                <w:color w:val="000000"/>
                <w:sz w:val="28"/>
                <w:szCs w:val="28"/>
                <w:lang w:val="ru-RU"/>
              </w:rPr>
            </w:pPr>
          </w:p>
        </w:tc>
      </w:tr>
      <w:tr w:rsidR="005852B1" w:rsidRPr="00FD4411" w:rsidTr="005D42DD">
        <w:trPr>
          <w:jc w:val="center"/>
        </w:trPr>
        <w:tc>
          <w:tcPr>
            <w:tcW w:w="711" w:type="dxa"/>
            <w:tcBorders>
              <w:top w:val="single" w:sz="4" w:space="0" w:color="000000"/>
              <w:left w:val="single" w:sz="4" w:space="0" w:color="000000"/>
              <w:bottom w:val="single" w:sz="4" w:space="0" w:color="000000"/>
              <w:right w:val="nil"/>
            </w:tcBorders>
          </w:tcPr>
          <w:p w:rsidR="005852B1" w:rsidRPr="00FD4411" w:rsidRDefault="005852B1" w:rsidP="005D42DD">
            <w:pPr>
              <w:ind w:firstLine="0"/>
              <w:rPr>
                <w:rFonts w:ascii="Times New Roman" w:hAnsi="Times New Roman" w:cs="Times New Roman"/>
                <w:color w:val="000000"/>
                <w:sz w:val="22"/>
                <w:szCs w:val="22"/>
              </w:rPr>
            </w:pPr>
          </w:p>
        </w:tc>
        <w:tc>
          <w:tcPr>
            <w:tcW w:w="5390" w:type="dxa"/>
            <w:tcBorders>
              <w:top w:val="single" w:sz="4" w:space="0" w:color="000000"/>
              <w:left w:val="single" w:sz="4" w:space="0" w:color="000000"/>
              <w:bottom w:val="single" w:sz="4" w:space="0" w:color="000000"/>
              <w:right w:val="nil"/>
            </w:tcBorders>
          </w:tcPr>
          <w:p w:rsidR="005852B1" w:rsidRPr="00FD4411" w:rsidRDefault="005852B1" w:rsidP="007555A3">
            <w:pPr>
              <w:pStyle w:val="af3"/>
              <w:jc w:val="both"/>
              <w:rPr>
                <w:color w:val="000000"/>
                <w:lang w:val="ru-RU"/>
              </w:rPr>
            </w:pPr>
            <w:r w:rsidRPr="00FD4411">
              <w:rPr>
                <w:color w:val="000000"/>
                <w:lang w:val="ru-RU"/>
              </w:rPr>
              <w:t xml:space="preserve"> «Малоэтажная многоквартирная жилая застройка»</w:t>
            </w:r>
          </w:p>
        </w:tc>
        <w:tc>
          <w:tcPr>
            <w:tcW w:w="3829" w:type="dxa"/>
            <w:tcBorders>
              <w:top w:val="single" w:sz="4" w:space="0" w:color="000000"/>
              <w:left w:val="single" w:sz="4" w:space="0" w:color="000000"/>
              <w:bottom w:val="single" w:sz="4" w:space="0" w:color="000000"/>
              <w:right w:val="single" w:sz="4" w:space="0" w:color="000000"/>
            </w:tcBorders>
          </w:tcPr>
          <w:p w:rsidR="005852B1" w:rsidRPr="00FD4411" w:rsidRDefault="005852B1" w:rsidP="00512B76">
            <w:pPr>
              <w:pStyle w:val="af3"/>
              <w:jc w:val="both"/>
              <w:rPr>
                <w:color w:val="000000"/>
                <w:vertAlign w:val="superscript"/>
                <w:lang w:val="ru-RU"/>
              </w:rPr>
            </w:pPr>
            <w:smartTag w:uri="urn:schemas-microsoft-com:office:smarttags" w:element="metricconverter">
              <w:smartTagPr>
                <w:attr w:name="ProductID" w:val="3000 м2"/>
              </w:smartTagPr>
              <w:r w:rsidRPr="00FD4411">
                <w:rPr>
                  <w:color w:val="000000"/>
                  <w:lang w:val="ru-RU"/>
                </w:rPr>
                <w:t>3000 м</w:t>
              </w:r>
              <w:r w:rsidRPr="00FD4411">
                <w:rPr>
                  <w:color w:val="000000"/>
                  <w:vertAlign w:val="superscript"/>
                  <w:lang w:val="ru-RU"/>
                </w:rPr>
                <w:t>2</w:t>
              </w:r>
            </w:smartTag>
          </w:p>
          <w:p w:rsidR="005852B1" w:rsidRPr="00FD4411" w:rsidRDefault="005852B1" w:rsidP="00512B76">
            <w:pPr>
              <w:pStyle w:val="af3"/>
              <w:jc w:val="both"/>
              <w:rPr>
                <w:color w:val="000000"/>
                <w:highlight w:val="red"/>
                <w:lang w:val="ru-RU"/>
              </w:rPr>
            </w:pPr>
          </w:p>
        </w:tc>
      </w:tr>
      <w:tr w:rsidR="005852B1" w:rsidRPr="00FD4411" w:rsidTr="005D42DD">
        <w:trPr>
          <w:jc w:val="center"/>
        </w:trPr>
        <w:tc>
          <w:tcPr>
            <w:tcW w:w="711" w:type="dxa"/>
            <w:tcBorders>
              <w:top w:val="single" w:sz="4" w:space="0" w:color="000000"/>
              <w:left w:val="single" w:sz="4" w:space="0" w:color="000000"/>
              <w:bottom w:val="single" w:sz="4" w:space="0" w:color="000000"/>
              <w:right w:val="nil"/>
            </w:tcBorders>
          </w:tcPr>
          <w:p w:rsidR="005852B1" w:rsidRPr="00FD4411" w:rsidRDefault="005852B1" w:rsidP="005D42DD">
            <w:pPr>
              <w:ind w:firstLine="0"/>
              <w:rPr>
                <w:rFonts w:ascii="Times New Roman" w:hAnsi="Times New Roman" w:cs="Times New Roman"/>
                <w:color w:val="000000"/>
                <w:sz w:val="22"/>
                <w:szCs w:val="22"/>
              </w:rPr>
            </w:pPr>
          </w:p>
        </w:tc>
        <w:tc>
          <w:tcPr>
            <w:tcW w:w="5390" w:type="dxa"/>
            <w:tcBorders>
              <w:top w:val="single" w:sz="4" w:space="0" w:color="000000"/>
              <w:left w:val="single" w:sz="4" w:space="0" w:color="000000"/>
              <w:bottom w:val="single" w:sz="4" w:space="0" w:color="000000"/>
              <w:right w:val="nil"/>
            </w:tcBorders>
          </w:tcPr>
          <w:p w:rsidR="005852B1" w:rsidRPr="00FD4411" w:rsidRDefault="005852B1" w:rsidP="00512B76">
            <w:pPr>
              <w:pStyle w:val="af3"/>
              <w:jc w:val="both"/>
              <w:rPr>
                <w:color w:val="000000"/>
                <w:lang w:val="ru-RU"/>
              </w:rPr>
            </w:pPr>
            <w:r w:rsidRPr="00FD4411">
              <w:rPr>
                <w:color w:val="000000"/>
                <w:lang w:val="ru-RU"/>
              </w:rPr>
              <w:t>с видом разрешенного использования «Магазины»</w:t>
            </w:r>
          </w:p>
        </w:tc>
        <w:tc>
          <w:tcPr>
            <w:tcW w:w="3829" w:type="dxa"/>
            <w:tcBorders>
              <w:top w:val="single" w:sz="4" w:space="0" w:color="000000"/>
              <w:left w:val="single" w:sz="4" w:space="0" w:color="000000"/>
              <w:bottom w:val="single" w:sz="4" w:space="0" w:color="000000"/>
              <w:right w:val="single" w:sz="4" w:space="0" w:color="000000"/>
            </w:tcBorders>
          </w:tcPr>
          <w:p w:rsidR="005852B1" w:rsidRPr="00FD4411" w:rsidRDefault="005852B1" w:rsidP="00512B76">
            <w:pPr>
              <w:pStyle w:val="af3"/>
              <w:jc w:val="both"/>
              <w:rPr>
                <w:color w:val="000000"/>
                <w:lang w:val="ru-RU"/>
              </w:rPr>
            </w:pPr>
            <w:smartTag w:uri="urn:schemas-microsoft-com:office:smarttags" w:element="metricconverter">
              <w:smartTagPr>
                <w:attr w:name="ProductID" w:val="5000 м"/>
              </w:smartTagPr>
              <w:r w:rsidRPr="00FD4411">
                <w:rPr>
                  <w:color w:val="000000"/>
                  <w:lang w:val="ru-RU"/>
                </w:rPr>
                <w:t>5000 м</w:t>
              </w:r>
            </w:smartTag>
            <w:r w:rsidRPr="00FD4411">
              <w:rPr>
                <w:color w:val="000000"/>
                <w:lang w:val="ru-RU"/>
              </w:rPr>
              <w:t xml:space="preserve"> 2</w:t>
            </w:r>
          </w:p>
        </w:tc>
      </w:tr>
      <w:tr w:rsidR="005852B1" w:rsidRPr="00FD4411" w:rsidTr="005D42DD">
        <w:trPr>
          <w:jc w:val="center"/>
        </w:trPr>
        <w:tc>
          <w:tcPr>
            <w:tcW w:w="711" w:type="dxa"/>
            <w:tcBorders>
              <w:top w:val="single" w:sz="4" w:space="0" w:color="000000"/>
              <w:left w:val="single" w:sz="4" w:space="0" w:color="000000"/>
              <w:bottom w:val="single" w:sz="4" w:space="0" w:color="000000"/>
              <w:right w:val="nil"/>
            </w:tcBorders>
          </w:tcPr>
          <w:p w:rsidR="005852B1" w:rsidRPr="00FD4411" w:rsidRDefault="005852B1" w:rsidP="005D42DD">
            <w:pPr>
              <w:ind w:firstLine="0"/>
              <w:rPr>
                <w:rFonts w:ascii="Times New Roman" w:hAnsi="Times New Roman" w:cs="Times New Roman"/>
                <w:color w:val="000000"/>
                <w:sz w:val="22"/>
                <w:szCs w:val="22"/>
              </w:rPr>
            </w:pPr>
          </w:p>
        </w:tc>
        <w:tc>
          <w:tcPr>
            <w:tcW w:w="5390" w:type="dxa"/>
            <w:tcBorders>
              <w:top w:val="single" w:sz="4" w:space="0" w:color="000000"/>
              <w:left w:val="single" w:sz="4" w:space="0" w:color="000000"/>
              <w:bottom w:val="single" w:sz="4" w:space="0" w:color="000000"/>
              <w:right w:val="nil"/>
            </w:tcBorders>
          </w:tcPr>
          <w:p w:rsidR="005852B1" w:rsidRPr="00FD4411" w:rsidRDefault="005852B1" w:rsidP="00512B76">
            <w:pPr>
              <w:pStyle w:val="af3"/>
              <w:jc w:val="both"/>
              <w:rPr>
                <w:color w:val="000000"/>
                <w:lang w:val="ru-RU"/>
              </w:rPr>
            </w:pPr>
            <w:r w:rsidRPr="00FD4411">
              <w:rPr>
                <w:color w:val="000000"/>
                <w:lang w:val="ru-RU"/>
              </w:rPr>
              <w:t>с видом использования «Социальное обслуживание», «Спорт», «Религиозное использование», «Гостиничное обслуживание»</w:t>
            </w:r>
          </w:p>
        </w:tc>
        <w:tc>
          <w:tcPr>
            <w:tcW w:w="3829" w:type="dxa"/>
            <w:tcBorders>
              <w:top w:val="single" w:sz="4" w:space="0" w:color="000000"/>
              <w:left w:val="single" w:sz="4" w:space="0" w:color="000000"/>
              <w:bottom w:val="single" w:sz="4" w:space="0" w:color="000000"/>
              <w:right w:val="single" w:sz="4" w:space="0" w:color="000000"/>
            </w:tcBorders>
          </w:tcPr>
          <w:p w:rsidR="005852B1" w:rsidRPr="00FD4411" w:rsidRDefault="005852B1" w:rsidP="00512B76">
            <w:pPr>
              <w:pStyle w:val="af3"/>
              <w:jc w:val="both"/>
              <w:rPr>
                <w:color w:val="000000"/>
                <w:lang w:val="ru-RU"/>
              </w:rPr>
            </w:pPr>
            <w:r w:rsidRPr="00FD4411">
              <w:rPr>
                <w:color w:val="000000"/>
                <w:lang w:val="ru-RU"/>
              </w:rPr>
              <w:t>10 000м2,</w:t>
            </w:r>
          </w:p>
        </w:tc>
      </w:tr>
      <w:tr w:rsidR="005852B1" w:rsidRPr="00FD4411" w:rsidTr="005D42DD">
        <w:trPr>
          <w:jc w:val="center"/>
        </w:trPr>
        <w:tc>
          <w:tcPr>
            <w:tcW w:w="711" w:type="dxa"/>
            <w:tcBorders>
              <w:top w:val="single" w:sz="4" w:space="0" w:color="000000"/>
              <w:left w:val="single" w:sz="4" w:space="0" w:color="000000"/>
              <w:bottom w:val="single" w:sz="4" w:space="0" w:color="000000"/>
              <w:right w:val="nil"/>
            </w:tcBorders>
          </w:tcPr>
          <w:p w:rsidR="005852B1" w:rsidRPr="00FD4411" w:rsidRDefault="005852B1" w:rsidP="005D42DD">
            <w:pPr>
              <w:ind w:firstLine="0"/>
              <w:rPr>
                <w:rFonts w:ascii="Times New Roman" w:hAnsi="Times New Roman" w:cs="Times New Roman"/>
                <w:color w:val="000000"/>
                <w:sz w:val="22"/>
                <w:szCs w:val="22"/>
              </w:rPr>
            </w:pPr>
          </w:p>
        </w:tc>
        <w:tc>
          <w:tcPr>
            <w:tcW w:w="5390" w:type="dxa"/>
            <w:tcBorders>
              <w:top w:val="single" w:sz="4" w:space="0" w:color="000000"/>
              <w:left w:val="single" w:sz="4" w:space="0" w:color="000000"/>
              <w:bottom w:val="single" w:sz="4" w:space="0" w:color="000000"/>
              <w:right w:val="nil"/>
            </w:tcBorders>
          </w:tcPr>
          <w:p w:rsidR="005852B1" w:rsidRPr="00FD4411" w:rsidRDefault="005852B1" w:rsidP="00512B76">
            <w:pPr>
              <w:pStyle w:val="af3"/>
              <w:jc w:val="both"/>
              <w:rPr>
                <w:color w:val="000000"/>
                <w:lang w:val="ru-RU"/>
              </w:rPr>
            </w:pPr>
            <w:r w:rsidRPr="00FD4411">
              <w:rPr>
                <w:color w:val="000000"/>
                <w:lang w:val="ru-RU"/>
              </w:rPr>
              <w:t>с видом использования «Дошкольное, начальное, среднее, общее образование»</w:t>
            </w:r>
          </w:p>
        </w:tc>
        <w:tc>
          <w:tcPr>
            <w:tcW w:w="3829" w:type="dxa"/>
            <w:tcBorders>
              <w:top w:val="single" w:sz="4" w:space="0" w:color="000000"/>
              <w:left w:val="single" w:sz="4" w:space="0" w:color="000000"/>
              <w:bottom w:val="single" w:sz="4" w:space="0" w:color="000000"/>
              <w:right w:val="single" w:sz="4" w:space="0" w:color="000000"/>
            </w:tcBorders>
          </w:tcPr>
          <w:p w:rsidR="005852B1" w:rsidRPr="00FD4411" w:rsidRDefault="005852B1" w:rsidP="00512B76">
            <w:pPr>
              <w:pStyle w:val="af3"/>
              <w:jc w:val="both"/>
              <w:rPr>
                <w:color w:val="000000"/>
                <w:lang w:val="ru-RU"/>
              </w:rPr>
            </w:pPr>
            <w:r w:rsidRPr="00FD4411">
              <w:rPr>
                <w:color w:val="000000"/>
                <w:lang w:val="ru-RU"/>
              </w:rPr>
              <w:t>20 000м2,</w:t>
            </w:r>
          </w:p>
        </w:tc>
      </w:tr>
      <w:tr w:rsidR="005852B1" w:rsidRPr="00FD4411" w:rsidTr="005D42DD">
        <w:trPr>
          <w:jc w:val="center"/>
        </w:trPr>
        <w:tc>
          <w:tcPr>
            <w:tcW w:w="711" w:type="dxa"/>
            <w:tcBorders>
              <w:top w:val="single" w:sz="4" w:space="0" w:color="000000"/>
              <w:left w:val="single" w:sz="4" w:space="0" w:color="000000"/>
              <w:bottom w:val="single" w:sz="4" w:space="0" w:color="000000"/>
              <w:right w:val="nil"/>
            </w:tcBorders>
          </w:tcPr>
          <w:p w:rsidR="005852B1" w:rsidRPr="00FD4411" w:rsidRDefault="005852B1"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2.2</w:t>
            </w:r>
          </w:p>
        </w:tc>
        <w:tc>
          <w:tcPr>
            <w:tcW w:w="5390" w:type="dxa"/>
            <w:tcBorders>
              <w:top w:val="single" w:sz="4" w:space="0" w:color="000000"/>
              <w:left w:val="single" w:sz="4" w:space="0" w:color="000000"/>
              <w:bottom w:val="single" w:sz="4" w:space="0" w:color="000000"/>
              <w:right w:val="nil"/>
            </w:tcBorders>
          </w:tcPr>
          <w:p w:rsidR="005852B1" w:rsidRPr="00FD4411" w:rsidRDefault="005852B1"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 xml:space="preserve">с другими видами разрешенного использования </w:t>
            </w:r>
          </w:p>
        </w:tc>
        <w:tc>
          <w:tcPr>
            <w:tcW w:w="3829" w:type="dxa"/>
            <w:tcBorders>
              <w:top w:val="single" w:sz="4" w:space="0" w:color="000000"/>
              <w:left w:val="single" w:sz="4" w:space="0" w:color="000000"/>
              <w:bottom w:val="single" w:sz="4" w:space="0" w:color="000000"/>
              <w:right w:val="single" w:sz="4" w:space="0" w:color="000000"/>
            </w:tcBorders>
          </w:tcPr>
          <w:p w:rsidR="005852B1" w:rsidRPr="00FD4411" w:rsidRDefault="005852B1"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не подлежит установлению</w:t>
            </w:r>
          </w:p>
        </w:tc>
      </w:tr>
      <w:tr w:rsidR="005852B1" w:rsidRPr="00FD4411" w:rsidTr="005D42DD">
        <w:trPr>
          <w:jc w:val="center"/>
        </w:trPr>
        <w:tc>
          <w:tcPr>
            <w:tcW w:w="711" w:type="dxa"/>
            <w:tcBorders>
              <w:top w:val="single" w:sz="4" w:space="0" w:color="000000"/>
              <w:left w:val="single" w:sz="4" w:space="0" w:color="000000"/>
              <w:bottom w:val="single" w:sz="4" w:space="0" w:color="000000"/>
              <w:right w:val="nil"/>
            </w:tcBorders>
          </w:tcPr>
          <w:p w:rsidR="005852B1" w:rsidRPr="00FD4411" w:rsidRDefault="005852B1" w:rsidP="005D42DD">
            <w:pPr>
              <w:ind w:firstLine="0"/>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3</w:t>
            </w:r>
          </w:p>
        </w:tc>
        <w:tc>
          <w:tcPr>
            <w:tcW w:w="5390" w:type="dxa"/>
            <w:tcBorders>
              <w:top w:val="single" w:sz="4" w:space="0" w:color="000000"/>
              <w:left w:val="single" w:sz="4" w:space="0" w:color="000000"/>
              <w:bottom w:val="single" w:sz="4" w:space="0" w:color="000000"/>
              <w:right w:val="nil"/>
            </w:tcBorders>
          </w:tcPr>
          <w:p w:rsidR="005852B1" w:rsidRPr="00FD4411" w:rsidRDefault="005852B1" w:rsidP="005D42DD">
            <w:pPr>
              <w:ind w:firstLine="0"/>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9" w:type="dxa"/>
            <w:tcBorders>
              <w:top w:val="single" w:sz="4" w:space="0" w:color="000000"/>
              <w:left w:val="single" w:sz="4" w:space="0" w:color="000000"/>
              <w:bottom w:val="single" w:sz="4" w:space="0" w:color="000000"/>
              <w:right w:val="single" w:sz="4" w:space="0" w:color="000000"/>
            </w:tcBorders>
          </w:tcPr>
          <w:p w:rsidR="005852B1" w:rsidRPr="00FD4411" w:rsidRDefault="005852B1" w:rsidP="005D42DD">
            <w:pPr>
              <w:snapToGrid w:val="0"/>
              <w:ind w:firstLine="0"/>
              <w:rPr>
                <w:rFonts w:ascii="Times New Roman" w:hAnsi="Times New Roman" w:cs="Times New Roman"/>
                <w:b/>
                <w:bCs/>
                <w:color w:val="000000"/>
                <w:sz w:val="22"/>
                <w:szCs w:val="22"/>
              </w:rPr>
            </w:pPr>
          </w:p>
        </w:tc>
      </w:tr>
      <w:tr w:rsidR="005852B1" w:rsidRPr="00FD4411" w:rsidTr="005D42DD">
        <w:trPr>
          <w:jc w:val="center"/>
        </w:trPr>
        <w:tc>
          <w:tcPr>
            <w:tcW w:w="711" w:type="dxa"/>
            <w:tcBorders>
              <w:top w:val="single" w:sz="4" w:space="0" w:color="000000"/>
              <w:left w:val="single" w:sz="4" w:space="0" w:color="000000"/>
              <w:bottom w:val="single" w:sz="4" w:space="0" w:color="000000"/>
              <w:right w:val="nil"/>
            </w:tcBorders>
          </w:tcPr>
          <w:p w:rsidR="005852B1" w:rsidRPr="00FD4411" w:rsidRDefault="005852B1"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3.1.</w:t>
            </w:r>
          </w:p>
        </w:tc>
        <w:tc>
          <w:tcPr>
            <w:tcW w:w="5390" w:type="dxa"/>
            <w:tcBorders>
              <w:top w:val="single" w:sz="4" w:space="0" w:color="000000"/>
              <w:left w:val="single" w:sz="4" w:space="0" w:color="000000"/>
              <w:bottom w:val="single" w:sz="4" w:space="0" w:color="000000"/>
              <w:right w:val="nil"/>
            </w:tcBorders>
          </w:tcPr>
          <w:p w:rsidR="005852B1" w:rsidRPr="00FD4411" w:rsidRDefault="005852B1"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29" w:type="dxa"/>
            <w:tcBorders>
              <w:top w:val="single" w:sz="4" w:space="0" w:color="000000"/>
              <w:left w:val="single" w:sz="4" w:space="0" w:color="000000"/>
              <w:bottom w:val="single" w:sz="4" w:space="0" w:color="000000"/>
              <w:right w:val="single" w:sz="4" w:space="0" w:color="000000"/>
            </w:tcBorders>
          </w:tcPr>
          <w:p w:rsidR="005852B1" w:rsidRPr="00FD4411" w:rsidRDefault="005852B1" w:rsidP="005D42DD">
            <w:pPr>
              <w:ind w:firstLine="0"/>
              <w:rPr>
                <w:rFonts w:ascii="Times New Roman" w:hAnsi="Times New Roman" w:cs="Times New Roman"/>
                <w:color w:val="000000"/>
                <w:sz w:val="22"/>
                <w:szCs w:val="22"/>
              </w:rPr>
            </w:pPr>
            <w:smartTag w:uri="urn:schemas-microsoft-com:office:smarttags" w:element="metricconverter">
              <w:smartTagPr>
                <w:attr w:name="ProductID" w:val="0 м"/>
              </w:smartTagPr>
              <w:r w:rsidRPr="00FD4411">
                <w:rPr>
                  <w:rFonts w:ascii="Times New Roman" w:hAnsi="Times New Roman" w:cs="Times New Roman"/>
                  <w:color w:val="000000"/>
                  <w:sz w:val="22"/>
                  <w:szCs w:val="22"/>
                </w:rPr>
                <w:t>0 м</w:t>
              </w:r>
            </w:smartTag>
          </w:p>
        </w:tc>
      </w:tr>
      <w:tr w:rsidR="005852B1" w:rsidRPr="00FD4411" w:rsidTr="005D42DD">
        <w:trPr>
          <w:jc w:val="center"/>
        </w:trPr>
        <w:tc>
          <w:tcPr>
            <w:tcW w:w="711" w:type="dxa"/>
            <w:tcBorders>
              <w:top w:val="single" w:sz="4" w:space="0" w:color="000000"/>
              <w:left w:val="single" w:sz="4" w:space="0" w:color="000000"/>
              <w:bottom w:val="single" w:sz="4" w:space="0" w:color="000000"/>
              <w:right w:val="nil"/>
            </w:tcBorders>
          </w:tcPr>
          <w:p w:rsidR="005852B1" w:rsidRPr="00FD4411" w:rsidRDefault="005852B1"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3.2.</w:t>
            </w:r>
          </w:p>
        </w:tc>
        <w:tc>
          <w:tcPr>
            <w:tcW w:w="5390" w:type="dxa"/>
            <w:tcBorders>
              <w:top w:val="single" w:sz="4" w:space="0" w:color="000000"/>
              <w:left w:val="single" w:sz="4" w:space="0" w:color="000000"/>
              <w:bottom w:val="single" w:sz="4" w:space="0" w:color="000000"/>
              <w:right w:val="nil"/>
            </w:tcBorders>
          </w:tcPr>
          <w:p w:rsidR="005852B1" w:rsidRPr="00FD4411" w:rsidRDefault="005852B1"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для хозяйственных построек</w:t>
            </w:r>
          </w:p>
        </w:tc>
        <w:tc>
          <w:tcPr>
            <w:tcW w:w="3829" w:type="dxa"/>
            <w:tcBorders>
              <w:top w:val="single" w:sz="4" w:space="0" w:color="000000"/>
              <w:left w:val="single" w:sz="4" w:space="0" w:color="000000"/>
              <w:bottom w:val="single" w:sz="4" w:space="0" w:color="000000"/>
              <w:right w:val="single" w:sz="4" w:space="0" w:color="000000"/>
            </w:tcBorders>
          </w:tcPr>
          <w:p w:rsidR="005852B1" w:rsidRPr="00FD4411" w:rsidRDefault="005852B1" w:rsidP="005D42DD">
            <w:pPr>
              <w:ind w:firstLine="0"/>
              <w:rPr>
                <w:rFonts w:ascii="Times New Roman" w:hAnsi="Times New Roman" w:cs="Times New Roman"/>
                <w:color w:val="000000"/>
                <w:sz w:val="22"/>
                <w:szCs w:val="22"/>
              </w:rPr>
            </w:pPr>
            <w:smartTag w:uri="urn:schemas-microsoft-com:office:smarttags" w:element="metricconverter">
              <w:smartTagPr>
                <w:attr w:name="ProductID" w:val="1 м"/>
              </w:smartTagPr>
              <w:r w:rsidRPr="00FD4411">
                <w:rPr>
                  <w:rFonts w:ascii="Times New Roman" w:hAnsi="Times New Roman" w:cs="Times New Roman"/>
                  <w:color w:val="000000"/>
                  <w:sz w:val="22"/>
                  <w:szCs w:val="22"/>
                </w:rPr>
                <w:t>1 м</w:t>
              </w:r>
            </w:smartTag>
          </w:p>
        </w:tc>
      </w:tr>
      <w:tr w:rsidR="005852B1" w:rsidRPr="00FD4411" w:rsidTr="005D42DD">
        <w:trPr>
          <w:jc w:val="center"/>
        </w:trPr>
        <w:tc>
          <w:tcPr>
            <w:tcW w:w="711" w:type="dxa"/>
            <w:tcBorders>
              <w:top w:val="single" w:sz="4" w:space="0" w:color="000000"/>
              <w:left w:val="single" w:sz="4" w:space="0" w:color="000000"/>
              <w:bottom w:val="single" w:sz="4" w:space="0" w:color="000000"/>
              <w:right w:val="nil"/>
            </w:tcBorders>
          </w:tcPr>
          <w:p w:rsidR="005852B1" w:rsidRPr="00FD4411" w:rsidRDefault="005852B1"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3.3.</w:t>
            </w:r>
          </w:p>
        </w:tc>
        <w:tc>
          <w:tcPr>
            <w:tcW w:w="5390" w:type="dxa"/>
            <w:tcBorders>
              <w:top w:val="single" w:sz="4" w:space="0" w:color="000000"/>
              <w:left w:val="single" w:sz="4" w:space="0" w:color="000000"/>
              <w:bottom w:val="single" w:sz="4" w:space="0" w:color="000000"/>
              <w:right w:val="nil"/>
            </w:tcBorders>
          </w:tcPr>
          <w:p w:rsidR="005852B1" w:rsidRPr="00FD4411" w:rsidRDefault="005852B1"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для других объектов капитального строительства</w:t>
            </w:r>
          </w:p>
        </w:tc>
        <w:tc>
          <w:tcPr>
            <w:tcW w:w="3829" w:type="dxa"/>
            <w:tcBorders>
              <w:top w:val="single" w:sz="4" w:space="0" w:color="000000"/>
              <w:left w:val="single" w:sz="4" w:space="0" w:color="000000"/>
              <w:bottom w:val="single" w:sz="4" w:space="0" w:color="000000"/>
              <w:right w:val="single" w:sz="4" w:space="0" w:color="000000"/>
            </w:tcBorders>
          </w:tcPr>
          <w:p w:rsidR="005852B1" w:rsidRPr="00FD4411" w:rsidRDefault="005852B1" w:rsidP="005D42DD">
            <w:pPr>
              <w:ind w:firstLine="0"/>
              <w:rPr>
                <w:rFonts w:ascii="Times New Roman" w:hAnsi="Times New Roman" w:cs="Times New Roman"/>
                <w:color w:val="000000"/>
                <w:sz w:val="22"/>
                <w:szCs w:val="22"/>
              </w:rPr>
            </w:pPr>
            <w:smartTag w:uri="urn:schemas-microsoft-com:office:smarttags" w:element="metricconverter">
              <w:smartTagPr>
                <w:attr w:name="ProductID" w:val="3 м"/>
              </w:smartTagPr>
              <w:r w:rsidRPr="00FD4411">
                <w:rPr>
                  <w:rFonts w:ascii="Times New Roman" w:hAnsi="Times New Roman" w:cs="Times New Roman"/>
                  <w:color w:val="000000"/>
                  <w:sz w:val="22"/>
                  <w:szCs w:val="22"/>
                </w:rPr>
                <w:t>3 м</w:t>
              </w:r>
            </w:smartTag>
          </w:p>
        </w:tc>
      </w:tr>
      <w:tr w:rsidR="005852B1" w:rsidRPr="00FD4411" w:rsidTr="005D42DD">
        <w:trPr>
          <w:jc w:val="center"/>
        </w:trPr>
        <w:tc>
          <w:tcPr>
            <w:tcW w:w="711" w:type="dxa"/>
            <w:tcBorders>
              <w:top w:val="single" w:sz="4" w:space="0" w:color="000000"/>
              <w:left w:val="single" w:sz="4" w:space="0" w:color="000000"/>
              <w:bottom w:val="single" w:sz="4" w:space="0" w:color="000000"/>
              <w:right w:val="nil"/>
            </w:tcBorders>
          </w:tcPr>
          <w:p w:rsidR="005852B1" w:rsidRPr="00FD4411" w:rsidRDefault="005852B1" w:rsidP="005852B1">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 xml:space="preserve">3.4. </w:t>
            </w:r>
          </w:p>
        </w:tc>
        <w:tc>
          <w:tcPr>
            <w:tcW w:w="5390" w:type="dxa"/>
            <w:tcBorders>
              <w:top w:val="single" w:sz="4" w:space="0" w:color="000000"/>
              <w:left w:val="single" w:sz="4" w:space="0" w:color="000000"/>
              <w:bottom w:val="single" w:sz="4" w:space="0" w:color="000000"/>
              <w:right w:val="nil"/>
            </w:tcBorders>
          </w:tcPr>
          <w:p w:rsidR="005852B1" w:rsidRPr="00FD4411" w:rsidRDefault="005852B1" w:rsidP="00512B76">
            <w:pPr>
              <w:pStyle w:val="af3"/>
              <w:jc w:val="both"/>
              <w:rPr>
                <w:color w:val="000000"/>
                <w:lang w:val="ru-RU"/>
              </w:rPr>
            </w:pPr>
            <w:r w:rsidRPr="00FD4411">
              <w:rPr>
                <w:color w:val="000000"/>
                <w:lang w:val="ru-RU"/>
              </w:rPr>
              <w:t>При отсутствии централизованной канализации расстояние:</w:t>
            </w:r>
          </w:p>
          <w:p w:rsidR="005852B1" w:rsidRPr="00FD4411" w:rsidRDefault="005852B1" w:rsidP="00512B76">
            <w:pPr>
              <w:pStyle w:val="af3"/>
              <w:jc w:val="both"/>
              <w:rPr>
                <w:color w:val="000000"/>
                <w:lang w:val="ru-RU"/>
              </w:rPr>
            </w:pPr>
            <w:r w:rsidRPr="00FD4411">
              <w:rPr>
                <w:color w:val="000000"/>
                <w:lang w:val="ru-RU"/>
              </w:rPr>
              <w:t>от туалета до стен соседнего дома</w:t>
            </w:r>
          </w:p>
          <w:p w:rsidR="005852B1" w:rsidRPr="00FD4411" w:rsidRDefault="005852B1" w:rsidP="00512B76">
            <w:pPr>
              <w:pStyle w:val="af3"/>
              <w:jc w:val="both"/>
              <w:rPr>
                <w:color w:val="000000"/>
                <w:lang w:val="ru-RU"/>
              </w:rPr>
            </w:pPr>
            <w:r w:rsidRPr="00FD4411">
              <w:rPr>
                <w:color w:val="000000"/>
                <w:lang w:val="ru-RU"/>
              </w:rPr>
              <w:t>до источника водоснабжения (колодца)</w:t>
            </w:r>
          </w:p>
        </w:tc>
        <w:tc>
          <w:tcPr>
            <w:tcW w:w="3829" w:type="dxa"/>
            <w:tcBorders>
              <w:top w:val="single" w:sz="4" w:space="0" w:color="000000"/>
              <w:left w:val="single" w:sz="4" w:space="0" w:color="000000"/>
              <w:bottom w:val="single" w:sz="4" w:space="0" w:color="000000"/>
              <w:right w:val="single" w:sz="4" w:space="0" w:color="000000"/>
            </w:tcBorders>
          </w:tcPr>
          <w:p w:rsidR="005852B1" w:rsidRPr="00FD4411" w:rsidRDefault="005852B1" w:rsidP="00512B76">
            <w:pPr>
              <w:pStyle w:val="af3"/>
              <w:jc w:val="both"/>
              <w:rPr>
                <w:color w:val="000000"/>
                <w:lang w:val="ru-RU"/>
              </w:rPr>
            </w:pPr>
          </w:p>
          <w:p w:rsidR="005852B1" w:rsidRPr="00FD4411" w:rsidRDefault="005852B1" w:rsidP="00512B76">
            <w:pPr>
              <w:pStyle w:val="af3"/>
              <w:jc w:val="both"/>
              <w:rPr>
                <w:color w:val="000000"/>
                <w:lang w:val="ru-RU"/>
              </w:rPr>
            </w:pPr>
          </w:p>
          <w:p w:rsidR="005852B1" w:rsidRPr="00FD4411" w:rsidRDefault="005852B1" w:rsidP="00512B76">
            <w:pPr>
              <w:pStyle w:val="af3"/>
              <w:jc w:val="both"/>
              <w:rPr>
                <w:color w:val="000000"/>
                <w:lang w:val="ru-RU"/>
              </w:rPr>
            </w:pPr>
            <w:smartTag w:uri="urn:schemas-microsoft-com:office:smarttags" w:element="metricconverter">
              <w:smartTagPr>
                <w:attr w:name="ProductID" w:val="12 м"/>
              </w:smartTagPr>
              <w:r w:rsidRPr="00FD4411">
                <w:rPr>
                  <w:color w:val="000000"/>
                  <w:lang w:val="ru-RU"/>
                </w:rPr>
                <w:t>12 м</w:t>
              </w:r>
            </w:smartTag>
          </w:p>
          <w:p w:rsidR="005852B1" w:rsidRPr="00FD4411" w:rsidRDefault="005852B1" w:rsidP="00512B76">
            <w:pPr>
              <w:pStyle w:val="af3"/>
              <w:jc w:val="both"/>
              <w:rPr>
                <w:color w:val="000000"/>
                <w:lang w:val="ru-RU"/>
              </w:rPr>
            </w:pPr>
            <w:smartTag w:uri="urn:schemas-microsoft-com:office:smarttags" w:element="metricconverter">
              <w:smartTagPr>
                <w:attr w:name="ProductID" w:val="25 м"/>
              </w:smartTagPr>
              <w:r w:rsidRPr="00FD4411">
                <w:rPr>
                  <w:color w:val="000000"/>
                  <w:lang w:val="ru-RU"/>
                </w:rPr>
                <w:t>25 м</w:t>
              </w:r>
            </w:smartTag>
          </w:p>
        </w:tc>
      </w:tr>
      <w:tr w:rsidR="005852B1" w:rsidRPr="00FD4411" w:rsidTr="005D42DD">
        <w:trPr>
          <w:jc w:val="center"/>
        </w:trPr>
        <w:tc>
          <w:tcPr>
            <w:tcW w:w="711" w:type="dxa"/>
            <w:tcBorders>
              <w:top w:val="single" w:sz="4" w:space="0" w:color="000000"/>
              <w:left w:val="single" w:sz="4" w:space="0" w:color="000000"/>
              <w:bottom w:val="single" w:sz="4" w:space="0" w:color="000000"/>
              <w:right w:val="nil"/>
            </w:tcBorders>
          </w:tcPr>
          <w:p w:rsidR="005852B1" w:rsidRPr="00FD4411" w:rsidRDefault="005852B1" w:rsidP="005D42DD">
            <w:pPr>
              <w:ind w:firstLine="0"/>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4</w:t>
            </w:r>
          </w:p>
        </w:tc>
        <w:tc>
          <w:tcPr>
            <w:tcW w:w="5390" w:type="dxa"/>
            <w:tcBorders>
              <w:top w:val="single" w:sz="4" w:space="0" w:color="000000"/>
              <w:left w:val="single" w:sz="4" w:space="0" w:color="000000"/>
              <w:bottom w:val="single" w:sz="4" w:space="0" w:color="000000"/>
              <w:right w:val="nil"/>
            </w:tcBorders>
          </w:tcPr>
          <w:p w:rsidR="005852B1" w:rsidRPr="00FD4411" w:rsidRDefault="005852B1" w:rsidP="005D42DD">
            <w:pPr>
              <w:ind w:firstLine="0"/>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9" w:type="dxa"/>
            <w:tcBorders>
              <w:top w:val="single" w:sz="4" w:space="0" w:color="000000"/>
              <w:left w:val="single" w:sz="4" w:space="0" w:color="000000"/>
              <w:bottom w:val="single" w:sz="4" w:space="0" w:color="000000"/>
              <w:right w:val="single" w:sz="4" w:space="0" w:color="000000"/>
            </w:tcBorders>
          </w:tcPr>
          <w:p w:rsidR="005852B1" w:rsidRPr="00FD4411" w:rsidRDefault="005852B1" w:rsidP="005D42DD">
            <w:pPr>
              <w:snapToGrid w:val="0"/>
              <w:ind w:firstLine="0"/>
              <w:rPr>
                <w:rFonts w:ascii="Times New Roman" w:hAnsi="Times New Roman" w:cs="Times New Roman"/>
                <w:b/>
                <w:bCs/>
                <w:color w:val="000000"/>
                <w:sz w:val="22"/>
                <w:szCs w:val="22"/>
              </w:rPr>
            </w:pPr>
          </w:p>
        </w:tc>
      </w:tr>
      <w:tr w:rsidR="005852B1" w:rsidRPr="00FD4411" w:rsidTr="005D42DD">
        <w:trPr>
          <w:jc w:val="center"/>
        </w:trPr>
        <w:tc>
          <w:tcPr>
            <w:tcW w:w="711" w:type="dxa"/>
            <w:tcBorders>
              <w:top w:val="single" w:sz="4" w:space="0" w:color="000000"/>
              <w:left w:val="single" w:sz="4" w:space="0" w:color="000000"/>
              <w:bottom w:val="single" w:sz="4" w:space="0" w:color="000000"/>
              <w:right w:val="nil"/>
            </w:tcBorders>
          </w:tcPr>
          <w:p w:rsidR="005852B1" w:rsidRPr="00FD4411" w:rsidRDefault="005852B1"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4.1</w:t>
            </w:r>
          </w:p>
        </w:tc>
        <w:tc>
          <w:tcPr>
            <w:tcW w:w="5390" w:type="dxa"/>
            <w:tcBorders>
              <w:top w:val="single" w:sz="4" w:space="0" w:color="000000"/>
              <w:left w:val="single" w:sz="4" w:space="0" w:color="000000"/>
              <w:bottom w:val="single" w:sz="4" w:space="0" w:color="000000"/>
              <w:right w:val="nil"/>
            </w:tcBorders>
          </w:tcPr>
          <w:p w:rsidR="005852B1" w:rsidRPr="00FD4411" w:rsidRDefault="005852B1"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29" w:type="dxa"/>
            <w:tcBorders>
              <w:top w:val="single" w:sz="4" w:space="0" w:color="000000"/>
              <w:left w:val="single" w:sz="4" w:space="0" w:color="000000"/>
              <w:bottom w:val="single" w:sz="4" w:space="0" w:color="000000"/>
              <w:right w:val="single" w:sz="4" w:space="0" w:color="000000"/>
            </w:tcBorders>
          </w:tcPr>
          <w:p w:rsidR="005852B1" w:rsidRPr="00FD4411" w:rsidRDefault="005852B1" w:rsidP="005D42DD">
            <w:pPr>
              <w:ind w:firstLine="0"/>
              <w:rPr>
                <w:rFonts w:ascii="Times New Roman" w:hAnsi="Times New Roman" w:cs="Times New Roman"/>
                <w:color w:val="000000"/>
                <w:sz w:val="22"/>
                <w:szCs w:val="22"/>
              </w:rPr>
            </w:pPr>
            <w:smartTag w:uri="urn:schemas-microsoft-com:office:smarttags" w:element="metricconverter">
              <w:smartTagPr>
                <w:attr w:name="ProductID" w:val="0 м"/>
              </w:smartTagPr>
              <w:r w:rsidRPr="00FD4411">
                <w:rPr>
                  <w:rFonts w:ascii="Times New Roman" w:hAnsi="Times New Roman" w:cs="Times New Roman"/>
                  <w:color w:val="000000"/>
                  <w:sz w:val="22"/>
                  <w:szCs w:val="22"/>
                </w:rPr>
                <w:t>0 м</w:t>
              </w:r>
            </w:smartTag>
          </w:p>
        </w:tc>
      </w:tr>
      <w:tr w:rsidR="005852B1" w:rsidRPr="00FD4411" w:rsidTr="005D42DD">
        <w:trPr>
          <w:jc w:val="center"/>
        </w:trPr>
        <w:tc>
          <w:tcPr>
            <w:tcW w:w="711" w:type="dxa"/>
            <w:tcBorders>
              <w:top w:val="single" w:sz="4" w:space="0" w:color="000000"/>
              <w:left w:val="single" w:sz="4" w:space="0" w:color="000000"/>
              <w:bottom w:val="single" w:sz="4" w:space="0" w:color="000000"/>
              <w:right w:val="nil"/>
            </w:tcBorders>
          </w:tcPr>
          <w:p w:rsidR="005852B1" w:rsidRPr="00FD4411" w:rsidRDefault="005852B1"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4.2</w:t>
            </w:r>
          </w:p>
        </w:tc>
        <w:tc>
          <w:tcPr>
            <w:tcW w:w="5390" w:type="dxa"/>
            <w:tcBorders>
              <w:top w:val="single" w:sz="4" w:space="0" w:color="000000"/>
              <w:left w:val="single" w:sz="4" w:space="0" w:color="000000"/>
              <w:bottom w:val="single" w:sz="4" w:space="0" w:color="000000"/>
              <w:right w:val="nil"/>
            </w:tcBorders>
          </w:tcPr>
          <w:p w:rsidR="005852B1" w:rsidRPr="00FD4411" w:rsidRDefault="005852B1"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для дошкольных образовательных организаций, общеобразовательных организаций</w:t>
            </w:r>
          </w:p>
        </w:tc>
        <w:tc>
          <w:tcPr>
            <w:tcW w:w="3829" w:type="dxa"/>
            <w:tcBorders>
              <w:top w:val="single" w:sz="4" w:space="0" w:color="000000"/>
              <w:left w:val="single" w:sz="4" w:space="0" w:color="000000"/>
              <w:bottom w:val="single" w:sz="4" w:space="0" w:color="000000"/>
              <w:right w:val="single" w:sz="4" w:space="0" w:color="000000"/>
            </w:tcBorders>
          </w:tcPr>
          <w:p w:rsidR="005852B1" w:rsidRPr="00FD4411" w:rsidRDefault="005852B1" w:rsidP="005D42DD">
            <w:pPr>
              <w:ind w:firstLine="0"/>
              <w:rPr>
                <w:rFonts w:ascii="Times New Roman" w:hAnsi="Times New Roman" w:cs="Times New Roman"/>
                <w:color w:val="000000"/>
                <w:sz w:val="22"/>
                <w:szCs w:val="22"/>
              </w:rPr>
            </w:pPr>
            <w:smartTag w:uri="urn:schemas-microsoft-com:office:smarttags" w:element="metricconverter">
              <w:smartTagPr>
                <w:attr w:name="ProductID" w:val="25 м"/>
              </w:smartTagPr>
              <w:r w:rsidRPr="00FD4411">
                <w:rPr>
                  <w:rFonts w:ascii="Times New Roman" w:hAnsi="Times New Roman" w:cs="Times New Roman"/>
                  <w:color w:val="000000"/>
                  <w:sz w:val="22"/>
                  <w:szCs w:val="22"/>
                </w:rPr>
                <w:t>25 м</w:t>
              </w:r>
            </w:smartTag>
          </w:p>
        </w:tc>
      </w:tr>
      <w:tr w:rsidR="005852B1" w:rsidRPr="00FD4411" w:rsidTr="005D42DD">
        <w:trPr>
          <w:jc w:val="center"/>
        </w:trPr>
        <w:tc>
          <w:tcPr>
            <w:tcW w:w="711" w:type="dxa"/>
            <w:tcBorders>
              <w:top w:val="single" w:sz="4" w:space="0" w:color="000000"/>
              <w:left w:val="single" w:sz="4" w:space="0" w:color="000000"/>
              <w:bottom w:val="single" w:sz="4" w:space="0" w:color="000000"/>
              <w:right w:val="nil"/>
            </w:tcBorders>
          </w:tcPr>
          <w:p w:rsidR="005852B1" w:rsidRPr="00FD4411" w:rsidRDefault="005852B1"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4.3</w:t>
            </w:r>
          </w:p>
        </w:tc>
        <w:tc>
          <w:tcPr>
            <w:tcW w:w="5390" w:type="dxa"/>
            <w:tcBorders>
              <w:top w:val="single" w:sz="4" w:space="0" w:color="000000"/>
              <w:left w:val="single" w:sz="4" w:space="0" w:color="000000"/>
              <w:bottom w:val="single" w:sz="4" w:space="0" w:color="000000"/>
              <w:right w:val="nil"/>
            </w:tcBorders>
          </w:tcPr>
          <w:p w:rsidR="005852B1" w:rsidRPr="00FD4411" w:rsidRDefault="005852B1"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для других объектов капитального строительства</w:t>
            </w:r>
          </w:p>
        </w:tc>
        <w:tc>
          <w:tcPr>
            <w:tcW w:w="3829" w:type="dxa"/>
            <w:tcBorders>
              <w:top w:val="single" w:sz="4" w:space="0" w:color="000000"/>
              <w:left w:val="single" w:sz="4" w:space="0" w:color="000000"/>
              <w:bottom w:val="single" w:sz="4" w:space="0" w:color="000000"/>
              <w:right w:val="single" w:sz="4" w:space="0" w:color="000000"/>
            </w:tcBorders>
          </w:tcPr>
          <w:p w:rsidR="005852B1" w:rsidRPr="00FD4411" w:rsidRDefault="005852B1" w:rsidP="005D42DD">
            <w:pPr>
              <w:ind w:firstLine="0"/>
              <w:rPr>
                <w:rFonts w:ascii="Times New Roman" w:hAnsi="Times New Roman" w:cs="Times New Roman"/>
                <w:color w:val="000000"/>
                <w:sz w:val="22"/>
                <w:szCs w:val="22"/>
              </w:rPr>
            </w:pPr>
            <w:smartTag w:uri="urn:schemas-microsoft-com:office:smarttags" w:element="metricconverter">
              <w:smartTagPr>
                <w:attr w:name="ProductID" w:val="5 м"/>
              </w:smartTagPr>
              <w:r w:rsidRPr="00FD4411">
                <w:rPr>
                  <w:rFonts w:ascii="Times New Roman" w:hAnsi="Times New Roman" w:cs="Times New Roman"/>
                  <w:color w:val="000000"/>
                  <w:sz w:val="22"/>
                  <w:szCs w:val="22"/>
                </w:rPr>
                <w:t>5 м</w:t>
              </w:r>
            </w:smartTag>
          </w:p>
        </w:tc>
      </w:tr>
      <w:tr w:rsidR="005852B1" w:rsidRPr="00FD4411" w:rsidTr="005D42DD">
        <w:trPr>
          <w:jc w:val="center"/>
        </w:trPr>
        <w:tc>
          <w:tcPr>
            <w:tcW w:w="711" w:type="dxa"/>
            <w:tcBorders>
              <w:top w:val="single" w:sz="4" w:space="0" w:color="000000"/>
              <w:left w:val="single" w:sz="4" w:space="0" w:color="000000"/>
              <w:bottom w:val="single" w:sz="4" w:space="0" w:color="000000"/>
              <w:right w:val="nil"/>
            </w:tcBorders>
          </w:tcPr>
          <w:p w:rsidR="005852B1" w:rsidRPr="00FD4411" w:rsidRDefault="005852B1" w:rsidP="005852B1">
            <w:pPr>
              <w:pStyle w:val="af3"/>
              <w:jc w:val="both"/>
              <w:rPr>
                <w:b/>
                <w:color w:val="000000"/>
                <w:lang w:val="ru-RU"/>
              </w:rPr>
            </w:pPr>
            <w:r w:rsidRPr="00FD4411">
              <w:rPr>
                <w:b/>
                <w:color w:val="000000"/>
                <w:lang w:val="ru-RU"/>
              </w:rPr>
              <w:t>5.</w:t>
            </w:r>
          </w:p>
        </w:tc>
        <w:tc>
          <w:tcPr>
            <w:tcW w:w="5390" w:type="dxa"/>
            <w:tcBorders>
              <w:top w:val="single" w:sz="4" w:space="0" w:color="000000"/>
              <w:left w:val="single" w:sz="4" w:space="0" w:color="000000"/>
              <w:bottom w:val="single" w:sz="4" w:space="0" w:color="000000"/>
              <w:right w:val="nil"/>
            </w:tcBorders>
          </w:tcPr>
          <w:p w:rsidR="005852B1" w:rsidRPr="00FD4411" w:rsidRDefault="005852B1" w:rsidP="00512B76">
            <w:pPr>
              <w:pStyle w:val="af3"/>
              <w:jc w:val="both"/>
              <w:rPr>
                <w:b/>
                <w:color w:val="000000"/>
                <w:lang w:val="ru-RU"/>
              </w:rPr>
            </w:pPr>
            <w:r w:rsidRPr="00FD4411">
              <w:rPr>
                <w:b/>
                <w:color w:val="000000"/>
                <w:lang w:val="ru-RU"/>
              </w:rPr>
              <w:t xml:space="preserve">Минимальный отступ до границы соседнего </w:t>
            </w:r>
            <w:proofErr w:type="spellStart"/>
            <w:r w:rsidRPr="00FD4411">
              <w:rPr>
                <w:b/>
                <w:color w:val="000000"/>
                <w:lang w:val="ru-RU"/>
              </w:rPr>
              <w:t>приквартирного</w:t>
            </w:r>
            <w:proofErr w:type="spellEnd"/>
            <w:r w:rsidRPr="00FD4411">
              <w:rPr>
                <w:b/>
                <w:color w:val="000000"/>
                <w:lang w:val="ru-RU"/>
              </w:rPr>
              <w:t xml:space="preserve"> земельного участка</w:t>
            </w:r>
          </w:p>
        </w:tc>
        <w:tc>
          <w:tcPr>
            <w:tcW w:w="3829" w:type="dxa"/>
            <w:tcBorders>
              <w:top w:val="single" w:sz="4" w:space="0" w:color="000000"/>
              <w:left w:val="single" w:sz="4" w:space="0" w:color="000000"/>
              <w:bottom w:val="single" w:sz="4" w:space="0" w:color="000000"/>
              <w:right w:val="single" w:sz="4" w:space="0" w:color="000000"/>
            </w:tcBorders>
          </w:tcPr>
          <w:p w:rsidR="005852B1" w:rsidRPr="00FD4411" w:rsidRDefault="005852B1" w:rsidP="00512B76">
            <w:pPr>
              <w:pStyle w:val="af3"/>
              <w:jc w:val="both"/>
              <w:rPr>
                <w:b/>
                <w:color w:val="000000"/>
                <w:lang w:val="ru-RU"/>
              </w:rPr>
            </w:pPr>
          </w:p>
        </w:tc>
      </w:tr>
      <w:tr w:rsidR="005852B1" w:rsidRPr="00FD4411" w:rsidTr="005D42DD">
        <w:trPr>
          <w:jc w:val="center"/>
        </w:trPr>
        <w:tc>
          <w:tcPr>
            <w:tcW w:w="711" w:type="dxa"/>
            <w:tcBorders>
              <w:top w:val="single" w:sz="4" w:space="0" w:color="000000"/>
              <w:left w:val="single" w:sz="4" w:space="0" w:color="000000"/>
              <w:bottom w:val="single" w:sz="4" w:space="0" w:color="000000"/>
              <w:right w:val="nil"/>
            </w:tcBorders>
          </w:tcPr>
          <w:p w:rsidR="005852B1" w:rsidRPr="00FD4411" w:rsidRDefault="005852B1" w:rsidP="00512B76">
            <w:pPr>
              <w:pStyle w:val="af3"/>
              <w:jc w:val="both"/>
              <w:rPr>
                <w:color w:val="000000"/>
                <w:lang w:val="ru-RU"/>
              </w:rPr>
            </w:pPr>
            <w:r w:rsidRPr="00FD4411">
              <w:rPr>
                <w:color w:val="000000"/>
                <w:lang w:val="ru-RU"/>
              </w:rPr>
              <w:t>5.1.</w:t>
            </w:r>
          </w:p>
        </w:tc>
        <w:tc>
          <w:tcPr>
            <w:tcW w:w="5390" w:type="dxa"/>
            <w:tcBorders>
              <w:top w:val="single" w:sz="4" w:space="0" w:color="000000"/>
              <w:left w:val="single" w:sz="4" w:space="0" w:color="000000"/>
              <w:bottom w:val="single" w:sz="4" w:space="0" w:color="000000"/>
              <w:right w:val="nil"/>
            </w:tcBorders>
          </w:tcPr>
          <w:p w:rsidR="005852B1" w:rsidRPr="00FD4411" w:rsidRDefault="005852B1" w:rsidP="00512B76">
            <w:pPr>
              <w:pStyle w:val="af3"/>
              <w:jc w:val="both"/>
              <w:rPr>
                <w:color w:val="000000"/>
                <w:lang w:val="ru-RU"/>
              </w:rPr>
            </w:pPr>
            <w:r w:rsidRPr="00FD4411">
              <w:rPr>
                <w:color w:val="000000"/>
                <w:lang w:val="ru-RU"/>
              </w:rPr>
              <w:t>от постройки для содержания скота и птицы</w:t>
            </w:r>
          </w:p>
        </w:tc>
        <w:tc>
          <w:tcPr>
            <w:tcW w:w="3829" w:type="dxa"/>
            <w:tcBorders>
              <w:top w:val="single" w:sz="4" w:space="0" w:color="000000"/>
              <w:left w:val="single" w:sz="4" w:space="0" w:color="000000"/>
              <w:bottom w:val="single" w:sz="4" w:space="0" w:color="000000"/>
              <w:right w:val="single" w:sz="4" w:space="0" w:color="000000"/>
            </w:tcBorders>
          </w:tcPr>
          <w:p w:rsidR="005852B1" w:rsidRPr="00FD4411" w:rsidRDefault="005852B1" w:rsidP="00512B76">
            <w:pPr>
              <w:pStyle w:val="af3"/>
              <w:jc w:val="both"/>
              <w:rPr>
                <w:color w:val="000000"/>
                <w:lang w:val="ru-RU"/>
              </w:rPr>
            </w:pPr>
            <w:smartTag w:uri="urn:schemas-microsoft-com:office:smarttags" w:element="metricconverter">
              <w:smartTagPr>
                <w:attr w:name="ProductID" w:val="4 м"/>
              </w:smartTagPr>
              <w:r w:rsidRPr="00FD4411">
                <w:rPr>
                  <w:color w:val="000000"/>
                  <w:lang w:val="ru-RU"/>
                </w:rPr>
                <w:t>4 м</w:t>
              </w:r>
            </w:smartTag>
          </w:p>
        </w:tc>
      </w:tr>
      <w:tr w:rsidR="005852B1" w:rsidRPr="00FD4411" w:rsidTr="005D42DD">
        <w:trPr>
          <w:jc w:val="center"/>
        </w:trPr>
        <w:tc>
          <w:tcPr>
            <w:tcW w:w="711" w:type="dxa"/>
            <w:tcBorders>
              <w:top w:val="single" w:sz="4" w:space="0" w:color="000000"/>
              <w:left w:val="single" w:sz="4" w:space="0" w:color="000000"/>
              <w:bottom w:val="single" w:sz="4" w:space="0" w:color="000000"/>
              <w:right w:val="nil"/>
            </w:tcBorders>
          </w:tcPr>
          <w:p w:rsidR="005852B1" w:rsidRPr="00FD4411" w:rsidRDefault="005852B1" w:rsidP="00512B76">
            <w:pPr>
              <w:pStyle w:val="af3"/>
              <w:jc w:val="both"/>
              <w:rPr>
                <w:color w:val="000000"/>
                <w:lang w:val="ru-RU"/>
              </w:rPr>
            </w:pPr>
            <w:r w:rsidRPr="00FD4411">
              <w:rPr>
                <w:color w:val="000000"/>
                <w:lang w:val="ru-RU"/>
              </w:rPr>
              <w:t>5.2.</w:t>
            </w:r>
          </w:p>
        </w:tc>
        <w:tc>
          <w:tcPr>
            <w:tcW w:w="5390" w:type="dxa"/>
            <w:tcBorders>
              <w:top w:val="single" w:sz="4" w:space="0" w:color="000000"/>
              <w:left w:val="single" w:sz="4" w:space="0" w:color="000000"/>
              <w:bottom w:val="single" w:sz="4" w:space="0" w:color="000000"/>
              <w:right w:val="nil"/>
            </w:tcBorders>
          </w:tcPr>
          <w:p w:rsidR="005852B1" w:rsidRPr="00FD4411" w:rsidRDefault="005852B1" w:rsidP="00512B76">
            <w:pPr>
              <w:pStyle w:val="af3"/>
              <w:jc w:val="both"/>
              <w:rPr>
                <w:color w:val="000000"/>
                <w:lang w:val="ru-RU"/>
              </w:rPr>
            </w:pPr>
            <w:r w:rsidRPr="00FD4411">
              <w:rPr>
                <w:color w:val="000000"/>
                <w:lang w:val="ru-RU"/>
              </w:rPr>
              <w:t>Минимальный отступ от площадок с контейнерами для отходов, до границ участков жилых домов, де</w:t>
            </w:r>
            <w:r w:rsidRPr="00FD4411">
              <w:rPr>
                <w:color w:val="000000"/>
                <w:lang w:val="ru-RU"/>
              </w:rPr>
              <w:t>т</w:t>
            </w:r>
            <w:r w:rsidRPr="00FD4411">
              <w:rPr>
                <w:color w:val="000000"/>
                <w:lang w:val="ru-RU"/>
              </w:rPr>
              <w:t>ских учреждений</w:t>
            </w:r>
          </w:p>
        </w:tc>
        <w:tc>
          <w:tcPr>
            <w:tcW w:w="3829" w:type="dxa"/>
            <w:tcBorders>
              <w:top w:val="single" w:sz="4" w:space="0" w:color="000000"/>
              <w:left w:val="single" w:sz="4" w:space="0" w:color="000000"/>
              <w:bottom w:val="single" w:sz="4" w:space="0" w:color="000000"/>
              <w:right w:val="single" w:sz="4" w:space="0" w:color="000000"/>
            </w:tcBorders>
          </w:tcPr>
          <w:p w:rsidR="005852B1" w:rsidRPr="00FD4411" w:rsidRDefault="005852B1" w:rsidP="00512B76">
            <w:pPr>
              <w:pStyle w:val="af3"/>
              <w:jc w:val="both"/>
              <w:rPr>
                <w:color w:val="000000"/>
                <w:lang w:val="ru-RU"/>
              </w:rPr>
            </w:pPr>
            <w:smartTag w:uri="urn:schemas-microsoft-com:office:smarttags" w:element="metricconverter">
              <w:smartTagPr>
                <w:attr w:name="ProductID" w:val="50 м"/>
              </w:smartTagPr>
              <w:r w:rsidRPr="00FD4411">
                <w:rPr>
                  <w:color w:val="000000"/>
                  <w:lang w:val="ru-RU"/>
                </w:rPr>
                <w:t>50 м</w:t>
              </w:r>
            </w:smartTag>
          </w:p>
        </w:tc>
      </w:tr>
      <w:tr w:rsidR="005852B1" w:rsidRPr="00FD4411" w:rsidTr="005D42DD">
        <w:trPr>
          <w:jc w:val="center"/>
        </w:trPr>
        <w:tc>
          <w:tcPr>
            <w:tcW w:w="711" w:type="dxa"/>
            <w:tcBorders>
              <w:top w:val="single" w:sz="4" w:space="0" w:color="000000"/>
              <w:left w:val="single" w:sz="4" w:space="0" w:color="000000"/>
              <w:bottom w:val="single" w:sz="4" w:space="0" w:color="000000"/>
              <w:right w:val="nil"/>
            </w:tcBorders>
          </w:tcPr>
          <w:p w:rsidR="005852B1" w:rsidRPr="00FD4411" w:rsidRDefault="005852B1" w:rsidP="00512B76">
            <w:pPr>
              <w:pStyle w:val="af3"/>
              <w:jc w:val="both"/>
              <w:rPr>
                <w:color w:val="000000"/>
                <w:lang w:val="ru-RU"/>
              </w:rPr>
            </w:pPr>
            <w:r w:rsidRPr="00FD4411">
              <w:rPr>
                <w:color w:val="000000"/>
                <w:lang w:val="ru-RU"/>
              </w:rPr>
              <w:t>5.3.</w:t>
            </w:r>
          </w:p>
        </w:tc>
        <w:tc>
          <w:tcPr>
            <w:tcW w:w="5390" w:type="dxa"/>
            <w:tcBorders>
              <w:top w:val="single" w:sz="4" w:space="0" w:color="000000"/>
              <w:left w:val="single" w:sz="4" w:space="0" w:color="000000"/>
              <w:bottom w:val="single" w:sz="4" w:space="0" w:color="000000"/>
              <w:right w:val="nil"/>
            </w:tcBorders>
          </w:tcPr>
          <w:p w:rsidR="005852B1" w:rsidRPr="00FD4411" w:rsidRDefault="005852B1" w:rsidP="00512B76">
            <w:pPr>
              <w:pStyle w:val="af3"/>
              <w:jc w:val="both"/>
              <w:rPr>
                <w:color w:val="000000"/>
                <w:lang w:val="ru-RU"/>
              </w:rPr>
            </w:pPr>
            <w:r w:rsidRPr="00FD4411">
              <w:rPr>
                <w:color w:val="000000"/>
                <w:lang w:val="ru-RU"/>
              </w:rPr>
              <w:t>Минимальный отступ от газорегуляторных пунктов до границ участков жилых домов</w:t>
            </w:r>
          </w:p>
        </w:tc>
        <w:tc>
          <w:tcPr>
            <w:tcW w:w="3829" w:type="dxa"/>
            <w:tcBorders>
              <w:top w:val="single" w:sz="4" w:space="0" w:color="000000"/>
              <w:left w:val="single" w:sz="4" w:space="0" w:color="000000"/>
              <w:bottom w:val="single" w:sz="4" w:space="0" w:color="000000"/>
              <w:right w:val="single" w:sz="4" w:space="0" w:color="000000"/>
            </w:tcBorders>
          </w:tcPr>
          <w:p w:rsidR="005852B1" w:rsidRPr="00FD4411" w:rsidRDefault="005852B1" w:rsidP="00512B76">
            <w:pPr>
              <w:pStyle w:val="af3"/>
              <w:jc w:val="both"/>
              <w:rPr>
                <w:color w:val="000000"/>
                <w:lang w:val="ru-RU"/>
              </w:rPr>
            </w:pPr>
            <w:smartTag w:uri="urn:schemas-microsoft-com:office:smarttags" w:element="metricconverter">
              <w:smartTagPr>
                <w:attr w:name="ProductID" w:val="15 м"/>
              </w:smartTagPr>
              <w:r w:rsidRPr="00FD4411">
                <w:rPr>
                  <w:color w:val="000000"/>
                  <w:lang w:val="ru-RU"/>
                </w:rPr>
                <w:t>15 м</w:t>
              </w:r>
            </w:smartTag>
          </w:p>
        </w:tc>
      </w:tr>
      <w:tr w:rsidR="005852B1" w:rsidRPr="00FD4411" w:rsidTr="005D42DD">
        <w:trPr>
          <w:jc w:val="center"/>
        </w:trPr>
        <w:tc>
          <w:tcPr>
            <w:tcW w:w="711" w:type="dxa"/>
            <w:tcBorders>
              <w:top w:val="single" w:sz="4" w:space="0" w:color="000000"/>
              <w:left w:val="single" w:sz="4" w:space="0" w:color="000000"/>
              <w:bottom w:val="single" w:sz="4" w:space="0" w:color="000000"/>
              <w:right w:val="nil"/>
            </w:tcBorders>
          </w:tcPr>
          <w:p w:rsidR="005852B1" w:rsidRPr="00FD4411" w:rsidRDefault="005852B1" w:rsidP="00512B76">
            <w:pPr>
              <w:pStyle w:val="af3"/>
              <w:jc w:val="both"/>
              <w:rPr>
                <w:color w:val="000000"/>
                <w:lang w:val="ru-RU"/>
              </w:rPr>
            </w:pPr>
            <w:r w:rsidRPr="00FD4411">
              <w:rPr>
                <w:color w:val="000000"/>
                <w:lang w:val="ru-RU"/>
              </w:rPr>
              <w:t>5.4.</w:t>
            </w:r>
          </w:p>
        </w:tc>
        <w:tc>
          <w:tcPr>
            <w:tcW w:w="5390" w:type="dxa"/>
            <w:tcBorders>
              <w:top w:val="single" w:sz="4" w:space="0" w:color="000000"/>
              <w:left w:val="single" w:sz="4" w:space="0" w:color="000000"/>
              <w:bottom w:val="single" w:sz="4" w:space="0" w:color="000000"/>
              <w:right w:val="nil"/>
            </w:tcBorders>
          </w:tcPr>
          <w:p w:rsidR="005852B1" w:rsidRPr="00FD4411" w:rsidRDefault="005852B1" w:rsidP="00512B76">
            <w:pPr>
              <w:pStyle w:val="af3"/>
              <w:jc w:val="both"/>
              <w:rPr>
                <w:color w:val="000000"/>
                <w:lang w:val="ru-RU"/>
              </w:rPr>
            </w:pPr>
            <w:r w:rsidRPr="00FD4411">
              <w:rPr>
                <w:color w:val="000000"/>
                <w:lang w:val="ru-RU"/>
              </w:rPr>
              <w:t>Минимальный отступ от трансформаторных подстанций до границ участков жилых домов</w:t>
            </w:r>
          </w:p>
        </w:tc>
        <w:tc>
          <w:tcPr>
            <w:tcW w:w="3829" w:type="dxa"/>
            <w:tcBorders>
              <w:top w:val="single" w:sz="4" w:space="0" w:color="000000"/>
              <w:left w:val="single" w:sz="4" w:space="0" w:color="000000"/>
              <w:bottom w:val="single" w:sz="4" w:space="0" w:color="000000"/>
              <w:right w:val="single" w:sz="4" w:space="0" w:color="000000"/>
            </w:tcBorders>
          </w:tcPr>
          <w:p w:rsidR="005852B1" w:rsidRPr="00FD4411" w:rsidRDefault="005852B1" w:rsidP="00512B76">
            <w:pPr>
              <w:pStyle w:val="af3"/>
              <w:jc w:val="both"/>
              <w:rPr>
                <w:color w:val="000000"/>
                <w:lang w:val="ru-RU"/>
              </w:rPr>
            </w:pPr>
            <w:smartTag w:uri="urn:schemas-microsoft-com:office:smarttags" w:element="metricconverter">
              <w:smartTagPr>
                <w:attr w:name="ProductID" w:val="10 м"/>
              </w:smartTagPr>
              <w:r w:rsidRPr="00FD4411">
                <w:rPr>
                  <w:color w:val="000000"/>
                  <w:lang w:val="ru-RU"/>
                </w:rPr>
                <w:t>10 м</w:t>
              </w:r>
            </w:smartTag>
          </w:p>
        </w:tc>
      </w:tr>
      <w:tr w:rsidR="005852B1" w:rsidRPr="00FD4411" w:rsidTr="005D42DD">
        <w:trPr>
          <w:jc w:val="center"/>
        </w:trPr>
        <w:tc>
          <w:tcPr>
            <w:tcW w:w="711" w:type="dxa"/>
            <w:tcBorders>
              <w:top w:val="single" w:sz="4" w:space="0" w:color="000000"/>
              <w:left w:val="single" w:sz="4" w:space="0" w:color="000000"/>
              <w:bottom w:val="single" w:sz="4" w:space="0" w:color="000000"/>
              <w:right w:val="nil"/>
            </w:tcBorders>
          </w:tcPr>
          <w:p w:rsidR="005852B1" w:rsidRPr="00FD4411" w:rsidRDefault="005852B1" w:rsidP="00512B76">
            <w:pPr>
              <w:pStyle w:val="af3"/>
              <w:jc w:val="both"/>
              <w:rPr>
                <w:color w:val="000000"/>
                <w:lang w:val="ru-RU"/>
              </w:rPr>
            </w:pPr>
            <w:r w:rsidRPr="00FD4411">
              <w:rPr>
                <w:color w:val="000000"/>
                <w:lang w:val="ru-RU"/>
              </w:rPr>
              <w:t>5.5.</w:t>
            </w:r>
          </w:p>
        </w:tc>
        <w:tc>
          <w:tcPr>
            <w:tcW w:w="5390" w:type="dxa"/>
            <w:tcBorders>
              <w:top w:val="single" w:sz="4" w:space="0" w:color="000000"/>
              <w:left w:val="single" w:sz="4" w:space="0" w:color="000000"/>
              <w:bottom w:val="single" w:sz="4" w:space="0" w:color="000000"/>
              <w:right w:val="nil"/>
            </w:tcBorders>
          </w:tcPr>
          <w:p w:rsidR="005852B1" w:rsidRPr="00FD4411" w:rsidRDefault="005852B1" w:rsidP="00512B76">
            <w:pPr>
              <w:pStyle w:val="af3"/>
              <w:jc w:val="both"/>
              <w:rPr>
                <w:color w:val="000000"/>
                <w:lang w:val="ru-RU"/>
              </w:rPr>
            </w:pPr>
            <w:r w:rsidRPr="00FD4411">
              <w:rPr>
                <w:color w:val="000000"/>
                <w:lang w:val="ru-RU"/>
              </w:rPr>
              <w:t>Минимальный отступ от хозяйственных построек для содержания скота и птицы до окон жилых п</w:t>
            </w:r>
            <w:r w:rsidRPr="00FD4411">
              <w:rPr>
                <w:color w:val="000000"/>
                <w:lang w:val="ru-RU"/>
              </w:rPr>
              <w:t>о</w:t>
            </w:r>
            <w:r w:rsidRPr="00FD4411">
              <w:rPr>
                <w:color w:val="000000"/>
                <w:lang w:val="ru-RU"/>
              </w:rPr>
              <w:t>мещений дома</w:t>
            </w:r>
          </w:p>
        </w:tc>
        <w:tc>
          <w:tcPr>
            <w:tcW w:w="3829" w:type="dxa"/>
            <w:tcBorders>
              <w:top w:val="single" w:sz="4" w:space="0" w:color="000000"/>
              <w:left w:val="single" w:sz="4" w:space="0" w:color="000000"/>
              <w:bottom w:val="single" w:sz="4" w:space="0" w:color="000000"/>
              <w:right w:val="single" w:sz="4" w:space="0" w:color="000000"/>
            </w:tcBorders>
          </w:tcPr>
          <w:p w:rsidR="005852B1" w:rsidRPr="00FD4411" w:rsidRDefault="005852B1" w:rsidP="00512B76">
            <w:pPr>
              <w:pStyle w:val="af3"/>
              <w:jc w:val="both"/>
              <w:rPr>
                <w:color w:val="000000"/>
                <w:lang w:val="ru-RU"/>
              </w:rPr>
            </w:pPr>
            <w:smartTag w:uri="urn:schemas-microsoft-com:office:smarttags" w:element="metricconverter">
              <w:smartTagPr>
                <w:attr w:name="ProductID" w:val="15 м"/>
              </w:smartTagPr>
              <w:r w:rsidRPr="00FD4411">
                <w:rPr>
                  <w:color w:val="000000"/>
                  <w:lang w:val="ru-RU"/>
                </w:rPr>
                <w:t>15 м</w:t>
              </w:r>
            </w:smartTag>
          </w:p>
        </w:tc>
      </w:tr>
      <w:tr w:rsidR="005852B1" w:rsidRPr="00FD4411" w:rsidTr="005D42DD">
        <w:trPr>
          <w:jc w:val="center"/>
        </w:trPr>
        <w:tc>
          <w:tcPr>
            <w:tcW w:w="711" w:type="dxa"/>
            <w:tcBorders>
              <w:top w:val="single" w:sz="4" w:space="0" w:color="000000"/>
              <w:left w:val="single" w:sz="4" w:space="0" w:color="000000"/>
              <w:bottom w:val="single" w:sz="4" w:space="0" w:color="000000"/>
              <w:right w:val="nil"/>
            </w:tcBorders>
          </w:tcPr>
          <w:p w:rsidR="005852B1" w:rsidRPr="00FD4411" w:rsidRDefault="005852B1" w:rsidP="00512B76">
            <w:pPr>
              <w:pStyle w:val="af3"/>
              <w:jc w:val="both"/>
              <w:rPr>
                <w:color w:val="000000"/>
                <w:lang w:val="ru-RU"/>
              </w:rPr>
            </w:pPr>
            <w:r w:rsidRPr="00FD4411">
              <w:rPr>
                <w:color w:val="000000"/>
                <w:lang w:val="ru-RU"/>
              </w:rPr>
              <w:t>5.6.</w:t>
            </w:r>
          </w:p>
        </w:tc>
        <w:tc>
          <w:tcPr>
            <w:tcW w:w="5390" w:type="dxa"/>
            <w:tcBorders>
              <w:top w:val="single" w:sz="4" w:space="0" w:color="000000"/>
              <w:left w:val="single" w:sz="4" w:space="0" w:color="000000"/>
              <w:bottom w:val="single" w:sz="4" w:space="0" w:color="000000"/>
              <w:right w:val="nil"/>
            </w:tcBorders>
          </w:tcPr>
          <w:p w:rsidR="005852B1" w:rsidRPr="00FD4411" w:rsidRDefault="005852B1" w:rsidP="00512B76">
            <w:pPr>
              <w:pStyle w:val="af3"/>
              <w:jc w:val="both"/>
              <w:rPr>
                <w:color w:val="000000"/>
                <w:lang w:val="ru-RU"/>
              </w:rPr>
            </w:pPr>
            <w:r w:rsidRPr="00FD4411">
              <w:rPr>
                <w:color w:val="000000"/>
                <w:lang w:val="ru-RU" w:eastAsia="ru-RU"/>
              </w:rPr>
              <w:t>Расстояния от окон жилых помещений (комнат, кухонь и веранд) в зонах застройки объектами индивидуального жилищного строительства до стен дома и хозяйственных построек (гаражи, бани, сараи), расположенных на соседнем земельном участке (не менее)</w:t>
            </w:r>
          </w:p>
        </w:tc>
        <w:tc>
          <w:tcPr>
            <w:tcW w:w="3829" w:type="dxa"/>
            <w:tcBorders>
              <w:top w:val="single" w:sz="4" w:space="0" w:color="000000"/>
              <w:left w:val="single" w:sz="4" w:space="0" w:color="000000"/>
              <w:bottom w:val="single" w:sz="4" w:space="0" w:color="000000"/>
              <w:right w:val="single" w:sz="4" w:space="0" w:color="000000"/>
            </w:tcBorders>
          </w:tcPr>
          <w:p w:rsidR="005852B1" w:rsidRPr="00FD4411" w:rsidRDefault="005852B1" w:rsidP="00512B76">
            <w:pPr>
              <w:pStyle w:val="af3"/>
              <w:jc w:val="both"/>
              <w:rPr>
                <w:color w:val="000000"/>
                <w:lang w:val="ru-RU"/>
              </w:rPr>
            </w:pPr>
            <w:smartTag w:uri="urn:schemas-microsoft-com:office:smarttags" w:element="metricconverter">
              <w:smartTagPr>
                <w:attr w:name="ProductID" w:val="6 м"/>
              </w:smartTagPr>
              <w:r w:rsidRPr="00FD4411">
                <w:rPr>
                  <w:color w:val="000000"/>
                  <w:lang w:val="ru-RU"/>
                </w:rPr>
                <w:t>6 м</w:t>
              </w:r>
            </w:smartTag>
          </w:p>
        </w:tc>
      </w:tr>
      <w:tr w:rsidR="005852B1" w:rsidRPr="00FD4411" w:rsidTr="005D42DD">
        <w:trPr>
          <w:trHeight w:val="796"/>
          <w:jc w:val="center"/>
        </w:trPr>
        <w:tc>
          <w:tcPr>
            <w:tcW w:w="711" w:type="dxa"/>
            <w:tcBorders>
              <w:top w:val="single" w:sz="4" w:space="0" w:color="000000"/>
              <w:left w:val="single" w:sz="4" w:space="0" w:color="000000"/>
              <w:bottom w:val="single" w:sz="4" w:space="0" w:color="000000"/>
              <w:right w:val="nil"/>
            </w:tcBorders>
          </w:tcPr>
          <w:p w:rsidR="005852B1" w:rsidRPr="00FD4411" w:rsidRDefault="005852B1" w:rsidP="005D42DD">
            <w:pPr>
              <w:ind w:firstLine="0"/>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5</w:t>
            </w:r>
          </w:p>
        </w:tc>
        <w:tc>
          <w:tcPr>
            <w:tcW w:w="5390" w:type="dxa"/>
            <w:tcBorders>
              <w:top w:val="single" w:sz="4" w:space="0" w:color="000000"/>
              <w:left w:val="single" w:sz="4" w:space="0" w:color="000000"/>
              <w:bottom w:val="single" w:sz="4" w:space="0" w:color="000000"/>
              <w:right w:val="nil"/>
            </w:tcBorders>
          </w:tcPr>
          <w:p w:rsidR="005852B1" w:rsidRPr="00FD4411" w:rsidRDefault="005852B1" w:rsidP="005D42DD">
            <w:pPr>
              <w:ind w:firstLine="0"/>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Предельная (максимальная) высота объектов капитального строительства</w:t>
            </w:r>
          </w:p>
        </w:tc>
        <w:tc>
          <w:tcPr>
            <w:tcW w:w="3829" w:type="dxa"/>
            <w:tcBorders>
              <w:top w:val="single" w:sz="4" w:space="0" w:color="000000"/>
              <w:left w:val="single" w:sz="4" w:space="0" w:color="000000"/>
              <w:bottom w:val="single" w:sz="4" w:space="0" w:color="000000"/>
              <w:right w:val="single" w:sz="4" w:space="0" w:color="000000"/>
            </w:tcBorders>
          </w:tcPr>
          <w:p w:rsidR="005852B1" w:rsidRPr="00FD4411" w:rsidRDefault="005852B1" w:rsidP="005D42DD">
            <w:pPr>
              <w:ind w:firstLine="0"/>
              <w:rPr>
                <w:rFonts w:ascii="Times New Roman" w:hAnsi="Times New Roman" w:cs="Times New Roman"/>
                <w:b/>
                <w:color w:val="000000"/>
                <w:sz w:val="22"/>
                <w:szCs w:val="22"/>
              </w:rPr>
            </w:pPr>
          </w:p>
        </w:tc>
      </w:tr>
      <w:tr w:rsidR="005852B1" w:rsidRPr="00FD4411" w:rsidTr="005D42DD">
        <w:trPr>
          <w:jc w:val="center"/>
        </w:trPr>
        <w:tc>
          <w:tcPr>
            <w:tcW w:w="711" w:type="dxa"/>
            <w:tcBorders>
              <w:top w:val="single" w:sz="4" w:space="0" w:color="000000"/>
              <w:left w:val="single" w:sz="4" w:space="0" w:color="000000"/>
              <w:bottom w:val="single" w:sz="4" w:space="0" w:color="000000"/>
              <w:right w:val="nil"/>
            </w:tcBorders>
          </w:tcPr>
          <w:p w:rsidR="005852B1" w:rsidRPr="00FD4411" w:rsidRDefault="005852B1" w:rsidP="005D42DD">
            <w:pPr>
              <w:pStyle w:val="af3"/>
              <w:jc w:val="both"/>
              <w:rPr>
                <w:color w:val="000000"/>
                <w:lang w:val="ru-RU"/>
              </w:rPr>
            </w:pPr>
            <w:r w:rsidRPr="00FD4411">
              <w:rPr>
                <w:color w:val="000000"/>
                <w:lang w:val="ru-RU"/>
              </w:rPr>
              <w:t>5.1.</w:t>
            </w:r>
          </w:p>
        </w:tc>
        <w:tc>
          <w:tcPr>
            <w:tcW w:w="5390" w:type="dxa"/>
            <w:tcBorders>
              <w:top w:val="single" w:sz="4" w:space="0" w:color="000000"/>
              <w:left w:val="single" w:sz="4" w:space="0" w:color="000000"/>
              <w:bottom w:val="single" w:sz="4" w:space="0" w:color="000000"/>
              <w:right w:val="nil"/>
            </w:tcBorders>
          </w:tcPr>
          <w:p w:rsidR="005852B1" w:rsidRPr="00FD4411" w:rsidRDefault="005852B1" w:rsidP="005D42DD">
            <w:pPr>
              <w:pStyle w:val="af3"/>
              <w:jc w:val="both"/>
              <w:rPr>
                <w:color w:val="000000"/>
                <w:lang w:val="ru-RU"/>
              </w:rPr>
            </w:pPr>
            <w:r w:rsidRPr="00FD4411">
              <w:rPr>
                <w:color w:val="000000"/>
                <w:lang w:val="ru-RU"/>
              </w:rPr>
              <w:t>Для основных видов использования</w:t>
            </w:r>
          </w:p>
        </w:tc>
        <w:tc>
          <w:tcPr>
            <w:tcW w:w="3829" w:type="dxa"/>
            <w:tcBorders>
              <w:top w:val="single" w:sz="4" w:space="0" w:color="000000"/>
              <w:left w:val="single" w:sz="4" w:space="0" w:color="000000"/>
              <w:bottom w:val="single" w:sz="4" w:space="0" w:color="000000"/>
              <w:right w:val="single" w:sz="4" w:space="0" w:color="000000"/>
            </w:tcBorders>
          </w:tcPr>
          <w:p w:rsidR="005852B1" w:rsidRPr="00FD4411" w:rsidRDefault="005852B1" w:rsidP="005D42DD">
            <w:pPr>
              <w:pStyle w:val="af3"/>
              <w:jc w:val="both"/>
              <w:rPr>
                <w:color w:val="000000"/>
                <w:lang w:val="ru-RU"/>
              </w:rPr>
            </w:pPr>
            <w:r w:rsidRPr="00FD4411">
              <w:rPr>
                <w:color w:val="000000"/>
                <w:lang w:val="ru-RU"/>
              </w:rPr>
              <w:t>Не выше 5-ти этажей;</w:t>
            </w:r>
          </w:p>
        </w:tc>
      </w:tr>
      <w:tr w:rsidR="005852B1" w:rsidRPr="00FD4411" w:rsidTr="005D42DD">
        <w:trPr>
          <w:jc w:val="center"/>
        </w:trPr>
        <w:tc>
          <w:tcPr>
            <w:tcW w:w="711" w:type="dxa"/>
            <w:tcBorders>
              <w:top w:val="single" w:sz="4" w:space="0" w:color="000000"/>
              <w:left w:val="single" w:sz="4" w:space="0" w:color="000000"/>
              <w:bottom w:val="single" w:sz="4" w:space="0" w:color="000000"/>
              <w:right w:val="nil"/>
            </w:tcBorders>
          </w:tcPr>
          <w:p w:rsidR="005852B1" w:rsidRPr="00FD4411" w:rsidRDefault="005852B1" w:rsidP="00A2215A">
            <w:pPr>
              <w:pStyle w:val="af6"/>
              <w:jc w:val="both"/>
              <w:rPr>
                <w:b w:val="0"/>
                <w:color w:val="000000"/>
                <w:lang w:val="ru-RU"/>
              </w:rPr>
            </w:pPr>
            <w:r w:rsidRPr="00FD4411">
              <w:rPr>
                <w:b w:val="0"/>
                <w:color w:val="000000"/>
                <w:lang w:val="ru-RU"/>
              </w:rPr>
              <w:t>5.2.</w:t>
            </w:r>
          </w:p>
        </w:tc>
        <w:tc>
          <w:tcPr>
            <w:tcW w:w="5390" w:type="dxa"/>
            <w:tcBorders>
              <w:top w:val="single" w:sz="4" w:space="0" w:color="000000"/>
              <w:left w:val="single" w:sz="4" w:space="0" w:color="000000"/>
              <w:bottom w:val="single" w:sz="4" w:space="0" w:color="000000"/>
              <w:right w:val="nil"/>
            </w:tcBorders>
          </w:tcPr>
          <w:p w:rsidR="005852B1" w:rsidRPr="00FD4411" w:rsidRDefault="005852B1" w:rsidP="005D42DD">
            <w:pPr>
              <w:pStyle w:val="af3"/>
              <w:jc w:val="both"/>
              <w:rPr>
                <w:color w:val="000000"/>
                <w:lang w:val="ru-RU"/>
              </w:rPr>
            </w:pPr>
            <w:r w:rsidRPr="00FD4411">
              <w:rPr>
                <w:color w:val="000000"/>
                <w:lang w:val="ru-RU"/>
              </w:rPr>
              <w:t>Для вспомогательных строений</w:t>
            </w:r>
          </w:p>
        </w:tc>
        <w:tc>
          <w:tcPr>
            <w:tcW w:w="3829" w:type="dxa"/>
            <w:tcBorders>
              <w:top w:val="single" w:sz="4" w:space="0" w:color="000000"/>
              <w:left w:val="single" w:sz="4" w:space="0" w:color="000000"/>
              <w:bottom w:val="single" w:sz="4" w:space="0" w:color="000000"/>
              <w:right w:val="single" w:sz="4" w:space="0" w:color="000000"/>
            </w:tcBorders>
          </w:tcPr>
          <w:p w:rsidR="005852B1" w:rsidRPr="00FD4411" w:rsidRDefault="005852B1" w:rsidP="005D42DD">
            <w:pPr>
              <w:pStyle w:val="af3"/>
              <w:jc w:val="both"/>
              <w:rPr>
                <w:color w:val="000000"/>
                <w:lang w:val="ru-RU"/>
              </w:rPr>
            </w:pPr>
            <w:r w:rsidRPr="00FD4411">
              <w:rPr>
                <w:color w:val="000000"/>
                <w:lang w:val="ru-RU"/>
              </w:rPr>
              <w:t>не более 2/3 высоты объекта капитального строительства отнесенного к основным видам разрешенного использования</w:t>
            </w:r>
          </w:p>
        </w:tc>
      </w:tr>
      <w:tr w:rsidR="005852B1" w:rsidRPr="00FD4411" w:rsidTr="005D42DD">
        <w:trPr>
          <w:jc w:val="center"/>
        </w:trPr>
        <w:tc>
          <w:tcPr>
            <w:tcW w:w="711" w:type="dxa"/>
            <w:tcBorders>
              <w:top w:val="single" w:sz="4" w:space="0" w:color="000000"/>
              <w:left w:val="single" w:sz="4" w:space="0" w:color="000000"/>
              <w:bottom w:val="single" w:sz="4" w:space="0" w:color="000000"/>
              <w:right w:val="nil"/>
            </w:tcBorders>
          </w:tcPr>
          <w:p w:rsidR="005852B1" w:rsidRPr="00FD4411" w:rsidRDefault="005852B1" w:rsidP="005D42DD">
            <w:pPr>
              <w:ind w:firstLine="0"/>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6</w:t>
            </w:r>
          </w:p>
        </w:tc>
        <w:tc>
          <w:tcPr>
            <w:tcW w:w="5390" w:type="dxa"/>
            <w:tcBorders>
              <w:top w:val="single" w:sz="4" w:space="0" w:color="000000"/>
              <w:left w:val="single" w:sz="4" w:space="0" w:color="000000"/>
              <w:bottom w:val="single" w:sz="4" w:space="0" w:color="000000"/>
              <w:right w:val="nil"/>
            </w:tcBorders>
          </w:tcPr>
          <w:p w:rsidR="005852B1" w:rsidRPr="00FD4411" w:rsidRDefault="005852B1" w:rsidP="005D42DD">
            <w:pPr>
              <w:ind w:firstLine="0"/>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Максимальный процент застройки в границах земельного участка</w:t>
            </w:r>
          </w:p>
        </w:tc>
        <w:tc>
          <w:tcPr>
            <w:tcW w:w="3829" w:type="dxa"/>
            <w:tcBorders>
              <w:top w:val="single" w:sz="4" w:space="0" w:color="000000"/>
              <w:left w:val="single" w:sz="4" w:space="0" w:color="000000"/>
              <w:bottom w:val="single" w:sz="4" w:space="0" w:color="000000"/>
              <w:right w:val="single" w:sz="4" w:space="0" w:color="000000"/>
            </w:tcBorders>
          </w:tcPr>
          <w:p w:rsidR="005852B1" w:rsidRPr="00FD4411" w:rsidRDefault="005852B1" w:rsidP="005D42DD">
            <w:pPr>
              <w:snapToGrid w:val="0"/>
              <w:ind w:firstLine="0"/>
              <w:rPr>
                <w:rFonts w:ascii="Times New Roman" w:hAnsi="Times New Roman" w:cs="Times New Roman"/>
                <w:b/>
                <w:bCs/>
                <w:color w:val="000000"/>
                <w:sz w:val="22"/>
                <w:szCs w:val="22"/>
              </w:rPr>
            </w:pPr>
          </w:p>
        </w:tc>
      </w:tr>
      <w:tr w:rsidR="005852B1" w:rsidRPr="00FD4411" w:rsidTr="005D42DD">
        <w:trPr>
          <w:jc w:val="center"/>
        </w:trPr>
        <w:tc>
          <w:tcPr>
            <w:tcW w:w="711" w:type="dxa"/>
            <w:tcBorders>
              <w:top w:val="single" w:sz="4" w:space="0" w:color="000000"/>
              <w:left w:val="single" w:sz="4" w:space="0" w:color="000000"/>
              <w:bottom w:val="single" w:sz="4" w:space="0" w:color="000000"/>
              <w:right w:val="nil"/>
            </w:tcBorders>
          </w:tcPr>
          <w:p w:rsidR="005852B1" w:rsidRPr="00FD4411" w:rsidRDefault="005852B1" w:rsidP="00A2215A">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6.1</w:t>
            </w:r>
          </w:p>
        </w:tc>
        <w:tc>
          <w:tcPr>
            <w:tcW w:w="5390" w:type="dxa"/>
            <w:tcBorders>
              <w:top w:val="single" w:sz="4" w:space="0" w:color="000000"/>
              <w:left w:val="single" w:sz="4" w:space="0" w:color="000000"/>
              <w:bottom w:val="single" w:sz="4" w:space="0" w:color="000000"/>
              <w:right w:val="nil"/>
            </w:tcBorders>
          </w:tcPr>
          <w:p w:rsidR="005852B1" w:rsidRPr="00FD4411" w:rsidRDefault="005852B1"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с видом разрешенного использования "Малоэтажная многоквартирная жилая застройка" или "</w:t>
            </w:r>
            <w:proofErr w:type="spellStart"/>
            <w:r w:rsidRPr="00FD4411">
              <w:rPr>
                <w:rFonts w:ascii="Times New Roman" w:hAnsi="Times New Roman" w:cs="Times New Roman"/>
                <w:color w:val="000000"/>
                <w:sz w:val="22"/>
                <w:szCs w:val="22"/>
              </w:rPr>
              <w:t>Среднеэтажная</w:t>
            </w:r>
            <w:proofErr w:type="spellEnd"/>
            <w:r w:rsidRPr="00FD4411">
              <w:rPr>
                <w:rFonts w:ascii="Times New Roman" w:hAnsi="Times New Roman" w:cs="Times New Roman"/>
                <w:color w:val="000000"/>
                <w:sz w:val="22"/>
                <w:szCs w:val="22"/>
              </w:rPr>
              <w:t xml:space="preserve"> жилая застройка"</w:t>
            </w:r>
          </w:p>
        </w:tc>
        <w:tc>
          <w:tcPr>
            <w:tcW w:w="3829" w:type="dxa"/>
            <w:tcBorders>
              <w:top w:val="single" w:sz="4" w:space="0" w:color="000000"/>
              <w:left w:val="single" w:sz="4" w:space="0" w:color="000000"/>
              <w:bottom w:val="single" w:sz="4" w:space="0" w:color="000000"/>
              <w:right w:val="single" w:sz="4" w:space="0" w:color="000000"/>
            </w:tcBorders>
          </w:tcPr>
          <w:p w:rsidR="005852B1" w:rsidRPr="00FD4411" w:rsidRDefault="005852B1"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50 %</w:t>
            </w:r>
          </w:p>
        </w:tc>
      </w:tr>
      <w:tr w:rsidR="005852B1" w:rsidRPr="00FD4411" w:rsidTr="005D42DD">
        <w:trPr>
          <w:jc w:val="center"/>
        </w:trPr>
        <w:tc>
          <w:tcPr>
            <w:tcW w:w="711" w:type="dxa"/>
            <w:tcBorders>
              <w:top w:val="single" w:sz="4" w:space="0" w:color="000000"/>
              <w:left w:val="single" w:sz="4" w:space="0" w:color="000000"/>
              <w:bottom w:val="single" w:sz="4" w:space="0" w:color="000000"/>
              <w:right w:val="nil"/>
            </w:tcBorders>
          </w:tcPr>
          <w:p w:rsidR="005852B1" w:rsidRPr="00FD4411" w:rsidRDefault="005852B1" w:rsidP="00A2215A">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6.2</w:t>
            </w:r>
          </w:p>
        </w:tc>
        <w:tc>
          <w:tcPr>
            <w:tcW w:w="5390" w:type="dxa"/>
            <w:tcBorders>
              <w:top w:val="single" w:sz="4" w:space="0" w:color="000000"/>
              <w:left w:val="single" w:sz="4" w:space="0" w:color="000000"/>
              <w:bottom w:val="single" w:sz="4" w:space="0" w:color="000000"/>
              <w:right w:val="nil"/>
            </w:tcBorders>
          </w:tcPr>
          <w:p w:rsidR="005852B1" w:rsidRPr="00FD4411" w:rsidRDefault="005852B1"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с основным видом разрешенного использования "Коммунальное обслуживание" или "Бытовое обслуживание":</w:t>
            </w:r>
          </w:p>
        </w:tc>
        <w:tc>
          <w:tcPr>
            <w:tcW w:w="3829" w:type="dxa"/>
            <w:tcBorders>
              <w:top w:val="single" w:sz="4" w:space="0" w:color="000000"/>
              <w:left w:val="single" w:sz="4" w:space="0" w:color="000000"/>
              <w:bottom w:val="single" w:sz="4" w:space="0" w:color="000000"/>
              <w:right w:val="single" w:sz="4" w:space="0" w:color="000000"/>
            </w:tcBorders>
          </w:tcPr>
          <w:p w:rsidR="005852B1" w:rsidRPr="00FD4411" w:rsidRDefault="005852B1" w:rsidP="005D42DD">
            <w:pPr>
              <w:ind w:firstLine="0"/>
              <w:rPr>
                <w:rFonts w:ascii="Times New Roman" w:hAnsi="Times New Roman" w:cs="Times New Roman"/>
                <w:color w:val="000000"/>
                <w:sz w:val="22"/>
                <w:szCs w:val="22"/>
              </w:rPr>
            </w:pPr>
          </w:p>
        </w:tc>
      </w:tr>
      <w:tr w:rsidR="005852B1" w:rsidRPr="00FD4411" w:rsidTr="005D42DD">
        <w:trPr>
          <w:jc w:val="center"/>
        </w:trPr>
        <w:tc>
          <w:tcPr>
            <w:tcW w:w="711" w:type="dxa"/>
            <w:tcBorders>
              <w:top w:val="single" w:sz="4" w:space="0" w:color="000000"/>
              <w:left w:val="single" w:sz="4" w:space="0" w:color="000000"/>
              <w:bottom w:val="single" w:sz="4" w:space="0" w:color="000000"/>
              <w:right w:val="nil"/>
            </w:tcBorders>
          </w:tcPr>
          <w:p w:rsidR="005852B1" w:rsidRPr="00FD4411" w:rsidRDefault="005852B1" w:rsidP="005D42DD">
            <w:pPr>
              <w:ind w:firstLine="0"/>
              <w:rPr>
                <w:rFonts w:ascii="Times New Roman" w:hAnsi="Times New Roman" w:cs="Times New Roman"/>
                <w:color w:val="000000"/>
                <w:sz w:val="22"/>
                <w:szCs w:val="22"/>
              </w:rPr>
            </w:pPr>
          </w:p>
        </w:tc>
        <w:tc>
          <w:tcPr>
            <w:tcW w:w="5390" w:type="dxa"/>
            <w:tcBorders>
              <w:top w:val="single" w:sz="4" w:space="0" w:color="000000"/>
              <w:left w:val="single" w:sz="4" w:space="0" w:color="000000"/>
              <w:bottom w:val="single" w:sz="4" w:space="0" w:color="000000"/>
              <w:right w:val="nil"/>
            </w:tcBorders>
          </w:tcPr>
          <w:p w:rsidR="005852B1" w:rsidRPr="00FD4411" w:rsidRDefault="005852B1"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 в случае размещения на земельном участке только объектов инженерно-технического обеспечения</w:t>
            </w:r>
          </w:p>
        </w:tc>
        <w:tc>
          <w:tcPr>
            <w:tcW w:w="3829" w:type="dxa"/>
            <w:tcBorders>
              <w:top w:val="single" w:sz="4" w:space="0" w:color="000000"/>
              <w:left w:val="single" w:sz="4" w:space="0" w:color="000000"/>
              <w:bottom w:val="single" w:sz="4" w:space="0" w:color="000000"/>
              <w:right w:val="single" w:sz="4" w:space="0" w:color="000000"/>
            </w:tcBorders>
          </w:tcPr>
          <w:p w:rsidR="005852B1" w:rsidRPr="00FD4411" w:rsidRDefault="005852B1"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100 %</w:t>
            </w:r>
          </w:p>
        </w:tc>
      </w:tr>
      <w:tr w:rsidR="005852B1" w:rsidRPr="00FD4411" w:rsidTr="005D42DD">
        <w:trPr>
          <w:jc w:val="center"/>
        </w:trPr>
        <w:tc>
          <w:tcPr>
            <w:tcW w:w="711" w:type="dxa"/>
            <w:tcBorders>
              <w:top w:val="single" w:sz="4" w:space="0" w:color="000000"/>
              <w:left w:val="single" w:sz="4" w:space="0" w:color="000000"/>
              <w:bottom w:val="single" w:sz="4" w:space="0" w:color="000000"/>
              <w:right w:val="nil"/>
            </w:tcBorders>
          </w:tcPr>
          <w:p w:rsidR="005852B1" w:rsidRPr="00FD4411" w:rsidRDefault="005852B1" w:rsidP="005D42DD">
            <w:pPr>
              <w:ind w:firstLine="0"/>
              <w:rPr>
                <w:rFonts w:ascii="Times New Roman" w:hAnsi="Times New Roman" w:cs="Times New Roman"/>
                <w:color w:val="000000"/>
                <w:sz w:val="22"/>
                <w:szCs w:val="22"/>
              </w:rPr>
            </w:pPr>
          </w:p>
        </w:tc>
        <w:tc>
          <w:tcPr>
            <w:tcW w:w="5390" w:type="dxa"/>
            <w:tcBorders>
              <w:top w:val="single" w:sz="4" w:space="0" w:color="000000"/>
              <w:left w:val="single" w:sz="4" w:space="0" w:color="000000"/>
              <w:bottom w:val="single" w:sz="4" w:space="0" w:color="000000"/>
              <w:right w:val="nil"/>
            </w:tcBorders>
          </w:tcPr>
          <w:p w:rsidR="005852B1" w:rsidRPr="00FD4411" w:rsidRDefault="005852B1"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 в случае размещения на земельном участке иных объектов</w:t>
            </w:r>
          </w:p>
        </w:tc>
        <w:tc>
          <w:tcPr>
            <w:tcW w:w="3829" w:type="dxa"/>
            <w:tcBorders>
              <w:top w:val="single" w:sz="4" w:space="0" w:color="000000"/>
              <w:left w:val="single" w:sz="4" w:space="0" w:color="000000"/>
              <w:bottom w:val="single" w:sz="4" w:space="0" w:color="000000"/>
              <w:right w:val="single" w:sz="4" w:space="0" w:color="000000"/>
            </w:tcBorders>
          </w:tcPr>
          <w:p w:rsidR="005852B1" w:rsidRPr="00FD4411" w:rsidRDefault="005852B1"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80 %</w:t>
            </w:r>
          </w:p>
        </w:tc>
      </w:tr>
      <w:tr w:rsidR="005852B1" w:rsidRPr="00FD4411" w:rsidTr="005D42DD">
        <w:trPr>
          <w:jc w:val="center"/>
        </w:trPr>
        <w:tc>
          <w:tcPr>
            <w:tcW w:w="711" w:type="dxa"/>
            <w:tcBorders>
              <w:top w:val="single" w:sz="4" w:space="0" w:color="000000"/>
              <w:left w:val="single" w:sz="4" w:space="0" w:color="000000"/>
              <w:bottom w:val="single" w:sz="4" w:space="0" w:color="000000"/>
              <w:right w:val="nil"/>
            </w:tcBorders>
          </w:tcPr>
          <w:p w:rsidR="005852B1" w:rsidRPr="00FD4411" w:rsidRDefault="005852B1"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6.4</w:t>
            </w:r>
          </w:p>
        </w:tc>
        <w:tc>
          <w:tcPr>
            <w:tcW w:w="5390" w:type="dxa"/>
            <w:tcBorders>
              <w:top w:val="single" w:sz="4" w:space="0" w:color="000000"/>
              <w:left w:val="single" w:sz="4" w:space="0" w:color="000000"/>
              <w:bottom w:val="single" w:sz="4" w:space="0" w:color="000000"/>
              <w:right w:val="nil"/>
            </w:tcBorders>
          </w:tcPr>
          <w:p w:rsidR="005852B1" w:rsidRPr="00FD4411" w:rsidRDefault="005852B1"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29" w:type="dxa"/>
            <w:tcBorders>
              <w:top w:val="single" w:sz="4" w:space="0" w:color="000000"/>
              <w:left w:val="single" w:sz="4" w:space="0" w:color="000000"/>
              <w:bottom w:val="single" w:sz="4" w:space="0" w:color="000000"/>
              <w:right w:val="single" w:sz="4" w:space="0" w:color="000000"/>
            </w:tcBorders>
          </w:tcPr>
          <w:p w:rsidR="005852B1" w:rsidRPr="00FD4411" w:rsidRDefault="005852B1"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5852B1" w:rsidRPr="00FD4411" w:rsidRDefault="005852B1"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б) 0 % в иных случаях</w:t>
            </w:r>
          </w:p>
        </w:tc>
      </w:tr>
      <w:tr w:rsidR="005852B1" w:rsidRPr="00FD4411" w:rsidTr="005D42DD">
        <w:trPr>
          <w:jc w:val="center"/>
        </w:trPr>
        <w:tc>
          <w:tcPr>
            <w:tcW w:w="711" w:type="dxa"/>
            <w:tcBorders>
              <w:top w:val="single" w:sz="4" w:space="0" w:color="000000"/>
              <w:left w:val="single" w:sz="4" w:space="0" w:color="000000"/>
              <w:bottom w:val="single" w:sz="4" w:space="0" w:color="000000"/>
              <w:right w:val="nil"/>
            </w:tcBorders>
          </w:tcPr>
          <w:p w:rsidR="005852B1" w:rsidRPr="00FD4411" w:rsidRDefault="005852B1"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6.5</w:t>
            </w:r>
          </w:p>
        </w:tc>
        <w:tc>
          <w:tcPr>
            <w:tcW w:w="5390" w:type="dxa"/>
            <w:tcBorders>
              <w:top w:val="single" w:sz="4" w:space="0" w:color="000000"/>
              <w:left w:val="single" w:sz="4" w:space="0" w:color="000000"/>
              <w:bottom w:val="single" w:sz="4" w:space="0" w:color="000000"/>
              <w:right w:val="nil"/>
            </w:tcBorders>
          </w:tcPr>
          <w:p w:rsidR="005852B1" w:rsidRPr="00FD4411" w:rsidRDefault="005852B1"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с другими видами разрешенного использования</w:t>
            </w:r>
          </w:p>
        </w:tc>
        <w:tc>
          <w:tcPr>
            <w:tcW w:w="3829" w:type="dxa"/>
            <w:tcBorders>
              <w:top w:val="single" w:sz="4" w:space="0" w:color="000000"/>
              <w:left w:val="single" w:sz="4" w:space="0" w:color="000000"/>
              <w:bottom w:val="single" w:sz="4" w:space="0" w:color="000000"/>
              <w:right w:val="single" w:sz="4" w:space="0" w:color="000000"/>
            </w:tcBorders>
          </w:tcPr>
          <w:p w:rsidR="005852B1" w:rsidRPr="00FD4411" w:rsidRDefault="005852B1"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80 %</w:t>
            </w:r>
          </w:p>
        </w:tc>
      </w:tr>
      <w:tr w:rsidR="005852B1" w:rsidRPr="00FD4411" w:rsidTr="005D42DD">
        <w:trPr>
          <w:jc w:val="center"/>
        </w:trPr>
        <w:tc>
          <w:tcPr>
            <w:tcW w:w="711" w:type="dxa"/>
            <w:tcBorders>
              <w:top w:val="single" w:sz="4" w:space="0" w:color="000000"/>
              <w:left w:val="single" w:sz="4" w:space="0" w:color="000000"/>
              <w:bottom w:val="single" w:sz="4" w:space="0" w:color="000000"/>
              <w:right w:val="nil"/>
            </w:tcBorders>
          </w:tcPr>
          <w:p w:rsidR="005852B1" w:rsidRPr="00FD4411" w:rsidRDefault="005852B1" w:rsidP="005D42DD">
            <w:pPr>
              <w:ind w:firstLine="0"/>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7</w:t>
            </w:r>
          </w:p>
        </w:tc>
        <w:tc>
          <w:tcPr>
            <w:tcW w:w="5390" w:type="dxa"/>
            <w:tcBorders>
              <w:top w:val="single" w:sz="4" w:space="0" w:color="000000"/>
              <w:left w:val="single" w:sz="4" w:space="0" w:color="000000"/>
              <w:bottom w:val="single" w:sz="4" w:space="0" w:color="000000"/>
              <w:right w:val="nil"/>
            </w:tcBorders>
          </w:tcPr>
          <w:p w:rsidR="005852B1" w:rsidRPr="00FD4411" w:rsidRDefault="005852B1" w:rsidP="005D42DD">
            <w:pPr>
              <w:ind w:firstLine="0"/>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Максимальное количество блоков в жилых домах блокированной застройки</w:t>
            </w:r>
          </w:p>
        </w:tc>
        <w:tc>
          <w:tcPr>
            <w:tcW w:w="3829" w:type="dxa"/>
            <w:tcBorders>
              <w:top w:val="single" w:sz="4" w:space="0" w:color="000000"/>
              <w:left w:val="single" w:sz="4" w:space="0" w:color="000000"/>
              <w:bottom w:val="single" w:sz="4" w:space="0" w:color="000000"/>
              <w:right w:val="single" w:sz="4" w:space="0" w:color="000000"/>
            </w:tcBorders>
          </w:tcPr>
          <w:p w:rsidR="005852B1" w:rsidRPr="00FD4411" w:rsidRDefault="005852B1"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10</w:t>
            </w:r>
          </w:p>
        </w:tc>
      </w:tr>
      <w:tr w:rsidR="005852B1" w:rsidRPr="00FD4411" w:rsidTr="005D42DD">
        <w:trPr>
          <w:jc w:val="center"/>
        </w:trPr>
        <w:tc>
          <w:tcPr>
            <w:tcW w:w="711" w:type="dxa"/>
            <w:tcBorders>
              <w:top w:val="single" w:sz="4" w:space="0" w:color="000000"/>
              <w:left w:val="single" w:sz="4" w:space="0" w:color="000000"/>
              <w:bottom w:val="single" w:sz="4" w:space="0" w:color="000000"/>
              <w:right w:val="nil"/>
            </w:tcBorders>
          </w:tcPr>
          <w:p w:rsidR="005852B1" w:rsidRPr="00FD4411" w:rsidRDefault="005852B1" w:rsidP="005D42DD">
            <w:pPr>
              <w:ind w:firstLine="0"/>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8</w:t>
            </w:r>
          </w:p>
        </w:tc>
        <w:tc>
          <w:tcPr>
            <w:tcW w:w="5390" w:type="dxa"/>
            <w:tcBorders>
              <w:top w:val="single" w:sz="4" w:space="0" w:color="000000"/>
              <w:left w:val="single" w:sz="4" w:space="0" w:color="000000"/>
              <w:bottom w:val="single" w:sz="4" w:space="0" w:color="000000"/>
              <w:right w:val="nil"/>
            </w:tcBorders>
          </w:tcPr>
          <w:p w:rsidR="005852B1" w:rsidRPr="00FD4411" w:rsidRDefault="005852B1" w:rsidP="005D42DD">
            <w:pPr>
              <w:ind w:firstLine="0"/>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Максимальная площадь объектов капитального строительства</w:t>
            </w:r>
          </w:p>
        </w:tc>
        <w:tc>
          <w:tcPr>
            <w:tcW w:w="3829" w:type="dxa"/>
            <w:tcBorders>
              <w:top w:val="single" w:sz="4" w:space="0" w:color="000000"/>
              <w:left w:val="single" w:sz="4" w:space="0" w:color="000000"/>
              <w:bottom w:val="single" w:sz="4" w:space="0" w:color="000000"/>
              <w:right w:val="single" w:sz="4" w:space="0" w:color="000000"/>
            </w:tcBorders>
          </w:tcPr>
          <w:p w:rsidR="005852B1" w:rsidRPr="00FD4411" w:rsidRDefault="005852B1" w:rsidP="005D42DD">
            <w:pPr>
              <w:ind w:firstLine="0"/>
              <w:rPr>
                <w:rFonts w:ascii="Times New Roman" w:hAnsi="Times New Roman" w:cs="Times New Roman"/>
                <w:b/>
                <w:bCs/>
                <w:color w:val="000000"/>
                <w:sz w:val="22"/>
                <w:szCs w:val="22"/>
              </w:rPr>
            </w:pPr>
          </w:p>
        </w:tc>
      </w:tr>
      <w:tr w:rsidR="005852B1" w:rsidRPr="00FD4411" w:rsidTr="005D42DD">
        <w:trPr>
          <w:jc w:val="center"/>
        </w:trPr>
        <w:tc>
          <w:tcPr>
            <w:tcW w:w="711" w:type="dxa"/>
            <w:tcBorders>
              <w:top w:val="single" w:sz="4" w:space="0" w:color="000000"/>
              <w:left w:val="single" w:sz="4" w:space="0" w:color="000000"/>
              <w:bottom w:val="single" w:sz="4" w:space="0" w:color="000000"/>
              <w:right w:val="nil"/>
            </w:tcBorders>
          </w:tcPr>
          <w:p w:rsidR="005852B1" w:rsidRPr="00FD4411" w:rsidRDefault="005852B1"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8.1</w:t>
            </w:r>
          </w:p>
        </w:tc>
        <w:tc>
          <w:tcPr>
            <w:tcW w:w="5390" w:type="dxa"/>
            <w:tcBorders>
              <w:top w:val="single" w:sz="4" w:space="0" w:color="000000"/>
              <w:left w:val="single" w:sz="4" w:space="0" w:color="000000"/>
              <w:bottom w:val="single" w:sz="4" w:space="0" w:color="000000"/>
              <w:right w:val="nil"/>
            </w:tcBorders>
          </w:tcPr>
          <w:p w:rsidR="005852B1" w:rsidRPr="00FD4411" w:rsidRDefault="005852B1"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предприятий розничной торговли, предприятий общественного питания, учреждений культуры</w:t>
            </w:r>
          </w:p>
        </w:tc>
        <w:tc>
          <w:tcPr>
            <w:tcW w:w="3829" w:type="dxa"/>
            <w:tcBorders>
              <w:top w:val="single" w:sz="4" w:space="0" w:color="000000"/>
              <w:left w:val="single" w:sz="4" w:space="0" w:color="000000"/>
              <w:bottom w:val="single" w:sz="4" w:space="0" w:color="000000"/>
              <w:right w:val="single" w:sz="4" w:space="0" w:color="000000"/>
            </w:tcBorders>
          </w:tcPr>
          <w:p w:rsidR="005852B1" w:rsidRPr="00FD4411" w:rsidRDefault="0006534E" w:rsidP="005D42DD">
            <w:pPr>
              <w:ind w:firstLine="0"/>
              <w:rPr>
                <w:rFonts w:ascii="Times New Roman" w:hAnsi="Times New Roman" w:cs="Times New Roman"/>
                <w:color w:val="000000"/>
                <w:sz w:val="22"/>
                <w:szCs w:val="22"/>
              </w:rPr>
            </w:pPr>
            <w:r>
              <w:rPr>
                <w:rFonts w:ascii="Times New Roman" w:hAnsi="Times New Roman" w:cs="Times New Roman"/>
                <w:color w:val="000000"/>
                <w:sz w:val="22"/>
                <w:szCs w:val="22"/>
              </w:rPr>
              <w:t>5000</w:t>
            </w:r>
            <w:r w:rsidR="005852B1" w:rsidRPr="00FD4411">
              <w:rPr>
                <w:rFonts w:ascii="Times New Roman" w:hAnsi="Times New Roman" w:cs="Times New Roman"/>
                <w:color w:val="000000"/>
                <w:sz w:val="22"/>
                <w:szCs w:val="22"/>
              </w:rPr>
              <w:t xml:space="preserve"> м</w:t>
            </w:r>
            <w:r w:rsidR="005852B1" w:rsidRPr="00FD4411">
              <w:rPr>
                <w:rFonts w:ascii="Times New Roman" w:hAnsi="Times New Roman" w:cs="Times New Roman"/>
                <w:color w:val="000000"/>
                <w:sz w:val="22"/>
                <w:szCs w:val="22"/>
                <w:vertAlign w:val="superscript"/>
              </w:rPr>
              <w:t>2</w:t>
            </w:r>
          </w:p>
        </w:tc>
      </w:tr>
    </w:tbl>
    <w:p w:rsidR="000F56B2" w:rsidRPr="00FD4411" w:rsidRDefault="000F56B2" w:rsidP="000F56B2">
      <w:pPr>
        <w:pStyle w:val="ae"/>
        <w:spacing w:line="23" w:lineRule="atLeast"/>
        <w:jc w:val="both"/>
        <w:rPr>
          <w:rFonts w:ascii="Times New Roman" w:hAnsi="Times New Roman"/>
          <w:color w:val="000000"/>
        </w:rPr>
      </w:pPr>
    </w:p>
    <w:p w:rsidR="00125A9C" w:rsidRPr="00FD4411" w:rsidRDefault="00125A9C" w:rsidP="0012794E">
      <w:pPr>
        <w:pStyle w:val="ConsNormal"/>
        <w:widowControl/>
        <w:tabs>
          <w:tab w:val="left" w:pos="1080"/>
        </w:tabs>
        <w:ind w:firstLine="709"/>
        <w:jc w:val="both"/>
        <w:rPr>
          <w:rFonts w:ascii="Times New Roman" w:hAnsi="Times New Roman" w:cs="Times New Roman"/>
          <w:snapToGrid w:val="0"/>
          <w:color w:val="000000"/>
          <w:sz w:val="22"/>
          <w:szCs w:val="22"/>
        </w:rPr>
      </w:pPr>
    </w:p>
    <w:p w:rsidR="00A2215A" w:rsidRPr="00FD4411" w:rsidRDefault="00A2215A" w:rsidP="00A2215A">
      <w:pPr>
        <w:pStyle w:val="ConsPlusNormal"/>
        <w:ind w:firstLine="709"/>
        <w:jc w:val="both"/>
        <w:outlineLvl w:val="6"/>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Ж.4. ЗОНА ЗАСТРОЙКИ МНОГОЭТАЖНЫМИ ЖИЛЫМИ ДОМАМИ</w:t>
      </w:r>
    </w:p>
    <w:p w:rsidR="00A2215A" w:rsidRPr="00FD4411" w:rsidRDefault="00A2215A" w:rsidP="00A2215A">
      <w:pPr>
        <w:pStyle w:val="ae"/>
        <w:ind w:firstLine="709"/>
        <w:jc w:val="center"/>
        <w:rPr>
          <w:rFonts w:ascii="Times New Roman" w:hAnsi="Times New Roman"/>
          <w:color w:val="000000"/>
        </w:rPr>
      </w:pPr>
    </w:p>
    <w:p w:rsidR="00A2215A" w:rsidRPr="00FD4411" w:rsidRDefault="00A2215A" w:rsidP="00A2215A">
      <w:pPr>
        <w:pStyle w:val="ConsNormal"/>
        <w:widowControl/>
        <w:tabs>
          <w:tab w:val="left" w:pos="-1560"/>
          <w:tab w:val="left" w:pos="0"/>
          <w:tab w:val="left" w:pos="900"/>
        </w:tabs>
        <w:ind w:firstLine="709"/>
        <w:jc w:val="both"/>
        <w:rPr>
          <w:rFonts w:ascii="Times New Roman" w:hAnsi="Times New Roman" w:cs="Times New Roman"/>
          <w:color w:val="000000"/>
          <w:sz w:val="22"/>
          <w:szCs w:val="22"/>
        </w:rPr>
      </w:pPr>
      <w:r w:rsidRPr="00FD4411">
        <w:rPr>
          <w:rFonts w:ascii="Times New Roman" w:hAnsi="Times New Roman" w:cs="Times New Roman"/>
          <w:color w:val="000000"/>
          <w:sz w:val="22"/>
          <w:szCs w:val="22"/>
        </w:rPr>
        <w:t>Данная зона выделена для обеспечения правовых условий формирования жилых районов высокой плотности застройки с полным набором услуг местного значения и отдельными объектами общегородского значения.</w:t>
      </w:r>
    </w:p>
    <w:p w:rsidR="00A2215A" w:rsidRPr="00FD4411" w:rsidRDefault="00A2215A" w:rsidP="00A2215A">
      <w:pPr>
        <w:pStyle w:val="ConsNormal"/>
        <w:widowControl/>
        <w:tabs>
          <w:tab w:val="left" w:pos="-1560"/>
          <w:tab w:val="left" w:pos="0"/>
          <w:tab w:val="left" w:pos="900"/>
        </w:tabs>
        <w:ind w:firstLine="709"/>
        <w:jc w:val="both"/>
        <w:rPr>
          <w:rFonts w:ascii="Times New Roman" w:hAnsi="Times New Roman" w:cs="Times New Roman"/>
          <w:color w:val="000000"/>
          <w:sz w:val="22"/>
          <w:szCs w:val="22"/>
        </w:rPr>
      </w:pPr>
    </w:p>
    <w:p w:rsidR="00A2215A" w:rsidRPr="00FD4411" w:rsidRDefault="00A2215A" w:rsidP="00A2215A">
      <w:pPr>
        <w:widowControl/>
        <w:tabs>
          <w:tab w:val="left" w:pos="-142"/>
        </w:tabs>
        <w:suppressAutoHyphens w:val="0"/>
        <w:autoSpaceDN w:val="0"/>
        <w:adjustRightInd w:val="0"/>
        <w:spacing w:line="23" w:lineRule="atLeast"/>
        <w:ind w:left="349" w:firstLine="0"/>
        <w:rPr>
          <w:rFonts w:ascii="Times New Roman" w:hAnsi="Times New Roman" w:cs="Times New Roman"/>
          <w:b/>
          <w:color w:val="000000"/>
          <w:sz w:val="22"/>
          <w:szCs w:val="22"/>
          <w:lang w:eastAsia="ru-RU"/>
        </w:rPr>
      </w:pPr>
      <w:r w:rsidRPr="00FD4411">
        <w:rPr>
          <w:rFonts w:ascii="Times New Roman" w:hAnsi="Times New Roman" w:cs="Times New Roman"/>
          <w:b/>
          <w:color w:val="000000"/>
          <w:sz w:val="22"/>
          <w:szCs w:val="22"/>
          <w:lang w:eastAsia="ru-RU"/>
        </w:rPr>
        <w:t>Основные виды разрешенного использования:</w:t>
      </w:r>
    </w:p>
    <w:p w:rsidR="00A2215A" w:rsidRPr="00FD4411" w:rsidRDefault="00A2215A" w:rsidP="00A2215A">
      <w:pPr>
        <w:pStyle w:val="ConsNormal"/>
        <w:widowControl/>
        <w:spacing w:line="23" w:lineRule="atLeast"/>
        <w:ind w:firstLine="0"/>
        <w:jc w:val="both"/>
        <w:rPr>
          <w:rFonts w:ascii="Times New Roman" w:hAnsi="Times New Roman" w:cs="Times New Roman"/>
          <w:b/>
          <w:color w:val="000000"/>
          <w:sz w:val="22"/>
          <w:szCs w:val="22"/>
        </w:rPr>
      </w:pPr>
    </w:p>
    <w:tbl>
      <w:tblPr>
        <w:tblW w:w="9585" w:type="dxa"/>
        <w:jc w:val="center"/>
        <w:tblLayout w:type="fixed"/>
        <w:tblLook w:val="0000" w:firstRow="0" w:lastRow="0" w:firstColumn="0" w:lastColumn="0" w:noHBand="0" w:noVBand="0"/>
      </w:tblPr>
      <w:tblGrid>
        <w:gridCol w:w="2559"/>
        <w:gridCol w:w="5468"/>
        <w:gridCol w:w="1558"/>
      </w:tblGrid>
      <w:tr w:rsidR="00CB708B" w:rsidRPr="00FD4411" w:rsidTr="00CB708B">
        <w:trPr>
          <w:tblHeader/>
          <w:jc w:val="center"/>
        </w:trPr>
        <w:tc>
          <w:tcPr>
            <w:tcW w:w="2559" w:type="dxa"/>
            <w:tcBorders>
              <w:top w:val="single" w:sz="4" w:space="0" w:color="000000"/>
              <w:left w:val="single" w:sz="4" w:space="0" w:color="000000"/>
              <w:bottom w:val="single" w:sz="4" w:space="0" w:color="000000"/>
            </w:tcBorders>
            <w:shd w:val="clear" w:color="auto" w:fill="auto"/>
            <w:vAlign w:val="center"/>
          </w:tcPr>
          <w:p w:rsidR="00CB708B" w:rsidRPr="00FD4411" w:rsidRDefault="00CB708B" w:rsidP="005D42DD">
            <w:pPr>
              <w:pStyle w:val="af5"/>
              <w:jc w:val="both"/>
              <w:rPr>
                <w:color w:val="000000"/>
                <w:szCs w:val="22"/>
              </w:rPr>
            </w:pPr>
            <w:r w:rsidRPr="00FD4411">
              <w:rPr>
                <w:color w:val="000000"/>
                <w:szCs w:val="22"/>
              </w:rPr>
              <w:t xml:space="preserve">Вид разрешенного использования </w:t>
            </w:r>
            <w:r w:rsidRPr="00FD4411">
              <w:rPr>
                <w:color w:val="000000"/>
                <w:szCs w:val="22"/>
              </w:rPr>
              <w:br/>
              <w:t xml:space="preserve">земельных участков и объектов </w:t>
            </w:r>
            <w:r w:rsidRPr="00FD4411">
              <w:rPr>
                <w:color w:val="000000"/>
                <w:szCs w:val="22"/>
              </w:rPr>
              <w:br/>
              <w:t>кап</w:t>
            </w:r>
            <w:r w:rsidRPr="00FD4411">
              <w:rPr>
                <w:color w:val="000000"/>
                <w:szCs w:val="22"/>
              </w:rPr>
              <w:t>и</w:t>
            </w:r>
            <w:r w:rsidRPr="00FD4411">
              <w:rPr>
                <w:color w:val="000000"/>
                <w:szCs w:val="22"/>
              </w:rPr>
              <w:t>тального строительства</w:t>
            </w:r>
          </w:p>
        </w:tc>
        <w:tc>
          <w:tcPr>
            <w:tcW w:w="54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708B" w:rsidRPr="00FD4411" w:rsidRDefault="00CB708B" w:rsidP="005D42DD">
            <w:pPr>
              <w:pStyle w:val="af5"/>
              <w:jc w:val="both"/>
              <w:rPr>
                <w:color w:val="000000"/>
                <w:szCs w:val="22"/>
              </w:rPr>
            </w:pPr>
            <w:r w:rsidRPr="00FD4411">
              <w:rPr>
                <w:color w:val="000000"/>
                <w:szCs w:val="22"/>
              </w:rPr>
              <w:t>Описание вида разрешенного использования земельного участка</w:t>
            </w:r>
          </w:p>
        </w:tc>
        <w:tc>
          <w:tcPr>
            <w:tcW w:w="1558" w:type="dxa"/>
            <w:tcBorders>
              <w:top w:val="single" w:sz="4" w:space="0" w:color="000000"/>
              <w:left w:val="single" w:sz="4" w:space="0" w:color="000000"/>
              <w:bottom w:val="single" w:sz="4" w:space="0" w:color="000000"/>
              <w:right w:val="single" w:sz="4" w:space="0" w:color="000000"/>
            </w:tcBorders>
          </w:tcPr>
          <w:p w:rsidR="00CB708B" w:rsidRPr="00FD4411" w:rsidRDefault="00CB708B" w:rsidP="00CB708B">
            <w:pPr>
              <w:pStyle w:val="af5"/>
              <w:jc w:val="both"/>
              <w:rPr>
                <w:color w:val="000000"/>
                <w:szCs w:val="22"/>
              </w:rPr>
            </w:pPr>
            <w:r w:rsidRPr="00FD4411">
              <w:rPr>
                <w:color w:val="000000"/>
                <w:szCs w:val="22"/>
                <w:lang w:eastAsia="ru-RU"/>
              </w:rPr>
              <w:t xml:space="preserve">Код </w:t>
            </w:r>
          </w:p>
        </w:tc>
      </w:tr>
      <w:tr w:rsidR="00383139" w:rsidRPr="00FD4411" w:rsidTr="00CB708B">
        <w:trPr>
          <w:jc w:val="center"/>
        </w:trPr>
        <w:tc>
          <w:tcPr>
            <w:tcW w:w="2559" w:type="dxa"/>
            <w:tcBorders>
              <w:top w:val="single" w:sz="4" w:space="0" w:color="000000"/>
              <w:left w:val="single" w:sz="4" w:space="0" w:color="000000"/>
              <w:bottom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Многоэтажная жилая застройка (высотная застройка)</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многоквартирных домов этажностью девять этажей и выше;</w:t>
            </w:r>
          </w:p>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благоустройство и озеленение придомовых территорий;</w:t>
            </w:r>
          </w:p>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обустройство спортивных и детских площадок, хозяйственных площадок и площадок для отдыха; 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558" w:type="dxa"/>
            <w:tcBorders>
              <w:top w:val="single" w:sz="4" w:space="0" w:color="000000"/>
              <w:left w:val="single" w:sz="4" w:space="0" w:color="000000"/>
              <w:bottom w:val="single" w:sz="4" w:space="0" w:color="000000"/>
              <w:right w:val="single" w:sz="4" w:space="0" w:color="000000"/>
            </w:tcBorders>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2.6</w:t>
            </w:r>
          </w:p>
        </w:tc>
      </w:tr>
      <w:tr w:rsidR="00383139" w:rsidRPr="00FD4411" w:rsidTr="00255963">
        <w:trPr>
          <w:jc w:val="center"/>
        </w:trPr>
        <w:tc>
          <w:tcPr>
            <w:tcW w:w="2559" w:type="dxa"/>
            <w:tcBorders>
              <w:top w:val="single" w:sz="4" w:space="0" w:color="000000"/>
              <w:left w:val="single" w:sz="4" w:space="0" w:color="000000"/>
              <w:bottom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Предоставление коммунальных услуг</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558" w:type="dxa"/>
            <w:tcBorders>
              <w:top w:val="single" w:sz="4" w:space="0" w:color="000000"/>
              <w:left w:val="single" w:sz="4" w:space="0" w:color="000000"/>
              <w:bottom w:val="single" w:sz="4" w:space="0" w:color="000000"/>
              <w:right w:val="single" w:sz="4" w:space="0" w:color="000000"/>
            </w:tcBorders>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3.1.1</w:t>
            </w:r>
          </w:p>
        </w:tc>
      </w:tr>
      <w:tr w:rsidR="00383139" w:rsidRPr="00FD4411" w:rsidTr="00255963">
        <w:trPr>
          <w:jc w:val="center"/>
        </w:trPr>
        <w:tc>
          <w:tcPr>
            <w:tcW w:w="2559" w:type="dxa"/>
            <w:tcBorders>
              <w:top w:val="single" w:sz="4" w:space="0" w:color="000000"/>
              <w:left w:val="single" w:sz="4" w:space="0" w:color="000000"/>
              <w:bottom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Административные здания организаций, обеспечивающих предоставление коммунальных услуг</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1558" w:type="dxa"/>
            <w:tcBorders>
              <w:top w:val="single" w:sz="4" w:space="0" w:color="000000"/>
              <w:left w:val="single" w:sz="4" w:space="0" w:color="000000"/>
              <w:bottom w:val="single" w:sz="4" w:space="0" w:color="000000"/>
              <w:right w:val="single" w:sz="4" w:space="0" w:color="000000"/>
            </w:tcBorders>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3.1.2</w:t>
            </w:r>
          </w:p>
        </w:tc>
      </w:tr>
      <w:tr w:rsidR="00383139" w:rsidRPr="00FD4411" w:rsidTr="00060D43">
        <w:trPr>
          <w:jc w:val="center"/>
        </w:trPr>
        <w:tc>
          <w:tcPr>
            <w:tcW w:w="2559" w:type="dxa"/>
            <w:tcBorders>
              <w:top w:val="single" w:sz="4" w:space="0" w:color="000000"/>
              <w:left w:val="single" w:sz="4" w:space="0" w:color="000000"/>
              <w:bottom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Социальное обслуживание</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558" w:type="dxa"/>
            <w:tcBorders>
              <w:top w:val="single" w:sz="4" w:space="0" w:color="000000"/>
              <w:left w:val="single" w:sz="4" w:space="0" w:color="000000"/>
              <w:bottom w:val="single" w:sz="4" w:space="0" w:color="000000"/>
              <w:right w:val="single" w:sz="4" w:space="0" w:color="000000"/>
            </w:tcBorders>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3.2</w:t>
            </w:r>
          </w:p>
        </w:tc>
      </w:tr>
      <w:tr w:rsidR="00383139" w:rsidRPr="00FD4411" w:rsidTr="00060D43">
        <w:trPr>
          <w:jc w:val="center"/>
        </w:trPr>
        <w:tc>
          <w:tcPr>
            <w:tcW w:w="2559" w:type="dxa"/>
            <w:tcBorders>
              <w:top w:val="single" w:sz="4" w:space="0" w:color="000000"/>
              <w:left w:val="single" w:sz="4" w:space="0" w:color="000000"/>
              <w:bottom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Дома социального обслуживания</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1558" w:type="dxa"/>
            <w:tcBorders>
              <w:top w:val="single" w:sz="4" w:space="0" w:color="000000"/>
              <w:left w:val="single" w:sz="4" w:space="0" w:color="000000"/>
              <w:bottom w:val="single" w:sz="4" w:space="0" w:color="000000"/>
              <w:right w:val="single" w:sz="4" w:space="0" w:color="000000"/>
            </w:tcBorders>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3.2.1</w:t>
            </w:r>
          </w:p>
        </w:tc>
      </w:tr>
      <w:tr w:rsidR="00383139" w:rsidRPr="00FD4411" w:rsidTr="00060D43">
        <w:trPr>
          <w:jc w:val="center"/>
        </w:trPr>
        <w:tc>
          <w:tcPr>
            <w:tcW w:w="2559" w:type="dxa"/>
            <w:tcBorders>
              <w:top w:val="single" w:sz="4" w:space="0" w:color="000000"/>
              <w:left w:val="single" w:sz="4" w:space="0" w:color="000000"/>
              <w:bottom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Оказание социальной помощи населению</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некоммерческих фондов, благотворительных организаций, клубов по интересам</w:t>
            </w:r>
          </w:p>
        </w:tc>
        <w:tc>
          <w:tcPr>
            <w:tcW w:w="1558" w:type="dxa"/>
            <w:tcBorders>
              <w:top w:val="single" w:sz="4" w:space="0" w:color="000000"/>
              <w:left w:val="single" w:sz="4" w:space="0" w:color="000000"/>
              <w:bottom w:val="single" w:sz="4" w:space="0" w:color="000000"/>
              <w:right w:val="single" w:sz="4" w:space="0" w:color="000000"/>
            </w:tcBorders>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3.2.2</w:t>
            </w:r>
          </w:p>
        </w:tc>
      </w:tr>
      <w:tr w:rsidR="00383139" w:rsidRPr="00FD4411" w:rsidTr="00060D43">
        <w:trPr>
          <w:jc w:val="center"/>
        </w:trPr>
        <w:tc>
          <w:tcPr>
            <w:tcW w:w="2559" w:type="dxa"/>
            <w:tcBorders>
              <w:top w:val="single" w:sz="4" w:space="0" w:color="000000"/>
              <w:left w:val="single" w:sz="4" w:space="0" w:color="000000"/>
              <w:bottom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Оказание услуг связи</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558" w:type="dxa"/>
            <w:tcBorders>
              <w:top w:val="single" w:sz="4" w:space="0" w:color="000000"/>
              <w:left w:val="single" w:sz="4" w:space="0" w:color="000000"/>
              <w:bottom w:val="single" w:sz="4" w:space="0" w:color="000000"/>
              <w:right w:val="single" w:sz="4" w:space="0" w:color="000000"/>
            </w:tcBorders>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3.2.3</w:t>
            </w:r>
          </w:p>
        </w:tc>
      </w:tr>
      <w:tr w:rsidR="00383139" w:rsidRPr="00FD4411" w:rsidTr="00060D43">
        <w:trPr>
          <w:jc w:val="center"/>
        </w:trPr>
        <w:tc>
          <w:tcPr>
            <w:tcW w:w="2559" w:type="dxa"/>
            <w:tcBorders>
              <w:top w:val="single" w:sz="4" w:space="0" w:color="000000"/>
              <w:left w:val="single" w:sz="4" w:space="0" w:color="000000"/>
              <w:bottom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Общежития</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558" w:type="dxa"/>
            <w:tcBorders>
              <w:top w:val="single" w:sz="4" w:space="0" w:color="000000"/>
              <w:left w:val="single" w:sz="4" w:space="0" w:color="000000"/>
              <w:bottom w:val="single" w:sz="4" w:space="0" w:color="000000"/>
              <w:right w:val="single" w:sz="4" w:space="0" w:color="000000"/>
            </w:tcBorders>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3.2.4</w:t>
            </w:r>
          </w:p>
        </w:tc>
      </w:tr>
      <w:tr w:rsidR="00383139" w:rsidRPr="00FD4411" w:rsidTr="00255963">
        <w:trPr>
          <w:jc w:val="center"/>
        </w:trPr>
        <w:tc>
          <w:tcPr>
            <w:tcW w:w="2559" w:type="dxa"/>
            <w:tcBorders>
              <w:top w:val="single" w:sz="4" w:space="0" w:color="000000"/>
              <w:left w:val="single" w:sz="4" w:space="0" w:color="000000"/>
              <w:bottom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Бытовое обслуживание</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558" w:type="dxa"/>
            <w:tcBorders>
              <w:top w:val="single" w:sz="4" w:space="0" w:color="000000"/>
              <w:left w:val="single" w:sz="4" w:space="0" w:color="000000"/>
              <w:bottom w:val="single" w:sz="4" w:space="0" w:color="000000"/>
              <w:right w:val="single" w:sz="4" w:space="0" w:color="000000"/>
            </w:tcBorders>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3.3</w:t>
            </w:r>
          </w:p>
        </w:tc>
      </w:tr>
      <w:tr w:rsidR="00383139" w:rsidRPr="00FD4411" w:rsidTr="00255963">
        <w:trPr>
          <w:jc w:val="center"/>
        </w:trPr>
        <w:tc>
          <w:tcPr>
            <w:tcW w:w="2559" w:type="dxa"/>
            <w:tcBorders>
              <w:top w:val="single" w:sz="4" w:space="0" w:color="000000"/>
              <w:left w:val="single" w:sz="4" w:space="0" w:color="000000"/>
              <w:bottom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Амбулаторно-поликлиническое обслуживание</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558" w:type="dxa"/>
            <w:tcBorders>
              <w:top w:val="single" w:sz="4" w:space="0" w:color="000000"/>
              <w:left w:val="single" w:sz="4" w:space="0" w:color="000000"/>
              <w:bottom w:val="single" w:sz="4" w:space="0" w:color="000000"/>
              <w:right w:val="single" w:sz="4" w:space="0" w:color="000000"/>
            </w:tcBorders>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3.4.1</w:t>
            </w:r>
          </w:p>
        </w:tc>
      </w:tr>
      <w:tr w:rsidR="00383139" w:rsidRPr="00FD4411" w:rsidTr="00255963">
        <w:trPr>
          <w:jc w:val="center"/>
        </w:trPr>
        <w:tc>
          <w:tcPr>
            <w:tcW w:w="2559" w:type="dxa"/>
            <w:tcBorders>
              <w:top w:val="single" w:sz="4" w:space="0" w:color="000000"/>
              <w:left w:val="single" w:sz="4" w:space="0" w:color="000000"/>
              <w:bottom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Дошкольное, начальное и среднее общее образование</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558" w:type="dxa"/>
            <w:tcBorders>
              <w:top w:val="single" w:sz="4" w:space="0" w:color="000000"/>
              <w:left w:val="single" w:sz="4" w:space="0" w:color="000000"/>
              <w:bottom w:val="single" w:sz="4" w:space="0" w:color="000000"/>
              <w:right w:val="single" w:sz="4" w:space="0" w:color="000000"/>
            </w:tcBorders>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3.5.1</w:t>
            </w:r>
          </w:p>
        </w:tc>
      </w:tr>
      <w:tr w:rsidR="00383139" w:rsidRPr="00FD4411" w:rsidTr="00CB708B">
        <w:trPr>
          <w:jc w:val="center"/>
        </w:trPr>
        <w:tc>
          <w:tcPr>
            <w:tcW w:w="2559" w:type="dxa"/>
            <w:tcBorders>
              <w:top w:val="single" w:sz="4" w:space="0" w:color="000000"/>
              <w:left w:val="single" w:sz="4" w:space="0" w:color="000000"/>
              <w:bottom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Объекты культурно-досуговой деятельности</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558" w:type="dxa"/>
            <w:tcBorders>
              <w:top w:val="single" w:sz="4" w:space="0" w:color="000000"/>
              <w:left w:val="single" w:sz="4" w:space="0" w:color="000000"/>
              <w:bottom w:val="single" w:sz="4" w:space="0" w:color="000000"/>
              <w:right w:val="single" w:sz="4" w:space="0" w:color="000000"/>
            </w:tcBorders>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3.6.1</w:t>
            </w:r>
          </w:p>
        </w:tc>
      </w:tr>
      <w:tr w:rsidR="00383139" w:rsidRPr="00FD4411" w:rsidTr="00CB708B">
        <w:trPr>
          <w:jc w:val="center"/>
        </w:trPr>
        <w:tc>
          <w:tcPr>
            <w:tcW w:w="2559" w:type="dxa"/>
            <w:tcBorders>
              <w:top w:val="single" w:sz="4" w:space="0" w:color="000000"/>
              <w:left w:val="single" w:sz="4" w:space="0" w:color="000000"/>
              <w:bottom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Религиозное использование</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1558" w:type="dxa"/>
            <w:tcBorders>
              <w:top w:val="single" w:sz="4" w:space="0" w:color="000000"/>
              <w:left w:val="single" w:sz="4" w:space="0" w:color="000000"/>
              <w:bottom w:val="single" w:sz="4" w:space="0" w:color="000000"/>
              <w:right w:val="single" w:sz="4" w:space="0" w:color="000000"/>
            </w:tcBorders>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3.7</w:t>
            </w:r>
          </w:p>
        </w:tc>
      </w:tr>
      <w:tr w:rsidR="00383139" w:rsidRPr="00FD4411" w:rsidTr="00CB708B">
        <w:trPr>
          <w:jc w:val="center"/>
        </w:trPr>
        <w:tc>
          <w:tcPr>
            <w:tcW w:w="2559" w:type="dxa"/>
            <w:tcBorders>
              <w:top w:val="single" w:sz="4" w:space="0" w:color="000000"/>
              <w:left w:val="single" w:sz="4" w:space="0" w:color="000000"/>
              <w:bottom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Осуществление религиозных обрядов</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558" w:type="dxa"/>
            <w:tcBorders>
              <w:top w:val="single" w:sz="4" w:space="0" w:color="000000"/>
              <w:left w:val="single" w:sz="4" w:space="0" w:color="000000"/>
              <w:bottom w:val="single" w:sz="4" w:space="0" w:color="000000"/>
              <w:right w:val="single" w:sz="4" w:space="0" w:color="000000"/>
            </w:tcBorders>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3.7.1</w:t>
            </w:r>
          </w:p>
        </w:tc>
      </w:tr>
      <w:tr w:rsidR="00383139" w:rsidRPr="00FD4411" w:rsidTr="00255963">
        <w:trPr>
          <w:jc w:val="center"/>
        </w:trPr>
        <w:tc>
          <w:tcPr>
            <w:tcW w:w="2559" w:type="dxa"/>
            <w:tcBorders>
              <w:top w:val="single" w:sz="4" w:space="0" w:color="000000"/>
              <w:left w:val="single" w:sz="4" w:space="0" w:color="000000"/>
              <w:bottom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Религиозное управление и образование</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558" w:type="dxa"/>
            <w:tcBorders>
              <w:top w:val="single" w:sz="4" w:space="0" w:color="000000"/>
              <w:left w:val="single" w:sz="4" w:space="0" w:color="000000"/>
              <w:bottom w:val="single" w:sz="4" w:space="0" w:color="000000"/>
              <w:right w:val="single" w:sz="4" w:space="0" w:color="000000"/>
            </w:tcBorders>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3.7.2</w:t>
            </w:r>
          </w:p>
        </w:tc>
      </w:tr>
      <w:tr w:rsidR="00383139" w:rsidRPr="00FD4411" w:rsidTr="00255963">
        <w:trPr>
          <w:jc w:val="center"/>
        </w:trPr>
        <w:tc>
          <w:tcPr>
            <w:tcW w:w="2559" w:type="dxa"/>
            <w:tcBorders>
              <w:top w:val="single" w:sz="4" w:space="0" w:color="000000"/>
              <w:left w:val="single" w:sz="4" w:space="0" w:color="000000"/>
              <w:bottom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Общественное управление</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1558" w:type="dxa"/>
            <w:tcBorders>
              <w:top w:val="single" w:sz="4" w:space="0" w:color="000000"/>
              <w:left w:val="single" w:sz="4" w:space="0" w:color="000000"/>
              <w:bottom w:val="single" w:sz="4" w:space="0" w:color="000000"/>
              <w:right w:val="single" w:sz="4" w:space="0" w:color="000000"/>
            </w:tcBorders>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3.8</w:t>
            </w:r>
          </w:p>
        </w:tc>
      </w:tr>
      <w:tr w:rsidR="00383139" w:rsidRPr="00FD4411" w:rsidTr="00255963">
        <w:trPr>
          <w:jc w:val="center"/>
        </w:trPr>
        <w:tc>
          <w:tcPr>
            <w:tcW w:w="2559" w:type="dxa"/>
            <w:tcBorders>
              <w:top w:val="single" w:sz="4" w:space="0" w:color="000000"/>
              <w:left w:val="single" w:sz="4" w:space="0" w:color="000000"/>
              <w:bottom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Парки культуры и отдыха</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парков культуры и отдыха</w:t>
            </w:r>
          </w:p>
        </w:tc>
        <w:tc>
          <w:tcPr>
            <w:tcW w:w="1558" w:type="dxa"/>
            <w:tcBorders>
              <w:top w:val="single" w:sz="4" w:space="0" w:color="000000"/>
              <w:left w:val="single" w:sz="4" w:space="0" w:color="000000"/>
              <w:bottom w:val="single" w:sz="4" w:space="0" w:color="000000"/>
              <w:right w:val="single" w:sz="4" w:space="0" w:color="000000"/>
            </w:tcBorders>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3.6.2</w:t>
            </w:r>
          </w:p>
        </w:tc>
      </w:tr>
      <w:tr w:rsidR="004575C0" w:rsidRPr="00FD4411" w:rsidTr="00CB708B">
        <w:trPr>
          <w:jc w:val="center"/>
        </w:trPr>
        <w:tc>
          <w:tcPr>
            <w:tcW w:w="2559" w:type="dxa"/>
            <w:tcBorders>
              <w:top w:val="single" w:sz="4" w:space="0" w:color="000000"/>
              <w:left w:val="single" w:sz="4" w:space="0" w:color="000000"/>
              <w:bottom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Деловое управление</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558" w:type="dxa"/>
            <w:tcBorders>
              <w:top w:val="single" w:sz="4" w:space="0" w:color="000000"/>
              <w:left w:val="single" w:sz="4" w:space="0" w:color="000000"/>
              <w:bottom w:val="single" w:sz="4" w:space="0" w:color="000000"/>
              <w:right w:val="single" w:sz="4" w:space="0" w:color="000000"/>
            </w:tcBorders>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4.1</w:t>
            </w:r>
          </w:p>
        </w:tc>
      </w:tr>
      <w:tr w:rsidR="004575C0" w:rsidRPr="00FD4411" w:rsidTr="00255963">
        <w:trPr>
          <w:jc w:val="center"/>
        </w:trPr>
        <w:tc>
          <w:tcPr>
            <w:tcW w:w="2559" w:type="dxa"/>
            <w:tcBorders>
              <w:top w:val="single" w:sz="4" w:space="0" w:color="000000"/>
              <w:left w:val="single" w:sz="4" w:space="0" w:color="000000"/>
              <w:bottom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Рынки</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гаражей и (или) стоянок для автомобилей сотрудников и посетителей рынка</w:t>
            </w:r>
          </w:p>
        </w:tc>
        <w:tc>
          <w:tcPr>
            <w:tcW w:w="1558" w:type="dxa"/>
            <w:tcBorders>
              <w:top w:val="single" w:sz="4" w:space="0" w:color="000000"/>
              <w:left w:val="single" w:sz="4" w:space="0" w:color="000000"/>
              <w:bottom w:val="single" w:sz="4" w:space="0" w:color="000000"/>
              <w:right w:val="single" w:sz="4" w:space="0" w:color="000000"/>
            </w:tcBorders>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4.3</w:t>
            </w:r>
          </w:p>
        </w:tc>
      </w:tr>
      <w:tr w:rsidR="004575C0" w:rsidRPr="00FD4411" w:rsidTr="00255963">
        <w:trPr>
          <w:jc w:val="center"/>
        </w:trPr>
        <w:tc>
          <w:tcPr>
            <w:tcW w:w="2559" w:type="dxa"/>
            <w:tcBorders>
              <w:top w:val="single" w:sz="4" w:space="0" w:color="000000"/>
              <w:left w:val="single" w:sz="4" w:space="0" w:color="000000"/>
              <w:bottom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Магазины</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558" w:type="dxa"/>
            <w:tcBorders>
              <w:top w:val="single" w:sz="4" w:space="0" w:color="000000"/>
              <w:left w:val="single" w:sz="4" w:space="0" w:color="000000"/>
              <w:bottom w:val="single" w:sz="4" w:space="0" w:color="000000"/>
              <w:right w:val="single" w:sz="4" w:space="0" w:color="000000"/>
            </w:tcBorders>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4.4</w:t>
            </w:r>
          </w:p>
        </w:tc>
      </w:tr>
      <w:tr w:rsidR="004575C0" w:rsidRPr="00FD4411" w:rsidTr="00255963">
        <w:trPr>
          <w:jc w:val="center"/>
        </w:trPr>
        <w:tc>
          <w:tcPr>
            <w:tcW w:w="2559" w:type="dxa"/>
            <w:tcBorders>
              <w:top w:val="single" w:sz="4" w:space="0" w:color="000000"/>
              <w:left w:val="single" w:sz="4" w:space="0" w:color="000000"/>
              <w:bottom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Общественное питание</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558" w:type="dxa"/>
            <w:tcBorders>
              <w:top w:val="single" w:sz="4" w:space="0" w:color="000000"/>
              <w:left w:val="single" w:sz="4" w:space="0" w:color="000000"/>
              <w:bottom w:val="single" w:sz="4" w:space="0" w:color="000000"/>
              <w:right w:val="single" w:sz="4" w:space="0" w:color="000000"/>
            </w:tcBorders>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4.6</w:t>
            </w:r>
          </w:p>
        </w:tc>
      </w:tr>
      <w:tr w:rsidR="004575C0" w:rsidRPr="00FD4411" w:rsidTr="00255963">
        <w:trPr>
          <w:jc w:val="center"/>
        </w:trPr>
        <w:tc>
          <w:tcPr>
            <w:tcW w:w="2559" w:type="dxa"/>
            <w:tcBorders>
              <w:top w:val="single" w:sz="4" w:space="0" w:color="000000"/>
              <w:left w:val="single" w:sz="4" w:space="0" w:color="000000"/>
              <w:bottom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Спорт</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558" w:type="dxa"/>
            <w:tcBorders>
              <w:top w:val="single" w:sz="4" w:space="0" w:color="000000"/>
              <w:left w:val="single" w:sz="4" w:space="0" w:color="000000"/>
              <w:bottom w:val="single" w:sz="4" w:space="0" w:color="000000"/>
              <w:right w:val="single" w:sz="4" w:space="0" w:color="000000"/>
            </w:tcBorders>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5.1</w:t>
            </w:r>
          </w:p>
        </w:tc>
      </w:tr>
      <w:tr w:rsidR="004575C0" w:rsidRPr="00FD4411" w:rsidTr="00255963">
        <w:trPr>
          <w:jc w:val="center"/>
        </w:trPr>
        <w:tc>
          <w:tcPr>
            <w:tcW w:w="2559" w:type="dxa"/>
            <w:tcBorders>
              <w:top w:val="single" w:sz="4" w:space="0" w:color="000000"/>
              <w:left w:val="single" w:sz="4" w:space="0" w:color="000000"/>
              <w:bottom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Обеспечение занятий спортом в помещениях</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1558" w:type="dxa"/>
            <w:tcBorders>
              <w:top w:val="single" w:sz="4" w:space="0" w:color="000000"/>
              <w:left w:val="single" w:sz="4" w:space="0" w:color="000000"/>
              <w:bottom w:val="single" w:sz="4" w:space="0" w:color="000000"/>
              <w:right w:val="single" w:sz="4" w:space="0" w:color="000000"/>
            </w:tcBorders>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5.1.2</w:t>
            </w:r>
          </w:p>
        </w:tc>
      </w:tr>
      <w:tr w:rsidR="004575C0" w:rsidRPr="00FD4411" w:rsidTr="00255963">
        <w:trPr>
          <w:jc w:val="center"/>
        </w:trPr>
        <w:tc>
          <w:tcPr>
            <w:tcW w:w="2559" w:type="dxa"/>
            <w:tcBorders>
              <w:top w:val="single" w:sz="4" w:space="0" w:color="000000"/>
              <w:left w:val="single" w:sz="4" w:space="0" w:color="000000"/>
              <w:bottom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Площадки для занятий спортом</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558" w:type="dxa"/>
            <w:tcBorders>
              <w:top w:val="single" w:sz="4" w:space="0" w:color="000000"/>
              <w:left w:val="single" w:sz="4" w:space="0" w:color="000000"/>
              <w:bottom w:val="single" w:sz="4" w:space="0" w:color="000000"/>
              <w:right w:val="single" w:sz="4" w:space="0" w:color="000000"/>
            </w:tcBorders>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5.1.3</w:t>
            </w:r>
          </w:p>
        </w:tc>
      </w:tr>
      <w:tr w:rsidR="008B5F6A" w:rsidRPr="00FD4411" w:rsidTr="00494E45">
        <w:trPr>
          <w:trHeight w:val="4071"/>
          <w:jc w:val="center"/>
        </w:trPr>
        <w:tc>
          <w:tcPr>
            <w:tcW w:w="2559" w:type="dxa"/>
            <w:tcBorders>
              <w:top w:val="single" w:sz="4" w:space="0" w:color="000000"/>
              <w:left w:val="single" w:sz="4" w:space="0" w:color="000000"/>
            </w:tcBorders>
            <w:shd w:val="clear" w:color="auto" w:fill="auto"/>
          </w:tcPr>
          <w:p w:rsidR="008B5F6A" w:rsidRPr="00FD4411" w:rsidRDefault="008B5F6A" w:rsidP="00255963">
            <w:pPr>
              <w:autoSpaceDN w:val="0"/>
              <w:adjustRightInd w:val="0"/>
              <w:rPr>
                <w:rFonts w:ascii="Times New Roman" w:hAnsi="Times New Roman"/>
                <w:color w:val="000000"/>
                <w:sz w:val="24"/>
                <w:szCs w:val="24"/>
              </w:rPr>
            </w:pPr>
            <w:r w:rsidRPr="00FD4411">
              <w:rPr>
                <w:rFonts w:ascii="Times New Roman" w:hAnsi="Times New Roman"/>
                <w:color w:val="000000"/>
                <w:sz w:val="24"/>
                <w:szCs w:val="24"/>
              </w:rPr>
              <w:t>Улично-дорожная сеть</w:t>
            </w:r>
          </w:p>
        </w:tc>
        <w:tc>
          <w:tcPr>
            <w:tcW w:w="5468" w:type="dxa"/>
            <w:tcBorders>
              <w:top w:val="single" w:sz="4" w:space="0" w:color="000000"/>
              <w:left w:val="single" w:sz="4" w:space="0" w:color="000000"/>
              <w:right w:val="single" w:sz="4" w:space="0" w:color="000000"/>
            </w:tcBorders>
            <w:shd w:val="clear" w:color="auto" w:fill="auto"/>
          </w:tcPr>
          <w:p w:rsidR="008B5F6A" w:rsidRPr="00FD4411" w:rsidRDefault="008B5F6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FD4411">
              <w:rPr>
                <w:rFonts w:ascii="Times New Roman" w:hAnsi="Times New Roman"/>
                <w:color w:val="000000"/>
                <w:sz w:val="24"/>
                <w:szCs w:val="24"/>
              </w:rPr>
              <w:t>велотранспортной</w:t>
            </w:r>
            <w:proofErr w:type="spellEnd"/>
            <w:r w:rsidRPr="00FD4411">
              <w:rPr>
                <w:rFonts w:ascii="Times New Roman" w:hAnsi="Times New Roman"/>
                <w:color w:val="000000"/>
                <w:sz w:val="24"/>
                <w:szCs w:val="24"/>
              </w:rPr>
              <w:t xml:space="preserve"> и инженерной инфраструктуры;</w:t>
            </w:r>
          </w:p>
          <w:p w:rsidR="008B5F6A" w:rsidRPr="00FD4411" w:rsidRDefault="008B5F6A" w:rsidP="00255963">
            <w:pPr>
              <w:autoSpaceDN w:val="0"/>
              <w:adjustRightInd w:val="0"/>
              <w:rPr>
                <w:rFonts w:ascii="Times New Roman" w:hAnsi="Times New Roman"/>
                <w:color w:val="000000"/>
                <w:sz w:val="24"/>
                <w:szCs w:val="24"/>
              </w:rPr>
            </w:pPr>
            <w:r w:rsidRPr="00FD4411">
              <w:rPr>
                <w:rFonts w:ascii="Times New Roman" w:hAnsi="Times New Roman"/>
                <w:color w:val="000000"/>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558" w:type="dxa"/>
            <w:tcBorders>
              <w:top w:val="single" w:sz="4" w:space="0" w:color="000000"/>
              <w:left w:val="single" w:sz="4" w:space="0" w:color="000000"/>
              <w:right w:val="single" w:sz="4" w:space="0" w:color="000000"/>
            </w:tcBorders>
          </w:tcPr>
          <w:p w:rsidR="008B5F6A" w:rsidRPr="00FD4411" w:rsidRDefault="008B5F6A" w:rsidP="00255963">
            <w:pPr>
              <w:autoSpaceDN w:val="0"/>
              <w:adjustRightInd w:val="0"/>
              <w:rPr>
                <w:rFonts w:ascii="Times New Roman" w:hAnsi="Times New Roman"/>
                <w:color w:val="000000"/>
                <w:sz w:val="24"/>
                <w:szCs w:val="24"/>
              </w:rPr>
            </w:pPr>
            <w:r w:rsidRPr="00FD4411">
              <w:rPr>
                <w:rFonts w:ascii="Times New Roman" w:hAnsi="Times New Roman"/>
                <w:color w:val="000000"/>
                <w:sz w:val="24"/>
                <w:szCs w:val="24"/>
              </w:rPr>
              <w:t>12.0.1</w:t>
            </w:r>
          </w:p>
        </w:tc>
      </w:tr>
      <w:tr w:rsidR="00383139" w:rsidRPr="00FD4411" w:rsidTr="00253821">
        <w:trPr>
          <w:jc w:val="center"/>
        </w:trPr>
        <w:tc>
          <w:tcPr>
            <w:tcW w:w="2559" w:type="dxa"/>
            <w:tcBorders>
              <w:top w:val="single" w:sz="4" w:space="0" w:color="000000"/>
              <w:left w:val="single" w:sz="4" w:space="0" w:color="000000"/>
              <w:bottom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Благоустройство территории</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558" w:type="dxa"/>
            <w:tcBorders>
              <w:top w:val="single" w:sz="4" w:space="0" w:color="000000"/>
              <w:left w:val="single" w:sz="4" w:space="0" w:color="000000"/>
              <w:bottom w:val="single" w:sz="4" w:space="0" w:color="000000"/>
              <w:right w:val="single" w:sz="4" w:space="0" w:color="000000"/>
            </w:tcBorders>
          </w:tcPr>
          <w:p w:rsidR="00383139" w:rsidRPr="00FD4411" w:rsidRDefault="00383139"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12.0.2</w:t>
            </w:r>
          </w:p>
        </w:tc>
      </w:tr>
    </w:tbl>
    <w:p w:rsidR="00A2215A" w:rsidRPr="00FD4411" w:rsidRDefault="00A2215A" w:rsidP="00A2215A">
      <w:pPr>
        <w:pStyle w:val="ConsNormal"/>
        <w:tabs>
          <w:tab w:val="left" w:pos="900"/>
        </w:tabs>
        <w:spacing w:line="23" w:lineRule="atLeast"/>
        <w:ind w:firstLine="0"/>
        <w:jc w:val="both"/>
        <w:rPr>
          <w:rFonts w:ascii="Times New Roman" w:hAnsi="Times New Roman" w:cs="Times New Roman"/>
          <w:b/>
          <w:color w:val="000000"/>
          <w:sz w:val="22"/>
          <w:szCs w:val="22"/>
        </w:rPr>
      </w:pPr>
    </w:p>
    <w:p w:rsidR="00A2215A" w:rsidRPr="00FD4411" w:rsidRDefault="00A2215A" w:rsidP="00A2215A">
      <w:pPr>
        <w:pStyle w:val="ConsNormal"/>
        <w:tabs>
          <w:tab w:val="left" w:pos="900"/>
        </w:tabs>
        <w:spacing w:line="23" w:lineRule="atLeast"/>
        <w:ind w:firstLine="0"/>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Условно разрешенные виды использования</w:t>
      </w:r>
    </w:p>
    <w:tbl>
      <w:tblPr>
        <w:tblW w:w="9730" w:type="dxa"/>
        <w:jc w:val="center"/>
        <w:tblLayout w:type="fixed"/>
        <w:tblLook w:val="0000" w:firstRow="0" w:lastRow="0" w:firstColumn="0" w:lastColumn="0" w:noHBand="0" w:noVBand="0"/>
      </w:tblPr>
      <w:tblGrid>
        <w:gridCol w:w="2617"/>
        <w:gridCol w:w="5634"/>
        <w:gridCol w:w="1479"/>
      </w:tblGrid>
      <w:tr w:rsidR="00CB708B" w:rsidRPr="00FD4411" w:rsidTr="00CB708B">
        <w:trPr>
          <w:tblHeader/>
          <w:jc w:val="center"/>
        </w:trPr>
        <w:tc>
          <w:tcPr>
            <w:tcW w:w="2617" w:type="dxa"/>
            <w:tcBorders>
              <w:top w:val="single" w:sz="4" w:space="0" w:color="000000"/>
              <w:left w:val="single" w:sz="4" w:space="0" w:color="000000"/>
              <w:bottom w:val="single" w:sz="4" w:space="0" w:color="000000"/>
            </w:tcBorders>
            <w:shd w:val="clear" w:color="auto" w:fill="auto"/>
            <w:vAlign w:val="center"/>
          </w:tcPr>
          <w:p w:rsidR="00CB708B" w:rsidRPr="00FD4411" w:rsidRDefault="00CB708B" w:rsidP="005D42DD">
            <w:pPr>
              <w:pStyle w:val="af5"/>
              <w:jc w:val="both"/>
              <w:rPr>
                <w:color w:val="000000"/>
                <w:szCs w:val="22"/>
              </w:rPr>
            </w:pPr>
            <w:r w:rsidRPr="00FD4411">
              <w:rPr>
                <w:color w:val="000000"/>
                <w:szCs w:val="22"/>
              </w:rPr>
              <w:t xml:space="preserve">Вид разрешенного использования </w:t>
            </w:r>
            <w:r w:rsidRPr="00FD4411">
              <w:rPr>
                <w:color w:val="000000"/>
                <w:szCs w:val="22"/>
              </w:rPr>
              <w:br/>
              <w:t xml:space="preserve">земельных участков и объектов </w:t>
            </w:r>
            <w:r w:rsidRPr="00FD4411">
              <w:rPr>
                <w:color w:val="000000"/>
                <w:szCs w:val="22"/>
              </w:rPr>
              <w:br/>
              <w:t>кап</w:t>
            </w:r>
            <w:r w:rsidRPr="00FD4411">
              <w:rPr>
                <w:color w:val="000000"/>
                <w:szCs w:val="22"/>
              </w:rPr>
              <w:t>и</w:t>
            </w:r>
            <w:r w:rsidRPr="00FD4411">
              <w:rPr>
                <w:color w:val="000000"/>
                <w:szCs w:val="22"/>
              </w:rPr>
              <w:t>тального строительства</w:t>
            </w:r>
          </w:p>
        </w:tc>
        <w:tc>
          <w:tcPr>
            <w:tcW w:w="56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708B" w:rsidRPr="00FD4411" w:rsidRDefault="00CB708B" w:rsidP="005D42DD">
            <w:pPr>
              <w:pStyle w:val="af5"/>
              <w:jc w:val="both"/>
              <w:rPr>
                <w:color w:val="000000"/>
                <w:szCs w:val="22"/>
              </w:rPr>
            </w:pPr>
            <w:r w:rsidRPr="00FD4411">
              <w:rPr>
                <w:color w:val="000000"/>
                <w:szCs w:val="22"/>
              </w:rPr>
              <w:t>Описание вида разрешенного использования земельного участка</w:t>
            </w:r>
          </w:p>
        </w:tc>
        <w:tc>
          <w:tcPr>
            <w:tcW w:w="1479" w:type="dxa"/>
            <w:tcBorders>
              <w:top w:val="single" w:sz="4" w:space="0" w:color="000000"/>
              <w:left w:val="single" w:sz="4" w:space="0" w:color="000000"/>
              <w:bottom w:val="single" w:sz="4" w:space="0" w:color="000000"/>
              <w:right w:val="single" w:sz="4" w:space="0" w:color="000000"/>
            </w:tcBorders>
          </w:tcPr>
          <w:p w:rsidR="00CB708B" w:rsidRPr="00FD4411" w:rsidRDefault="00CB708B" w:rsidP="00CB708B">
            <w:pPr>
              <w:pStyle w:val="af5"/>
              <w:jc w:val="both"/>
              <w:rPr>
                <w:color w:val="000000"/>
                <w:szCs w:val="22"/>
              </w:rPr>
            </w:pPr>
            <w:r w:rsidRPr="00FD4411">
              <w:rPr>
                <w:color w:val="000000"/>
                <w:szCs w:val="22"/>
                <w:lang w:eastAsia="ru-RU"/>
              </w:rPr>
              <w:t>Код</w:t>
            </w:r>
          </w:p>
        </w:tc>
      </w:tr>
      <w:tr w:rsidR="004575C0" w:rsidRPr="00FD4411" w:rsidTr="00CB708B">
        <w:trPr>
          <w:jc w:val="center"/>
        </w:trPr>
        <w:tc>
          <w:tcPr>
            <w:tcW w:w="2617" w:type="dxa"/>
            <w:tcBorders>
              <w:top w:val="single" w:sz="4" w:space="0" w:color="000000"/>
              <w:left w:val="single" w:sz="4" w:space="0" w:color="000000"/>
              <w:bottom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proofErr w:type="spellStart"/>
            <w:r w:rsidRPr="00FD4411">
              <w:rPr>
                <w:rFonts w:ascii="Times New Roman" w:hAnsi="Times New Roman"/>
                <w:color w:val="000000"/>
                <w:sz w:val="24"/>
                <w:szCs w:val="24"/>
              </w:rPr>
              <w:t>Среднеэтажная</w:t>
            </w:r>
            <w:proofErr w:type="spellEnd"/>
            <w:r w:rsidRPr="00FD4411">
              <w:rPr>
                <w:rFonts w:ascii="Times New Roman" w:hAnsi="Times New Roman"/>
                <w:color w:val="000000"/>
                <w:sz w:val="24"/>
                <w:szCs w:val="24"/>
              </w:rPr>
              <w:t xml:space="preserve"> жилая застройка</w:t>
            </w:r>
          </w:p>
        </w:tc>
        <w:tc>
          <w:tcPr>
            <w:tcW w:w="5634" w:type="dxa"/>
            <w:tcBorders>
              <w:top w:val="single" w:sz="4" w:space="0" w:color="000000"/>
              <w:left w:val="single" w:sz="4" w:space="0" w:color="000000"/>
              <w:bottom w:val="single" w:sz="4" w:space="0" w:color="000000"/>
              <w:right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многоквартирных домов этажностью не выше восьми этажей;</w:t>
            </w:r>
          </w:p>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благоустройство и озеленение;</w:t>
            </w:r>
          </w:p>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подземных гаражей и автостоянок;</w:t>
            </w:r>
          </w:p>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обустройство спортивных и детских площадок, площадок для отдыха;</w:t>
            </w:r>
          </w:p>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479" w:type="dxa"/>
            <w:tcBorders>
              <w:top w:val="single" w:sz="4" w:space="0" w:color="000000"/>
              <w:left w:val="single" w:sz="4" w:space="0" w:color="000000"/>
              <w:bottom w:val="single" w:sz="4" w:space="0" w:color="000000"/>
              <w:right w:val="single" w:sz="4" w:space="0" w:color="000000"/>
            </w:tcBorders>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2.5</w:t>
            </w:r>
          </w:p>
        </w:tc>
      </w:tr>
      <w:tr w:rsidR="004575C0" w:rsidRPr="00FD4411" w:rsidTr="004575C0">
        <w:trPr>
          <w:trHeight w:val="968"/>
          <w:jc w:val="center"/>
        </w:trPr>
        <w:tc>
          <w:tcPr>
            <w:tcW w:w="2617" w:type="dxa"/>
            <w:tcBorders>
              <w:top w:val="single" w:sz="4" w:space="0" w:color="000000"/>
              <w:left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Амбулаторное ветеринарное обслуживание</w:t>
            </w:r>
          </w:p>
        </w:tc>
        <w:tc>
          <w:tcPr>
            <w:tcW w:w="5634" w:type="dxa"/>
            <w:tcBorders>
              <w:top w:val="single" w:sz="4" w:space="0" w:color="000000"/>
              <w:left w:val="single" w:sz="4" w:space="0" w:color="000000"/>
              <w:right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1479" w:type="dxa"/>
            <w:tcBorders>
              <w:top w:val="single" w:sz="4" w:space="0" w:color="000000"/>
              <w:left w:val="single" w:sz="4" w:space="0" w:color="000000"/>
              <w:right w:val="single" w:sz="4" w:space="0" w:color="000000"/>
            </w:tcBorders>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3.10.1</w:t>
            </w:r>
          </w:p>
        </w:tc>
      </w:tr>
      <w:tr w:rsidR="004575C0" w:rsidRPr="00FD4411" w:rsidTr="00CB708B">
        <w:trPr>
          <w:jc w:val="center"/>
        </w:trPr>
        <w:tc>
          <w:tcPr>
            <w:tcW w:w="2617" w:type="dxa"/>
            <w:tcBorders>
              <w:top w:val="single" w:sz="4" w:space="0" w:color="000000"/>
              <w:left w:val="single" w:sz="4" w:space="0" w:color="000000"/>
              <w:bottom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Общественное управление</w:t>
            </w:r>
          </w:p>
        </w:tc>
        <w:tc>
          <w:tcPr>
            <w:tcW w:w="5634" w:type="dxa"/>
            <w:tcBorders>
              <w:top w:val="single" w:sz="4" w:space="0" w:color="000000"/>
              <w:left w:val="single" w:sz="4" w:space="0" w:color="000000"/>
              <w:bottom w:val="single" w:sz="4" w:space="0" w:color="000000"/>
              <w:right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1479" w:type="dxa"/>
            <w:tcBorders>
              <w:top w:val="single" w:sz="4" w:space="0" w:color="000000"/>
              <w:left w:val="single" w:sz="4" w:space="0" w:color="000000"/>
              <w:bottom w:val="single" w:sz="4" w:space="0" w:color="000000"/>
              <w:right w:val="single" w:sz="4" w:space="0" w:color="000000"/>
            </w:tcBorders>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3.8</w:t>
            </w:r>
          </w:p>
        </w:tc>
      </w:tr>
      <w:tr w:rsidR="004575C0" w:rsidRPr="00FD4411" w:rsidTr="00CB708B">
        <w:trPr>
          <w:jc w:val="center"/>
        </w:trPr>
        <w:tc>
          <w:tcPr>
            <w:tcW w:w="2617" w:type="dxa"/>
            <w:tcBorders>
              <w:top w:val="single" w:sz="4" w:space="0" w:color="000000"/>
              <w:left w:val="single" w:sz="4" w:space="0" w:color="000000"/>
              <w:bottom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Объекты торговли (торговые центры, торгово-развлекательные центры (комплексы)</w:t>
            </w:r>
          </w:p>
        </w:tc>
        <w:tc>
          <w:tcPr>
            <w:tcW w:w="5634" w:type="dxa"/>
            <w:tcBorders>
              <w:top w:val="single" w:sz="4" w:space="0" w:color="000000"/>
              <w:left w:val="single" w:sz="4" w:space="0" w:color="000000"/>
              <w:bottom w:val="single" w:sz="4" w:space="0" w:color="000000"/>
              <w:right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 размещение гаражей и (или) стоянок для автомобилей сотрудников и посетителей торгового центра</w:t>
            </w:r>
          </w:p>
        </w:tc>
        <w:tc>
          <w:tcPr>
            <w:tcW w:w="1479" w:type="dxa"/>
            <w:tcBorders>
              <w:top w:val="single" w:sz="4" w:space="0" w:color="000000"/>
              <w:left w:val="single" w:sz="4" w:space="0" w:color="000000"/>
              <w:bottom w:val="single" w:sz="4" w:space="0" w:color="000000"/>
              <w:right w:val="single" w:sz="4" w:space="0" w:color="000000"/>
            </w:tcBorders>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4.2</w:t>
            </w:r>
          </w:p>
        </w:tc>
      </w:tr>
      <w:tr w:rsidR="004575C0" w:rsidRPr="00FD4411" w:rsidTr="00CB708B">
        <w:trPr>
          <w:jc w:val="center"/>
        </w:trPr>
        <w:tc>
          <w:tcPr>
            <w:tcW w:w="2617" w:type="dxa"/>
            <w:tcBorders>
              <w:top w:val="single" w:sz="4" w:space="0" w:color="000000"/>
              <w:left w:val="single" w:sz="4" w:space="0" w:color="000000"/>
              <w:bottom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Банковская и страховая деятельность</w:t>
            </w:r>
          </w:p>
        </w:tc>
        <w:tc>
          <w:tcPr>
            <w:tcW w:w="5634" w:type="dxa"/>
            <w:tcBorders>
              <w:top w:val="single" w:sz="4" w:space="0" w:color="000000"/>
              <w:left w:val="single" w:sz="4" w:space="0" w:color="000000"/>
              <w:bottom w:val="single" w:sz="4" w:space="0" w:color="000000"/>
              <w:right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479" w:type="dxa"/>
            <w:tcBorders>
              <w:top w:val="single" w:sz="4" w:space="0" w:color="000000"/>
              <w:left w:val="single" w:sz="4" w:space="0" w:color="000000"/>
              <w:bottom w:val="single" w:sz="4" w:space="0" w:color="000000"/>
              <w:right w:val="single" w:sz="4" w:space="0" w:color="000000"/>
            </w:tcBorders>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4.5</w:t>
            </w:r>
          </w:p>
        </w:tc>
      </w:tr>
      <w:tr w:rsidR="004575C0" w:rsidRPr="00FD4411" w:rsidTr="00CB708B">
        <w:trPr>
          <w:jc w:val="center"/>
        </w:trPr>
        <w:tc>
          <w:tcPr>
            <w:tcW w:w="2617" w:type="dxa"/>
            <w:tcBorders>
              <w:top w:val="single" w:sz="4" w:space="0" w:color="000000"/>
              <w:left w:val="single" w:sz="4" w:space="0" w:color="000000"/>
              <w:bottom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Гостиничное обслуживание</w:t>
            </w:r>
          </w:p>
        </w:tc>
        <w:tc>
          <w:tcPr>
            <w:tcW w:w="5634" w:type="dxa"/>
            <w:tcBorders>
              <w:top w:val="single" w:sz="4" w:space="0" w:color="000000"/>
              <w:left w:val="single" w:sz="4" w:space="0" w:color="000000"/>
              <w:bottom w:val="single" w:sz="4" w:space="0" w:color="000000"/>
              <w:right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гостиниц</w:t>
            </w:r>
          </w:p>
        </w:tc>
        <w:tc>
          <w:tcPr>
            <w:tcW w:w="1479" w:type="dxa"/>
            <w:tcBorders>
              <w:top w:val="single" w:sz="4" w:space="0" w:color="000000"/>
              <w:left w:val="single" w:sz="4" w:space="0" w:color="000000"/>
              <w:bottom w:val="single" w:sz="4" w:space="0" w:color="000000"/>
              <w:right w:val="single" w:sz="4" w:space="0" w:color="000000"/>
            </w:tcBorders>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4.7</w:t>
            </w:r>
          </w:p>
        </w:tc>
      </w:tr>
      <w:tr w:rsidR="004575C0" w:rsidRPr="00FD4411" w:rsidTr="00CB708B">
        <w:trPr>
          <w:jc w:val="center"/>
        </w:trPr>
        <w:tc>
          <w:tcPr>
            <w:tcW w:w="2617" w:type="dxa"/>
            <w:tcBorders>
              <w:top w:val="single" w:sz="4" w:space="0" w:color="000000"/>
              <w:left w:val="single" w:sz="4" w:space="0" w:color="000000"/>
              <w:bottom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Развлекательные мероприятия</w:t>
            </w:r>
          </w:p>
        </w:tc>
        <w:tc>
          <w:tcPr>
            <w:tcW w:w="5634" w:type="dxa"/>
            <w:tcBorders>
              <w:top w:val="single" w:sz="4" w:space="0" w:color="000000"/>
              <w:left w:val="single" w:sz="4" w:space="0" w:color="000000"/>
              <w:bottom w:val="single" w:sz="4" w:space="0" w:color="000000"/>
              <w:right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479" w:type="dxa"/>
            <w:tcBorders>
              <w:top w:val="single" w:sz="4" w:space="0" w:color="000000"/>
              <w:left w:val="single" w:sz="4" w:space="0" w:color="000000"/>
              <w:bottom w:val="single" w:sz="4" w:space="0" w:color="000000"/>
              <w:right w:val="single" w:sz="4" w:space="0" w:color="000000"/>
            </w:tcBorders>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4.8.1</w:t>
            </w:r>
          </w:p>
        </w:tc>
      </w:tr>
      <w:tr w:rsidR="004575C0" w:rsidRPr="00FD4411" w:rsidTr="00CB708B">
        <w:trPr>
          <w:jc w:val="center"/>
        </w:trPr>
        <w:tc>
          <w:tcPr>
            <w:tcW w:w="2617" w:type="dxa"/>
            <w:tcBorders>
              <w:top w:val="single" w:sz="4" w:space="0" w:color="000000"/>
              <w:left w:val="single" w:sz="4" w:space="0" w:color="000000"/>
              <w:bottom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Проведение азартных игр</w:t>
            </w:r>
          </w:p>
        </w:tc>
        <w:tc>
          <w:tcPr>
            <w:tcW w:w="5634" w:type="dxa"/>
            <w:tcBorders>
              <w:top w:val="single" w:sz="4" w:space="0" w:color="000000"/>
              <w:left w:val="single" w:sz="4" w:space="0" w:color="000000"/>
              <w:bottom w:val="single" w:sz="4" w:space="0" w:color="000000"/>
              <w:right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479" w:type="dxa"/>
            <w:tcBorders>
              <w:top w:val="single" w:sz="4" w:space="0" w:color="000000"/>
              <w:left w:val="single" w:sz="4" w:space="0" w:color="000000"/>
              <w:bottom w:val="single" w:sz="4" w:space="0" w:color="000000"/>
              <w:right w:val="single" w:sz="4" w:space="0" w:color="000000"/>
            </w:tcBorders>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4.8.2</w:t>
            </w:r>
          </w:p>
        </w:tc>
      </w:tr>
      <w:tr w:rsidR="004575C0" w:rsidRPr="00FD4411" w:rsidTr="00CB708B">
        <w:trPr>
          <w:jc w:val="center"/>
        </w:trPr>
        <w:tc>
          <w:tcPr>
            <w:tcW w:w="2617" w:type="dxa"/>
            <w:tcBorders>
              <w:top w:val="single" w:sz="4" w:space="0" w:color="000000"/>
              <w:left w:val="single" w:sz="4" w:space="0" w:color="000000"/>
              <w:bottom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Служебные гаражи</w:t>
            </w:r>
          </w:p>
        </w:tc>
        <w:tc>
          <w:tcPr>
            <w:tcW w:w="5634" w:type="dxa"/>
            <w:tcBorders>
              <w:top w:val="single" w:sz="4" w:space="0" w:color="000000"/>
              <w:left w:val="single" w:sz="4" w:space="0" w:color="000000"/>
              <w:bottom w:val="single" w:sz="4" w:space="0" w:color="000000"/>
              <w:right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479" w:type="dxa"/>
            <w:tcBorders>
              <w:top w:val="single" w:sz="4" w:space="0" w:color="000000"/>
              <w:left w:val="single" w:sz="4" w:space="0" w:color="000000"/>
              <w:bottom w:val="single" w:sz="4" w:space="0" w:color="000000"/>
              <w:right w:val="single" w:sz="4" w:space="0" w:color="000000"/>
            </w:tcBorders>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4.9</w:t>
            </w:r>
          </w:p>
        </w:tc>
      </w:tr>
      <w:tr w:rsidR="004575C0" w:rsidRPr="00FD4411" w:rsidTr="00CB708B">
        <w:trPr>
          <w:jc w:val="center"/>
        </w:trPr>
        <w:tc>
          <w:tcPr>
            <w:tcW w:w="2617" w:type="dxa"/>
            <w:tcBorders>
              <w:top w:val="single" w:sz="4" w:space="0" w:color="000000"/>
              <w:left w:val="single" w:sz="4" w:space="0" w:color="000000"/>
              <w:bottom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Автомобильные мойки</w:t>
            </w:r>
          </w:p>
        </w:tc>
        <w:tc>
          <w:tcPr>
            <w:tcW w:w="5634" w:type="dxa"/>
            <w:tcBorders>
              <w:top w:val="single" w:sz="4" w:space="0" w:color="000000"/>
              <w:left w:val="single" w:sz="4" w:space="0" w:color="000000"/>
              <w:bottom w:val="single" w:sz="4" w:space="0" w:color="000000"/>
              <w:right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автомобильных моек, а также размещение магазинов сопутствующей торговли</w:t>
            </w:r>
          </w:p>
        </w:tc>
        <w:tc>
          <w:tcPr>
            <w:tcW w:w="1479" w:type="dxa"/>
            <w:tcBorders>
              <w:top w:val="single" w:sz="4" w:space="0" w:color="000000"/>
              <w:left w:val="single" w:sz="4" w:space="0" w:color="000000"/>
              <w:bottom w:val="single" w:sz="4" w:space="0" w:color="000000"/>
              <w:right w:val="single" w:sz="4" w:space="0" w:color="000000"/>
            </w:tcBorders>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4.9.1.3</w:t>
            </w:r>
          </w:p>
        </w:tc>
      </w:tr>
      <w:tr w:rsidR="004575C0" w:rsidRPr="00FD4411" w:rsidTr="00CB708B">
        <w:trPr>
          <w:jc w:val="center"/>
        </w:trPr>
        <w:tc>
          <w:tcPr>
            <w:tcW w:w="2617" w:type="dxa"/>
            <w:tcBorders>
              <w:top w:val="single" w:sz="4" w:space="0" w:color="000000"/>
              <w:left w:val="single" w:sz="4" w:space="0" w:color="000000"/>
              <w:bottom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Ремонт автомобилей</w:t>
            </w:r>
          </w:p>
        </w:tc>
        <w:tc>
          <w:tcPr>
            <w:tcW w:w="5634" w:type="dxa"/>
            <w:tcBorders>
              <w:top w:val="single" w:sz="4" w:space="0" w:color="000000"/>
              <w:left w:val="single" w:sz="4" w:space="0" w:color="000000"/>
              <w:bottom w:val="single" w:sz="4" w:space="0" w:color="000000"/>
              <w:right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479" w:type="dxa"/>
            <w:tcBorders>
              <w:top w:val="single" w:sz="4" w:space="0" w:color="000000"/>
              <w:left w:val="single" w:sz="4" w:space="0" w:color="000000"/>
              <w:bottom w:val="single" w:sz="4" w:space="0" w:color="000000"/>
              <w:right w:val="single" w:sz="4" w:space="0" w:color="000000"/>
            </w:tcBorders>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4.9.1.4</w:t>
            </w:r>
          </w:p>
        </w:tc>
      </w:tr>
      <w:tr w:rsidR="004575C0" w:rsidRPr="00FD4411" w:rsidTr="00CB708B">
        <w:trPr>
          <w:jc w:val="center"/>
        </w:trPr>
        <w:tc>
          <w:tcPr>
            <w:tcW w:w="2617" w:type="dxa"/>
            <w:tcBorders>
              <w:top w:val="single" w:sz="4" w:space="0" w:color="000000"/>
              <w:left w:val="single" w:sz="4" w:space="0" w:color="000000"/>
              <w:bottom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Выставочно-ярмарочная деятельность</w:t>
            </w:r>
          </w:p>
        </w:tc>
        <w:tc>
          <w:tcPr>
            <w:tcW w:w="5634" w:type="dxa"/>
            <w:tcBorders>
              <w:top w:val="single" w:sz="4" w:space="0" w:color="000000"/>
              <w:left w:val="single" w:sz="4" w:space="0" w:color="000000"/>
              <w:bottom w:val="single" w:sz="4" w:space="0" w:color="000000"/>
              <w:right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 xml:space="preserve">Размещение объектов капитального строительства, сооружений, предназначенных для осуществления выставочно-ярмарочной и </w:t>
            </w:r>
            <w:proofErr w:type="spellStart"/>
            <w:r w:rsidRPr="00FD4411">
              <w:rPr>
                <w:rFonts w:ascii="Times New Roman" w:hAnsi="Times New Roman"/>
                <w:color w:val="000000"/>
                <w:sz w:val="24"/>
                <w:szCs w:val="24"/>
              </w:rPr>
              <w:t>конгрессной</w:t>
            </w:r>
            <w:proofErr w:type="spellEnd"/>
            <w:r w:rsidRPr="00FD4411">
              <w:rPr>
                <w:rFonts w:ascii="Times New Roman" w:hAnsi="Times New Roman"/>
                <w:color w:val="000000"/>
                <w:sz w:val="24"/>
                <w:szCs w:val="24"/>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479" w:type="dxa"/>
            <w:tcBorders>
              <w:top w:val="single" w:sz="4" w:space="0" w:color="000000"/>
              <w:left w:val="single" w:sz="4" w:space="0" w:color="000000"/>
              <w:bottom w:val="single" w:sz="4" w:space="0" w:color="000000"/>
              <w:right w:val="single" w:sz="4" w:space="0" w:color="000000"/>
            </w:tcBorders>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4.10</w:t>
            </w:r>
          </w:p>
        </w:tc>
      </w:tr>
      <w:tr w:rsidR="00A537AA" w:rsidRPr="00FD4411" w:rsidTr="00A537AA">
        <w:trPr>
          <w:jc w:val="center"/>
        </w:trPr>
        <w:tc>
          <w:tcPr>
            <w:tcW w:w="2617" w:type="dxa"/>
            <w:tcBorders>
              <w:top w:val="single" w:sz="4" w:space="0" w:color="000000"/>
              <w:left w:val="single" w:sz="4" w:space="0" w:color="000000"/>
              <w:bottom w:val="single" w:sz="4" w:space="0" w:color="000000"/>
            </w:tcBorders>
            <w:shd w:val="clear" w:color="auto" w:fill="auto"/>
          </w:tcPr>
          <w:p w:rsidR="00A537AA" w:rsidRPr="00FD4411" w:rsidRDefault="00A537AA" w:rsidP="00EA3C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Для ведения личного подсобного хозяйства (приусадебный земельный участок)</w:t>
            </w:r>
          </w:p>
        </w:tc>
        <w:tc>
          <w:tcPr>
            <w:tcW w:w="5634" w:type="dxa"/>
            <w:tcBorders>
              <w:top w:val="single" w:sz="4" w:space="0" w:color="000000"/>
              <w:left w:val="single" w:sz="4" w:space="0" w:color="000000"/>
              <w:bottom w:val="single" w:sz="4" w:space="0" w:color="000000"/>
              <w:right w:val="single" w:sz="4" w:space="0" w:color="000000"/>
            </w:tcBorders>
            <w:shd w:val="clear" w:color="auto" w:fill="auto"/>
          </w:tcPr>
          <w:p w:rsidR="00A537AA" w:rsidRPr="00FD4411" w:rsidRDefault="00A537AA" w:rsidP="00EA3C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жилого дома, указанного в описании вида разрешенного использования с кодом 2.1;</w:t>
            </w:r>
          </w:p>
          <w:p w:rsidR="00A537AA" w:rsidRPr="00FD4411" w:rsidRDefault="00A537AA" w:rsidP="00EA3C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производство сельскохозяйственной продукции;</w:t>
            </w:r>
          </w:p>
          <w:p w:rsidR="00A537AA" w:rsidRPr="00FD4411" w:rsidRDefault="00A537AA" w:rsidP="00EA3C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гаража и иных вспомогательных сооружений;</w:t>
            </w:r>
          </w:p>
          <w:p w:rsidR="00A537AA" w:rsidRPr="00FD4411" w:rsidRDefault="00A537AA" w:rsidP="00EA3C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содержание сельскохозяйственных животных</w:t>
            </w:r>
          </w:p>
        </w:tc>
        <w:tc>
          <w:tcPr>
            <w:tcW w:w="1479" w:type="dxa"/>
            <w:tcBorders>
              <w:top w:val="single" w:sz="4" w:space="0" w:color="000000"/>
              <w:left w:val="single" w:sz="4" w:space="0" w:color="000000"/>
              <w:bottom w:val="single" w:sz="4" w:space="0" w:color="000000"/>
              <w:right w:val="single" w:sz="4" w:space="0" w:color="000000"/>
            </w:tcBorders>
          </w:tcPr>
          <w:p w:rsidR="00A537AA" w:rsidRPr="00FD4411" w:rsidRDefault="00A537AA" w:rsidP="00EA3C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2.2</w:t>
            </w:r>
          </w:p>
        </w:tc>
      </w:tr>
      <w:tr w:rsidR="00A537AA" w:rsidRPr="00FD4411" w:rsidTr="00A537AA">
        <w:trPr>
          <w:jc w:val="center"/>
        </w:trPr>
        <w:tc>
          <w:tcPr>
            <w:tcW w:w="2617" w:type="dxa"/>
            <w:tcBorders>
              <w:top w:val="single" w:sz="4" w:space="0" w:color="000000"/>
              <w:left w:val="single" w:sz="4" w:space="0" w:color="000000"/>
              <w:bottom w:val="single" w:sz="4" w:space="0" w:color="000000"/>
            </w:tcBorders>
            <w:shd w:val="clear" w:color="auto" w:fill="auto"/>
          </w:tcPr>
          <w:p w:rsidR="00A537AA" w:rsidRPr="00FD4411" w:rsidRDefault="00A537AA" w:rsidP="00EA3C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Для индивидуального жилищного строительства</w:t>
            </w:r>
          </w:p>
        </w:tc>
        <w:tc>
          <w:tcPr>
            <w:tcW w:w="5634" w:type="dxa"/>
            <w:tcBorders>
              <w:top w:val="single" w:sz="4" w:space="0" w:color="000000"/>
              <w:left w:val="single" w:sz="4" w:space="0" w:color="000000"/>
              <w:bottom w:val="single" w:sz="4" w:space="0" w:color="000000"/>
              <w:right w:val="single" w:sz="4" w:space="0" w:color="000000"/>
            </w:tcBorders>
            <w:shd w:val="clear" w:color="auto" w:fill="auto"/>
          </w:tcPr>
          <w:p w:rsidR="00A537AA" w:rsidRPr="00FD4411" w:rsidRDefault="00A537AA" w:rsidP="00EA3C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A537AA" w:rsidRPr="00FD4411" w:rsidRDefault="00A537AA" w:rsidP="00EA3C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выращивание сельскохозяйственных культур;</w:t>
            </w:r>
          </w:p>
          <w:p w:rsidR="00A537AA" w:rsidRPr="00FD4411" w:rsidRDefault="00A537AA" w:rsidP="00EA3C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гаражей для собственных нужд и хозяйственных построек</w:t>
            </w:r>
          </w:p>
        </w:tc>
        <w:tc>
          <w:tcPr>
            <w:tcW w:w="1479" w:type="dxa"/>
            <w:tcBorders>
              <w:top w:val="single" w:sz="4" w:space="0" w:color="000000"/>
              <w:left w:val="single" w:sz="4" w:space="0" w:color="000000"/>
              <w:bottom w:val="single" w:sz="4" w:space="0" w:color="000000"/>
              <w:right w:val="single" w:sz="4" w:space="0" w:color="000000"/>
            </w:tcBorders>
          </w:tcPr>
          <w:p w:rsidR="00A537AA" w:rsidRPr="00FD4411" w:rsidRDefault="00A537AA" w:rsidP="00EA3C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2.1</w:t>
            </w:r>
          </w:p>
        </w:tc>
      </w:tr>
      <w:tr w:rsidR="008B5F6A" w:rsidRPr="00FD4411" w:rsidTr="008B5F6A">
        <w:trPr>
          <w:jc w:val="center"/>
        </w:trPr>
        <w:tc>
          <w:tcPr>
            <w:tcW w:w="2617" w:type="dxa"/>
            <w:tcBorders>
              <w:top w:val="single" w:sz="4" w:space="0" w:color="000000"/>
              <w:left w:val="single" w:sz="4" w:space="0" w:color="000000"/>
              <w:bottom w:val="single" w:sz="4" w:space="0" w:color="000000"/>
            </w:tcBorders>
            <w:shd w:val="clear" w:color="auto" w:fill="auto"/>
          </w:tcPr>
          <w:p w:rsidR="008B5F6A" w:rsidRPr="00FD4411" w:rsidRDefault="008B5F6A" w:rsidP="00494E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Связь</w:t>
            </w:r>
          </w:p>
        </w:tc>
        <w:tc>
          <w:tcPr>
            <w:tcW w:w="5634" w:type="dxa"/>
            <w:tcBorders>
              <w:top w:val="single" w:sz="4" w:space="0" w:color="000000"/>
              <w:left w:val="single" w:sz="4" w:space="0" w:color="000000"/>
              <w:bottom w:val="single" w:sz="4" w:space="0" w:color="000000"/>
              <w:right w:val="single" w:sz="4" w:space="0" w:color="000000"/>
            </w:tcBorders>
            <w:shd w:val="clear" w:color="auto" w:fill="auto"/>
          </w:tcPr>
          <w:p w:rsidR="008B5F6A" w:rsidRPr="00FD4411" w:rsidRDefault="008B5F6A" w:rsidP="00494E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479" w:type="dxa"/>
            <w:tcBorders>
              <w:top w:val="single" w:sz="4" w:space="0" w:color="000000"/>
              <w:left w:val="single" w:sz="4" w:space="0" w:color="000000"/>
              <w:bottom w:val="single" w:sz="4" w:space="0" w:color="000000"/>
              <w:right w:val="single" w:sz="4" w:space="0" w:color="000000"/>
            </w:tcBorders>
          </w:tcPr>
          <w:p w:rsidR="008B5F6A" w:rsidRPr="00FD4411" w:rsidRDefault="008B5F6A" w:rsidP="00494E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6.8</w:t>
            </w:r>
          </w:p>
        </w:tc>
      </w:tr>
    </w:tbl>
    <w:p w:rsidR="00A2215A" w:rsidRPr="00FD4411" w:rsidRDefault="00A2215A" w:rsidP="00A2215A">
      <w:pPr>
        <w:pStyle w:val="ConsNormal"/>
        <w:tabs>
          <w:tab w:val="left" w:pos="900"/>
        </w:tabs>
        <w:spacing w:line="23" w:lineRule="atLeast"/>
        <w:ind w:firstLine="0"/>
        <w:jc w:val="both"/>
        <w:rPr>
          <w:rFonts w:ascii="Times New Roman" w:hAnsi="Times New Roman" w:cs="Times New Roman"/>
          <w:b/>
          <w:color w:val="000000"/>
          <w:sz w:val="22"/>
          <w:szCs w:val="22"/>
        </w:rPr>
      </w:pPr>
    </w:p>
    <w:p w:rsidR="00A2215A" w:rsidRPr="00FD4411" w:rsidRDefault="00A2215A" w:rsidP="00A2215A">
      <w:pPr>
        <w:pStyle w:val="ae"/>
        <w:spacing w:line="23" w:lineRule="atLeast"/>
        <w:jc w:val="both"/>
        <w:rPr>
          <w:rFonts w:ascii="Times New Roman" w:hAnsi="Times New Roman"/>
          <w:b/>
          <w:color w:val="000000"/>
        </w:rPr>
      </w:pPr>
      <w:r w:rsidRPr="00FD4411">
        <w:rPr>
          <w:rFonts w:ascii="Times New Roman" w:hAnsi="Times New Roman"/>
          <w:b/>
          <w:color w:val="000000"/>
        </w:rPr>
        <w:t>Вспомогательные виды разрешенного использования</w:t>
      </w:r>
    </w:p>
    <w:tbl>
      <w:tblPr>
        <w:tblW w:w="9558" w:type="dxa"/>
        <w:jc w:val="center"/>
        <w:tblLayout w:type="fixed"/>
        <w:tblLook w:val="0000" w:firstRow="0" w:lastRow="0" w:firstColumn="0" w:lastColumn="0" w:noHBand="0" w:noVBand="0"/>
      </w:tblPr>
      <w:tblGrid>
        <w:gridCol w:w="2701"/>
        <w:gridCol w:w="5228"/>
        <w:gridCol w:w="1629"/>
      </w:tblGrid>
      <w:tr w:rsidR="00CB708B" w:rsidRPr="00FD4411" w:rsidTr="00CB708B">
        <w:trPr>
          <w:tblHeader/>
          <w:jc w:val="center"/>
        </w:trPr>
        <w:tc>
          <w:tcPr>
            <w:tcW w:w="2701" w:type="dxa"/>
            <w:tcBorders>
              <w:top w:val="single" w:sz="4" w:space="0" w:color="000000"/>
              <w:left w:val="single" w:sz="4" w:space="0" w:color="000000"/>
              <w:bottom w:val="single" w:sz="4" w:space="0" w:color="000000"/>
            </w:tcBorders>
            <w:shd w:val="clear" w:color="auto" w:fill="auto"/>
            <w:vAlign w:val="center"/>
          </w:tcPr>
          <w:p w:rsidR="00CB708B" w:rsidRPr="00FD4411" w:rsidRDefault="00CB708B" w:rsidP="005D42DD">
            <w:pPr>
              <w:pStyle w:val="af5"/>
              <w:jc w:val="both"/>
              <w:rPr>
                <w:color w:val="000000"/>
                <w:szCs w:val="22"/>
              </w:rPr>
            </w:pPr>
            <w:r w:rsidRPr="00FD4411">
              <w:rPr>
                <w:color w:val="000000"/>
                <w:szCs w:val="22"/>
              </w:rPr>
              <w:t xml:space="preserve">Вид разрешенного использования </w:t>
            </w:r>
            <w:r w:rsidRPr="00FD4411">
              <w:rPr>
                <w:color w:val="000000"/>
                <w:szCs w:val="22"/>
              </w:rPr>
              <w:br/>
              <w:t xml:space="preserve">земельных участков и объектов </w:t>
            </w:r>
            <w:r w:rsidRPr="00FD4411">
              <w:rPr>
                <w:color w:val="000000"/>
                <w:szCs w:val="22"/>
              </w:rPr>
              <w:br/>
              <w:t>кап</w:t>
            </w:r>
            <w:r w:rsidRPr="00FD4411">
              <w:rPr>
                <w:color w:val="000000"/>
                <w:szCs w:val="22"/>
              </w:rPr>
              <w:t>и</w:t>
            </w:r>
            <w:r w:rsidRPr="00FD4411">
              <w:rPr>
                <w:color w:val="000000"/>
                <w:szCs w:val="22"/>
              </w:rPr>
              <w:t>тального строительства</w:t>
            </w:r>
          </w:p>
        </w:tc>
        <w:tc>
          <w:tcPr>
            <w:tcW w:w="52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708B" w:rsidRPr="00FD4411" w:rsidRDefault="00CB708B" w:rsidP="005D42DD">
            <w:pPr>
              <w:pStyle w:val="af5"/>
              <w:jc w:val="both"/>
              <w:rPr>
                <w:color w:val="000000"/>
                <w:szCs w:val="22"/>
              </w:rPr>
            </w:pPr>
            <w:r w:rsidRPr="00FD4411">
              <w:rPr>
                <w:color w:val="000000"/>
                <w:szCs w:val="22"/>
              </w:rPr>
              <w:t>Описание вида разрешенного использования земельного участка</w:t>
            </w:r>
          </w:p>
        </w:tc>
        <w:tc>
          <w:tcPr>
            <w:tcW w:w="1629" w:type="dxa"/>
            <w:tcBorders>
              <w:top w:val="single" w:sz="4" w:space="0" w:color="000000"/>
              <w:left w:val="single" w:sz="4" w:space="0" w:color="000000"/>
              <w:bottom w:val="single" w:sz="4" w:space="0" w:color="000000"/>
              <w:right w:val="single" w:sz="4" w:space="0" w:color="000000"/>
            </w:tcBorders>
          </w:tcPr>
          <w:p w:rsidR="00CB708B" w:rsidRPr="00FD4411" w:rsidRDefault="00CB708B" w:rsidP="00CB708B">
            <w:pPr>
              <w:pStyle w:val="af5"/>
              <w:jc w:val="both"/>
              <w:rPr>
                <w:color w:val="000000"/>
                <w:szCs w:val="22"/>
              </w:rPr>
            </w:pPr>
            <w:r w:rsidRPr="00FD4411">
              <w:rPr>
                <w:color w:val="000000"/>
                <w:szCs w:val="22"/>
                <w:lang w:eastAsia="ru-RU"/>
              </w:rPr>
              <w:t xml:space="preserve">Код </w:t>
            </w:r>
          </w:p>
        </w:tc>
      </w:tr>
      <w:tr w:rsidR="004575C0" w:rsidRPr="00FD4411" w:rsidTr="00CB708B">
        <w:trPr>
          <w:jc w:val="center"/>
        </w:trPr>
        <w:tc>
          <w:tcPr>
            <w:tcW w:w="2701" w:type="dxa"/>
            <w:tcBorders>
              <w:top w:val="single" w:sz="4" w:space="0" w:color="000000"/>
              <w:left w:val="single" w:sz="4" w:space="0" w:color="000000"/>
              <w:bottom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Хранение автотранспорта</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FD4411">
              <w:rPr>
                <w:rFonts w:ascii="Times New Roman" w:hAnsi="Times New Roman"/>
                <w:color w:val="000000"/>
                <w:sz w:val="24"/>
                <w:szCs w:val="24"/>
              </w:rPr>
              <w:t>машино</w:t>
            </w:r>
            <w:proofErr w:type="spellEnd"/>
            <w:r w:rsidRPr="00FD4411">
              <w:rPr>
                <w:rFonts w:ascii="Times New Roman" w:hAnsi="Times New Roman"/>
                <w:color w:val="000000"/>
                <w:sz w:val="24"/>
                <w:szCs w:val="24"/>
              </w:rPr>
              <w:t>-места, за исключением гаражей, размещение которых предусмотрено содержанием видов разрешенного использования с кодами 2.7.2, 4.9</w:t>
            </w:r>
          </w:p>
        </w:tc>
        <w:tc>
          <w:tcPr>
            <w:tcW w:w="1629" w:type="dxa"/>
            <w:tcBorders>
              <w:top w:val="single" w:sz="4" w:space="0" w:color="000000"/>
              <w:left w:val="single" w:sz="4" w:space="0" w:color="000000"/>
              <w:bottom w:val="single" w:sz="4" w:space="0" w:color="000000"/>
              <w:right w:val="single" w:sz="4" w:space="0" w:color="000000"/>
            </w:tcBorders>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2.7.1</w:t>
            </w:r>
          </w:p>
        </w:tc>
      </w:tr>
      <w:tr w:rsidR="004575C0" w:rsidRPr="00FD4411" w:rsidTr="00CB708B">
        <w:trPr>
          <w:jc w:val="center"/>
        </w:trPr>
        <w:tc>
          <w:tcPr>
            <w:tcW w:w="2701" w:type="dxa"/>
            <w:tcBorders>
              <w:top w:val="single" w:sz="4" w:space="0" w:color="000000"/>
              <w:left w:val="single" w:sz="4" w:space="0" w:color="000000"/>
              <w:bottom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Предоставление коммунальных услуг</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629" w:type="dxa"/>
            <w:tcBorders>
              <w:top w:val="single" w:sz="4" w:space="0" w:color="000000"/>
              <w:left w:val="single" w:sz="4" w:space="0" w:color="000000"/>
              <w:bottom w:val="single" w:sz="4" w:space="0" w:color="000000"/>
              <w:right w:val="single" w:sz="4" w:space="0" w:color="000000"/>
            </w:tcBorders>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3.1.1</w:t>
            </w:r>
          </w:p>
        </w:tc>
      </w:tr>
      <w:tr w:rsidR="004575C0" w:rsidRPr="00FD4411" w:rsidTr="00CB708B">
        <w:trPr>
          <w:jc w:val="center"/>
        </w:trPr>
        <w:tc>
          <w:tcPr>
            <w:tcW w:w="2701" w:type="dxa"/>
            <w:tcBorders>
              <w:top w:val="single" w:sz="4" w:space="0" w:color="000000"/>
              <w:left w:val="single" w:sz="4" w:space="0" w:color="000000"/>
              <w:bottom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Служебные гаражи</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629" w:type="dxa"/>
            <w:tcBorders>
              <w:top w:val="single" w:sz="4" w:space="0" w:color="000000"/>
              <w:left w:val="single" w:sz="4" w:space="0" w:color="000000"/>
              <w:bottom w:val="single" w:sz="4" w:space="0" w:color="000000"/>
              <w:right w:val="single" w:sz="4" w:space="0" w:color="000000"/>
            </w:tcBorders>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4.9</w:t>
            </w:r>
          </w:p>
        </w:tc>
      </w:tr>
    </w:tbl>
    <w:p w:rsidR="00A2215A" w:rsidRPr="00FD4411" w:rsidRDefault="00A2215A" w:rsidP="00A2215A">
      <w:pPr>
        <w:pStyle w:val="ae"/>
        <w:spacing w:line="23" w:lineRule="atLeast"/>
        <w:jc w:val="both"/>
        <w:rPr>
          <w:rFonts w:ascii="Times New Roman" w:hAnsi="Times New Roman"/>
          <w:b/>
          <w:color w:val="000000"/>
        </w:rPr>
      </w:pPr>
    </w:p>
    <w:p w:rsidR="00A2215A" w:rsidRPr="00FD4411" w:rsidRDefault="00A2215A" w:rsidP="00A2215A">
      <w:pPr>
        <w:pStyle w:val="ae"/>
        <w:spacing w:line="23" w:lineRule="atLeast"/>
        <w:jc w:val="both"/>
        <w:rPr>
          <w:rFonts w:ascii="Times New Roman" w:hAnsi="Times New Roman"/>
          <w:b/>
          <w:color w:val="000000"/>
        </w:rPr>
      </w:pPr>
      <w:hyperlink r:id="rId51" w:history="1">
        <w:r w:rsidRPr="00FD4411">
          <w:rPr>
            <w:rFonts w:ascii="Times New Roman" w:hAnsi="Times New Roman"/>
            <w:b/>
            <w:color w:val="000000"/>
          </w:rPr>
          <w:t>Предельные</w:t>
        </w:r>
      </w:hyperlink>
      <w:r w:rsidRPr="00FD4411">
        <w:rPr>
          <w:rFonts w:ascii="Times New Roman" w:hAnsi="Times New Roman"/>
          <w:b/>
          <w:color w:val="000000"/>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зоне Ж.</w:t>
      </w:r>
      <w:r w:rsidR="003F71CB" w:rsidRPr="00FD4411">
        <w:rPr>
          <w:rFonts w:ascii="Times New Roman" w:hAnsi="Times New Roman"/>
          <w:b/>
          <w:color w:val="000000"/>
        </w:rPr>
        <w:t>4</w:t>
      </w:r>
    </w:p>
    <w:p w:rsidR="00A2215A" w:rsidRPr="00FD4411" w:rsidRDefault="00A2215A" w:rsidP="00A2215A">
      <w:pPr>
        <w:pStyle w:val="ae"/>
        <w:spacing w:line="23" w:lineRule="atLeast"/>
        <w:jc w:val="both"/>
        <w:rPr>
          <w:rFonts w:ascii="Times New Roman" w:hAnsi="Times New Roman"/>
          <w:b/>
          <w:color w:val="000000"/>
        </w:rPr>
      </w:pPr>
    </w:p>
    <w:tbl>
      <w:tblPr>
        <w:tblW w:w="9930" w:type="dxa"/>
        <w:jc w:val="center"/>
        <w:tblLayout w:type="fixed"/>
        <w:tblLook w:val="04A0" w:firstRow="1" w:lastRow="0" w:firstColumn="1" w:lastColumn="0" w:noHBand="0" w:noVBand="1"/>
      </w:tblPr>
      <w:tblGrid>
        <w:gridCol w:w="711"/>
        <w:gridCol w:w="5390"/>
        <w:gridCol w:w="3829"/>
      </w:tblGrid>
      <w:tr w:rsidR="00A2215A" w:rsidRPr="00FD4411" w:rsidTr="005D42DD">
        <w:trPr>
          <w:tblHeader/>
          <w:jc w:val="center"/>
        </w:trPr>
        <w:tc>
          <w:tcPr>
            <w:tcW w:w="711" w:type="dxa"/>
            <w:tcBorders>
              <w:top w:val="single" w:sz="4" w:space="0" w:color="000000"/>
              <w:left w:val="single" w:sz="4" w:space="0" w:color="000000"/>
              <w:bottom w:val="single" w:sz="4" w:space="0" w:color="000000"/>
              <w:right w:val="nil"/>
            </w:tcBorders>
          </w:tcPr>
          <w:p w:rsidR="00A2215A" w:rsidRPr="00FD4411" w:rsidRDefault="00A2215A" w:rsidP="005D42DD">
            <w:pPr>
              <w:ind w:firstLine="0"/>
              <w:jc w:val="center"/>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w:t>
            </w:r>
          </w:p>
        </w:tc>
        <w:tc>
          <w:tcPr>
            <w:tcW w:w="5390" w:type="dxa"/>
            <w:tcBorders>
              <w:top w:val="single" w:sz="4" w:space="0" w:color="000000"/>
              <w:left w:val="single" w:sz="4" w:space="0" w:color="000000"/>
              <w:bottom w:val="single" w:sz="4" w:space="0" w:color="000000"/>
              <w:right w:val="nil"/>
            </w:tcBorders>
          </w:tcPr>
          <w:p w:rsidR="00A2215A" w:rsidRPr="00FD4411" w:rsidRDefault="00A2215A" w:rsidP="005D42DD">
            <w:pPr>
              <w:ind w:firstLine="0"/>
              <w:jc w:val="center"/>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Предельные размеры и параметры</w:t>
            </w:r>
          </w:p>
        </w:tc>
        <w:tc>
          <w:tcPr>
            <w:tcW w:w="3829" w:type="dxa"/>
            <w:tcBorders>
              <w:top w:val="single" w:sz="4" w:space="0" w:color="000000"/>
              <w:left w:val="single" w:sz="4" w:space="0" w:color="000000"/>
              <w:bottom w:val="single" w:sz="4" w:space="0" w:color="000000"/>
              <w:right w:val="single" w:sz="4" w:space="0" w:color="000000"/>
            </w:tcBorders>
          </w:tcPr>
          <w:p w:rsidR="00A2215A" w:rsidRPr="00FD4411" w:rsidRDefault="00A2215A" w:rsidP="005D42DD">
            <w:pPr>
              <w:ind w:firstLine="0"/>
              <w:jc w:val="center"/>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Значения предельных размеров и параметров</w:t>
            </w:r>
          </w:p>
        </w:tc>
      </w:tr>
      <w:tr w:rsidR="00A2215A" w:rsidRPr="00FD4411" w:rsidTr="005D42DD">
        <w:trPr>
          <w:jc w:val="center"/>
        </w:trPr>
        <w:tc>
          <w:tcPr>
            <w:tcW w:w="711" w:type="dxa"/>
            <w:tcBorders>
              <w:top w:val="single" w:sz="4" w:space="0" w:color="000000"/>
              <w:left w:val="single" w:sz="4" w:space="0" w:color="000000"/>
              <w:bottom w:val="single" w:sz="4" w:space="0" w:color="000000"/>
              <w:right w:val="nil"/>
            </w:tcBorders>
          </w:tcPr>
          <w:p w:rsidR="00A2215A" w:rsidRPr="00FD4411" w:rsidRDefault="00A2215A" w:rsidP="005D42DD">
            <w:pPr>
              <w:ind w:firstLine="0"/>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1</w:t>
            </w:r>
          </w:p>
        </w:tc>
        <w:tc>
          <w:tcPr>
            <w:tcW w:w="5390" w:type="dxa"/>
            <w:tcBorders>
              <w:top w:val="single" w:sz="4" w:space="0" w:color="000000"/>
              <w:left w:val="single" w:sz="4" w:space="0" w:color="000000"/>
              <w:bottom w:val="single" w:sz="4" w:space="0" w:color="000000"/>
              <w:right w:val="nil"/>
            </w:tcBorders>
          </w:tcPr>
          <w:p w:rsidR="00A2215A" w:rsidRPr="00FD4411" w:rsidRDefault="00A2215A" w:rsidP="005D42DD">
            <w:pPr>
              <w:ind w:firstLine="0"/>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Минимальная площадь земельных участков</w:t>
            </w:r>
          </w:p>
        </w:tc>
        <w:tc>
          <w:tcPr>
            <w:tcW w:w="3829" w:type="dxa"/>
            <w:tcBorders>
              <w:top w:val="single" w:sz="4" w:space="0" w:color="000000"/>
              <w:left w:val="single" w:sz="4" w:space="0" w:color="000000"/>
              <w:bottom w:val="single" w:sz="4" w:space="0" w:color="000000"/>
              <w:right w:val="single" w:sz="4" w:space="0" w:color="000000"/>
            </w:tcBorders>
          </w:tcPr>
          <w:p w:rsidR="00A2215A" w:rsidRPr="00FD4411" w:rsidRDefault="00A2215A" w:rsidP="005D42DD">
            <w:pPr>
              <w:snapToGrid w:val="0"/>
              <w:ind w:firstLine="0"/>
              <w:rPr>
                <w:rFonts w:ascii="Times New Roman" w:hAnsi="Times New Roman" w:cs="Times New Roman"/>
                <w:b/>
                <w:bCs/>
                <w:color w:val="000000"/>
                <w:sz w:val="22"/>
                <w:szCs w:val="22"/>
              </w:rPr>
            </w:pPr>
          </w:p>
        </w:tc>
      </w:tr>
      <w:tr w:rsidR="00A2215A" w:rsidRPr="00FD4411" w:rsidTr="005D42DD">
        <w:trPr>
          <w:jc w:val="center"/>
        </w:trPr>
        <w:tc>
          <w:tcPr>
            <w:tcW w:w="711" w:type="dxa"/>
            <w:tcBorders>
              <w:top w:val="single" w:sz="4" w:space="0" w:color="000000"/>
              <w:left w:val="single" w:sz="4" w:space="0" w:color="000000"/>
              <w:bottom w:val="single" w:sz="4" w:space="0" w:color="000000"/>
              <w:right w:val="nil"/>
            </w:tcBorders>
          </w:tcPr>
          <w:p w:rsidR="00A2215A" w:rsidRPr="00FD4411" w:rsidRDefault="00A2215A"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1.1</w:t>
            </w:r>
          </w:p>
        </w:tc>
        <w:tc>
          <w:tcPr>
            <w:tcW w:w="5390" w:type="dxa"/>
            <w:tcBorders>
              <w:top w:val="single" w:sz="4" w:space="0" w:color="000000"/>
              <w:left w:val="single" w:sz="4" w:space="0" w:color="000000"/>
              <w:bottom w:val="single" w:sz="4" w:space="0" w:color="000000"/>
              <w:right w:val="nil"/>
            </w:tcBorders>
          </w:tcPr>
          <w:p w:rsidR="00A2215A" w:rsidRPr="00FD4411" w:rsidRDefault="00A2215A"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с видом разрешенного использования "Магазины", "Общественное питание"</w:t>
            </w:r>
          </w:p>
        </w:tc>
        <w:tc>
          <w:tcPr>
            <w:tcW w:w="3829" w:type="dxa"/>
            <w:tcBorders>
              <w:top w:val="single" w:sz="4" w:space="0" w:color="000000"/>
              <w:left w:val="single" w:sz="4" w:space="0" w:color="000000"/>
              <w:bottom w:val="single" w:sz="4" w:space="0" w:color="000000"/>
              <w:right w:val="single" w:sz="4" w:space="0" w:color="000000"/>
            </w:tcBorders>
          </w:tcPr>
          <w:p w:rsidR="00A2215A" w:rsidRPr="00FD4411" w:rsidRDefault="00EB53C2" w:rsidP="005D42DD">
            <w:pPr>
              <w:ind w:firstLine="0"/>
              <w:rPr>
                <w:rFonts w:ascii="Times New Roman" w:hAnsi="Times New Roman" w:cs="Times New Roman"/>
                <w:color w:val="000000"/>
                <w:sz w:val="22"/>
                <w:szCs w:val="22"/>
              </w:rPr>
            </w:pPr>
            <w:smartTag w:uri="urn:schemas-microsoft-com:office:smarttags" w:element="metricconverter">
              <w:smartTagPr>
                <w:attr w:name="ProductID" w:val="25 м2"/>
              </w:smartTagPr>
              <w:r w:rsidRPr="00FD4411">
                <w:rPr>
                  <w:rFonts w:ascii="Times New Roman" w:hAnsi="Times New Roman" w:cs="Times New Roman"/>
                  <w:color w:val="000000"/>
                  <w:sz w:val="22"/>
                  <w:szCs w:val="22"/>
                </w:rPr>
                <w:t>25</w:t>
              </w:r>
              <w:r w:rsidR="00A2215A" w:rsidRPr="00FD4411">
                <w:rPr>
                  <w:rFonts w:ascii="Times New Roman" w:hAnsi="Times New Roman" w:cs="Times New Roman"/>
                  <w:color w:val="000000"/>
                  <w:sz w:val="22"/>
                  <w:szCs w:val="22"/>
                </w:rPr>
                <w:t xml:space="preserve"> м</w:t>
              </w:r>
              <w:r w:rsidR="00A2215A" w:rsidRPr="00FD4411">
                <w:rPr>
                  <w:rFonts w:ascii="Times New Roman" w:hAnsi="Times New Roman" w:cs="Times New Roman"/>
                  <w:color w:val="000000"/>
                  <w:sz w:val="22"/>
                  <w:szCs w:val="22"/>
                  <w:vertAlign w:val="superscript"/>
                </w:rPr>
                <w:t>2</w:t>
              </w:r>
            </w:smartTag>
          </w:p>
        </w:tc>
      </w:tr>
      <w:tr w:rsidR="00A2215A" w:rsidRPr="00FD4411" w:rsidTr="005D42DD">
        <w:trPr>
          <w:jc w:val="center"/>
        </w:trPr>
        <w:tc>
          <w:tcPr>
            <w:tcW w:w="711" w:type="dxa"/>
            <w:tcBorders>
              <w:top w:val="single" w:sz="4" w:space="0" w:color="000000"/>
              <w:left w:val="single" w:sz="4" w:space="0" w:color="000000"/>
              <w:bottom w:val="single" w:sz="4" w:space="0" w:color="000000"/>
              <w:right w:val="nil"/>
            </w:tcBorders>
          </w:tcPr>
          <w:p w:rsidR="00A2215A" w:rsidRPr="00FD4411" w:rsidRDefault="00A2215A"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1.2</w:t>
            </w:r>
          </w:p>
        </w:tc>
        <w:tc>
          <w:tcPr>
            <w:tcW w:w="5390" w:type="dxa"/>
            <w:tcBorders>
              <w:top w:val="single" w:sz="4" w:space="0" w:color="000000"/>
              <w:left w:val="single" w:sz="4" w:space="0" w:color="000000"/>
              <w:bottom w:val="single" w:sz="4" w:space="0" w:color="000000"/>
              <w:right w:val="nil"/>
            </w:tcBorders>
          </w:tcPr>
          <w:p w:rsidR="00A2215A" w:rsidRPr="00FD4411" w:rsidRDefault="00A2215A"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 xml:space="preserve">с другими видами разрешенного использования </w:t>
            </w:r>
          </w:p>
        </w:tc>
        <w:tc>
          <w:tcPr>
            <w:tcW w:w="3829" w:type="dxa"/>
            <w:tcBorders>
              <w:top w:val="single" w:sz="4" w:space="0" w:color="000000"/>
              <w:left w:val="single" w:sz="4" w:space="0" w:color="000000"/>
              <w:bottom w:val="single" w:sz="4" w:space="0" w:color="000000"/>
              <w:right w:val="single" w:sz="4" w:space="0" w:color="000000"/>
            </w:tcBorders>
          </w:tcPr>
          <w:p w:rsidR="00A2215A" w:rsidRPr="00FD4411" w:rsidRDefault="00A2215A"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не подлежит установлению</w:t>
            </w:r>
          </w:p>
        </w:tc>
      </w:tr>
      <w:tr w:rsidR="00A2215A" w:rsidRPr="00FD4411" w:rsidTr="005D42DD">
        <w:trPr>
          <w:jc w:val="center"/>
        </w:trPr>
        <w:tc>
          <w:tcPr>
            <w:tcW w:w="711" w:type="dxa"/>
            <w:tcBorders>
              <w:top w:val="single" w:sz="4" w:space="0" w:color="000000"/>
              <w:left w:val="single" w:sz="4" w:space="0" w:color="000000"/>
              <w:bottom w:val="single" w:sz="4" w:space="0" w:color="000000"/>
              <w:right w:val="nil"/>
            </w:tcBorders>
          </w:tcPr>
          <w:p w:rsidR="00A2215A" w:rsidRPr="00FD4411" w:rsidRDefault="00A2215A" w:rsidP="005D42DD">
            <w:pPr>
              <w:ind w:firstLine="0"/>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2</w:t>
            </w:r>
          </w:p>
        </w:tc>
        <w:tc>
          <w:tcPr>
            <w:tcW w:w="5390" w:type="dxa"/>
            <w:tcBorders>
              <w:top w:val="single" w:sz="4" w:space="0" w:color="000000"/>
              <w:left w:val="single" w:sz="4" w:space="0" w:color="000000"/>
              <w:bottom w:val="single" w:sz="4" w:space="0" w:color="000000"/>
              <w:right w:val="nil"/>
            </w:tcBorders>
          </w:tcPr>
          <w:p w:rsidR="00A2215A" w:rsidRPr="00FD4411" w:rsidRDefault="00A2215A" w:rsidP="005D42DD">
            <w:pPr>
              <w:ind w:firstLine="0"/>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Максимальная площадь земельных участков</w:t>
            </w:r>
          </w:p>
        </w:tc>
        <w:tc>
          <w:tcPr>
            <w:tcW w:w="3829" w:type="dxa"/>
            <w:tcBorders>
              <w:top w:val="single" w:sz="4" w:space="0" w:color="000000"/>
              <w:left w:val="single" w:sz="4" w:space="0" w:color="000000"/>
              <w:bottom w:val="single" w:sz="4" w:space="0" w:color="000000"/>
              <w:right w:val="single" w:sz="4" w:space="0" w:color="000000"/>
            </w:tcBorders>
          </w:tcPr>
          <w:p w:rsidR="00A2215A" w:rsidRPr="00FD4411" w:rsidRDefault="00A2215A" w:rsidP="005D42DD">
            <w:pPr>
              <w:snapToGrid w:val="0"/>
              <w:ind w:firstLine="0"/>
              <w:rPr>
                <w:rFonts w:ascii="Times New Roman" w:hAnsi="Times New Roman" w:cs="Times New Roman"/>
                <w:b/>
                <w:bCs/>
                <w:color w:val="000000"/>
                <w:sz w:val="22"/>
                <w:szCs w:val="22"/>
              </w:rPr>
            </w:pPr>
          </w:p>
        </w:tc>
      </w:tr>
      <w:tr w:rsidR="00A2215A" w:rsidRPr="00FD4411" w:rsidTr="005D42DD">
        <w:trPr>
          <w:jc w:val="center"/>
        </w:trPr>
        <w:tc>
          <w:tcPr>
            <w:tcW w:w="711" w:type="dxa"/>
            <w:tcBorders>
              <w:top w:val="single" w:sz="4" w:space="0" w:color="000000"/>
              <w:left w:val="single" w:sz="4" w:space="0" w:color="000000"/>
              <w:bottom w:val="single" w:sz="4" w:space="0" w:color="000000"/>
              <w:right w:val="nil"/>
            </w:tcBorders>
          </w:tcPr>
          <w:p w:rsidR="00A2215A" w:rsidRPr="00FD4411" w:rsidRDefault="00A2215A"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2.1</w:t>
            </w:r>
          </w:p>
        </w:tc>
        <w:tc>
          <w:tcPr>
            <w:tcW w:w="5390" w:type="dxa"/>
            <w:tcBorders>
              <w:top w:val="single" w:sz="4" w:space="0" w:color="000000"/>
              <w:left w:val="single" w:sz="4" w:space="0" w:color="000000"/>
              <w:bottom w:val="single" w:sz="4" w:space="0" w:color="000000"/>
              <w:right w:val="nil"/>
            </w:tcBorders>
          </w:tcPr>
          <w:p w:rsidR="00A2215A" w:rsidRPr="00FD4411" w:rsidRDefault="00A2215A" w:rsidP="001248C8">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с видом разрешенного использования  "Религиозное использование", "Общественное управление", "Амбулаторное ветеринарное обслуживание", "Магазины", "Деловое управление" или "Общественное питание"</w:t>
            </w:r>
          </w:p>
        </w:tc>
        <w:tc>
          <w:tcPr>
            <w:tcW w:w="3829" w:type="dxa"/>
            <w:tcBorders>
              <w:top w:val="single" w:sz="4" w:space="0" w:color="000000"/>
              <w:left w:val="single" w:sz="4" w:space="0" w:color="000000"/>
              <w:bottom w:val="single" w:sz="4" w:space="0" w:color="000000"/>
              <w:right w:val="single" w:sz="4" w:space="0" w:color="000000"/>
            </w:tcBorders>
          </w:tcPr>
          <w:p w:rsidR="00A2215A" w:rsidRPr="00FD4411" w:rsidRDefault="00EB53C2" w:rsidP="005D42DD">
            <w:pPr>
              <w:ind w:firstLine="0"/>
              <w:rPr>
                <w:rFonts w:ascii="Times New Roman" w:hAnsi="Times New Roman" w:cs="Times New Roman"/>
                <w:color w:val="000000"/>
                <w:sz w:val="22"/>
                <w:szCs w:val="22"/>
              </w:rPr>
            </w:pPr>
            <w:smartTag w:uri="urn:schemas-microsoft-com:office:smarttags" w:element="metricconverter">
              <w:smartTagPr>
                <w:attr w:name="ProductID" w:val="5000 м2"/>
              </w:smartTagPr>
              <w:r w:rsidRPr="00FD4411">
                <w:rPr>
                  <w:rFonts w:ascii="Times New Roman" w:hAnsi="Times New Roman" w:cs="Times New Roman"/>
                  <w:color w:val="000000"/>
                  <w:sz w:val="22"/>
                  <w:szCs w:val="22"/>
                </w:rPr>
                <w:t>5000</w:t>
              </w:r>
              <w:r w:rsidR="00A2215A" w:rsidRPr="00FD4411">
                <w:rPr>
                  <w:rFonts w:ascii="Times New Roman" w:hAnsi="Times New Roman" w:cs="Times New Roman"/>
                  <w:color w:val="000000"/>
                  <w:sz w:val="22"/>
                  <w:szCs w:val="22"/>
                </w:rPr>
                <w:t xml:space="preserve"> м</w:t>
              </w:r>
              <w:r w:rsidR="00A2215A" w:rsidRPr="00FD4411">
                <w:rPr>
                  <w:rFonts w:ascii="Times New Roman" w:hAnsi="Times New Roman" w:cs="Times New Roman"/>
                  <w:color w:val="000000"/>
                  <w:sz w:val="22"/>
                  <w:szCs w:val="22"/>
                  <w:vertAlign w:val="superscript"/>
                </w:rPr>
                <w:t>2</w:t>
              </w:r>
            </w:smartTag>
          </w:p>
        </w:tc>
      </w:tr>
      <w:tr w:rsidR="00A2215A" w:rsidRPr="00FD4411" w:rsidTr="005D42DD">
        <w:trPr>
          <w:jc w:val="center"/>
        </w:trPr>
        <w:tc>
          <w:tcPr>
            <w:tcW w:w="711" w:type="dxa"/>
            <w:tcBorders>
              <w:top w:val="single" w:sz="4" w:space="0" w:color="000000"/>
              <w:left w:val="single" w:sz="4" w:space="0" w:color="000000"/>
              <w:bottom w:val="single" w:sz="4" w:space="0" w:color="000000"/>
              <w:right w:val="nil"/>
            </w:tcBorders>
          </w:tcPr>
          <w:p w:rsidR="00A2215A" w:rsidRPr="00FD4411" w:rsidRDefault="00A2215A"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2.2</w:t>
            </w:r>
          </w:p>
        </w:tc>
        <w:tc>
          <w:tcPr>
            <w:tcW w:w="5390" w:type="dxa"/>
            <w:tcBorders>
              <w:top w:val="single" w:sz="4" w:space="0" w:color="000000"/>
              <w:left w:val="single" w:sz="4" w:space="0" w:color="000000"/>
              <w:bottom w:val="single" w:sz="4" w:space="0" w:color="000000"/>
              <w:right w:val="nil"/>
            </w:tcBorders>
          </w:tcPr>
          <w:p w:rsidR="00A2215A" w:rsidRPr="00FD4411" w:rsidRDefault="00A2215A"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 xml:space="preserve">с другими видами разрешенного использования </w:t>
            </w:r>
          </w:p>
        </w:tc>
        <w:tc>
          <w:tcPr>
            <w:tcW w:w="3829" w:type="dxa"/>
            <w:tcBorders>
              <w:top w:val="single" w:sz="4" w:space="0" w:color="000000"/>
              <w:left w:val="single" w:sz="4" w:space="0" w:color="000000"/>
              <w:bottom w:val="single" w:sz="4" w:space="0" w:color="000000"/>
              <w:right w:val="single" w:sz="4" w:space="0" w:color="000000"/>
            </w:tcBorders>
          </w:tcPr>
          <w:p w:rsidR="00A2215A" w:rsidRPr="00FD4411" w:rsidRDefault="00A2215A"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не подлежит установлению</w:t>
            </w:r>
          </w:p>
        </w:tc>
      </w:tr>
      <w:tr w:rsidR="00A2215A" w:rsidRPr="00FD4411" w:rsidTr="005D42DD">
        <w:trPr>
          <w:jc w:val="center"/>
        </w:trPr>
        <w:tc>
          <w:tcPr>
            <w:tcW w:w="711" w:type="dxa"/>
            <w:tcBorders>
              <w:top w:val="single" w:sz="4" w:space="0" w:color="000000"/>
              <w:left w:val="single" w:sz="4" w:space="0" w:color="000000"/>
              <w:bottom w:val="single" w:sz="4" w:space="0" w:color="000000"/>
              <w:right w:val="nil"/>
            </w:tcBorders>
          </w:tcPr>
          <w:p w:rsidR="00A2215A" w:rsidRPr="00FD4411" w:rsidRDefault="00A2215A" w:rsidP="005D42DD">
            <w:pPr>
              <w:ind w:firstLine="0"/>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3</w:t>
            </w:r>
          </w:p>
        </w:tc>
        <w:tc>
          <w:tcPr>
            <w:tcW w:w="5390" w:type="dxa"/>
            <w:tcBorders>
              <w:top w:val="single" w:sz="4" w:space="0" w:color="000000"/>
              <w:left w:val="single" w:sz="4" w:space="0" w:color="000000"/>
              <w:bottom w:val="single" w:sz="4" w:space="0" w:color="000000"/>
              <w:right w:val="nil"/>
            </w:tcBorders>
          </w:tcPr>
          <w:p w:rsidR="00A2215A" w:rsidRPr="00FD4411" w:rsidRDefault="00A2215A" w:rsidP="005D42DD">
            <w:pPr>
              <w:ind w:firstLine="0"/>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9" w:type="dxa"/>
            <w:tcBorders>
              <w:top w:val="single" w:sz="4" w:space="0" w:color="000000"/>
              <w:left w:val="single" w:sz="4" w:space="0" w:color="000000"/>
              <w:bottom w:val="single" w:sz="4" w:space="0" w:color="000000"/>
              <w:right w:val="single" w:sz="4" w:space="0" w:color="000000"/>
            </w:tcBorders>
          </w:tcPr>
          <w:p w:rsidR="00A2215A" w:rsidRPr="00FD4411" w:rsidRDefault="00A2215A" w:rsidP="005D42DD">
            <w:pPr>
              <w:snapToGrid w:val="0"/>
              <w:ind w:firstLine="0"/>
              <w:rPr>
                <w:rFonts w:ascii="Times New Roman" w:hAnsi="Times New Roman" w:cs="Times New Roman"/>
                <w:b/>
                <w:bCs/>
                <w:color w:val="000000"/>
                <w:sz w:val="22"/>
                <w:szCs w:val="22"/>
              </w:rPr>
            </w:pPr>
          </w:p>
        </w:tc>
      </w:tr>
      <w:tr w:rsidR="00A2215A" w:rsidRPr="00FD4411" w:rsidTr="005D42DD">
        <w:trPr>
          <w:jc w:val="center"/>
        </w:trPr>
        <w:tc>
          <w:tcPr>
            <w:tcW w:w="711" w:type="dxa"/>
            <w:tcBorders>
              <w:top w:val="single" w:sz="4" w:space="0" w:color="000000"/>
              <w:left w:val="single" w:sz="4" w:space="0" w:color="000000"/>
              <w:bottom w:val="single" w:sz="4" w:space="0" w:color="000000"/>
              <w:right w:val="nil"/>
            </w:tcBorders>
          </w:tcPr>
          <w:p w:rsidR="00A2215A" w:rsidRPr="00FD4411" w:rsidRDefault="00A2215A"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3.1</w:t>
            </w:r>
          </w:p>
        </w:tc>
        <w:tc>
          <w:tcPr>
            <w:tcW w:w="5390" w:type="dxa"/>
            <w:tcBorders>
              <w:top w:val="single" w:sz="4" w:space="0" w:color="000000"/>
              <w:left w:val="single" w:sz="4" w:space="0" w:color="000000"/>
              <w:bottom w:val="single" w:sz="4" w:space="0" w:color="000000"/>
              <w:right w:val="nil"/>
            </w:tcBorders>
          </w:tcPr>
          <w:p w:rsidR="00A2215A" w:rsidRPr="00FD4411" w:rsidRDefault="00A2215A"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29" w:type="dxa"/>
            <w:tcBorders>
              <w:top w:val="single" w:sz="4" w:space="0" w:color="000000"/>
              <w:left w:val="single" w:sz="4" w:space="0" w:color="000000"/>
              <w:bottom w:val="single" w:sz="4" w:space="0" w:color="000000"/>
              <w:right w:val="single" w:sz="4" w:space="0" w:color="000000"/>
            </w:tcBorders>
          </w:tcPr>
          <w:p w:rsidR="00A2215A" w:rsidRPr="00FD4411" w:rsidRDefault="00A2215A" w:rsidP="005D42DD">
            <w:pPr>
              <w:ind w:firstLine="0"/>
              <w:rPr>
                <w:rFonts w:ascii="Times New Roman" w:hAnsi="Times New Roman" w:cs="Times New Roman"/>
                <w:color w:val="000000"/>
                <w:sz w:val="22"/>
                <w:szCs w:val="22"/>
              </w:rPr>
            </w:pPr>
            <w:smartTag w:uri="urn:schemas-microsoft-com:office:smarttags" w:element="metricconverter">
              <w:smartTagPr>
                <w:attr w:name="ProductID" w:val="0 м"/>
              </w:smartTagPr>
              <w:r w:rsidRPr="00FD4411">
                <w:rPr>
                  <w:rFonts w:ascii="Times New Roman" w:hAnsi="Times New Roman" w:cs="Times New Roman"/>
                  <w:color w:val="000000"/>
                  <w:sz w:val="22"/>
                  <w:szCs w:val="22"/>
                </w:rPr>
                <w:t>0 м</w:t>
              </w:r>
            </w:smartTag>
          </w:p>
        </w:tc>
      </w:tr>
      <w:tr w:rsidR="00A2215A" w:rsidRPr="00FD4411" w:rsidTr="005D42DD">
        <w:trPr>
          <w:jc w:val="center"/>
        </w:trPr>
        <w:tc>
          <w:tcPr>
            <w:tcW w:w="711" w:type="dxa"/>
            <w:tcBorders>
              <w:top w:val="single" w:sz="4" w:space="0" w:color="000000"/>
              <w:left w:val="single" w:sz="4" w:space="0" w:color="000000"/>
              <w:bottom w:val="single" w:sz="4" w:space="0" w:color="000000"/>
              <w:right w:val="nil"/>
            </w:tcBorders>
          </w:tcPr>
          <w:p w:rsidR="00A2215A" w:rsidRPr="00FD4411" w:rsidRDefault="00A2215A"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3.2</w:t>
            </w:r>
          </w:p>
        </w:tc>
        <w:tc>
          <w:tcPr>
            <w:tcW w:w="5390" w:type="dxa"/>
            <w:tcBorders>
              <w:top w:val="single" w:sz="4" w:space="0" w:color="000000"/>
              <w:left w:val="single" w:sz="4" w:space="0" w:color="000000"/>
              <w:bottom w:val="single" w:sz="4" w:space="0" w:color="000000"/>
              <w:right w:val="nil"/>
            </w:tcBorders>
          </w:tcPr>
          <w:p w:rsidR="00A2215A" w:rsidRPr="00FD4411" w:rsidRDefault="00A2215A"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для хозяйственных построек</w:t>
            </w:r>
          </w:p>
        </w:tc>
        <w:tc>
          <w:tcPr>
            <w:tcW w:w="3829" w:type="dxa"/>
            <w:tcBorders>
              <w:top w:val="single" w:sz="4" w:space="0" w:color="000000"/>
              <w:left w:val="single" w:sz="4" w:space="0" w:color="000000"/>
              <w:bottom w:val="single" w:sz="4" w:space="0" w:color="000000"/>
              <w:right w:val="single" w:sz="4" w:space="0" w:color="000000"/>
            </w:tcBorders>
          </w:tcPr>
          <w:p w:rsidR="00A2215A" w:rsidRPr="00FD4411" w:rsidRDefault="00A2215A" w:rsidP="005D42DD">
            <w:pPr>
              <w:ind w:firstLine="0"/>
              <w:rPr>
                <w:rFonts w:ascii="Times New Roman" w:hAnsi="Times New Roman" w:cs="Times New Roman"/>
                <w:color w:val="000000"/>
                <w:sz w:val="22"/>
                <w:szCs w:val="22"/>
              </w:rPr>
            </w:pPr>
            <w:smartTag w:uri="urn:schemas-microsoft-com:office:smarttags" w:element="metricconverter">
              <w:smartTagPr>
                <w:attr w:name="ProductID" w:val="1 м"/>
              </w:smartTagPr>
              <w:r w:rsidRPr="00FD4411">
                <w:rPr>
                  <w:rFonts w:ascii="Times New Roman" w:hAnsi="Times New Roman" w:cs="Times New Roman"/>
                  <w:color w:val="000000"/>
                  <w:sz w:val="22"/>
                  <w:szCs w:val="22"/>
                </w:rPr>
                <w:t>1 м</w:t>
              </w:r>
            </w:smartTag>
          </w:p>
        </w:tc>
      </w:tr>
      <w:tr w:rsidR="00A2215A" w:rsidRPr="00FD4411" w:rsidTr="005D42DD">
        <w:trPr>
          <w:jc w:val="center"/>
        </w:trPr>
        <w:tc>
          <w:tcPr>
            <w:tcW w:w="711" w:type="dxa"/>
            <w:tcBorders>
              <w:top w:val="single" w:sz="4" w:space="0" w:color="000000"/>
              <w:left w:val="single" w:sz="4" w:space="0" w:color="000000"/>
              <w:bottom w:val="single" w:sz="4" w:space="0" w:color="000000"/>
              <w:right w:val="nil"/>
            </w:tcBorders>
          </w:tcPr>
          <w:p w:rsidR="00A2215A" w:rsidRPr="00FD4411" w:rsidRDefault="00A2215A"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3.3</w:t>
            </w:r>
          </w:p>
        </w:tc>
        <w:tc>
          <w:tcPr>
            <w:tcW w:w="5390" w:type="dxa"/>
            <w:tcBorders>
              <w:top w:val="single" w:sz="4" w:space="0" w:color="000000"/>
              <w:left w:val="single" w:sz="4" w:space="0" w:color="000000"/>
              <w:bottom w:val="single" w:sz="4" w:space="0" w:color="000000"/>
              <w:right w:val="nil"/>
            </w:tcBorders>
          </w:tcPr>
          <w:p w:rsidR="00A2215A" w:rsidRPr="00FD4411" w:rsidRDefault="00A2215A"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для других объектов капитального строительства</w:t>
            </w:r>
          </w:p>
        </w:tc>
        <w:tc>
          <w:tcPr>
            <w:tcW w:w="3829" w:type="dxa"/>
            <w:tcBorders>
              <w:top w:val="single" w:sz="4" w:space="0" w:color="000000"/>
              <w:left w:val="single" w:sz="4" w:space="0" w:color="000000"/>
              <w:bottom w:val="single" w:sz="4" w:space="0" w:color="000000"/>
              <w:right w:val="single" w:sz="4" w:space="0" w:color="000000"/>
            </w:tcBorders>
          </w:tcPr>
          <w:p w:rsidR="00A2215A" w:rsidRPr="00FD4411" w:rsidRDefault="00A2215A" w:rsidP="005D42DD">
            <w:pPr>
              <w:ind w:firstLine="0"/>
              <w:rPr>
                <w:rFonts w:ascii="Times New Roman" w:hAnsi="Times New Roman" w:cs="Times New Roman"/>
                <w:color w:val="000000"/>
                <w:sz w:val="22"/>
                <w:szCs w:val="22"/>
              </w:rPr>
            </w:pPr>
            <w:smartTag w:uri="urn:schemas-microsoft-com:office:smarttags" w:element="metricconverter">
              <w:smartTagPr>
                <w:attr w:name="ProductID" w:val="3 м"/>
              </w:smartTagPr>
              <w:r w:rsidRPr="00FD4411">
                <w:rPr>
                  <w:rFonts w:ascii="Times New Roman" w:hAnsi="Times New Roman" w:cs="Times New Roman"/>
                  <w:color w:val="000000"/>
                  <w:sz w:val="22"/>
                  <w:szCs w:val="22"/>
                </w:rPr>
                <w:t>3 м</w:t>
              </w:r>
            </w:smartTag>
          </w:p>
        </w:tc>
      </w:tr>
      <w:tr w:rsidR="00A2215A" w:rsidRPr="00FD4411" w:rsidTr="005D42DD">
        <w:trPr>
          <w:jc w:val="center"/>
        </w:trPr>
        <w:tc>
          <w:tcPr>
            <w:tcW w:w="711" w:type="dxa"/>
            <w:tcBorders>
              <w:top w:val="single" w:sz="4" w:space="0" w:color="000000"/>
              <w:left w:val="single" w:sz="4" w:space="0" w:color="000000"/>
              <w:bottom w:val="single" w:sz="4" w:space="0" w:color="000000"/>
              <w:right w:val="nil"/>
            </w:tcBorders>
          </w:tcPr>
          <w:p w:rsidR="00A2215A" w:rsidRPr="00FD4411" w:rsidRDefault="00A2215A" w:rsidP="005D42DD">
            <w:pPr>
              <w:ind w:firstLine="0"/>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4</w:t>
            </w:r>
          </w:p>
        </w:tc>
        <w:tc>
          <w:tcPr>
            <w:tcW w:w="5390" w:type="dxa"/>
            <w:tcBorders>
              <w:top w:val="single" w:sz="4" w:space="0" w:color="000000"/>
              <w:left w:val="single" w:sz="4" w:space="0" w:color="000000"/>
              <w:bottom w:val="single" w:sz="4" w:space="0" w:color="000000"/>
              <w:right w:val="nil"/>
            </w:tcBorders>
          </w:tcPr>
          <w:p w:rsidR="00A2215A" w:rsidRPr="00FD4411" w:rsidRDefault="00A2215A" w:rsidP="005D42DD">
            <w:pPr>
              <w:ind w:firstLine="0"/>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9" w:type="dxa"/>
            <w:tcBorders>
              <w:top w:val="single" w:sz="4" w:space="0" w:color="000000"/>
              <w:left w:val="single" w:sz="4" w:space="0" w:color="000000"/>
              <w:bottom w:val="single" w:sz="4" w:space="0" w:color="000000"/>
              <w:right w:val="single" w:sz="4" w:space="0" w:color="000000"/>
            </w:tcBorders>
          </w:tcPr>
          <w:p w:rsidR="00A2215A" w:rsidRPr="00FD4411" w:rsidRDefault="00A2215A" w:rsidP="005D42DD">
            <w:pPr>
              <w:snapToGrid w:val="0"/>
              <w:ind w:firstLine="0"/>
              <w:rPr>
                <w:rFonts w:ascii="Times New Roman" w:hAnsi="Times New Roman" w:cs="Times New Roman"/>
                <w:b/>
                <w:bCs/>
                <w:color w:val="000000"/>
                <w:sz w:val="22"/>
                <w:szCs w:val="22"/>
              </w:rPr>
            </w:pPr>
          </w:p>
        </w:tc>
      </w:tr>
      <w:tr w:rsidR="00A2215A" w:rsidRPr="00FD4411" w:rsidTr="005D42DD">
        <w:trPr>
          <w:jc w:val="center"/>
        </w:trPr>
        <w:tc>
          <w:tcPr>
            <w:tcW w:w="711" w:type="dxa"/>
            <w:tcBorders>
              <w:top w:val="single" w:sz="4" w:space="0" w:color="000000"/>
              <w:left w:val="single" w:sz="4" w:space="0" w:color="000000"/>
              <w:bottom w:val="single" w:sz="4" w:space="0" w:color="000000"/>
              <w:right w:val="nil"/>
            </w:tcBorders>
          </w:tcPr>
          <w:p w:rsidR="00A2215A" w:rsidRPr="00FD4411" w:rsidRDefault="00A2215A"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4.1</w:t>
            </w:r>
          </w:p>
        </w:tc>
        <w:tc>
          <w:tcPr>
            <w:tcW w:w="5390" w:type="dxa"/>
            <w:tcBorders>
              <w:top w:val="single" w:sz="4" w:space="0" w:color="000000"/>
              <w:left w:val="single" w:sz="4" w:space="0" w:color="000000"/>
              <w:bottom w:val="single" w:sz="4" w:space="0" w:color="000000"/>
              <w:right w:val="nil"/>
            </w:tcBorders>
          </w:tcPr>
          <w:p w:rsidR="00A2215A" w:rsidRPr="00FD4411" w:rsidRDefault="00A2215A"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29" w:type="dxa"/>
            <w:tcBorders>
              <w:top w:val="single" w:sz="4" w:space="0" w:color="000000"/>
              <w:left w:val="single" w:sz="4" w:space="0" w:color="000000"/>
              <w:bottom w:val="single" w:sz="4" w:space="0" w:color="000000"/>
              <w:right w:val="single" w:sz="4" w:space="0" w:color="000000"/>
            </w:tcBorders>
          </w:tcPr>
          <w:p w:rsidR="00A2215A" w:rsidRPr="00FD4411" w:rsidRDefault="00A2215A" w:rsidP="005D42DD">
            <w:pPr>
              <w:ind w:firstLine="0"/>
              <w:rPr>
                <w:rFonts w:ascii="Times New Roman" w:hAnsi="Times New Roman" w:cs="Times New Roman"/>
                <w:color w:val="000000"/>
                <w:sz w:val="22"/>
                <w:szCs w:val="22"/>
              </w:rPr>
            </w:pPr>
            <w:smartTag w:uri="urn:schemas-microsoft-com:office:smarttags" w:element="metricconverter">
              <w:smartTagPr>
                <w:attr w:name="ProductID" w:val="0 м"/>
              </w:smartTagPr>
              <w:r w:rsidRPr="00FD4411">
                <w:rPr>
                  <w:rFonts w:ascii="Times New Roman" w:hAnsi="Times New Roman" w:cs="Times New Roman"/>
                  <w:color w:val="000000"/>
                  <w:sz w:val="22"/>
                  <w:szCs w:val="22"/>
                </w:rPr>
                <w:t>0 м</w:t>
              </w:r>
            </w:smartTag>
          </w:p>
        </w:tc>
      </w:tr>
      <w:tr w:rsidR="00A2215A" w:rsidRPr="00FD4411" w:rsidTr="005D42DD">
        <w:trPr>
          <w:jc w:val="center"/>
        </w:trPr>
        <w:tc>
          <w:tcPr>
            <w:tcW w:w="711" w:type="dxa"/>
            <w:tcBorders>
              <w:top w:val="single" w:sz="4" w:space="0" w:color="000000"/>
              <w:left w:val="single" w:sz="4" w:space="0" w:color="000000"/>
              <w:bottom w:val="single" w:sz="4" w:space="0" w:color="000000"/>
              <w:right w:val="nil"/>
            </w:tcBorders>
          </w:tcPr>
          <w:p w:rsidR="00A2215A" w:rsidRPr="00FD4411" w:rsidRDefault="00A2215A"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4.2</w:t>
            </w:r>
          </w:p>
        </w:tc>
        <w:tc>
          <w:tcPr>
            <w:tcW w:w="5390" w:type="dxa"/>
            <w:tcBorders>
              <w:top w:val="single" w:sz="4" w:space="0" w:color="000000"/>
              <w:left w:val="single" w:sz="4" w:space="0" w:color="000000"/>
              <w:bottom w:val="single" w:sz="4" w:space="0" w:color="000000"/>
              <w:right w:val="nil"/>
            </w:tcBorders>
          </w:tcPr>
          <w:p w:rsidR="00A2215A" w:rsidRPr="00FD4411" w:rsidRDefault="00A2215A"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для дошкольных образовательных организаций, общеобразовательных организаций</w:t>
            </w:r>
          </w:p>
        </w:tc>
        <w:tc>
          <w:tcPr>
            <w:tcW w:w="3829" w:type="dxa"/>
            <w:tcBorders>
              <w:top w:val="single" w:sz="4" w:space="0" w:color="000000"/>
              <w:left w:val="single" w:sz="4" w:space="0" w:color="000000"/>
              <w:bottom w:val="single" w:sz="4" w:space="0" w:color="000000"/>
              <w:right w:val="single" w:sz="4" w:space="0" w:color="000000"/>
            </w:tcBorders>
          </w:tcPr>
          <w:p w:rsidR="00A2215A" w:rsidRPr="00FD4411" w:rsidRDefault="00A2215A" w:rsidP="005D42DD">
            <w:pPr>
              <w:ind w:firstLine="0"/>
              <w:rPr>
                <w:rFonts w:ascii="Times New Roman" w:hAnsi="Times New Roman" w:cs="Times New Roman"/>
                <w:color w:val="000000"/>
                <w:sz w:val="22"/>
                <w:szCs w:val="22"/>
              </w:rPr>
            </w:pPr>
            <w:smartTag w:uri="urn:schemas-microsoft-com:office:smarttags" w:element="metricconverter">
              <w:smartTagPr>
                <w:attr w:name="ProductID" w:val="25 м"/>
              </w:smartTagPr>
              <w:r w:rsidRPr="00FD4411">
                <w:rPr>
                  <w:rFonts w:ascii="Times New Roman" w:hAnsi="Times New Roman" w:cs="Times New Roman"/>
                  <w:color w:val="000000"/>
                  <w:sz w:val="22"/>
                  <w:szCs w:val="22"/>
                </w:rPr>
                <w:t>25 м</w:t>
              </w:r>
            </w:smartTag>
          </w:p>
        </w:tc>
      </w:tr>
      <w:tr w:rsidR="00A2215A" w:rsidRPr="00FD4411" w:rsidTr="005D42DD">
        <w:trPr>
          <w:jc w:val="center"/>
        </w:trPr>
        <w:tc>
          <w:tcPr>
            <w:tcW w:w="711" w:type="dxa"/>
            <w:tcBorders>
              <w:top w:val="single" w:sz="4" w:space="0" w:color="000000"/>
              <w:left w:val="single" w:sz="4" w:space="0" w:color="000000"/>
              <w:bottom w:val="single" w:sz="4" w:space="0" w:color="000000"/>
              <w:right w:val="nil"/>
            </w:tcBorders>
          </w:tcPr>
          <w:p w:rsidR="00A2215A" w:rsidRPr="00FD4411" w:rsidRDefault="00A2215A"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4.3</w:t>
            </w:r>
          </w:p>
        </w:tc>
        <w:tc>
          <w:tcPr>
            <w:tcW w:w="5390" w:type="dxa"/>
            <w:tcBorders>
              <w:top w:val="single" w:sz="4" w:space="0" w:color="000000"/>
              <w:left w:val="single" w:sz="4" w:space="0" w:color="000000"/>
              <w:bottom w:val="single" w:sz="4" w:space="0" w:color="000000"/>
              <w:right w:val="nil"/>
            </w:tcBorders>
          </w:tcPr>
          <w:p w:rsidR="00A2215A" w:rsidRPr="00FD4411" w:rsidRDefault="00A2215A"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для других объектов капитального строительства</w:t>
            </w:r>
          </w:p>
        </w:tc>
        <w:tc>
          <w:tcPr>
            <w:tcW w:w="3829" w:type="dxa"/>
            <w:tcBorders>
              <w:top w:val="single" w:sz="4" w:space="0" w:color="000000"/>
              <w:left w:val="single" w:sz="4" w:space="0" w:color="000000"/>
              <w:bottom w:val="single" w:sz="4" w:space="0" w:color="000000"/>
              <w:right w:val="single" w:sz="4" w:space="0" w:color="000000"/>
            </w:tcBorders>
          </w:tcPr>
          <w:p w:rsidR="00A2215A" w:rsidRPr="00FD4411" w:rsidRDefault="00A2215A" w:rsidP="005D42DD">
            <w:pPr>
              <w:ind w:firstLine="0"/>
              <w:rPr>
                <w:rFonts w:ascii="Times New Roman" w:hAnsi="Times New Roman" w:cs="Times New Roman"/>
                <w:color w:val="000000"/>
                <w:sz w:val="22"/>
                <w:szCs w:val="22"/>
              </w:rPr>
            </w:pPr>
            <w:smartTag w:uri="urn:schemas-microsoft-com:office:smarttags" w:element="metricconverter">
              <w:smartTagPr>
                <w:attr w:name="ProductID" w:val="5 м"/>
              </w:smartTagPr>
              <w:r w:rsidRPr="00FD4411">
                <w:rPr>
                  <w:rFonts w:ascii="Times New Roman" w:hAnsi="Times New Roman" w:cs="Times New Roman"/>
                  <w:color w:val="000000"/>
                  <w:sz w:val="22"/>
                  <w:szCs w:val="22"/>
                </w:rPr>
                <w:t>5 м</w:t>
              </w:r>
            </w:smartTag>
          </w:p>
        </w:tc>
      </w:tr>
      <w:tr w:rsidR="00A2215A" w:rsidRPr="00FD4411" w:rsidTr="005D42DD">
        <w:trPr>
          <w:trHeight w:val="796"/>
          <w:jc w:val="center"/>
        </w:trPr>
        <w:tc>
          <w:tcPr>
            <w:tcW w:w="711" w:type="dxa"/>
            <w:tcBorders>
              <w:top w:val="single" w:sz="4" w:space="0" w:color="000000"/>
              <w:left w:val="single" w:sz="4" w:space="0" w:color="000000"/>
              <w:bottom w:val="single" w:sz="4" w:space="0" w:color="000000"/>
              <w:right w:val="nil"/>
            </w:tcBorders>
          </w:tcPr>
          <w:p w:rsidR="00A2215A" w:rsidRPr="00FD4411" w:rsidRDefault="00A2215A" w:rsidP="005D42DD">
            <w:pPr>
              <w:ind w:firstLine="0"/>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5</w:t>
            </w:r>
          </w:p>
        </w:tc>
        <w:tc>
          <w:tcPr>
            <w:tcW w:w="5390" w:type="dxa"/>
            <w:tcBorders>
              <w:top w:val="single" w:sz="4" w:space="0" w:color="000000"/>
              <w:left w:val="single" w:sz="4" w:space="0" w:color="000000"/>
              <w:bottom w:val="single" w:sz="4" w:space="0" w:color="000000"/>
              <w:right w:val="nil"/>
            </w:tcBorders>
          </w:tcPr>
          <w:p w:rsidR="00A2215A" w:rsidRPr="00FD4411" w:rsidRDefault="00A2215A" w:rsidP="005D42DD">
            <w:pPr>
              <w:ind w:firstLine="0"/>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Предельная (максимальная) высота объектов капитального строительства</w:t>
            </w:r>
          </w:p>
        </w:tc>
        <w:tc>
          <w:tcPr>
            <w:tcW w:w="3829" w:type="dxa"/>
            <w:tcBorders>
              <w:top w:val="single" w:sz="4" w:space="0" w:color="000000"/>
              <w:left w:val="single" w:sz="4" w:space="0" w:color="000000"/>
              <w:bottom w:val="single" w:sz="4" w:space="0" w:color="000000"/>
              <w:right w:val="single" w:sz="4" w:space="0" w:color="000000"/>
            </w:tcBorders>
          </w:tcPr>
          <w:p w:rsidR="00A2215A" w:rsidRPr="00FD4411" w:rsidRDefault="00A2215A" w:rsidP="005D42DD">
            <w:pPr>
              <w:ind w:firstLine="0"/>
              <w:rPr>
                <w:rFonts w:ascii="Times New Roman" w:hAnsi="Times New Roman" w:cs="Times New Roman"/>
                <w:b/>
                <w:color w:val="000000"/>
                <w:sz w:val="22"/>
                <w:szCs w:val="22"/>
              </w:rPr>
            </w:pPr>
          </w:p>
        </w:tc>
      </w:tr>
      <w:tr w:rsidR="00A2215A" w:rsidRPr="00FD4411" w:rsidTr="005D42DD">
        <w:trPr>
          <w:jc w:val="center"/>
        </w:trPr>
        <w:tc>
          <w:tcPr>
            <w:tcW w:w="711" w:type="dxa"/>
            <w:tcBorders>
              <w:top w:val="single" w:sz="4" w:space="0" w:color="000000"/>
              <w:left w:val="single" w:sz="4" w:space="0" w:color="000000"/>
              <w:bottom w:val="single" w:sz="4" w:space="0" w:color="000000"/>
              <w:right w:val="nil"/>
            </w:tcBorders>
          </w:tcPr>
          <w:p w:rsidR="00A2215A" w:rsidRPr="00FD4411" w:rsidRDefault="00A2215A" w:rsidP="005D42DD">
            <w:pPr>
              <w:pStyle w:val="af3"/>
              <w:jc w:val="both"/>
              <w:rPr>
                <w:color w:val="000000"/>
                <w:lang w:val="ru-RU"/>
              </w:rPr>
            </w:pPr>
            <w:r w:rsidRPr="00FD4411">
              <w:rPr>
                <w:color w:val="000000"/>
                <w:lang w:val="ru-RU"/>
              </w:rPr>
              <w:t>5.1.</w:t>
            </w:r>
          </w:p>
        </w:tc>
        <w:tc>
          <w:tcPr>
            <w:tcW w:w="5390" w:type="dxa"/>
            <w:tcBorders>
              <w:top w:val="single" w:sz="4" w:space="0" w:color="000000"/>
              <w:left w:val="single" w:sz="4" w:space="0" w:color="000000"/>
              <w:bottom w:val="single" w:sz="4" w:space="0" w:color="000000"/>
              <w:right w:val="nil"/>
            </w:tcBorders>
          </w:tcPr>
          <w:p w:rsidR="00A2215A" w:rsidRPr="00FD4411" w:rsidRDefault="00A2215A" w:rsidP="005D42DD">
            <w:pPr>
              <w:pStyle w:val="af3"/>
              <w:jc w:val="both"/>
              <w:rPr>
                <w:color w:val="000000"/>
                <w:lang w:val="ru-RU"/>
              </w:rPr>
            </w:pPr>
            <w:proofErr w:type="spellStart"/>
            <w:r w:rsidRPr="00FD4411">
              <w:rPr>
                <w:color w:val="000000"/>
                <w:lang w:val="ru-RU"/>
              </w:rPr>
              <w:t>Среднеэтажная</w:t>
            </w:r>
            <w:proofErr w:type="spellEnd"/>
            <w:r w:rsidRPr="00FD4411">
              <w:rPr>
                <w:color w:val="000000"/>
                <w:lang w:val="ru-RU"/>
              </w:rPr>
              <w:t xml:space="preserve"> жилая застройка</w:t>
            </w:r>
          </w:p>
        </w:tc>
        <w:tc>
          <w:tcPr>
            <w:tcW w:w="3829" w:type="dxa"/>
            <w:tcBorders>
              <w:top w:val="single" w:sz="4" w:space="0" w:color="000000"/>
              <w:left w:val="single" w:sz="4" w:space="0" w:color="000000"/>
              <w:bottom w:val="single" w:sz="4" w:space="0" w:color="000000"/>
              <w:right w:val="single" w:sz="4" w:space="0" w:color="000000"/>
            </w:tcBorders>
          </w:tcPr>
          <w:p w:rsidR="00A2215A" w:rsidRPr="00FD4411" w:rsidRDefault="00A2215A" w:rsidP="005D42DD">
            <w:pPr>
              <w:pStyle w:val="af3"/>
              <w:jc w:val="both"/>
              <w:rPr>
                <w:color w:val="000000"/>
                <w:lang w:val="ru-RU"/>
              </w:rPr>
            </w:pPr>
            <w:r w:rsidRPr="00FD4411">
              <w:rPr>
                <w:color w:val="000000"/>
                <w:lang w:val="ru-RU"/>
              </w:rPr>
              <w:t>Не выше 5-ти этажей;</w:t>
            </w:r>
          </w:p>
        </w:tc>
      </w:tr>
      <w:tr w:rsidR="00A2215A" w:rsidRPr="00FD4411" w:rsidTr="005D42DD">
        <w:trPr>
          <w:jc w:val="center"/>
        </w:trPr>
        <w:tc>
          <w:tcPr>
            <w:tcW w:w="711" w:type="dxa"/>
            <w:tcBorders>
              <w:top w:val="single" w:sz="4" w:space="0" w:color="000000"/>
              <w:left w:val="single" w:sz="4" w:space="0" w:color="000000"/>
              <w:bottom w:val="single" w:sz="4" w:space="0" w:color="000000"/>
              <w:right w:val="nil"/>
            </w:tcBorders>
          </w:tcPr>
          <w:p w:rsidR="00A2215A" w:rsidRPr="00FD4411" w:rsidRDefault="00A2215A" w:rsidP="003F71CB">
            <w:pPr>
              <w:pStyle w:val="af6"/>
              <w:jc w:val="both"/>
              <w:rPr>
                <w:b w:val="0"/>
                <w:color w:val="000000"/>
                <w:lang w:val="ru-RU"/>
              </w:rPr>
            </w:pPr>
            <w:r w:rsidRPr="00FD4411">
              <w:rPr>
                <w:b w:val="0"/>
                <w:color w:val="000000"/>
                <w:lang w:val="ru-RU"/>
              </w:rPr>
              <w:t>5.</w:t>
            </w:r>
            <w:r w:rsidR="003F71CB" w:rsidRPr="00FD4411">
              <w:rPr>
                <w:b w:val="0"/>
                <w:color w:val="000000"/>
                <w:lang w:val="ru-RU"/>
              </w:rPr>
              <w:t>3</w:t>
            </w:r>
            <w:r w:rsidRPr="00FD4411">
              <w:rPr>
                <w:b w:val="0"/>
                <w:color w:val="000000"/>
                <w:lang w:val="ru-RU"/>
              </w:rPr>
              <w:t>.</w:t>
            </w:r>
          </w:p>
        </w:tc>
        <w:tc>
          <w:tcPr>
            <w:tcW w:w="5390" w:type="dxa"/>
            <w:tcBorders>
              <w:top w:val="single" w:sz="4" w:space="0" w:color="000000"/>
              <w:left w:val="single" w:sz="4" w:space="0" w:color="000000"/>
              <w:bottom w:val="single" w:sz="4" w:space="0" w:color="000000"/>
              <w:right w:val="nil"/>
            </w:tcBorders>
          </w:tcPr>
          <w:p w:rsidR="00A2215A" w:rsidRPr="00FD4411" w:rsidRDefault="00A2215A" w:rsidP="005D42DD">
            <w:pPr>
              <w:pStyle w:val="af3"/>
              <w:jc w:val="both"/>
              <w:rPr>
                <w:color w:val="000000"/>
                <w:lang w:val="ru-RU"/>
              </w:rPr>
            </w:pPr>
            <w:r w:rsidRPr="00FD4411">
              <w:rPr>
                <w:color w:val="000000"/>
                <w:lang w:val="ru-RU"/>
              </w:rPr>
              <w:t>Для вспомогательных строений</w:t>
            </w:r>
          </w:p>
        </w:tc>
        <w:tc>
          <w:tcPr>
            <w:tcW w:w="3829" w:type="dxa"/>
            <w:tcBorders>
              <w:top w:val="single" w:sz="4" w:space="0" w:color="000000"/>
              <w:left w:val="single" w:sz="4" w:space="0" w:color="000000"/>
              <w:bottom w:val="single" w:sz="4" w:space="0" w:color="000000"/>
              <w:right w:val="single" w:sz="4" w:space="0" w:color="000000"/>
            </w:tcBorders>
          </w:tcPr>
          <w:p w:rsidR="00A2215A" w:rsidRPr="00FD4411" w:rsidRDefault="00A2215A" w:rsidP="003F71CB">
            <w:pPr>
              <w:pStyle w:val="af3"/>
              <w:jc w:val="both"/>
              <w:rPr>
                <w:color w:val="000000"/>
                <w:lang w:val="ru-RU"/>
              </w:rPr>
            </w:pPr>
            <w:r w:rsidRPr="00FD4411">
              <w:rPr>
                <w:color w:val="000000"/>
                <w:lang w:val="ru-RU"/>
              </w:rPr>
              <w:t xml:space="preserve">не более </w:t>
            </w:r>
            <w:r w:rsidR="003F71CB" w:rsidRPr="00FD4411">
              <w:rPr>
                <w:color w:val="000000"/>
                <w:lang w:val="ru-RU"/>
              </w:rPr>
              <w:t>1</w:t>
            </w:r>
            <w:r w:rsidRPr="00FD4411">
              <w:rPr>
                <w:color w:val="000000"/>
                <w:lang w:val="ru-RU"/>
              </w:rPr>
              <w:t>/3 высоты объекта капитального строительства отнесенного к основным видам разрешенного использования</w:t>
            </w:r>
          </w:p>
        </w:tc>
      </w:tr>
      <w:tr w:rsidR="00A2215A" w:rsidRPr="00FD4411" w:rsidTr="005D42DD">
        <w:trPr>
          <w:jc w:val="center"/>
        </w:trPr>
        <w:tc>
          <w:tcPr>
            <w:tcW w:w="711" w:type="dxa"/>
            <w:tcBorders>
              <w:top w:val="single" w:sz="4" w:space="0" w:color="000000"/>
              <w:left w:val="single" w:sz="4" w:space="0" w:color="000000"/>
              <w:bottom w:val="single" w:sz="4" w:space="0" w:color="000000"/>
              <w:right w:val="nil"/>
            </w:tcBorders>
          </w:tcPr>
          <w:p w:rsidR="00A2215A" w:rsidRPr="00FD4411" w:rsidRDefault="00A2215A" w:rsidP="003F71CB">
            <w:pPr>
              <w:pStyle w:val="af3"/>
              <w:jc w:val="both"/>
              <w:rPr>
                <w:color w:val="000000"/>
                <w:lang w:val="ru-RU"/>
              </w:rPr>
            </w:pPr>
            <w:r w:rsidRPr="00FD4411">
              <w:rPr>
                <w:color w:val="000000"/>
                <w:lang w:val="ru-RU"/>
              </w:rPr>
              <w:t>5.</w:t>
            </w:r>
            <w:r w:rsidR="003F71CB" w:rsidRPr="00FD4411">
              <w:rPr>
                <w:color w:val="000000"/>
                <w:lang w:val="ru-RU"/>
              </w:rPr>
              <w:t>4</w:t>
            </w:r>
            <w:r w:rsidRPr="00FD4411">
              <w:rPr>
                <w:color w:val="000000"/>
                <w:lang w:val="ru-RU"/>
              </w:rPr>
              <w:t>.</w:t>
            </w:r>
          </w:p>
        </w:tc>
        <w:tc>
          <w:tcPr>
            <w:tcW w:w="5390" w:type="dxa"/>
            <w:tcBorders>
              <w:top w:val="single" w:sz="4" w:space="0" w:color="000000"/>
              <w:left w:val="single" w:sz="4" w:space="0" w:color="000000"/>
              <w:bottom w:val="single" w:sz="4" w:space="0" w:color="000000"/>
              <w:right w:val="nil"/>
            </w:tcBorders>
          </w:tcPr>
          <w:p w:rsidR="003F71CB" w:rsidRPr="00FD4411" w:rsidRDefault="003F71CB" w:rsidP="003F71CB">
            <w:pPr>
              <w:pStyle w:val="af3"/>
              <w:jc w:val="both"/>
              <w:rPr>
                <w:color w:val="000000"/>
                <w:lang w:val="ru-RU"/>
              </w:rPr>
            </w:pPr>
            <w:r w:rsidRPr="00FD4411">
              <w:rPr>
                <w:color w:val="000000"/>
                <w:lang w:val="ru-RU"/>
              </w:rPr>
              <w:t>Многоэтажная жилая застройка (высотная застройка)</w:t>
            </w:r>
          </w:p>
          <w:p w:rsidR="00A2215A" w:rsidRPr="00FD4411" w:rsidRDefault="00A2215A" w:rsidP="005D42DD">
            <w:pPr>
              <w:pStyle w:val="af3"/>
              <w:jc w:val="both"/>
              <w:rPr>
                <w:color w:val="000000"/>
                <w:lang w:val="ru-RU"/>
              </w:rPr>
            </w:pPr>
          </w:p>
        </w:tc>
        <w:tc>
          <w:tcPr>
            <w:tcW w:w="3829" w:type="dxa"/>
            <w:tcBorders>
              <w:top w:val="single" w:sz="4" w:space="0" w:color="000000"/>
              <w:left w:val="single" w:sz="4" w:space="0" w:color="000000"/>
              <w:bottom w:val="single" w:sz="4" w:space="0" w:color="000000"/>
              <w:right w:val="single" w:sz="4" w:space="0" w:color="000000"/>
            </w:tcBorders>
          </w:tcPr>
          <w:p w:rsidR="00A2215A" w:rsidRPr="00FD4411" w:rsidRDefault="00A2215A" w:rsidP="003F71CB">
            <w:pPr>
              <w:pStyle w:val="af3"/>
              <w:jc w:val="both"/>
              <w:rPr>
                <w:color w:val="000000"/>
                <w:lang w:val="ru-RU"/>
              </w:rPr>
            </w:pPr>
            <w:r w:rsidRPr="00FD4411">
              <w:rPr>
                <w:color w:val="000000"/>
                <w:lang w:val="ru-RU"/>
              </w:rPr>
              <w:t xml:space="preserve">Не выше </w:t>
            </w:r>
            <w:r w:rsidR="003F71CB" w:rsidRPr="00FD4411">
              <w:rPr>
                <w:color w:val="000000"/>
                <w:lang w:val="ru-RU"/>
              </w:rPr>
              <w:t>9</w:t>
            </w:r>
            <w:r w:rsidRPr="00FD4411">
              <w:rPr>
                <w:color w:val="000000"/>
                <w:lang w:val="ru-RU"/>
              </w:rPr>
              <w:t>-ти этажей;</w:t>
            </w:r>
          </w:p>
        </w:tc>
      </w:tr>
      <w:tr w:rsidR="00A2215A" w:rsidRPr="00FD4411" w:rsidTr="005D42DD">
        <w:trPr>
          <w:jc w:val="center"/>
        </w:trPr>
        <w:tc>
          <w:tcPr>
            <w:tcW w:w="711" w:type="dxa"/>
            <w:tcBorders>
              <w:top w:val="single" w:sz="4" w:space="0" w:color="000000"/>
              <w:left w:val="single" w:sz="4" w:space="0" w:color="000000"/>
              <w:bottom w:val="single" w:sz="4" w:space="0" w:color="000000"/>
              <w:right w:val="nil"/>
            </w:tcBorders>
          </w:tcPr>
          <w:p w:rsidR="00A2215A" w:rsidRPr="00FD4411" w:rsidRDefault="00A2215A" w:rsidP="005D42DD">
            <w:pPr>
              <w:ind w:firstLine="0"/>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6</w:t>
            </w:r>
          </w:p>
        </w:tc>
        <w:tc>
          <w:tcPr>
            <w:tcW w:w="5390" w:type="dxa"/>
            <w:tcBorders>
              <w:top w:val="single" w:sz="4" w:space="0" w:color="000000"/>
              <w:left w:val="single" w:sz="4" w:space="0" w:color="000000"/>
              <w:bottom w:val="single" w:sz="4" w:space="0" w:color="000000"/>
              <w:right w:val="nil"/>
            </w:tcBorders>
          </w:tcPr>
          <w:p w:rsidR="00A2215A" w:rsidRPr="00FD4411" w:rsidRDefault="00A2215A" w:rsidP="005D42DD">
            <w:pPr>
              <w:ind w:firstLine="0"/>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Максимальный процент застройки в границах земельного участка</w:t>
            </w:r>
          </w:p>
        </w:tc>
        <w:tc>
          <w:tcPr>
            <w:tcW w:w="3829" w:type="dxa"/>
            <w:tcBorders>
              <w:top w:val="single" w:sz="4" w:space="0" w:color="000000"/>
              <w:left w:val="single" w:sz="4" w:space="0" w:color="000000"/>
              <w:bottom w:val="single" w:sz="4" w:space="0" w:color="000000"/>
              <w:right w:val="single" w:sz="4" w:space="0" w:color="000000"/>
            </w:tcBorders>
          </w:tcPr>
          <w:p w:rsidR="00A2215A" w:rsidRPr="00FD4411" w:rsidRDefault="00A2215A" w:rsidP="005D42DD">
            <w:pPr>
              <w:snapToGrid w:val="0"/>
              <w:ind w:firstLine="0"/>
              <w:rPr>
                <w:rFonts w:ascii="Times New Roman" w:hAnsi="Times New Roman" w:cs="Times New Roman"/>
                <w:b/>
                <w:bCs/>
                <w:color w:val="000000"/>
                <w:sz w:val="22"/>
                <w:szCs w:val="22"/>
              </w:rPr>
            </w:pPr>
          </w:p>
        </w:tc>
      </w:tr>
      <w:tr w:rsidR="00A2215A" w:rsidRPr="00FD4411" w:rsidTr="005D42DD">
        <w:trPr>
          <w:jc w:val="center"/>
        </w:trPr>
        <w:tc>
          <w:tcPr>
            <w:tcW w:w="711" w:type="dxa"/>
            <w:tcBorders>
              <w:top w:val="single" w:sz="4" w:space="0" w:color="000000"/>
              <w:left w:val="single" w:sz="4" w:space="0" w:color="000000"/>
              <w:bottom w:val="single" w:sz="4" w:space="0" w:color="000000"/>
              <w:right w:val="nil"/>
            </w:tcBorders>
          </w:tcPr>
          <w:p w:rsidR="00A2215A" w:rsidRPr="00FD4411" w:rsidRDefault="00A2215A" w:rsidP="003F71CB">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6.</w:t>
            </w:r>
            <w:r w:rsidR="003F71CB" w:rsidRPr="00FD4411">
              <w:rPr>
                <w:rFonts w:ascii="Times New Roman" w:hAnsi="Times New Roman" w:cs="Times New Roman"/>
                <w:color w:val="000000"/>
                <w:sz w:val="22"/>
                <w:szCs w:val="22"/>
              </w:rPr>
              <w:t>1</w:t>
            </w:r>
          </w:p>
        </w:tc>
        <w:tc>
          <w:tcPr>
            <w:tcW w:w="5390" w:type="dxa"/>
            <w:tcBorders>
              <w:top w:val="single" w:sz="4" w:space="0" w:color="000000"/>
              <w:left w:val="single" w:sz="4" w:space="0" w:color="000000"/>
              <w:bottom w:val="single" w:sz="4" w:space="0" w:color="000000"/>
              <w:right w:val="nil"/>
            </w:tcBorders>
          </w:tcPr>
          <w:p w:rsidR="00A2215A" w:rsidRPr="00FD4411" w:rsidRDefault="00A2215A"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с основным видом разрешенного использования "</w:t>
            </w:r>
            <w:r w:rsidR="000B5F64" w:rsidRPr="00FD4411">
              <w:rPr>
                <w:rFonts w:ascii="Times New Roman" w:hAnsi="Times New Roman" w:cs="Times New Roman"/>
                <w:color w:val="000000"/>
                <w:sz w:val="22"/>
                <w:szCs w:val="22"/>
              </w:rPr>
              <w:t xml:space="preserve"> Предоставление коммунальных услуг</w:t>
            </w:r>
            <w:r w:rsidRPr="00FD4411">
              <w:rPr>
                <w:rFonts w:ascii="Times New Roman" w:hAnsi="Times New Roman" w:cs="Times New Roman"/>
                <w:color w:val="000000"/>
                <w:sz w:val="22"/>
                <w:szCs w:val="22"/>
              </w:rPr>
              <w:t>" или "Бытовое обслуживание":</w:t>
            </w:r>
          </w:p>
        </w:tc>
        <w:tc>
          <w:tcPr>
            <w:tcW w:w="3829" w:type="dxa"/>
            <w:tcBorders>
              <w:top w:val="single" w:sz="4" w:space="0" w:color="000000"/>
              <w:left w:val="single" w:sz="4" w:space="0" w:color="000000"/>
              <w:bottom w:val="single" w:sz="4" w:space="0" w:color="000000"/>
              <w:right w:val="single" w:sz="4" w:space="0" w:color="000000"/>
            </w:tcBorders>
          </w:tcPr>
          <w:p w:rsidR="00A2215A" w:rsidRPr="00FD4411" w:rsidRDefault="00A2215A" w:rsidP="005D42DD">
            <w:pPr>
              <w:ind w:firstLine="0"/>
              <w:rPr>
                <w:rFonts w:ascii="Times New Roman" w:hAnsi="Times New Roman" w:cs="Times New Roman"/>
                <w:color w:val="000000"/>
                <w:sz w:val="22"/>
                <w:szCs w:val="22"/>
              </w:rPr>
            </w:pPr>
          </w:p>
        </w:tc>
      </w:tr>
      <w:tr w:rsidR="00A2215A" w:rsidRPr="00FD4411" w:rsidTr="005D42DD">
        <w:trPr>
          <w:jc w:val="center"/>
        </w:trPr>
        <w:tc>
          <w:tcPr>
            <w:tcW w:w="711" w:type="dxa"/>
            <w:tcBorders>
              <w:top w:val="single" w:sz="4" w:space="0" w:color="000000"/>
              <w:left w:val="single" w:sz="4" w:space="0" w:color="000000"/>
              <w:bottom w:val="single" w:sz="4" w:space="0" w:color="000000"/>
              <w:right w:val="nil"/>
            </w:tcBorders>
          </w:tcPr>
          <w:p w:rsidR="00A2215A" w:rsidRPr="00FD4411" w:rsidRDefault="00A2215A" w:rsidP="005D42DD">
            <w:pPr>
              <w:ind w:firstLine="0"/>
              <w:rPr>
                <w:rFonts w:ascii="Times New Roman" w:hAnsi="Times New Roman" w:cs="Times New Roman"/>
                <w:color w:val="000000"/>
                <w:sz w:val="22"/>
                <w:szCs w:val="22"/>
              </w:rPr>
            </w:pPr>
          </w:p>
        </w:tc>
        <w:tc>
          <w:tcPr>
            <w:tcW w:w="5390" w:type="dxa"/>
            <w:tcBorders>
              <w:top w:val="single" w:sz="4" w:space="0" w:color="000000"/>
              <w:left w:val="single" w:sz="4" w:space="0" w:color="000000"/>
              <w:bottom w:val="single" w:sz="4" w:space="0" w:color="000000"/>
              <w:right w:val="nil"/>
            </w:tcBorders>
          </w:tcPr>
          <w:p w:rsidR="00A2215A" w:rsidRPr="00FD4411" w:rsidRDefault="00A2215A"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 в случае размещения на земельном участке только объектов инженерно-технического обеспечения</w:t>
            </w:r>
          </w:p>
        </w:tc>
        <w:tc>
          <w:tcPr>
            <w:tcW w:w="3829" w:type="dxa"/>
            <w:tcBorders>
              <w:top w:val="single" w:sz="4" w:space="0" w:color="000000"/>
              <w:left w:val="single" w:sz="4" w:space="0" w:color="000000"/>
              <w:bottom w:val="single" w:sz="4" w:space="0" w:color="000000"/>
              <w:right w:val="single" w:sz="4" w:space="0" w:color="000000"/>
            </w:tcBorders>
          </w:tcPr>
          <w:p w:rsidR="00A2215A" w:rsidRPr="00FD4411" w:rsidRDefault="00A2215A"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100 %</w:t>
            </w:r>
          </w:p>
        </w:tc>
      </w:tr>
      <w:tr w:rsidR="00A2215A" w:rsidRPr="00FD4411" w:rsidTr="005D42DD">
        <w:trPr>
          <w:jc w:val="center"/>
        </w:trPr>
        <w:tc>
          <w:tcPr>
            <w:tcW w:w="711" w:type="dxa"/>
            <w:tcBorders>
              <w:top w:val="single" w:sz="4" w:space="0" w:color="000000"/>
              <w:left w:val="single" w:sz="4" w:space="0" w:color="000000"/>
              <w:bottom w:val="single" w:sz="4" w:space="0" w:color="000000"/>
              <w:right w:val="nil"/>
            </w:tcBorders>
          </w:tcPr>
          <w:p w:rsidR="00A2215A" w:rsidRPr="00FD4411" w:rsidRDefault="00A2215A" w:rsidP="005D42DD">
            <w:pPr>
              <w:ind w:firstLine="0"/>
              <w:rPr>
                <w:rFonts w:ascii="Times New Roman" w:hAnsi="Times New Roman" w:cs="Times New Roman"/>
                <w:color w:val="000000"/>
                <w:sz w:val="22"/>
                <w:szCs w:val="22"/>
              </w:rPr>
            </w:pPr>
          </w:p>
        </w:tc>
        <w:tc>
          <w:tcPr>
            <w:tcW w:w="5390" w:type="dxa"/>
            <w:tcBorders>
              <w:top w:val="single" w:sz="4" w:space="0" w:color="000000"/>
              <w:left w:val="single" w:sz="4" w:space="0" w:color="000000"/>
              <w:bottom w:val="single" w:sz="4" w:space="0" w:color="000000"/>
              <w:right w:val="nil"/>
            </w:tcBorders>
          </w:tcPr>
          <w:p w:rsidR="00A2215A" w:rsidRPr="00FD4411" w:rsidRDefault="00A2215A"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 в случае размещения на земельном участке иных объектов</w:t>
            </w:r>
          </w:p>
        </w:tc>
        <w:tc>
          <w:tcPr>
            <w:tcW w:w="3829" w:type="dxa"/>
            <w:tcBorders>
              <w:top w:val="single" w:sz="4" w:space="0" w:color="000000"/>
              <w:left w:val="single" w:sz="4" w:space="0" w:color="000000"/>
              <w:bottom w:val="single" w:sz="4" w:space="0" w:color="000000"/>
              <w:right w:val="single" w:sz="4" w:space="0" w:color="000000"/>
            </w:tcBorders>
          </w:tcPr>
          <w:p w:rsidR="00A2215A" w:rsidRPr="00FD4411" w:rsidRDefault="00A2215A"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80 %</w:t>
            </w:r>
          </w:p>
        </w:tc>
      </w:tr>
      <w:tr w:rsidR="00A2215A" w:rsidRPr="00FD4411" w:rsidTr="005D42DD">
        <w:trPr>
          <w:jc w:val="center"/>
        </w:trPr>
        <w:tc>
          <w:tcPr>
            <w:tcW w:w="711" w:type="dxa"/>
            <w:tcBorders>
              <w:top w:val="single" w:sz="4" w:space="0" w:color="000000"/>
              <w:left w:val="single" w:sz="4" w:space="0" w:color="000000"/>
              <w:bottom w:val="single" w:sz="4" w:space="0" w:color="000000"/>
              <w:right w:val="nil"/>
            </w:tcBorders>
          </w:tcPr>
          <w:p w:rsidR="00A2215A" w:rsidRPr="00FD4411" w:rsidRDefault="00A2215A" w:rsidP="003F71CB">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6.</w:t>
            </w:r>
            <w:r w:rsidR="003F71CB" w:rsidRPr="00FD4411">
              <w:rPr>
                <w:rFonts w:ascii="Times New Roman" w:hAnsi="Times New Roman" w:cs="Times New Roman"/>
                <w:color w:val="000000"/>
                <w:sz w:val="22"/>
                <w:szCs w:val="22"/>
              </w:rPr>
              <w:t>2</w:t>
            </w:r>
          </w:p>
        </w:tc>
        <w:tc>
          <w:tcPr>
            <w:tcW w:w="5390" w:type="dxa"/>
            <w:tcBorders>
              <w:top w:val="single" w:sz="4" w:space="0" w:color="000000"/>
              <w:left w:val="single" w:sz="4" w:space="0" w:color="000000"/>
              <w:bottom w:val="single" w:sz="4" w:space="0" w:color="000000"/>
              <w:right w:val="nil"/>
            </w:tcBorders>
          </w:tcPr>
          <w:p w:rsidR="00A2215A" w:rsidRPr="00FD4411" w:rsidRDefault="00A2215A"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29" w:type="dxa"/>
            <w:tcBorders>
              <w:top w:val="single" w:sz="4" w:space="0" w:color="000000"/>
              <w:left w:val="single" w:sz="4" w:space="0" w:color="000000"/>
              <w:bottom w:val="single" w:sz="4" w:space="0" w:color="000000"/>
              <w:right w:val="single" w:sz="4" w:space="0" w:color="000000"/>
            </w:tcBorders>
          </w:tcPr>
          <w:p w:rsidR="00A2215A" w:rsidRPr="00FD4411" w:rsidRDefault="00A2215A"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w:t>
            </w:r>
            <w:r w:rsidR="000B5F64" w:rsidRPr="00FD4411">
              <w:rPr>
                <w:rFonts w:ascii="Times New Roman" w:hAnsi="Times New Roman" w:cs="Times New Roman"/>
                <w:color w:val="000000"/>
                <w:sz w:val="22"/>
                <w:szCs w:val="22"/>
              </w:rPr>
              <w:t>Предоставление коммунальных услуг</w:t>
            </w:r>
            <w:r w:rsidRPr="00FD4411">
              <w:rPr>
                <w:rFonts w:ascii="Times New Roman" w:hAnsi="Times New Roman" w:cs="Times New Roman"/>
                <w:color w:val="000000"/>
                <w:sz w:val="22"/>
                <w:szCs w:val="22"/>
              </w:rPr>
              <w:t>"</w:t>
            </w:r>
          </w:p>
          <w:p w:rsidR="00A2215A" w:rsidRPr="00FD4411" w:rsidRDefault="00A2215A"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б) 0 % в иных случаях</w:t>
            </w:r>
          </w:p>
        </w:tc>
      </w:tr>
      <w:tr w:rsidR="00A2215A" w:rsidRPr="00FD4411" w:rsidTr="005D42DD">
        <w:trPr>
          <w:jc w:val="center"/>
        </w:trPr>
        <w:tc>
          <w:tcPr>
            <w:tcW w:w="711" w:type="dxa"/>
            <w:tcBorders>
              <w:top w:val="single" w:sz="4" w:space="0" w:color="000000"/>
              <w:left w:val="single" w:sz="4" w:space="0" w:color="000000"/>
              <w:bottom w:val="single" w:sz="4" w:space="0" w:color="000000"/>
              <w:right w:val="nil"/>
            </w:tcBorders>
          </w:tcPr>
          <w:p w:rsidR="00A2215A" w:rsidRPr="00FD4411" w:rsidRDefault="00A2215A" w:rsidP="003F71CB">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6.</w:t>
            </w:r>
            <w:r w:rsidR="003F71CB" w:rsidRPr="00FD4411">
              <w:rPr>
                <w:rFonts w:ascii="Times New Roman" w:hAnsi="Times New Roman" w:cs="Times New Roman"/>
                <w:color w:val="000000"/>
                <w:sz w:val="22"/>
                <w:szCs w:val="22"/>
              </w:rPr>
              <w:t>3</w:t>
            </w:r>
          </w:p>
        </w:tc>
        <w:tc>
          <w:tcPr>
            <w:tcW w:w="5390" w:type="dxa"/>
            <w:tcBorders>
              <w:top w:val="single" w:sz="4" w:space="0" w:color="000000"/>
              <w:left w:val="single" w:sz="4" w:space="0" w:color="000000"/>
              <w:bottom w:val="single" w:sz="4" w:space="0" w:color="000000"/>
              <w:right w:val="nil"/>
            </w:tcBorders>
          </w:tcPr>
          <w:p w:rsidR="00A2215A" w:rsidRPr="00FD4411" w:rsidRDefault="00A2215A"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с другими видами разрешенного использования</w:t>
            </w:r>
          </w:p>
        </w:tc>
        <w:tc>
          <w:tcPr>
            <w:tcW w:w="3829" w:type="dxa"/>
            <w:tcBorders>
              <w:top w:val="single" w:sz="4" w:space="0" w:color="000000"/>
              <w:left w:val="single" w:sz="4" w:space="0" w:color="000000"/>
              <w:bottom w:val="single" w:sz="4" w:space="0" w:color="000000"/>
              <w:right w:val="single" w:sz="4" w:space="0" w:color="000000"/>
            </w:tcBorders>
          </w:tcPr>
          <w:p w:rsidR="00A2215A" w:rsidRPr="00FD4411" w:rsidRDefault="003F71CB"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6</w:t>
            </w:r>
            <w:r w:rsidR="00A2215A" w:rsidRPr="00FD4411">
              <w:rPr>
                <w:rFonts w:ascii="Times New Roman" w:hAnsi="Times New Roman" w:cs="Times New Roman"/>
                <w:color w:val="000000"/>
                <w:sz w:val="22"/>
                <w:szCs w:val="22"/>
              </w:rPr>
              <w:t>0 %</w:t>
            </w:r>
          </w:p>
        </w:tc>
      </w:tr>
      <w:tr w:rsidR="00A2215A" w:rsidRPr="00FD4411" w:rsidTr="005D42DD">
        <w:trPr>
          <w:jc w:val="center"/>
        </w:trPr>
        <w:tc>
          <w:tcPr>
            <w:tcW w:w="711" w:type="dxa"/>
            <w:tcBorders>
              <w:top w:val="single" w:sz="4" w:space="0" w:color="000000"/>
              <w:left w:val="single" w:sz="4" w:space="0" w:color="000000"/>
              <w:bottom w:val="single" w:sz="4" w:space="0" w:color="000000"/>
              <w:right w:val="nil"/>
            </w:tcBorders>
          </w:tcPr>
          <w:p w:rsidR="00A2215A" w:rsidRPr="00FD4411" w:rsidRDefault="003F71CB" w:rsidP="005D42DD">
            <w:pPr>
              <w:ind w:firstLine="0"/>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7</w:t>
            </w:r>
          </w:p>
        </w:tc>
        <w:tc>
          <w:tcPr>
            <w:tcW w:w="5390" w:type="dxa"/>
            <w:tcBorders>
              <w:top w:val="single" w:sz="4" w:space="0" w:color="000000"/>
              <w:left w:val="single" w:sz="4" w:space="0" w:color="000000"/>
              <w:bottom w:val="single" w:sz="4" w:space="0" w:color="000000"/>
              <w:right w:val="nil"/>
            </w:tcBorders>
          </w:tcPr>
          <w:p w:rsidR="00A2215A" w:rsidRPr="00FD4411" w:rsidRDefault="00A2215A" w:rsidP="005D42DD">
            <w:pPr>
              <w:ind w:firstLine="0"/>
              <w:rPr>
                <w:rFonts w:ascii="Times New Roman" w:hAnsi="Times New Roman" w:cs="Times New Roman"/>
                <w:b/>
                <w:bCs/>
                <w:color w:val="000000"/>
                <w:sz w:val="22"/>
                <w:szCs w:val="22"/>
              </w:rPr>
            </w:pPr>
            <w:r w:rsidRPr="00FD4411">
              <w:rPr>
                <w:rFonts w:ascii="Times New Roman" w:hAnsi="Times New Roman" w:cs="Times New Roman"/>
                <w:b/>
                <w:bCs/>
                <w:color w:val="000000"/>
                <w:sz w:val="22"/>
                <w:szCs w:val="22"/>
              </w:rPr>
              <w:t>Максимальная площадь объектов капитального строительства</w:t>
            </w:r>
          </w:p>
        </w:tc>
        <w:tc>
          <w:tcPr>
            <w:tcW w:w="3829" w:type="dxa"/>
            <w:tcBorders>
              <w:top w:val="single" w:sz="4" w:space="0" w:color="000000"/>
              <w:left w:val="single" w:sz="4" w:space="0" w:color="000000"/>
              <w:bottom w:val="single" w:sz="4" w:space="0" w:color="000000"/>
              <w:right w:val="single" w:sz="4" w:space="0" w:color="000000"/>
            </w:tcBorders>
          </w:tcPr>
          <w:p w:rsidR="00A2215A" w:rsidRPr="00FD4411" w:rsidRDefault="00A2215A" w:rsidP="005D42DD">
            <w:pPr>
              <w:ind w:firstLine="0"/>
              <w:rPr>
                <w:rFonts w:ascii="Times New Roman" w:hAnsi="Times New Roman" w:cs="Times New Roman"/>
                <w:b/>
                <w:bCs/>
                <w:color w:val="000000"/>
                <w:sz w:val="22"/>
                <w:szCs w:val="22"/>
              </w:rPr>
            </w:pPr>
          </w:p>
        </w:tc>
      </w:tr>
      <w:tr w:rsidR="00A2215A" w:rsidRPr="00FD4411" w:rsidTr="005D42DD">
        <w:trPr>
          <w:jc w:val="center"/>
        </w:trPr>
        <w:tc>
          <w:tcPr>
            <w:tcW w:w="711" w:type="dxa"/>
            <w:tcBorders>
              <w:top w:val="single" w:sz="4" w:space="0" w:color="000000"/>
              <w:left w:val="single" w:sz="4" w:space="0" w:color="000000"/>
              <w:bottom w:val="single" w:sz="4" w:space="0" w:color="000000"/>
              <w:right w:val="nil"/>
            </w:tcBorders>
          </w:tcPr>
          <w:p w:rsidR="00A2215A" w:rsidRPr="00FD4411" w:rsidRDefault="003F71CB"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7</w:t>
            </w:r>
            <w:r w:rsidR="00A2215A" w:rsidRPr="00FD4411">
              <w:rPr>
                <w:rFonts w:ascii="Times New Roman" w:hAnsi="Times New Roman" w:cs="Times New Roman"/>
                <w:color w:val="000000"/>
                <w:sz w:val="22"/>
                <w:szCs w:val="22"/>
              </w:rPr>
              <w:t>.1</w:t>
            </w:r>
          </w:p>
        </w:tc>
        <w:tc>
          <w:tcPr>
            <w:tcW w:w="5390" w:type="dxa"/>
            <w:tcBorders>
              <w:top w:val="single" w:sz="4" w:space="0" w:color="000000"/>
              <w:left w:val="single" w:sz="4" w:space="0" w:color="000000"/>
              <w:bottom w:val="single" w:sz="4" w:space="0" w:color="000000"/>
              <w:right w:val="nil"/>
            </w:tcBorders>
          </w:tcPr>
          <w:p w:rsidR="00A2215A" w:rsidRPr="00FD4411" w:rsidRDefault="00A2215A" w:rsidP="005D42DD">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предприятий розничной торговли, предприятий общественного питания, учреждений культуры</w:t>
            </w:r>
          </w:p>
        </w:tc>
        <w:tc>
          <w:tcPr>
            <w:tcW w:w="3829" w:type="dxa"/>
            <w:tcBorders>
              <w:top w:val="single" w:sz="4" w:space="0" w:color="000000"/>
              <w:left w:val="single" w:sz="4" w:space="0" w:color="000000"/>
              <w:bottom w:val="single" w:sz="4" w:space="0" w:color="000000"/>
              <w:right w:val="single" w:sz="4" w:space="0" w:color="000000"/>
            </w:tcBorders>
          </w:tcPr>
          <w:p w:rsidR="00A2215A" w:rsidRPr="00FD4411" w:rsidRDefault="00EB53C2" w:rsidP="005D42DD">
            <w:pPr>
              <w:ind w:firstLine="0"/>
              <w:rPr>
                <w:rFonts w:ascii="Times New Roman" w:hAnsi="Times New Roman" w:cs="Times New Roman"/>
                <w:color w:val="000000"/>
                <w:sz w:val="22"/>
                <w:szCs w:val="22"/>
              </w:rPr>
            </w:pPr>
            <w:smartTag w:uri="urn:schemas-microsoft-com:office:smarttags" w:element="metricconverter">
              <w:smartTagPr>
                <w:attr w:name="ProductID" w:val="5000 м2"/>
              </w:smartTagPr>
              <w:r w:rsidRPr="00FD4411">
                <w:rPr>
                  <w:rFonts w:ascii="Times New Roman" w:hAnsi="Times New Roman" w:cs="Times New Roman"/>
                  <w:color w:val="000000"/>
                  <w:sz w:val="22"/>
                  <w:szCs w:val="22"/>
                </w:rPr>
                <w:t>5000</w:t>
              </w:r>
              <w:r w:rsidR="00A2215A" w:rsidRPr="00FD4411">
                <w:rPr>
                  <w:rFonts w:ascii="Times New Roman" w:hAnsi="Times New Roman" w:cs="Times New Roman"/>
                  <w:color w:val="000000"/>
                  <w:sz w:val="22"/>
                  <w:szCs w:val="22"/>
                </w:rPr>
                <w:t xml:space="preserve"> м</w:t>
              </w:r>
              <w:r w:rsidR="00A2215A" w:rsidRPr="00FD4411">
                <w:rPr>
                  <w:rFonts w:ascii="Times New Roman" w:hAnsi="Times New Roman" w:cs="Times New Roman"/>
                  <w:color w:val="000000"/>
                  <w:sz w:val="22"/>
                  <w:szCs w:val="22"/>
                  <w:vertAlign w:val="superscript"/>
                </w:rPr>
                <w:t>2</w:t>
              </w:r>
            </w:smartTag>
          </w:p>
        </w:tc>
      </w:tr>
    </w:tbl>
    <w:p w:rsidR="00A2215A" w:rsidRPr="00FD4411" w:rsidRDefault="00A2215A" w:rsidP="00A2215A">
      <w:pPr>
        <w:pStyle w:val="ae"/>
        <w:spacing w:line="23" w:lineRule="atLeast"/>
        <w:jc w:val="both"/>
        <w:rPr>
          <w:rFonts w:ascii="Times New Roman" w:hAnsi="Times New Roman"/>
          <w:b/>
          <w:color w:val="000000"/>
        </w:rPr>
      </w:pPr>
    </w:p>
    <w:p w:rsidR="002A7FB8" w:rsidRPr="00FD4411" w:rsidRDefault="002A7FB8" w:rsidP="004C7F23">
      <w:pPr>
        <w:pStyle w:val="ConsNormal"/>
        <w:widowControl/>
        <w:tabs>
          <w:tab w:val="left" w:pos="709"/>
        </w:tabs>
        <w:spacing w:line="360" w:lineRule="auto"/>
        <w:ind w:left="709" w:hanging="1"/>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Ж.5.   ЗОНА САДОВОДСТВА</w:t>
      </w:r>
    </w:p>
    <w:p w:rsidR="004C7F23" w:rsidRPr="00FD4411" w:rsidRDefault="004C7F23" w:rsidP="004C7F23">
      <w:pPr>
        <w:pStyle w:val="ConsNormal"/>
        <w:ind w:firstLine="709"/>
        <w:jc w:val="both"/>
        <w:rPr>
          <w:rFonts w:ascii="Times New Roman" w:hAnsi="Times New Roman" w:cs="Times New Roman"/>
          <w:color w:val="000000"/>
          <w:sz w:val="22"/>
          <w:szCs w:val="22"/>
        </w:rPr>
      </w:pPr>
      <w:r w:rsidRPr="00FD4411">
        <w:rPr>
          <w:rFonts w:ascii="Times New Roman" w:hAnsi="Times New Roman" w:cs="Times New Roman"/>
          <w:color w:val="000000"/>
          <w:sz w:val="22"/>
          <w:szCs w:val="22"/>
        </w:rPr>
        <w:t>Данная зона выделена для обеспечения правовых условий формирования территорий, используемых в целях удовлетворения потребностей населения в выращивании фруктов и овощей, а также отдыха.</w:t>
      </w:r>
    </w:p>
    <w:p w:rsidR="004C7F23" w:rsidRPr="00FD4411" w:rsidRDefault="004C7F23" w:rsidP="004C7F23">
      <w:pPr>
        <w:pStyle w:val="ConsNormal"/>
        <w:widowControl/>
        <w:spacing w:line="23" w:lineRule="atLeast"/>
        <w:ind w:firstLine="709"/>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Основные виды разрешенного использования:</w:t>
      </w:r>
    </w:p>
    <w:tbl>
      <w:tblPr>
        <w:tblW w:w="5000" w:type="pct"/>
        <w:jc w:val="center"/>
        <w:tblLook w:val="0000" w:firstRow="0" w:lastRow="0" w:firstColumn="0" w:lastColumn="0" w:noHBand="0" w:noVBand="0"/>
      </w:tblPr>
      <w:tblGrid>
        <w:gridCol w:w="2133"/>
        <w:gridCol w:w="5854"/>
        <w:gridCol w:w="1865"/>
      </w:tblGrid>
      <w:tr w:rsidR="004C7F23" w:rsidRPr="00FD4411" w:rsidTr="00F909F2">
        <w:trPr>
          <w:tblHeader/>
          <w:jc w:val="center"/>
        </w:trPr>
        <w:tc>
          <w:tcPr>
            <w:tcW w:w="1083" w:type="pct"/>
            <w:tcBorders>
              <w:top w:val="single" w:sz="4" w:space="0" w:color="000000"/>
              <w:left w:val="single" w:sz="4" w:space="0" w:color="000000"/>
              <w:bottom w:val="single" w:sz="4" w:space="0" w:color="000000"/>
            </w:tcBorders>
            <w:shd w:val="clear" w:color="auto" w:fill="auto"/>
            <w:vAlign w:val="center"/>
          </w:tcPr>
          <w:p w:rsidR="004C7F23" w:rsidRPr="00FD4411" w:rsidRDefault="004C7F23" w:rsidP="002B4FE6">
            <w:pPr>
              <w:pStyle w:val="af5"/>
              <w:rPr>
                <w:color w:val="000000"/>
                <w:szCs w:val="22"/>
              </w:rPr>
            </w:pPr>
            <w:r w:rsidRPr="00FD4411">
              <w:rPr>
                <w:color w:val="000000"/>
                <w:szCs w:val="22"/>
              </w:rPr>
              <w:t xml:space="preserve">Вид разрешенного использования </w:t>
            </w:r>
            <w:r w:rsidRPr="00FD4411">
              <w:rPr>
                <w:color w:val="000000"/>
                <w:szCs w:val="22"/>
              </w:rPr>
              <w:br/>
              <w:t xml:space="preserve">земельных участков и объектов </w:t>
            </w:r>
            <w:r w:rsidRPr="00FD4411">
              <w:rPr>
                <w:color w:val="000000"/>
                <w:szCs w:val="22"/>
              </w:rPr>
              <w:br/>
              <w:t>кап</w:t>
            </w:r>
            <w:r w:rsidRPr="00FD4411">
              <w:rPr>
                <w:color w:val="000000"/>
                <w:szCs w:val="22"/>
              </w:rPr>
              <w:t>и</w:t>
            </w:r>
            <w:r w:rsidRPr="00FD4411">
              <w:rPr>
                <w:color w:val="000000"/>
                <w:szCs w:val="22"/>
              </w:rPr>
              <w:t>тального строительства</w:t>
            </w:r>
          </w:p>
        </w:tc>
        <w:tc>
          <w:tcPr>
            <w:tcW w:w="29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7F23" w:rsidRPr="00FD4411" w:rsidRDefault="004C7F23" w:rsidP="002B4FE6">
            <w:pPr>
              <w:pStyle w:val="af5"/>
              <w:rPr>
                <w:color w:val="000000"/>
                <w:szCs w:val="22"/>
              </w:rPr>
            </w:pPr>
            <w:r w:rsidRPr="00FD4411">
              <w:rPr>
                <w:color w:val="000000"/>
                <w:szCs w:val="22"/>
              </w:rPr>
              <w:t>Описание вида разрешенного использования земельного участка</w:t>
            </w:r>
          </w:p>
        </w:tc>
        <w:tc>
          <w:tcPr>
            <w:tcW w:w="947" w:type="pct"/>
            <w:tcBorders>
              <w:top w:val="single" w:sz="4" w:space="0" w:color="000000"/>
              <w:left w:val="single" w:sz="4" w:space="0" w:color="000000"/>
              <w:bottom w:val="single" w:sz="4" w:space="0" w:color="000000"/>
              <w:right w:val="single" w:sz="4" w:space="0" w:color="000000"/>
            </w:tcBorders>
          </w:tcPr>
          <w:p w:rsidR="004C7F23" w:rsidRPr="00FD4411" w:rsidRDefault="004C7F23" w:rsidP="002B4FE6">
            <w:pPr>
              <w:pStyle w:val="af5"/>
              <w:rPr>
                <w:color w:val="000000"/>
                <w:szCs w:val="22"/>
              </w:rPr>
            </w:pPr>
            <w:r w:rsidRPr="00FD4411">
              <w:rPr>
                <w:color w:val="000000"/>
                <w:szCs w:val="22"/>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4575C0" w:rsidRPr="00FD4411" w:rsidTr="00F909F2">
        <w:trPr>
          <w:jc w:val="center"/>
        </w:trPr>
        <w:tc>
          <w:tcPr>
            <w:tcW w:w="1083" w:type="pct"/>
            <w:tcBorders>
              <w:top w:val="single" w:sz="4" w:space="0" w:color="000000"/>
              <w:left w:val="single" w:sz="4" w:space="0" w:color="000000"/>
              <w:bottom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Ведение огородничества</w:t>
            </w:r>
          </w:p>
        </w:tc>
        <w:tc>
          <w:tcPr>
            <w:tcW w:w="2971" w:type="pct"/>
            <w:tcBorders>
              <w:top w:val="single" w:sz="4" w:space="0" w:color="000000"/>
              <w:left w:val="single" w:sz="4" w:space="0" w:color="000000"/>
              <w:bottom w:val="single" w:sz="4" w:space="0" w:color="000000"/>
              <w:right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Осуществление отдыха и (или) выращивания гражданами для собственных нужд сельскохозяйственных культур;</w:t>
            </w:r>
          </w:p>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947" w:type="pct"/>
            <w:tcBorders>
              <w:top w:val="single" w:sz="4" w:space="0" w:color="000000"/>
              <w:left w:val="single" w:sz="4" w:space="0" w:color="000000"/>
              <w:bottom w:val="single" w:sz="4" w:space="0" w:color="000000"/>
              <w:right w:val="single" w:sz="4" w:space="0" w:color="000000"/>
            </w:tcBorders>
          </w:tcPr>
          <w:p w:rsidR="004575C0" w:rsidRPr="00FD4411" w:rsidRDefault="004575C0">
            <w:pPr>
              <w:jc w:val="center"/>
              <w:divId w:val="739597903"/>
              <w:rPr>
                <w:rFonts w:ascii="Times New Roman" w:hAnsi="Times New Roman" w:cs="Times New Roman"/>
                <w:color w:val="000000"/>
                <w:sz w:val="22"/>
                <w:szCs w:val="22"/>
              </w:rPr>
            </w:pPr>
            <w:r w:rsidRPr="00FD4411">
              <w:rPr>
                <w:rFonts w:ascii="Times New Roman" w:hAnsi="Times New Roman" w:cs="Times New Roman"/>
                <w:color w:val="000000"/>
                <w:sz w:val="22"/>
                <w:szCs w:val="22"/>
              </w:rPr>
              <w:t>13.1</w:t>
            </w:r>
          </w:p>
        </w:tc>
      </w:tr>
      <w:tr w:rsidR="004575C0" w:rsidRPr="00FD4411" w:rsidTr="00F909F2">
        <w:trPr>
          <w:jc w:val="center"/>
        </w:trPr>
        <w:tc>
          <w:tcPr>
            <w:tcW w:w="1083" w:type="pct"/>
            <w:tcBorders>
              <w:top w:val="single" w:sz="4" w:space="0" w:color="000000"/>
              <w:left w:val="single" w:sz="4" w:space="0" w:color="000000"/>
              <w:bottom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Ведение садоводства</w:t>
            </w:r>
          </w:p>
        </w:tc>
        <w:tc>
          <w:tcPr>
            <w:tcW w:w="2971" w:type="pct"/>
            <w:tcBorders>
              <w:top w:val="single" w:sz="4" w:space="0" w:color="000000"/>
              <w:left w:val="single" w:sz="4" w:space="0" w:color="000000"/>
              <w:bottom w:val="single" w:sz="4" w:space="0" w:color="000000"/>
              <w:right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Осуществление отдыха и (или) выращивания гражданами для собственных нужд сельскохозяйственных культур;</w:t>
            </w:r>
          </w:p>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947" w:type="pct"/>
            <w:tcBorders>
              <w:top w:val="single" w:sz="4" w:space="0" w:color="000000"/>
              <w:left w:val="single" w:sz="4" w:space="0" w:color="000000"/>
              <w:bottom w:val="single" w:sz="4" w:space="0" w:color="000000"/>
              <w:right w:val="single" w:sz="4" w:space="0" w:color="000000"/>
            </w:tcBorders>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13.2</w:t>
            </w:r>
          </w:p>
        </w:tc>
      </w:tr>
      <w:tr w:rsidR="004575C0" w:rsidRPr="00FD4411" w:rsidTr="00F909F2">
        <w:trPr>
          <w:jc w:val="center"/>
        </w:trPr>
        <w:tc>
          <w:tcPr>
            <w:tcW w:w="1083" w:type="pct"/>
            <w:tcBorders>
              <w:top w:val="single" w:sz="4" w:space="0" w:color="000000"/>
              <w:left w:val="single" w:sz="4" w:space="0" w:color="000000"/>
              <w:bottom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Предоставление коммунальных услуг</w:t>
            </w:r>
          </w:p>
        </w:tc>
        <w:tc>
          <w:tcPr>
            <w:tcW w:w="2971" w:type="pct"/>
            <w:tcBorders>
              <w:top w:val="single" w:sz="4" w:space="0" w:color="000000"/>
              <w:left w:val="single" w:sz="4" w:space="0" w:color="000000"/>
              <w:bottom w:val="single" w:sz="4" w:space="0" w:color="000000"/>
              <w:right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47" w:type="pct"/>
            <w:tcBorders>
              <w:top w:val="single" w:sz="4" w:space="0" w:color="000000"/>
              <w:left w:val="single" w:sz="4" w:space="0" w:color="000000"/>
              <w:bottom w:val="single" w:sz="4" w:space="0" w:color="000000"/>
              <w:right w:val="single" w:sz="4" w:space="0" w:color="000000"/>
            </w:tcBorders>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3.1.1</w:t>
            </w:r>
          </w:p>
        </w:tc>
      </w:tr>
      <w:tr w:rsidR="004575C0" w:rsidRPr="00FD4411" w:rsidTr="00F909F2">
        <w:trPr>
          <w:jc w:val="center"/>
        </w:trPr>
        <w:tc>
          <w:tcPr>
            <w:tcW w:w="1083" w:type="pct"/>
            <w:tcBorders>
              <w:top w:val="single" w:sz="4" w:space="0" w:color="000000"/>
              <w:left w:val="single" w:sz="4" w:space="0" w:color="000000"/>
              <w:bottom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Земельные участки общего назначения</w:t>
            </w:r>
          </w:p>
        </w:tc>
        <w:tc>
          <w:tcPr>
            <w:tcW w:w="2971" w:type="pct"/>
            <w:tcBorders>
              <w:top w:val="single" w:sz="4" w:space="0" w:color="000000"/>
              <w:left w:val="single" w:sz="4" w:space="0" w:color="000000"/>
              <w:bottom w:val="single" w:sz="4" w:space="0" w:color="000000"/>
              <w:right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947" w:type="pct"/>
            <w:tcBorders>
              <w:top w:val="single" w:sz="4" w:space="0" w:color="000000"/>
              <w:left w:val="single" w:sz="4" w:space="0" w:color="000000"/>
              <w:bottom w:val="single" w:sz="4" w:space="0" w:color="000000"/>
              <w:right w:val="single" w:sz="4" w:space="0" w:color="000000"/>
            </w:tcBorders>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13.0</w:t>
            </w:r>
          </w:p>
        </w:tc>
      </w:tr>
      <w:tr w:rsidR="004575C0" w:rsidRPr="00FD4411" w:rsidTr="00F909F2">
        <w:trPr>
          <w:jc w:val="center"/>
        </w:trPr>
        <w:tc>
          <w:tcPr>
            <w:tcW w:w="1083" w:type="pct"/>
            <w:tcBorders>
              <w:top w:val="single" w:sz="4" w:space="0" w:color="000000"/>
              <w:left w:val="single" w:sz="4" w:space="0" w:color="000000"/>
              <w:bottom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Улично-дорожная сеть</w:t>
            </w:r>
          </w:p>
        </w:tc>
        <w:tc>
          <w:tcPr>
            <w:tcW w:w="2971" w:type="pct"/>
            <w:tcBorders>
              <w:top w:val="single" w:sz="4" w:space="0" w:color="000000"/>
              <w:left w:val="single" w:sz="4" w:space="0" w:color="000000"/>
              <w:bottom w:val="single" w:sz="4" w:space="0" w:color="000000"/>
              <w:right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FD4411">
              <w:rPr>
                <w:rFonts w:ascii="Times New Roman" w:hAnsi="Times New Roman"/>
                <w:color w:val="000000"/>
                <w:sz w:val="24"/>
                <w:szCs w:val="24"/>
              </w:rPr>
              <w:t>велотранспортной</w:t>
            </w:r>
            <w:proofErr w:type="spellEnd"/>
            <w:r w:rsidRPr="00FD4411">
              <w:rPr>
                <w:rFonts w:ascii="Times New Roman" w:hAnsi="Times New Roman"/>
                <w:color w:val="000000"/>
                <w:sz w:val="24"/>
                <w:szCs w:val="24"/>
              </w:rPr>
              <w:t xml:space="preserve"> и инженерной инфраструктуры;</w:t>
            </w:r>
          </w:p>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947" w:type="pct"/>
            <w:tcBorders>
              <w:top w:val="single" w:sz="4" w:space="0" w:color="000000"/>
              <w:left w:val="single" w:sz="4" w:space="0" w:color="000000"/>
              <w:bottom w:val="single" w:sz="4" w:space="0" w:color="000000"/>
              <w:right w:val="single" w:sz="4" w:space="0" w:color="000000"/>
            </w:tcBorders>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12.0.1</w:t>
            </w:r>
          </w:p>
        </w:tc>
      </w:tr>
      <w:tr w:rsidR="004575C0" w:rsidRPr="00FD4411" w:rsidTr="00F909F2">
        <w:trPr>
          <w:jc w:val="center"/>
        </w:trPr>
        <w:tc>
          <w:tcPr>
            <w:tcW w:w="1083" w:type="pct"/>
            <w:tcBorders>
              <w:top w:val="single" w:sz="4" w:space="0" w:color="000000"/>
              <w:left w:val="single" w:sz="4" w:space="0" w:color="000000"/>
              <w:bottom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Благоустройство территории</w:t>
            </w:r>
          </w:p>
        </w:tc>
        <w:tc>
          <w:tcPr>
            <w:tcW w:w="2971" w:type="pct"/>
            <w:tcBorders>
              <w:top w:val="single" w:sz="4" w:space="0" w:color="000000"/>
              <w:left w:val="single" w:sz="4" w:space="0" w:color="000000"/>
              <w:bottom w:val="single" w:sz="4" w:space="0" w:color="000000"/>
              <w:right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47" w:type="pct"/>
            <w:tcBorders>
              <w:top w:val="single" w:sz="4" w:space="0" w:color="000000"/>
              <w:left w:val="single" w:sz="4" w:space="0" w:color="000000"/>
              <w:bottom w:val="single" w:sz="4" w:space="0" w:color="000000"/>
              <w:right w:val="single" w:sz="4" w:space="0" w:color="000000"/>
            </w:tcBorders>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12.0.2</w:t>
            </w:r>
          </w:p>
        </w:tc>
      </w:tr>
    </w:tbl>
    <w:p w:rsidR="004C7F23" w:rsidRPr="00FD4411" w:rsidRDefault="004C7F23" w:rsidP="004C7F23">
      <w:pPr>
        <w:widowControl/>
        <w:tabs>
          <w:tab w:val="left" w:pos="-142"/>
        </w:tabs>
        <w:suppressAutoHyphens w:val="0"/>
        <w:autoSpaceDN w:val="0"/>
        <w:adjustRightInd w:val="0"/>
        <w:spacing w:line="23" w:lineRule="atLeast"/>
        <w:ind w:left="349" w:firstLine="0"/>
        <w:rPr>
          <w:rFonts w:ascii="Times New Roman" w:hAnsi="Times New Roman" w:cs="Times New Roman"/>
          <w:b/>
          <w:color w:val="000000"/>
          <w:sz w:val="22"/>
          <w:szCs w:val="22"/>
          <w:lang w:eastAsia="ru-RU"/>
        </w:rPr>
      </w:pPr>
    </w:p>
    <w:p w:rsidR="004C7F23" w:rsidRPr="00FD4411" w:rsidRDefault="004C7F23" w:rsidP="004C7F23">
      <w:pPr>
        <w:widowControl/>
        <w:tabs>
          <w:tab w:val="left" w:pos="-142"/>
        </w:tabs>
        <w:suppressAutoHyphens w:val="0"/>
        <w:autoSpaceDN w:val="0"/>
        <w:adjustRightInd w:val="0"/>
        <w:spacing w:line="23" w:lineRule="atLeast"/>
        <w:ind w:left="349" w:firstLine="0"/>
        <w:rPr>
          <w:rFonts w:ascii="Times New Roman" w:hAnsi="Times New Roman" w:cs="Times New Roman"/>
          <w:b/>
          <w:color w:val="000000"/>
          <w:sz w:val="22"/>
          <w:szCs w:val="22"/>
          <w:lang w:eastAsia="ru-RU"/>
        </w:rPr>
      </w:pPr>
      <w:r w:rsidRPr="00FD4411">
        <w:rPr>
          <w:rFonts w:ascii="Times New Roman" w:hAnsi="Times New Roman" w:cs="Times New Roman"/>
          <w:b/>
          <w:color w:val="000000"/>
          <w:sz w:val="22"/>
          <w:szCs w:val="22"/>
          <w:lang w:eastAsia="ru-RU"/>
        </w:rPr>
        <w:t>Условно разрешенные виды использования:</w:t>
      </w:r>
    </w:p>
    <w:tbl>
      <w:tblPr>
        <w:tblW w:w="5000" w:type="pct"/>
        <w:jc w:val="center"/>
        <w:tblLook w:val="0000" w:firstRow="0" w:lastRow="0" w:firstColumn="0" w:lastColumn="0" w:noHBand="0" w:noVBand="0"/>
      </w:tblPr>
      <w:tblGrid>
        <w:gridCol w:w="2602"/>
        <w:gridCol w:w="5385"/>
        <w:gridCol w:w="1865"/>
      </w:tblGrid>
      <w:tr w:rsidR="004C7F23" w:rsidRPr="00FD4411" w:rsidTr="004575C0">
        <w:trPr>
          <w:tblHeader/>
          <w:jc w:val="center"/>
        </w:trPr>
        <w:tc>
          <w:tcPr>
            <w:tcW w:w="1321" w:type="pct"/>
            <w:tcBorders>
              <w:top w:val="single" w:sz="4" w:space="0" w:color="000000"/>
              <w:left w:val="single" w:sz="4" w:space="0" w:color="000000"/>
              <w:bottom w:val="single" w:sz="4" w:space="0" w:color="000000"/>
            </w:tcBorders>
            <w:shd w:val="clear" w:color="auto" w:fill="auto"/>
            <w:vAlign w:val="center"/>
          </w:tcPr>
          <w:p w:rsidR="004C7F23" w:rsidRPr="00FD4411" w:rsidRDefault="004C7F23" w:rsidP="002B4FE6">
            <w:pPr>
              <w:pStyle w:val="af5"/>
              <w:rPr>
                <w:color w:val="000000"/>
                <w:szCs w:val="22"/>
              </w:rPr>
            </w:pPr>
            <w:r w:rsidRPr="00FD4411">
              <w:rPr>
                <w:color w:val="000000"/>
                <w:szCs w:val="22"/>
              </w:rPr>
              <w:t xml:space="preserve">Вид разрешенного использования </w:t>
            </w:r>
            <w:r w:rsidRPr="00FD4411">
              <w:rPr>
                <w:color w:val="000000"/>
                <w:szCs w:val="22"/>
              </w:rPr>
              <w:br/>
              <w:t xml:space="preserve">земельных участков и объектов </w:t>
            </w:r>
            <w:r w:rsidRPr="00FD4411">
              <w:rPr>
                <w:color w:val="000000"/>
                <w:szCs w:val="22"/>
              </w:rPr>
              <w:br/>
              <w:t>кап</w:t>
            </w:r>
            <w:r w:rsidRPr="00FD4411">
              <w:rPr>
                <w:color w:val="000000"/>
                <w:szCs w:val="22"/>
              </w:rPr>
              <w:t>и</w:t>
            </w:r>
            <w:r w:rsidRPr="00FD4411">
              <w:rPr>
                <w:color w:val="000000"/>
                <w:szCs w:val="22"/>
              </w:rPr>
              <w:t>тального строительства</w:t>
            </w:r>
          </w:p>
        </w:tc>
        <w:tc>
          <w:tcPr>
            <w:tcW w:w="27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7F23" w:rsidRPr="00FD4411" w:rsidRDefault="004C7F23" w:rsidP="002B4FE6">
            <w:pPr>
              <w:pStyle w:val="af5"/>
              <w:rPr>
                <w:color w:val="000000"/>
                <w:szCs w:val="22"/>
              </w:rPr>
            </w:pPr>
            <w:r w:rsidRPr="00FD4411">
              <w:rPr>
                <w:color w:val="000000"/>
                <w:szCs w:val="22"/>
              </w:rPr>
              <w:t>Описание вида разрешенного использования земельного участка</w:t>
            </w:r>
          </w:p>
        </w:tc>
        <w:tc>
          <w:tcPr>
            <w:tcW w:w="947" w:type="pct"/>
            <w:tcBorders>
              <w:top w:val="single" w:sz="4" w:space="0" w:color="000000"/>
              <w:left w:val="single" w:sz="4" w:space="0" w:color="000000"/>
              <w:bottom w:val="single" w:sz="4" w:space="0" w:color="000000"/>
              <w:right w:val="single" w:sz="4" w:space="0" w:color="000000"/>
            </w:tcBorders>
          </w:tcPr>
          <w:p w:rsidR="004C7F23" w:rsidRPr="00FD4411" w:rsidRDefault="004C7F23" w:rsidP="002B4FE6">
            <w:pPr>
              <w:pStyle w:val="af5"/>
              <w:rPr>
                <w:color w:val="000000"/>
                <w:szCs w:val="22"/>
              </w:rPr>
            </w:pPr>
            <w:r w:rsidRPr="00FD4411">
              <w:rPr>
                <w:color w:val="000000"/>
                <w:szCs w:val="22"/>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4575C0" w:rsidRPr="00FD4411" w:rsidTr="004575C0">
        <w:trPr>
          <w:jc w:val="center"/>
        </w:trPr>
        <w:tc>
          <w:tcPr>
            <w:tcW w:w="1321" w:type="pct"/>
            <w:tcBorders>
              <w:top w:val="single" w:sz="4" w:space="0" w:color="000000"/>
              <w:left w:val="single" w:sz="4" w:space="0" w:color="000000"/>
              <w:bottom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Обеспечение сельскохозяйственного производства</w:t>
            </w:r>
          </w:p>
        </w:tc>
        <w:tc>
          <w:tcPr>
            <w:tcW w:w="2733" w:type="pct"/>
            <w:tcBorders>
              <w:top w:val="single" w:sz="4" w:space="0" w:color="000000"/>
              <w:left w:val="single" w:sz="4" w:space="0" w:color="000000"/>
              <w:bottom w:val="single" w:sz="4" w:space="0" w:color="000000"/>
              <w:right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947" w:type="pct"/>
            <w:tcBorders>
              <w:top w:val="single" w:sz="4" w:space="0" w:color="000000"/>
              <w:left w:val="single" w:sz="4" w:space="0" w:color="000000"/>
              <w:bottom w:val="single" w:sz="4" w:space="0" w:color="000000"/>
              <w:right w:val="single" w:sz="4" w:space="0" w:color="000000"/>
            </w:tcBorders>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1.18</w:t>
            </w:r>
          </w:p>
        </w:tc>
      </w:tr>
      <w:tr w:rsidR="004575C0" w:rsidRPr="00FD4411" w:rsidTr="004575C0">
        <w:trPr>
          <w:jc w:val="center"/>
        </w:trPr>
        <w:tc>
          <w:tcPr>
            <w:tcW w:w="1321" w:type="pct"/>
            <w:tcBorders>
              <w:top w:val="single" w:sz="4" w:space="0" w:color="000000"/>
              <w:left w:val="single" w:sz="4" w:space="0" w:color="000000"/>
              <w:bottom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Магазины</w:t>
            </w:r>
          </w:p>
        </w:tc>
        <w:tc>
          <w:tcPr>
            <w:tcW w:w="2733" w:type="pct"/>
            <w:tcBorders>
              <w:top w:val="single" w:sz="4" w:space="0" w:color="000000"/>
              <w:left w:val="single" w:sz="4" w:space="0" w:color="000000"/>
              <w:bottom w:val="single" w:sz="4" w:space="0" w:color="000000"/>
              <w:right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47" w:type="pct"/>
            <w:tcBorders>
              <w:top w:val="single" w:sz="4" w:space="0" w:color="000000"/>
              <w:left w:val="single" w:sz="4" w:space="0" w:color="000000"/>
              <w:bottom w:val="single" w:sz="4" w:space="0" w:color="000000"/>
              <w:right w:val="single" w:sz="4" w:space="0" w:color="000000"/>
            </w:tcBorders>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4.4</w:t>
            </w:r>
          </w:p>
        </w:tc>
      </w:tr>
      <w:tr w:rsidR="004575C0" w:rsidRPr="00FD4411" w:rsidTr="004575C0">
        <w:trPr>
          <w:jc w:val="center"/>
        </w:trPr>
        <w:tc>
          <w:tcPr>
            <w:tcW w:w="1321" w:type="pct"/>
            <w:tcBorders>
              <w:top w:val="single" w:sz="4" w:space="0" w:color="000000"/>
              <w:left w:val="single" w:sz="4" w:space="0" w:color="000000"/>
              <w:bottom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Связь</w:t>
            </w:r>
          </w:p>
        </w:tc>
        <w:tc>
          <w:tcPr>
            <w:tcW w:w="2733" w:type="pct"/>
            <w:tcBorders>
              <w:top w:val="single" w:sz="4" w:space="0" w:color="000000"/>
              <w:left w:val="single" w:sz="4" w:space="0" w:color="000000"/>
              <w:bottom w:val="single" w:sz="4" w:space="0" w:color="000000"/>
              <w:right w:val="single" w:sz="4" w:space="0" w:color="000000"/>
            </w:tcBorders>
            <w:shd w:val="clear" w:color="auto" w:fill="auto"/>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947" w:type="pct"/>
            <w:tcBorders>
              <w:top w:val="single" w:sz="4" w:space="0" w:color="000000"/>
              <w:left w:val="single" w:sz="4" w:space="0" w:color="000000"/>
              <w:bottom w:val="single" w:sz="4" w:space="0" w:color="000000"/>
              <w:right w:val="single" w:sz="4" w:space="0" w:color="000000"/>
            </w:tcBorders>
          </w:tcPr>
          <w:p w:rsidR="004575C0" w:rsidRPr="00FD4411" w:rsidRDefault="004575C0"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6.8</w:t>
            </w:r>
          </w:p>
        </w:tc>
      </w:tr>
    </w:tbl>
    <w:p w:rsidR="004C7F23" w:rsidRPr="00FD4411" w:rsidRDefault="004C7F23" w:rsidP="004C7F23">
      <w:pPr>
        <w:widowControl/>
        <w:tabs>
          <w:tab w:val="left" w:pos="-142"/>
        </w:tabs>
        <w:suppressAutoHyphens w:val="0"/>
        <w:autoSpaceDN w:val="0"/>
        <w:adjustRightInd w:val="0"/>
        <w:spacing w:line="23" w:lineRule="atLeast"/>
        <w:ind w:left="349" w:firstLine="0"/>
        <w:rPr>
          <w:rFonts w:ascii="Times New Roman" w:hAnsi="Times New Roman" w:cs="Times New Roman"/>
          <w:b/>
          <w:color w:val="000000"/>
          <w:sz w:val="22"/>
          <w:szCs w:val="22"/>
          <w:lang w:eastAsia="ru-RU"/>
        </w:rPr>
      </w:pPr>
    </w:p>
    <w:p w:rsidR="004C7F23" w:rsidRPr="00FD4411" w:rsidRDefault="004C7F23" w:rsidP="004C7F23">
      <w:pPr>
        <w:widowControl/>
        <w:tabs>
          <w:tab w:val="left" w:pos="-142"/>
        </w:tabs>
        <w:suppressAutoHyphens w:val="0"/>
        <w:autoSpaceDN w:val="0"/>
        <w:adjustRightInd w:val="0"/>
        <w:spacing w:line="23" w:lineRule="atLeast"/>
        <w:ind w:left="349" w:firstLine="0"/>
        <w:rPr>
          <w:rFonts w:ascii="Times New Roman" w:hAnsi="Times New Roman" w:cs="Times New Roman"/>
          <w:b/>
          <w:color w:val="000000"/>
          <w:sz w:val="22"/>
          <w:szCs w:val="22"/>
          <w:lang w:eastAsia="ru-RU"/>
        </w:rPr>
      </w:pPr>
      <w:r w:rsidRPr="00FD4411">
        <w:rPr>
          <w:rFonts w:ascii="Times New Roman" w:hAnsi="Times New Roman" w:cs="Times New Roman"/>
          <w:b/>
          <w:color w:val="000000"/>
          <w:sz w:val="22"/>
          <w:szCs w:val="22"/>
          <w:lang w:eastAsia="ru-RU"/>
        </w:rPr>
        <w:t>Вспомогательные виды разрешенного использования:</w:t>
      </w:r>
    </w:p>
    <w:p w:rsidR="004C7F23" w:rsidRPr="00FD4411" w:rsidRDefault="004C7F23" w:rsidP="004C7F23">
      <w:pPr>
        <w:pStyle w:val="ConsNormal"/>
        <w:widowControl/>
        <w:spacing w:line="23" w:lineRule="atLeast"/>
        <w:ind w:firstLine="709"/>
        <w:jc w:val="both"/>
        <w:rPr>
          <w:rFonts w:ascii="Times New Roman" w:hAnsi="Times New Roman" w:cs="Times New Roman"/>
          <w:b/>
          <w:color w:val="000000"/>
          <w:sz w:val="22"/>
          <w:szCs w:val="22"/>
        </w:rPr>
      </w:pPr>
    </w:p>
    <w:tbl>
      <w:tblPr>
        <w:tblW w:w="5000" w:type="pct"/>
        <w:jc w:val="center"/>
        <w:tblLayout w:type="fixed"/>
        <w:tblLook w:val="0000" w:firstRow="0" w:lastRow="0" w:firstColumn="0" w:lastColumn="0" w:noHBand="0" w:noVBand="0"/>
      </w:tblPr>
      <w:tblGrid>
        <w:gridCol w:w="1918"/>
        <w:gridCol w:w="6128"/>
        <w:gridCol w:w="1806"/>
      </w:tblGrid>
      <w:tr w:rsidR="004C7F23" w:rsidRPr="00FD4411" w:rsidTr="002B4FE6">
        <w:trPr>
          <w:tblHeader/>
          <w:jc w:val="center"/>
        </w:trPr>
        <w:tc>
          <w:tcPr>
            <w:tcW w:w="1918" w:type="dxa"/>
            <w:tcBorders>
              <w:top w:val="single" w:sz="4" w:space="0" w:color="000000"/>
              <w:left w:val="single" w:sz="4" w:space="0" w:color="000000"/>
              <w:bottom w:val="single" w:sz="4" w:space="0" w:color="000000"/>
            </w:tcBorders>
            <w:shd w:val="clear" w:color="auto" w:fill="auto"/>
            <w:vAlign w:val="center"/>
          </w:tcPr>
          <w:p w:rsidR="004C7F23" w:rsidRPr="00FD4411" w:rsidRDefault="004C7F23" w:rsidP="002B4FE6">
            <w:pPr>
              <w:pStyle w:val="af5"/>
              <w:rPr>
                <w:color w:val="000000"/>
                <w:szCs w:val="22"/>
              </w:rPr>
            </w:pPr>
            <w:r w:rsidRPr="00FD4411">
              <w:rPr>
                <w:color w:val="000000"/>
                <w:szCs w:val="22"/>
              </w:rPr>
              <w:t xml:space="preserve">Вид разрешенного использования </w:t>
            </w:r>
            <w:r w:rsidRPr="00FD4411">
              <w:rPr>
                <w:color w:val="000000"/>
                <w:szCs w:val="22"/>
              </w:rPr>
              <w:br/>
              <w:t xml:space="preserve">земельных участков и объектов </w:t>
            </w:r>
            <w:r w:rsidRPr="00FD4411">
              <w:rPr>
                <w:color w:val="000000"/>
                <w:szCs w:val="22"/>
              </w:rPr>
              <w:br/>
              <w:t>кап</w:t>
            </w:r>
            <w:r w:rsidRPr="00FD4411">
              <w:rPr>
                <w:color w:val="000000"/>
                <w:szCs w:val="22"/>
              </w:rPr>
              <w:t>и</w:t>
            </w:r>
            <w:r w:rsidRPr="00FD4411">
              <w:rPr>
                <w:color w:val="000000"/>
                <w:szCs w:val="22"/>
              </w:rPr>
              <w:t>тального строительства</w:t>
            </w:r>
          </w:p>
        </w:tc>
        <w:tc>
          <w:tcPr>
            <w:tcW w:w="6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7F23" w:rsidRPr="00FD4411" w:rsidRDefault="004C7F23" w:rsidP="002B4FE6">
            <w:pPr>
              <w:pStyle w:val="af5"/>
              <w:rPr>
                <w:color w:val="000000"/>
                <w:szCs w:val="22"/>
              </w:rPr>
            </w:pPr>
            <w:r w:rsidRPr="00FD4411">
              <w:rPr>
                <w:color w:val="000000"/>
                <w:szCs w:val="22"/>
              </w:rPr>
              <w:t>Описание вида разрешенного использования земельного участка</w:t>
            </w:r>
          </w:p>
        </w:tc>
        <w:tc>
          <w:tcPr>
            <w:tcW w:w="1806" w:type="dxa"/>
            <w:tcBorders>
              <w:top w:val="single" w:sz="4" w:space="0" w:color="000000"/>
              <w:left w:val="single" w:sz="4" w:space="0" w:color="000000"/>
              <w:bottom w:val="single" w:sz="4" w:space="0" w:color="000000"/>
              <w:right w:val="single" w:sz="4" w:space="0" w:color="000000"/>
            </w:tcBorders>
          </w:tcPr>
          <w:p w:rsidR="004C7F23" w:rsidRPr="00FD4411" w:rsidRDefault="004C7F23" w:rsidP="002B4FE6">
            <w:pPr>
              <w:pStyle w:val="af5"/>
              <w:rPr>
                <w:color w:val="000000"/>
                <w:szCs w:val="22"/>
              </w:rPr>
            </w:pPr>
            <w:r w:rsidRPr="00FD4411">
              <w:rPr>
                <w:color w:val="000000"/>
                <w:szCs w:val="22"/>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47194A" w:rsidRPr="00FD4411" w:rsidTr="00255963">
        <w:trPr>
          <w:jc w:val="center"/>
        </w:trPr>
        <w:tc>
          <w:tcPr>
            <w:tcW w:w="1918" w:type="dxa"/>
            <w:tcBorders>
              <w:top w:val="single" w:sz="4" w:space="0" w:color="000000"/>
              <w:left w:val="single" w:sz="4" w:space="0" w:color="000000"/>
              <w:bottom w:val="single" w:sz="4" w:space="0" w:color="000000"/>
            </w:tcBorders>
            <w:shd w:val="clear" w:color="auto" w:fill="auto"/>
          </w:tcPr>
          <w:p w:rsidR="0047194A" w:rsidRPr="00FD4411" w:rsidRDefault="0047194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Ведение огородничества</w:t>
            </w:r>
          </w:p>
        </w:tc>
        <w:tc>
          <w:tcPr>
            <w:tcW w:w="6128" w:type="dxa"/>
            <w:tcBorders>
              <w:top w:val="single" w:sz="4" w:space="0" w:color="000000"/>
              <w:left w:val="single" w:sz="4" w:space="0" w:color="000000"/>
              <w:bottom w:val="single" w:sz="4" w:space="0" w:color="000000"/>
              <w:right w:val="single" w:sz="4" w:space="0" w:color="000000"/>
            </w:tcBorders>
            <w:shd w:val="clear" w:color="auto" w:fill="auto"/>
          </w:tcPr>
          <w:p w:rsidR="0047194A" w:rsidRPr="00FD4411" w:rsidRDefault="0047194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Осуществление отдыха и (или) выращивания гражданами для собственных нужд сельскохозяйственных культур;</w:t>
            </w:r>
          </w:p>
          <w:p w:rsidR="0047194A" w:rsidRPr="00FD4411" w:rsidRDefault="0047194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806" w:type="dxa"/>
            <w:tcBorders>
              <w:top w:val="single" w:sz="4" w:space="0" w:color="000000"/>
              <w:left w:val="single" w:sz="4" w:space="0" w:color="000000"/>
              <w:bottom w:val="single" w:sz="4" w:space="0" w:color="000000"/>
              <w:right w:val="single" w:sz="4" w:space="0" w:color="000000"/>
            </w:tcBorders>
          </w:tcPr>
          <w:p w:rsidR="0047194A" w:rsidRPr="00FD4411" w:rsidRDefault="0047194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13.1</w:t>
            </w:r>
          </w:p>
        </w:tc>
      </w:tr>
      <w:tr w:rsidR="0047194A" w:rsidRPr="00FD4411" w:rsidTr="002B4FE6">
        <w:trPr>
          <w:jc w:val="center"/>
        </w:trPr>
        <w:tc>
          <w:tcPr>
            <w:tcW w:w="1918" w:type="dxa"/>
            <w:tcBorders>
              <w:top w:val="single" w:sz="4" w:space="0" w:color="000000"/>
              <w:left w:val="single" w:sz="4" w:space="0" w:color="000000"/>
              <w:bottom w:val="single" w:sz="4" w:space="0" w:color="000000"/>
            </w:tcBorders>
            <w:shd w:val="clear" w:color="auto" w:fill="auto"/>
          </w:tcPr>
          <w:p w:rsidR="0047194A" w:rsidRPr="00FD4411" w:rsidRDefault="0047194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Хранение автотранспорта</w:t>
            </w:r>
          </w:p>
        </w:tc>
        <w:tc>
          <w:tcPr>
            <w:tcW w:w="6128" w:type="dxa"/>
            <w:tcBorders>
              <w:top w:val="single" w:sz="4" w:space="0" w:color="000000"/>
              <w:left w:val="single" w:sz="4" w:space="0" w:color="000000"/>
              <w:bottom w:val="single" w:sz="4" w:space="0" w:color="000000"/>
              <w:right w:val="single" w:sz="4" w:space="0" w:color="000000"/>
            </w:tcBorders>
            <w:shd w:val="clear" w:color="auto" w:fill="auto"/>
          </w:tcPr>
          <w:p w:rsidR="0047194A" w:rsidRPr="00FD4411" w:rsidRDefault="0047194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FD4411">
              <w:rPr>
                <w:rFonts w:ascii="Times New Roman" w:hAnsi="Times New Roman"/>
                <w:color w:val="000000"/>
                <w:sz w:val="24"/>
                <w:szCs w:val="24"/>
              </w:rPr>
              <w:t>машино</w:t>
            </w:r>
            <w:proofErr w:type="spellEnd"/>
            <w:r w:rsidRPr="00FD4411">
              <w:rPr>
                <w:rFonts w:ascii="Times New Roman" w:hAnsi="Times New Roman"/>
                <w:color w:val="000000"/>
                <w:sz w:val="24"/>
                <w:szCs w:val="24"/>
              </w:rPr>
              <w:t>-места, за исключением гаражей, размещение которых предусмотрено содержанием видов разрешенного использования с кодами 2.7.2, 4.9</w:t>
            </w:r>
          </w:p>
        </w:tc>
        <w:tc>
          <w:tcPr>
            <w:tcW w:w="1806" w:type="dxa"/>
            <w:tcBorders>
              <w:top w:val="single" w:sz="4" w:space="0" w:color="000000"/>
              <w:left w:val="single" w:sz="4" w:space="0" w:color="000000"/>
              <w:bottom w:val="single" w:sz="4" w:space="0" w:color="000000"/>
              <w:right w:val="single" w:sz="4" w:space="0" w:color="000000"/>
            </w:tcBorders>
          </w:tcPr>
          <w:p w:rsidR="0047194A" w:rsidRPr="00FD4411" w:rsidRDefault="0047194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2.7.1</w:t>
            </w:r>
          </w:p>
        </w:tc>
      </w:tr>
      <w:tr w:rsidR="0047194A" w:rsidRPr="00FD4411" w:rsidTr="002B4FE6">
        <w:trPr>
          <w:jc w:val="center"/>
        </w:trPr>
        <w:tc>
          <w:tcPr>
            <w:tcW w:w="1918" w:type="dxa"/>
            <w:tcBorders>
              <w:top w:val="single" w:sz="4" w:space="0" w:color="000000"/>
              <w:left w:val="single" w:sz="4" w:space="0" w:color="000000"/>
              <w:bottom w:val="single" w:sz="4" w:space="0" w:color="000000"/>
            </w:tcBorders>
            <w:shd w:val="clear" w:color="auto" w:fill="auto"/>
          </w:tcPr>
          <w:p w:rsidR="0047194A" w:rsidRPr="00FD4411" w:rsidRDefault="0047194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Предоставление коммунальных услуг</w:t>
            </w:r>
          </w:p>
        </w:tc>
        <w:tc>
          <w:tcPr>
            <w:tcW w:w="6128" w:type="dxa"/>
            <w:tcBorders>
              <w:top w:val="single" w:sz="4" w:space="0" w:color="000000"/>
              <w:left w:val="single" w:sz="4" w:space="0" w:color="000000"/>
              <w:bottom w:val="single" w:sz="4" w:space="0" w:color="000000"/>
              <w:right w:val="single" w:sz="4" w:space="0" w:color="000000"/>
            </w:tcBorders>
            <w:shd w:val="clear" w:color="auto" w:fill="auto"/>
          </w:tcPr>
          <w:p w:rsidR="0047194A" w:rsidRPr="00FD4411" w:rsidRDefault="0047194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806" w:type="dxa"/>
            <w:tcBorders>
              <w:top w:val="single" w:sz="4" w:space="0" w:color="000000"/>
              <w:left w:val="single" w:sz="4" w:space="0" w:color="000000"/>
              <w:bottom w:val="single" w:sz="4" w:space="0" w:color="000000"/>
              <w:right w:val="single" w:sz="4" w:space="0" w:color="000000"/>
            </w:tcBorders>
          </w:tcPr>
          <w:p w:rsidR="0047194A" w:rsidRPr="00FD4411" w:rsidRDefault="0047194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3.1.1</w:t>
            </w:r>
          </w:p>
        </w:tc>
      </w:tr>
    </w:tbl>
    <w:p w:rsidR="004C7F23" w:rsidRPr="00FD4411" w:rsidRDefault="004C7F23" w:rsidP="004C7F23">
      <w:pPr>
        <w:pStyle w:val="ae"/>
        <w:spacing w:line="23" w:lineRule="atLeast"/>
        <w:ind w:firstLine="709"/>
        <w:jc w:val="both"/>
        <w:rPr>
          <w:rFonts w:ascii="Times New Roman" w:hAnsi="Times New Roman"/>
          <w:b/>
          <w:color w:val="000000"/>
        </w:rPr>
      </w:pPr>
    </w:p>
    <w:p w:rsidR="004C7F23" w:rsidRPr="00FD4411" w:rsidRDefault="004C7F23" w:rsidP="004C7F23">
      <w:pPr>
        <w:widowControl/>
        <w:suppressAutoHyphens w:val="0"/>
        <w:autoSpaceDN w:val="0"/>
        <w:adjustRightInd w:val="0"/>
        <w:spacing w:line="240" w:lineRule="auto"/>
        <w:ind w:firstLine="540"/>
        <w:rPr>
          <w:rFonts w:ascii="Times New Roman" w:hAnsi="Times New Roman" w:cs="Times New Roman"/>
          <w:color w:val="000000"/>
          <w:sz w:val="22"/>
          <w:szCs w:val="22"/>
        </w:rPr>
      </w:pPr>
      <w:hyperlink r:id="rId52" w:history="1">
        <w:r w:rsidRPr="00FD4411">
          <w:rPr>
            <w:rFonts w:ascii="Times New Roman" w:hAnsi="Times New Roman" w:cs="Times New Roman"/>
            <w:b/>
            <w:bCs/>
            <w:color w:val="000000"/>
            <w:sz w:val="22"/>
            <w:szCs w:val="22"/>
            <w:lang w:eastAsia="ru-RU"/>
          </w:rPr>
          <w:t>Предельные</w:t>
        </w:r>
      </w:hyperlink>
      <w:r w:rsidRPr="00FD4411">
        <w:rPr>
          <w:rFonts w:ascii="Times New Roman" w:hAnsi="Times New Roman" w:cs="Times New Roman"/>
          <w:b/>
          <w:bCs/>
          <w:color w:val="000000"/>
          <w:sz w:val="22"/>
          <w:szCs w:val="22"/>
          <w:lang w:eastAsia="ru-RU"/>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FD4411">
        <w:rPr>
          <w:rFonts w:ascii="Times New Roman" w:hAnsi="Times New Roman" w:cs="Times New Roman"/>
          <w:b/>
          <w:color w:val="000000"/>
          <w:sz w:val="22"/>
          <w:szCs w:val="22"/>
        </w:rPr>
        <w:t>:</w:t>
      </w:r>
    </w:p>
    <w:tbl>
      <w:tblPr>
        <w:tblW w:w="9934" w:type="dxa"/>
        <w:jc w:val="center"/>
        <w:tblLayout w:type="fixed"/>
        <w:tblLook w:val="0000" w:firstRow="0" w:lastRow="0" w:firstColumn="0" w:lastColumn="0" w:noHBand="0" w:noVBand="0"/>
      </w:tblPr>
      <w:tblGrid>
        <w:gridCol w:w="716"/>
        <w:gridCol w:w="5386"/>
        <w:gridCol w:w="3832"/>
      </w:tblGrid>
      <w:tr w:rsidR="004C7F23" w:rsidRPr="00FD4411" w:rsidTr="002B4FE6">
        <w:trPr>
          <w:tblHeader/>
          <w:jc w:val="center"/>
        </w:trPr>
        <w:tc>
          <w:tcPr>
            <w:tcW w:w="716" w:type="dxa"/>
            <w:tcBorders>
              <w:top w:val="single" w:sz="4" w:space="0" w:color="000000"/>
              <w:left w:val="single" w:sz="4" w:space="0" w:color="000000"/>
              <w:bottom w:val="single" w:sz="4" w:space="0" w:color="000000"/>
            </w:tcBorders>
            <w:shd w:val="clear" w:color="auto" w:fill="auto"/>
          </w:tcPr>
          <w:p w:rsidR="004C7F23" w:rsidRPr="00FD4411" w:rsidRDefault="004C7F23" w:rsidP="002B4FE6">
            <w:pPr>
              <w:pStyle w:val="af5"/>
              <w:rPr>
                <w:color w:val="000000"/>
                <w:szCs w:val="22"/>
              </w:rPr>
            </w:pPr>
            <w:r w:rsidRPr="00FD4411">
              <w:rPr>
                <w:color w:val="000000"/>
                <w:szCs w:val="22"/>
              </w:rPr>
              <w:t>№</w:t>
            </w:r>
          </w:p>
        </w:tc>
        <w:tc>
          <w:tcPr>
            <w:tcW w:w="5386" w:type="dxa"/>
            <w:tcBorders>
              <w:top w:val="single" w:sz="4" w:space="0" w:color="000000"/>
              <w:left w:val="single" w:sz="4" w:space="0" w:color="000000"/>
              <w:bottom w:val="single" w:sz="4" w:space="0" w:color="000000"/>
            </w:tcBorders>
            <w:shd w:val="clear" w:color="auto" w:fill="auto"/>
          </w:tcPr>
          <w:p w:rsidR="004C7F23" w:rsidRPr="00FD4411" w:rsidRDefault="004C7F23" w:rsidP="002B4FE6">
            <w:pPr>
              <w:pStyle w:val="af5"/>
              <w:rPr>
                <w:color w:val="000000"/>
                <w:szCs w:val="22"/>
              </w:rPr>
            </w:pPr>
            <w:r w:rsidRPr="00FD4411">
              <w:rPr>
                <w:color w:val="000000"/>
                <w:szCs w:val="22"/>
              </w:rPr>
              <w:t>Предельные размеры и параметры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4C7F23" w:rsidRPr="00FD4411" w:rsidRDefault="004C7F23" w:rsidP="002B4FE6">
            <w:pPr>
              <w:pStyle w:val="af5"/>
              <w:rPr>
                <w:color w:val="000000"/>
                <w:szCs w:val="22"/>
              </w:rPr>
            </w:pPr>
            <w:r w:rsidRPr="00FD4411">
              <w:rPr>
                <w:color w:val="000000"/>
                <w:szCs w:val="22"/>
              </w:rPr>
              <w:t>Значения предельных размеров и п</w:t>
            </w:r>
            <w:r w:rsidRPr="00FD4411">
              <w:rPr>
                <w:color w:val="000000"/>
                <w:szCs w:val="22"/>
              </w:rPr>
              <w:t>а</w:t>
            </w:r>
            <w:r w:rsidRPr="00FD4411">
              <w:rPr>
                <w:color w:val="000000"/>
                <w:szCs w:val="22"/>
              </w:rPr>
              <w:t>раметров</w:t>
            </w:r>
          </w:p>
        </w:tc>
      </w:tr>
      <w:tr w:rsidR="004C7F23" w:rsidRPr="00FD4411" w:rsidTr="002B4FE6">
        <w:trPr>
          <w:jc w:val="center"/>
        </w:trPr>
        <w:tc>
          <w:tcPr>
            <w:tcW w:w="716" w:type="dxa"/>
            <w:tcBorders>
              <w:top w:val="single" w:sz="4" w:space="0" w:color="000000"/>
              <w:left w:val="single" w:sz="4" w:space="0" w:color="000000"/>
              <w:bottom w:val="single" w:sz="4" w:space="0" w:color="000000"/>
            </w:tcBorders>
            <w:shd w:val="clear" w:color="auto" w:fill="auto"/>
          </w:tcPr>
          <w:p w:rsidR="004C7F23" w:rsidRPr="00FD4411" w:rsidRDefault="004C7F23" w:rsidP="002B4FE6">
            <w:pPr>
              <w:pStyle w:val="af6"/>
              <w:rPr>
                <w:color w:val="000000"/>
                <w:lang w:val="ru-RU"/>
              </w:rPr>
            </w:pPr>
            <w:r w:rsidRPr="00FD4411">
              <w:rPr>
                <w:color w:val="000000"/>
                <w:lang w:val="ru-RU"/>
              </w:rPr>
              <w:t>1</w:t>
            </w:r>
          </w:p>
        </w:tc>
        <w:tc>
          <w:tcPr>
            <w:tcW w:w="5386" w:type="dxa"/>
            <w:tcBorders>
              <w:top w:val="single" w:sz="4" w:space="0" w:color="000000"/>
              <w:left w:val="single" w:sz="4" w:space="0" w:color="000000"/>
              <w:bottom w:val="single" w:sz="4" w:space="0" w:color="000000"/>
            </w:tcBorders>
            <w:shd w:val="clear" w:color="auto" w:fill="auto"/>
          </w:tcPr>
          <w:p w:rsidR="004C7F23" w:rsidRPr="00FD4411" w:rsidRDefault="004C7F23" w:rsidP="002B4FE6">
            <w:pPr>
              <w:pStyle w:val="af6"/>
              <w:rPr>
                <w:color w:val="000000"/>
                <w:lang w:val="ru-RU"/>
              </w:rPr>
            </w:pPr>
            <w:r w:rsidRPr="00FD4411">
              <w:rPr>
                <w:color w:val="000000"/>
                <w:lang w:val="ru-RU"/>
              </w:rPr>
              <w:t>Минимальная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4C7F23" w:rsidRPr="00FD4411" w:rsidRDefault="004C7F23" w:rsidP="002B4FE6">
            <w:pPr>
              <w:pStyle w:val="af6"/>
              <w:snapToGrid w:val="0"/>
              <w:rPr>
                <w:color w:val="000000"/>
                <w:lang w:val="ru-RU"/>
              </w:rPr>
            </w:pPr>
          </w:p>
        </w:tc>
      </w:tr>
      <w:tr w:rsidR="004C7F23" w:rsidRPr="00FD4411" w:rsidTr="002B4FE6">
        <w:trPr>
          <w:jc w:val="center"/>
        </w:trPr>
        <w:tc>
          <w:tcPr>
            <w:tcW w:w="716" w:type="dxa"/>
            <w:tcBorders>
              <w:top w:val="single" w:sz="4" w:space="0" w:color="000000"/>
              <w:left w:val="single" w:sz="4" w:space="0" w:color="000000"/>
              <w:bottom w:val="single" w:sz="4" w:space="0" w:color="000000"/>
            </w:tcBorders>
            <w:shd w:val="clear" w:color="auto" w:fill="auto"/>
          </w:tcPr>
          <w:p w:rsidR="004C7F23" w:rsidRPr="00FD4411" w:rsidRDefault="004C7F23" w:rsidP="002B4FE6">
            <w:pPr>
              <w:pStyle w:val="af3"/>
              <w:rPr>
                <w:color w:val="000000"/>
                <w:lang w:val="ru-RU"/>
              </w:rPr>
            </w:pPr>
            <w:r w:rsidRPr="00FD4411">
              <w:rPr>
                <w:color w:val="000000"/>
                <w:lang w:val="ru-RU"/>
              </w:rPr>
              <w:t>1.1</w:t>
            </w:r>
          </w:p>
        </w:tc>
        <w:tc>
          <w:tcPr>
            <w:tcW w:w="5386" w:type="dxa"/>
            <w:tcBorders>
              <w:top w:val="single" w:sz="4" w:space="0" w:color="000000"/>
              <w:left w:val="single" w:sz="4" w:space="0" w:color="000000"/>
              <w:bottom w:val="single" w:sz="4" w:space="0" w:color="000000"/>
            </w:tcBorders>
            <w:shd w:val="clear" w:color="auto" w:fill="auto"/>
          </w:tcPr>
          <w:p w:rsidR="004C7F23" w:rsidRPr="00FD4411" w:rsidRDefault="004C7F23" w:rsidP="009B20CA">
            <w:pPr>
              <w:pStyle w:val="af3"/>
              <w:rPr>
                <w:color w:val="000000"/>
                <w:lang w:val="ru-RU"/>
              </w:rPr>
            </w:pPr>
            <w:r w:rsidRPr="00FD4411">
              <w:rPr>
                <w:color w:val="000000"/>
                <w:lang w:val="ru-RU"/>
              </w:rPr>
              <w:t>с видом разрешенного использования "Для индивид</w:t>
            </w:r>
            <w:r w:rsidRPr="00FD4411">
              <w:rPr>
                <w:color w:val="000000"/>
                <w:lang w:val="ru-RU"/>
              </w:rPr>
              <w:t>у</w:t>
            </w:r>
            <w:r w:rsidRPr="00FD4411">
              <w:rPr>
                <w:color w:val="000000"/>
                <w:lang w:val="ru-RU"/>
              </w:rPr>
              <w:t>а</w:t>
            </w:r>
            <w:r w:rsidR="007F3E05" w:rsidRPr="00FD4411">
              <w:rPr>
                <w:color w:val="000000"/>
                <w:lang w:val="ru-RU"/>
              </w:rPr>
              <w:t xml:space="preserve">льного жилищного строительства",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4C7F23" w:rsidRPr="00FD4411" w:rsidRDefault="004C7F23" w:rsidP="002B4FE6">
            <w:pPr>
              <w:pStyle w:val="af3"/>
              <w:jc w:val="center"/>
              <w:rPr>
                <w:color w:val="000000"/>
                <w:vertAlign w:val="superscript"/>
                <w:lang w:val="ru-RU"/>
              </w:rPr>
            </w:pPr>
            <w:smartTag w:uri="urn:schemas-microsoft-com:office:smarttags" w:element="metricconverter">
              <w:smartTagPr>
                <w:attr w:name="ProductID" w:val="400 м2"/>
              </w:smartTagPr>
              <w:r w:rsidRPr="00FD4411">
                <w:rPr>
                  <w:color w:val="000000"/>
                  <w:lang w:val="ru-RU"/>
                </w:rPr>
                <w:t xml:space="preserve">400 </w:t>
              </w:r>
              <w:r w:rsidR="009B20CA" w:rsidRPr="00FD4411">
                <w:rPr>
                  <w:color w:val="000000"/>
                  <w:lang w:val="ru-RU"/>
                </w:rPr>
                <w:t>м</w:t>
              </w:r>
              <w:r w:rsidR="009B20CA" w:rsidRPr="00FD4411">
                <w:rPr>
                  <w:color w:val="000000"/>
                  <w:vertAlign w:val="superscript"/>
                  <w:lang w:val="ru-RU"/>
                </w:rPr>
                <w:t>2</w:t>
              </w:r>
            </w:smartTag>
          </w:p>
          <w:p w:rsidR="0072599E" w:rsidRPr="00FD4411" w:rsidRDefault="0072599E" w:rsidP="002B4FE6">
            <w:pPr>
              <w:pStyle w:val="af3"/>
              <w:jc w:val="center"/>
              <w:rPr>
                <w:color w:val="000000"/>
                <w:sz w:val="28"/>
                <w:szCs w:val="28"/>
                <w:lang w:val="ru-RU"/>
              </w:rPr>
            </w:pPr>
          </w:p>
        </w:tc>
      </w:tr>
      <w:tr w:rsidR="009B20CA" w:rsidRPr="00FD4411" w:rsidTr="002B4FE6">
        <w:trPr>
          <w:jc w:val="center"/>
        </w:trPr>
        <w:tc>
          <w:tcPr>
            <w:tcW w:w="716" w:type="dxa"/>
            <w:tcBorders>
              <w:top w:val="single" w:sz="4" w:space="0" w:color="000000"/>
              <w:left w:val="single" w:sz="4" w:space="0" w:color="000000"/>
              <w:bottom w:val="single" w:sz="4" w:space="0" w:color="000000"/>
            </w:tcBorders>
            <w:shd w:val="clear" w:color="auto" w:fill="auto"/>
          </w:tcPr>
          <w:p w:rsidR="009B20CA" w:rsidRPr="00FD4411" w:rsidRDefault="009B20CA" w:rsidP="002B4FE6">
            <w:pPr>
              <w:pStyle w:val="af3"/>
              <w:rPr>
                <w:color w:val="000000"/>
                <w:lang w:val="ru-RU"/>
              </w:rPr>
            </w:pPr>
            <w:r w:rsidRPr="00FD4411">
              <w:rPr>
                <w:color w:val="000000"/>
                <w:lang w:val="ru-RU"/>
              </w:rPr>
              <w:t>1.2.</w:t>
            </w:r>
          </w:p>
        </w:tc>
        <w:tc>
          <w:tcPr>
            <w:tcW w:w="5386" w:type="dxa"/>
            <w:tcBorders>
              <w:top w:val="single" w:sz="4" w:space="0" w:color="000000"/>
              <w:left w:val="single" w:sz="4" w:space="0" w:color="000000"/>
              <w:bottom w:val="single" w:sz="4" w:space="0" w:color="000000"/>
            </w:tcBorders>
            <w:shd w:val="clear" w:color="auto" w:fill="auto"/>
          </w:tcPr>
          <w:p w:rsidR="009B20CA" w:rsidRPr="00FD4411" w:rsidRDefault="009B20CA" w:rsidP="002B4FE6">
            <w:pPr>
              <w:pStyle w:val="af3"/>
              <w:rPr>
                <w:color w:val="000000"/>
                <w:lang w:val="ru-RU"/>
              </w:rPr>
            </w:pPr>
            <w:r w:rsidRPr="00FD4411">
              <w:rPr>
                <w:color w:val="000000"/>
                <w:lang w:val="ru-RU"/>
              </w:rPr>
              <w:t>с видом использования: «Магазины»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9B20CA" w:rsidRPr="00FD4411" w:rsidRDefault="009B20CA" w:rsidP="002B4FE6">
            <w:pPr>
              <w:pStyle w:val="af3"/>
              <w:jc w:val="center"/>
              <w:rPr>
                <w:color w:val="000000"/>
                <w:lang w:val="ru-RU"/>
              </w:rPr>
            </w:pPr>
            <w:smartTag w:uri="urn:schemas-microsoft-com:office:smarttags" w:element="metricconverter">
              <w:smartTagPr>
                <w:attr w:name="ProductID" w:val="25 м2"/>
              </w:smartTagPr>
              <w:r w:rsidRPr="00FD4411">
                <w:rPr>
                  <w:color w:val="000000"/>
                  <w:lang w:val="ru-RU"/>
                </w:rPr>
                <w:t>25 м</w:t>
              </w:r>
              <w:r w:rsidRPr="00FD4411">
                <w:rPr>
                  <w:color w:val="000000"/>
                  <w:vertAlign w:val="superscript"/>
                  <w:lang w:val="ru-RU"/>
                </w:rPr>
                <w:t>2</w:t>
              </w:r>
            </w:smartTag>
          </w:p>
        </w:tc>
      </w:tr>
      <w:tr w:rsidR="004C7F23" w:rsidRPr="00FD4411" w:rsidTr="002B4FE6">
        <w:trPr>
          <w:jc w:val="center"/>
        </w:trPr>
        <w:tc>
          <w:tcPr>
            <w:tcW w:w="716" w:type="dxa"/>
            <w:tcBorders>
              <w:top w:val="single" w:sz="4" w:space="0" w:color="000000"/>
              <w:left w:val="single" w:sz="4" w:space="0" w:color="000000"/>
              <w:bottom w:val="single" w:sz="4" w:space="0" w:color="000000"/>
            </w:tcBorders>
            <w:shd w:val="clear" w:color="auto" w:fill="auto"/>
          </w:tcPr>
          <w:p w:rsidR="004C7F23" w:rsidRPr="00FD4411" w:rsidRDefault="004C7F23" w:rsidP="009B20CA">
            <w:pPr>
              <w:pStyle w:val="af3"/>
              <w:rPr>
                <w:color w:val="000000"/>
                <w:lang w:val="ru-RU"/>
              </w:rPr>
            </w:pPr>
            <w:r w:rsidRPr="00FD4411">
              <w:rPr>
                <w:color w:val="000000"/>
                <w:lang w:val="ru-RU"/>
              </w:rPr>
              <w:t>1.</w:t>
            </w:r>
            <w:r w:rsidR="009B20CA" w:rsidRPr="00FD4411">
              <w:rPr>
                <w:color w:val="000000"/>
                <w:lang w:val="ru-RU"/>
              </w:rPr>
              <w:t>3.</w:t>
            </w:r>
          </w:p>
        </w:tc>
        <w:tc>
          <w:tcPr>
            <w:tcW w:w="5386" w:type="dxa"/>
            <w:tcBorders>
              <w:top w:val="single" w:sz="4" w:space="0" w:color="000000"/>
              <w:left w:val="single" w:sz="4" w:space="0" w:color="000000"/>
              <w:bottom w:val="single" w:sz="4" w:space="0" w:color="000000"/>
            </w:tcBorders>
            <w:shd w:val="clear" w:color="auto" w:fill="auto"/>
          </w:tcPr>
          <w:p w:rsidR="004C7F23" w:rsidRPr="00FD4411" w:rsidRDefault="004C7F23" w:rsidP="002B4FE6">
            <w:pPr>
              <w:pStyle w:val="af3"/>
              <w:rPr>
                <w:color w:val="000000"/>
                <w:lang w:val="ru-RU"/>
              </w:rPr>
            </w:pPr>
            <w:r w:rsidRPr="00FD4411">
              <w:rPr>
                <w:color w:val="000000"/>
                <w:lang w:val="ru-RU"/>
              </w:rPr>
              <w:t>Ведение огородничества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4C7F23" w:rsidRPr="00FD4411" w:rsidRDefault="007F3E05" w:rsidP="002B4FE6">
            <w:pPr>
              <w:pStyle w:val="af3"/>
              <w:jc w:val="center"/>
              <w:rPr>
                <w:color w:val="000000"/>
                <w:lang w:val="ru-RU"/>
              </w:rPr>
            </w:pPr>
            <w:smartTag w:uri="urn:schemas-microsoft-com:office:smarttags" w:element="metricconverter">
              <w:smartTagPr>
                <w:attr w:name="ProductID" w:val="400 м2"/>
              </w:smartTagPr>
              <w:r w:rsidRPr="00FD4411">
                <w:rPr>
                  <w:color w:val="000000"/>
                  <w:lang w:val="ru-RU"/>
                </w:rPr>
                <w:t>4</w:t>
              </w:r>
              <w:r w:rsidR="004C7F23" w:rsidRPr="00FD4411">
                <w:rPr>
                  <w:color w:val="000000"/>
                  <w:lang w:val="ru-RU"/>
                </w:rPr>
                <w:t xml:space="preserve">00 </w:t>
              </w:r>
              <w:r w:rsidRPr="00FD4411">
                <w:rPr>
                  <w:color w:val="000000"/>
                  <w:lang w:val="ru-RU"/>
                </w:rPr>
                <w:t>м</w:t>
              </w:r>
              <w:r w:rsidRPr="00FD4411">
                <w:rPr>
                  <w:color w:val="000000"/>
                  <w:vertAlign w:val="superscript"/>
                  <w:lang w:val="ru-RU"/>
                </w:rPr>
                <w:t>2</w:t>
              </w:r>
            </w:smartTag>
          </w:p>
        </w:tc>
      </w:tr>
      <w:tr w:rsidR="007F3E05" w:rsidRPr="00FD4411" w:rsidTr="002B4FE6">
        <w:trPr>
          <w:jc w:val="center"/>
        </w:trPr>
        <w:tc>
          <w:tcPr>
            <w:tcW w:w="716" w:type="dxa"/>
            <w:tcBorders>
              <w:top w:val="single" w:sz="4" w:space="0" w:color="000000"/>
              <w:left w:val="single" w:sz="4" w:space="0" w:color="000000"/>
              <w:bottom w:val="single" w:sz="4" w:space="0" w:color="000000"/>
            </w:tcBorders>
            <w:shd w:val="clear" w:color="auto" w:fill="auto"/>
          </w:tcPr>
          <w:p w:rsidR="007F3E05" w:rsidRPr="00FD4411" w:rsidRDefault="009B20CA" w:rsidP="007F3E05">
            <w:pPr>
              <w:pStyle w:val="af3"/>
              <w:rPr>
                <w:color w:val="000000"/>
                <w:lang w:val="ru-RU"/>
              </w:rPr>
            </w:pPr>
            <w:r w:rsidRPr="00FD4411">
              <w:rPr>
                <w:color w:val="000000"/>
                <w:lang w:val="ru-RU"/>
              </w:rPr>
              <w:t>1.4</w:t>
            </w:r>
            <w:r w:rsidR="007F3E05" w:rsidRPr="00FD4411">
              <w:rPr>
                <w:color w:val="000000"/>
                <w:lang w:val="ru-RU"/>
              </w:rPr>
              <w:t xml:space="preserve">. </w:t>
            </w:r>
          </w:p>
        </w:tc>
        <w:tc>
          <w:tcPr>
            <w:tcW w:w="5386" w:type="dxa"/>
            <w:tcBorders>
              <w:top w:val="single" w:sz="4" w:space="0" w:color="000000"/>
              <w:left w:val="single" w:sz="4" w:space="0" w:color="000000"/>
              <w:bottom w:val="single" w:sz="4" w:space="0" w:color="000000"/>
            </w:tcBorders>
            <w:shd w:val="clear" w:color="auto" w:fill="auto"/>
          </w:tcPr>
          <w:p w:rsidR="007F3E05" w:rsidRPr="00FD4411" w:rsidRDefault="007F3E05" w:rsidP="002B4FE6">
            <w:pPr>
              <w:pStyle w:val="af3"/>
              <w:rPr>
                <w:color w:val="000000"/>
                <w:lang w:val="ru-RU"/>
              </w:rPr>
            </w:pPr>
            <w:r w:rsidRPr="00FD4411">
              <w:rPr>
                <w:color w:val="000000"/>
              </w:rPr>
              <w:t>Ведение садоводства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7F3E05" w:rsidRPr="00FD4411" w:rsidRDefault="00730834" w:rsidP="002B4FE6">
            <w:pPr>
              <w:pStyle w:val="af3"/>
              <w:jc w:val="center"/>
              <w:rPr>
                <w:color w:val="000000"/>
                <w:lang w:val="ru-RU"/>
              </w:rPr>
            </w:pPr>
            <w:smartTag w:uri="urn:schemas-microsoft-com:office:smarttags" w:element="metricconverter">
              <w:smartTagPr>
                <w:attr w:name="ProductID" w:val="300 м2"/>
              </w:smartTagPr>
              <w:r w:rsidRPr="00FD4411">
                <w:rPr>
                  <w:color w:val="000000"/>
                  <w:lang w:val="ru-RU"/>
                </w:rPr>
                <w:t>3</w:t>
              </w:r>
              <w:r w:rsidR="006D3DEA" w:rsidRPr="00FD4411">
                <w:rPr>
                  <w:color w:val="000000"/>
                  <w:lang w:val="ru-RU"/>
                </w:rPr>
                <w:t>00</w:t>
              </w:r>
              <w:r w:rsidR="007F3E05" w:rsidRPr="00FD4411">
                <w:rPr>
                  <w:color w:val="000000"/>
                  <w:lang w:val="ru-RU"/>
                </w:rPr>
                <w:t xml:space="preserve"> м</w:t>
              </w:r>
              <w:r w:rsidR="007F3E05" w:rsidRPr="00FD4411">
                <w:rPr>
                  <w:color w:val="000000"/>
                  <w:vertAlign w:val="superscript"/>
                  <w:lang w:val="ru-RU"/>
                </w:rPr>
                <w:t>2</w:t>
              </w:r>
            </w:smartTag>
          </w:p>
        </w:tc>
      </w:tr>
      <w:tr w:rsidR="004C7F23" w:rsidRPr="00FD4411" w:rsidTr="002B4FE6">
        <w:trPr>
          <w:jc w:val="center"/>
        </w:trPr>
        <w:tc>
          <w:tcPr>
            <w:tcW w:w="716" w:type="dxa"/>
            <w:tcBorders>
              <w:top w:val="single" w:sz="4" w:space="0" w:color="000000"/>
              <w:left w:val="single" w:sz="4" w:space="0" w:color="000000"/>
              <w:bottom w:val="single" w:sz="4" w:space="0" w:color="000000"/>
            </w:tcBorders>
            <w:shd w:val="clear" w:color="auto" w:fill="auto"/>
          </w:tcPr>
          <w:p w:rsidR="004C7F23" w:rsidRPr="00FD4411" w:rsidRDefault="004C7F23" w:rsidP="007F3E05">
            <w:pPr>
              <w:pStyle w:val="af3"/>
              <w:rPr>
                <w:color w:val="000000"/>
                <w:lang w:val="ru-RU"/>
              </w:rPr>
            </w:pPr>
            <w:r w:rsidRPr="00FD4411">
              <w:rPr>
                <w:color w:val="000000"/>
                <w:lang w:val="ru-RU"/>
              </w:rPr>
              <w:t>1.</w:t>
            </w:r>
            <w:r w:rsidR="009B20CA" w:rsidRPr="00FD4411">
              <w:rPr>
                <w:color w:val="000000"/>
                <w:lang w:val="ru-RU"/>
              </w:rPr>
              <w:t>5</w:t>
            </w:r>
            <w:r w:rsidRPr="00FD4411">
              <w:rPr>
                <w:color w:val="000000"/>
                <w:lang w:val="ru-RU"/>
              </w:rPr>
              <w:t>.</w:t>
            </w:r>
          </w:p>
        </w:tc>
        <w:tc>
          <w:tcPr>
            <w:tcW w:w="5386" w:type="dxa"/>
            <w:tcBorders>
              <w:top w:val="single" w:sz="4" w:space="0" w:color="000000"/>
              <w:left w:val="single" w:sz="4" w:space="0" w:color="000000"/>
              <w:bottom w:val="single" w:sz="4" w:space="0" w:color="000000"/>
            </w:tcBorders>
            <w:shd w:val="clear" w:color="auto" w:fill="auto"/>
          </w:tcPr>
          <w:p w:rsidR="004C7F23" w:rsidRPr="00FD4411" w:rsidRDefault="004C7F23" w:rsidP="002B4FE6">
            <w:pPr>
              <w:pStyle w:val="af3"/>
              <w:rPr>
                <w:color w:val="000000"/>
                <w:lang w:val="ru-RU"/>
              </w:rPr>
            </w:pPr>
            <w:r w:rsidRPr="00FD4411">
              <w:rPr>
                <w:color w:val="000000"/>
                <w:lang w:val="ru-RU"/>
              </w:rPr>
              <w:t xml:space="preserve">с другими видами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4C7F23" w:rsidRPr="00FD4411" w:rsidRDefault="004C7F23" w:rsidP="002B4FE6">
            <w:pPr>
              <w:pStyle w:val="af3"/>
              <w:jc w:val="center"/>
              <w:rPr>
                <w:color w:val="000000"/>
                <w:lang w:val="ru-RU"/>
              </w:rPr>
            </w:pPr>
            <w:r w:rsidRPr="00FD4411">
              <w:rPr>
                <w:color w:val="000000"/>
                <w:lang w:val="ru-RU"/>
              </w:rPr>
              <w:t xml:space="preserve">не подлежит установлению </w:t>
            </w:r>
          </w:p>
        </w:tc>
      </w:tr>
      <w:tr w:rsidR="004C7F23" w:rsidRPr="00FD4411" w:rsidTr="002B4FE6">
        <w:trPr>
          <w:jc w:val="center"/>
        </w:trPr>
        <w:tc>
          <w:tcPr>
            <w:tcW w:w="716" w:type="dxa"/>
            <w:tcBorders>
              <w:top w:val="single" w:sz="4" w:space="0" w:color="000000"/>
              <w:left w:val="single" w:sz="4" w:space="0" w:color="000000"/>
              <w:bottom w:val="single" w:sz="4" w:space="0" w:color="000000"/>
            </w:tcBorders>
            <w:shd w:val="clear" w:color="auto" w:fill="auto"/>
          </w:tcPr>
          <w:p w:rsidR="004C7F23" w:rsidRPr="00FD4411" w:rsidRDefault="004C7F23" w:rsidP="002B4FE6">
            <w:pPr>
              <w:pStyle w:val="af6"/>
              <w:rPr>
                <w:color w:val="000000"/>
                <w:lang w:val="ru-RU"/>
              </w:rPr>
            </w:pPr>
            <w:r w:rsidRPr="00FD4411">
              <w:rPr>
                <w:color w:val="000000"/>
                <w:lang w:val="ru-RU"/>
              </w:rPr>
              <w:t>2</w:t>
            </w:r>
          </w:p>
        </w:tc>
        <w:tc>
          <w:tcPr>
            <w:tcW w:w="5386" w:type="dxa"/>
            <w:tcBorders>
              <w:top w:val="single" w:sz="4" w:space="0" w:color="000000"/>
              <w:left w:val="single" w:sz="4" w:space="0" w:color="000000"/>
              <w:bottom w:val="single" w:sz="4" w:space="0" w:color="000000"/>
            </w:tcBorders>
            <w:shd w:val="clear" w:color="auto" w:fill="auto"/>
          </w:tcPr>
          <w:p w:rsidR="004C7F23" w:rsidRPr="00FD4411" w:rsidRDefault="004C7F23" w:rsidP="002B4FE6">
            <w:pPr>
              <w:pStyle w:val="af6"/>
              <w:rPr>
                <w:color w:val="000000"/>
                <w:lang w:val="ru-RU"/>
              </w:rPr>
            </w:pPr>
            <w:r w:rsidRPr="00FD4411">
              <w:rPr>
                <w:color w:val="000000"/>
                <w:lang w:val="ru-RU"/>
              </w:rPr>
              <w:t>Максимальная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4C7F23" w:rsidRPr="00FD4411" w:rsidRDefault="004C7F23" w:rsidP="002B4FE6">
            <w:pPr>
              <w:pStyle w:val="af6"/>
              <w:snapToGrid w:val="0"/>
              <w:jc w:val="center"/>
              <w:rPr>
                <w:color w:val="000000"/>
                <w:lang w:val="ru-RU"/>
              </w:rPr>
            </w:pPr>
          </w:p>
        </w:tc>
      </w:tr>
      <w:tr w:rsidR="004C7F23" w:rsidRPr="00FD4411" w:rsidTr="002B4FE6">
        <w:trPr>
          <w:jc w:val="center"/>
        </w:trPr>
        <w:tc>
          <w:tcPr>
            <w:tcW w:w="716" w:type="dxa"/>
            <w:tcBorders>
              <w:top w:val="single" w:sz="4" w:space="0" w:color="000000"/>
              <w:left w:val="single" w:sz="4" w:space="0" w:color="000000"/>
              <w:bottom w:val="single" w:sz="4" w:space="0" w:color="000000"/>
            </w:tcBorders>
            <w:shd w:val="clear" w:color="auto" w:fill="auto"/>
          </w:tcPr>
          <w:p w:rsidR="004C7F23" w:rsidRPr="00FD4411" w:rsidRDefault="004C7F23" w:rsidP="007F3E05">
            <w:pPr>
              <w:pStyle w:val="af6"/>
              <w:rPr>
                <w:b w:val="0"/>
                <w:color w:val="000000"/>
                <w:lang w:val="ru-RU"/>
              </w:rPr>
            </w:pPr>
            <w:r w:rsidRPr="00FD4411">
              <w:rPr>
                <w:b w:val="0"/>
                <w:color w:val="000000"/>
                <w:lang w:val="ru-RU"/>
              </w:rPr>
              <w:t>2.</w:t>
            </w:r>
            <w:r w:rsidR="007F3E05" w:rsidRPr="00FD4411">
              <w:rPr>
                <w:b w:val="0"/>
                <w:color w:val="000000"/>
                <w:lang w:val="ru-RU"/>
              </w:rPr>
              <w:t>1</w:t>
            </w:r>
            <w:r w:rsidRPr="00FD4411">
              <w:rPr>
                <w:b w:val="0"/>
                <w:color w:val="000000"/>
                <w:lang w:val="ru-RU"/>
              </w:rPr>
              <w:t>.</w:t>
            </w:r>
          </w:p>
        </w:tc>
        <w:tc>
          <w:tcPr>
            <w:tcW w:w="5386" w:type="dxa"/>
            <w:tcBorders>
              <w:top w:val="single" w:sz="4" w:space="0" w:color="000000"/>
              <w:left w:val="single" w:sz="4" w:space="0" w:color="000000"/>
              <w:bottom w:val="single" w:sz="4" w:space="0" w:color="000000"/>
            </w:tcBorders>
            <w:shd w:val="clear" w:color="auto" w:fill="auto"/>
          </w:tcPr>
          <w:p w:rsidR="004C7F23" w:rsidRPr="00FD4411" w:rsidRDefault="004C7F23" w:rsidP="007F3E05">
            <w:pPr>
              <w:pStyle w:val="af3"/>
              <w:rPr>
                <w:color w:val="000000"/>
                <w:lang w:val="ru-RU"/>
              </w:rPr>
            </w:pPr>
            <w:r w:rsidRPr="00FD4411">
              <w:rPr>
                <w:color w:val="000000"/>
                <w:lang w:val="ru-RU"/>
              </w:rPr>
              <w:t>с видом разрешенного использования "Для индивид</w:t>
            </w:r>
            <w:r w:rsidRPr="00FD4411">
              <w:rPr>
                <w:color w:val="000000"/>
                <w:lang w:val="ru-RU"/>
              </w:rPr>
              <w:t>у</w:t>
            </w:r>
            <w:r w:rsidRPr="00FD4411">
              <w:rPr>
                <w:color w:val="000000"/>
                <w:lang w:val="ru-RU"/>
              </w:rPr>
              <w:t>ального жилищного строительства"</w:t>
            </w:r>
            <w:r w:rsidR="00730834" w:rsidRPr="00FD4411">
              <w:rPr>
                <w:color w:val="000000"/>
                <w:lang w:val="ru-RU"/>
              </w:rPr>
              <w:t xml:space="preserve"> </w:t>
            </w:r>
            <w:r w:rsidR="00730834" w:rsidRPr="00FD4411">
              <w:rPr>
                <w:color w:val="000000"/>
                <w:spacing w:val="-16"/>
              </w:rPr>
              <w:t>Предельные (максимальные) размеры земельных участков распространяются на вновь предоставляемые земельные участки и не распространяются на земельные участки, подлежащие объединению,</w:t>
            </w:r>
            <w:r w:rsidR="00730834" w:rsidRPr="00FD4411">
              <w:rPr>
                <w:color w:val="000000"/>
              </w:rPr>
              <w:t xml:space="preserve"> разделу</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4C7F23" w:rsidRPr="00FD4411" w:rsidRDefault="004C7F23" w:rsidP="002B4FE6">
            <w:pPr>
              <w:pStyle w:val="af3"/>
              <w:jc w:val="center"/>
              <w:rPr>
                <w:color w:val="000000"/>
                <w:lang w:val="ru-RU"/>
              </w:rPr>
            </w:pPr>
            <w:smartTag w:uri="urn:schemas-microsoft-com:office:smarttags" w:element="metricconverter">
              <w:smartTagPr>
                <w:attr w:name="ProductID" w:val="1500 м2"/>
              </w:smartTagPr>
              <w:r w:rsidRPr="00FD4411">
                <w:rPr>
                  <w:color w:val="000000"/>
                  <w:lang w:val="ru-RU"/>
                </w:rPr>
                <w:t>1500 м</w:t>
              </w:r>
              <w:r w:rsidRPr="00FD4411">
                <w:rPr>
                  <w:color w:val="000000"/>
                  <w:vertAlign w:val="superscript"/>
                  <w:lang w:val="ru-RU"/>
                </w:rPr>
                <w:t>2</w:t>
              </w:r>
            </w:smartTag>
          </w:p>
        </w:tc>
      </w:tr>
      <w:tr w:rsidR="004C7F23" w:rsidRPr="00FD4411" w:rsidTr="002B4FE6">
        <w:trPr>
          <w:jc w:val="center"/>
        </w:trPr>
        <w:tc>
          <w:tcPr>
            <w:tcW w:w="716" w:type="dxa"/>
            <w:tcBorders>
              <w:top w:val="single" w:sz="4" w:space="0" w:color="000000"/>
              <w:left w:val="single" w:sz="4" w:space="0" w:color="000000"/>
              <w:bottom w:val="single" w:sz="4" w:space="0" w:color="000000"/>
            </w:tcBorders>
            <w:shd w:val="clear" w:color="auto" w:fill="auto"/>
          </w:tcPr>
          <w:p w:rsidR="004C7F23" w:rsidRPr="00FD4411" w:rsidRDefault="004C7F23" w:rsidP="007F3E05">
            <w:pPr>
              <w:pStyle w:val="af6"/>
              <w:rPr>
                <w:b w:val="0"/>
                <w:color w:val="000000"/>
                <w:lang w:val="ru-RU"/>
              </w:rPr>
            </w:pPr>
            <w:r w:rsidRPr="00FD4411">
              <w:rPr>
                <w:b w:val="0"/>
                <w:color w:val="000000"/>
                <w:lang w:val="ru-RU"/>
              </w:rPr>
              <w:t>2.</w:t>
            </w:r>
            <w:r w:rsidR="007F3E05" w:rsidRPr="00FD4411">
              <w:rPr>
                <w:b w:val="0"/>
                <w:color w:val="000000"/>
                <w:lang w:val="ru-RU"/>
              </w:rPr>
              <w:t>2</w:t>
            </w:r>
            <w:r w:rsidRPr="00FD4411">
              <w:rPr>
                <w:b w:val="0"/>
                <w:color w:val="000000"/>
                <w:lang w:val="ru-RU"/>
              </w:rPr>
              <w:t>.</w:t>
            </w:r>
          </w:p>
        </w:tc>
        <w:tc>
          <w:tcPr>
            <w:tcW w:w="5386" w:type="dxa"/>
            <w:tcBorders>
              <w:top w:val="single" w:sz="4" w:space="0" w:color="000000"/>
              <w:left w:val="single" w:sz="4" w:space="0" w:color="000000"/>
              <w:bottom w:val="single" w:sz="4" w:space="0" w:color="000000"/>
            </w:tcBorders>
            <w:shd w:val="clear" w:color="auto" w:fill="auto"/>
          </w:tcPr>
          <w:p w:rsidR="004C7F23" w:rsidRPr="00FD4411" w:rsidRDefault="004C7F23" w:rsidP="002B4FE6">
            <w:pPr>
              <w:pStyle w:val="af3"/>
              <w:rPr>
                <w:color w:val="000000"/>
                <w:lang w:val="ru-RU"/>
              </w:rPr>
            </w:pPr>
            <w:r w:rsidRPr="00FD4411">
              <w:rPr>
                <w:color w:val="000000"/>
                <w:lang w:val="ru-RU"/>
              </w:rPr>
              <w:t>с видом разрешенного использования «</w:t>
            </w:r>
            <w:r w:rsidR="007F3E05" w:rsidRPr="00FD4411">
              <w:rPr>
                <w:color w:val="000000"/>
                <w:lang w:val="ru-RU"/>
              </w:rPr>
              <w:t>Ведение огородничества</w:t>
            </w:r>
            <w:r w:rsidRPr="00FD4411">
              <w:rPr>
                <w:color w:val="000000"/>
                <w:lang w:val="ru-RU"/>
              </w:rPr>
              <w:t>»</w:t>
            </w:r>
            <w:r w:rsidR="007F3E05" w:rsidRPr="00FD4411">
              <w:rPr>
                <w:color w:val="000000"/>
                <w:lang w:val="ru-RU"/>
              </w:rPr>
              <w:t>, «</w:t>
            </w:r>
            <w:r w:rsidR="007F3E05" w:rsidRPr="00FD4411">
              <w:rPr>
                <w:color w:val="000000"/>
              </w:rPr>
              <w:t>Ведение садоводства</w:t>
            </w:r>
            <w:r w:rsidR="007F3E05" w:rsidRPr="00FD4411">
              <w:rPr>
                <w:color w:val="000000"/>
                <w:lang w:val="ru-RU"/>
              </w:rPr>
              <w:t>»</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4C7F23" w:rsidRPr="00FD4411" w:rsidRDefault="0072599E" w:rsidP="002B4FE6">
            <w:pPr>
              <w:pStyle w:val="af3"/>
              <w:jc w:val="center"/>
              <w:rPr>
                <w:color w:val="000000"/>
                <w:lang w:val="ru-RU"/>
              </w:rPr>
            </w:pPr>
            <w:smartTag w:uri="urn:schemas-microsoft-com:office:smarttags" w:element="metricconverter">
              <w:smartTagPr>
                <w:attr w:name="ProductID" w:val="1500 м"/>
              </w:smartTagPr>
              <w:r w:rsidRPr="00FD4411">
                <w:rPr>
                  <w:color w:val="000000"/>
                  <w:lang w:val="ru-RU"/>
                </w:rPr>
                <w:t>1500</w:t>
              </w:r>
              <w:r w:rsidR="004C7F23" w:rsidRPr="00FD4411">
                <w:rPr>
                  <w:color w:val="000000"/>
                  <w:lang w:val="ru-RU"/>
                </w:rPr>
                <w:t xml:space="preserve"> м</w:t>
              </w:r>
            </w:smartTag>
            <w:r w:rsidR="004C7F23" w:rsidRPr="00FD4411">
              <w:rPr>
                <w:color w:val="000000"/>
                <w:lang w:val="ru-RU"/>
              </w:rPr>
              <w:t xml:space="preserve"> 2</w:t>
            </w:r>
          </w:p>
        </w:tc>
      </w:tr>
      <w:tr w:rsidR="004C7F23" w:rsidRPr="00FD4411" w:rsidTr="002B4FE6">
        <w:trPr>
          <w:jc w:val="center"/>
        </w:trPr>
        <w:tc>
          <w:tcPr>
            <w:tcW w:w="716" w:type="dxa"/>
            <w:tcBorders>
              <w:top w:val="single" w:sz="4" w:space="0" w:color="000000"/>
              <w:left w:val="single" w:sz="4" w:space="0" w:color="000000"/>
              <w:bottom w:val="single" w:sz="4" w:space="0" w:color="000000"/>
            </w:tcBorders>
            <w:shd w:val="clear" w:color="auto" w:fill="auto"/>
          </w:tcPr>
          <w:p w:rsidR="004C7F23" w:rsidRPr="00FD4411" w:rsidRDefault="004C7F23" w:rsidP="007F3E05">
            <w:pPr>
              <w:pStyle w:val="af3"/>
              <w:rPr>
                <w:color w:val="000000"/>
                <w:lang w:val="ru-RU"/>
              </w:rPr>
            </w:pPr>
            <w:r w:rsidRPr="00FD4411">
              <w:rPr>
                <w:color w:val="000000"/>
                <w:lang w:val="ru-RU"/>
              </w:rPr>
              <w:t>2</w:t>
            </w:r>
            <w:r w:rsidR="007F3E05" w:rsidRPr="00FD4411">
              <w:rPr>
                <w:color w:val="000000"/>
                <w:lang w:val="ru-RU"/>
              </w:rPr>
              <w:t>.3.</w:t>
            </w:r>
          </w:p>
        </w:tc>
        <w:tc>
          <w:tcPr>
            <w:tcW w:w="5386" w:type="dxa"/>
            <w:tcBorders>
              <w:top w:val="single" w:sz="4" w:space="0" w:color="000000"/>
              <w:left w:val="single" w:sz="4" w:space="0" w:color="000000"/>
              <w:bottom w:val="single" w:sz="4" w:space="0" w:color="000000"/>
            </w:tcBorders>
            <w:shd w:val="clear" w:color="auto" w:fill="auto"/>
          </w:tcPr>
          <w:p w:rsidR="004C7F23" w:rsidRPr="00FD4411" w:rsidRDefault="004C7F23" w:rsidP="002B4FE6">
            <w:pPr>
              <w:pStyle w:val="af3"/>
              <w:rPr>
                <w:color w:val="000000"/>
                <w:lang w:val="ru-RU"/>
              </w:rPr>
            </w:pPr>
            <w:r w:rsidRPr="00FD4411">
              <w:rPr>
                <w:color w:val="000000"/>
                <w:lang w:val="ru-RU"/>
              </w:rPr>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4C7F23" w:rsidRPr="00FD4411" w:rsidRDefault="004C7F23" w:rsidP="002B4FE6">
            <w:pPr>
              <w:pStyle w:val="af3"/>
              <w:jc w:val="center"/>
              <w:rPr>
                <w:color w:val="000000"/>
                <w:lang w:val="ru-RU"/>
              </w:rPr>
            </w:pPr>
            <w:r w:rsidRPr="00FD4411">
              <w:rPr>
                <w:color w:val="000000"/>
                <w:lang w:val="ru-RU"/>
              </w:rPr>
              <w:t xml:space="preserve">не подлежит установлению </w:t>
            </w:r>
          </w:p>
        </w:tc>
      </w:tr>
      <w:tr w:rsidR="004C7F23" w:rsidRPr="00FD4411" w:rsidTr="002B4FE6">
        <w:trPr>
          <w:jc w:val="center"/>
        </w:trPr>
        <w:tc>
          <w:tcPr>
            <w:tcW w:w="716" w:type="dxa"/>
            <w:tcBorders>
              <w:top w:val="single" w:sz="4" w:space="0" w:color="000000"/>
              <w:left w:val="single" w:sz="4" w:space="0" w:color="000000"/>
              <w:bottom w:val="single" w:sz="4" w:space="0" w:color="000000"/>
            </w:tcBorders>
            <w:shd w:val="clear" w:color="auto" w:fill="auto"/>
          </w:tcPr>
          <w:p w:rsidR="004C7F23" w:rsidRPr="00FD4411" w:rsidRDefault="004C7F23" w:rsidP="002B4FE6">
            <w:pPr>
              <w:pStyle w:val="af6"/>
              <w:rPr>
                <w:color w:val="000000"/>
                <w:lang w:val="ru-RU"/>
              </w:rPr>
            </w:pPr>
            <w:r w:rsidRPr="00FD4411">
              <w:rPr>
                <w:color w:val="000000"/>
                <w:lang w:val="ru-RU"/>
              </w:rPr>
              <w:t>3</w:t>
            </w:r>
          </w:p>
        </w:tc>
        <w:tc>
          <w:tcPr>
            <w:tcW w:w="5386" w:type="dxa"/>
            <w:tcBorders>
              <w:top w:val="single" w:sz="4" w:space="0" w:color="000000"/>
              <w:left w:val="single" w:sz="4" w:space="0" w:color="000000"/>
              <w:bottom w:val="single" w:sz="4" w:space="0" w:color="000000"/>
            </w:tcBorders>
            <w:shd w:val="clear" w:color="auto" w:fill="auto"/>
          </w:tcPr>
          <w:p w:rsidR="004C7F23" w:rsidRPr="00FD4411" w:rsidRDefault="004C7F23" w:rsidP="002B4FE6">
            <w:pPr>
              <w:pStyle w:val="af6"/>
              <w:rPr>
                <w:color w:val="000000"/>
                <w:lang w:val="ru-RU"/>
              </w:rPr>
            </w:pPr>
            <w:r w:rsidRPr="00FD4411">
              <w:rPr>
                <w:color w:val="000000"/>
                <w:lang w:val="ru-RU"/>
              </w:rPr>
              <w:t>Минимальные отступы от границ земельных участков в целях определения мест допустимого размещения зданий, строений, сооружений, за пред</w:t>
            </w:r>
            <w:r w:rsidRPr="00FD4411">
              <w:rPr>
                <w:color w:val="000000"/>
                <w:lang w:val="ru-RU"/>
              </w:rPr>
              <w:t>е</w:t>
            </w:r>
            <w:r w:rsidRPr="00FD4411">
              <w:rPr>
                <w:color w:val="000000"/>
                <w:lang w:val="ru-RU"/>
              </w:rPr>
              <w:t>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4C7F23" w:rsidRPr="00FD4411" w:rsidRDefault="004C7F23" w:rsidP="002B4FE6">
            <w:pPr>
              <w:pStyle w:val="af6"/>
              <w:snapToGrid w:val="0"/>
              <w:jc w:val="center"/>
              <w:rPr>
                <w:color w:val="000000"/>
                <w:lang w:val="ru-RU"/>
              </w:rPr>
            </w:pPr>
          </w:p>
        </w:tc>
      </w:tr>
      <w:tr w:rsidR="004C7F23" w:rsidRPr="00FD4411" w:rsidTr="002B4FE6">
        <w:trPr>
          <w:jc w:val="center"/>
        </w:trPr>
        <w:tc>
          <w:tcPr>
            <w:tcW w:w="716" w:type="dxa"/>
            <w:tcBorders>
              <w:top w:val="single" w:sz="4" w:space="0" w:color="000000"/>
              <w:left w:val="single" w:sz="4" w:space="0" w:color="000000"/>
              <w:bottom w:val="single" w:sz="4" w:space="0" w:color="000000"/>
            </w:tcBorders>
            <w:shd w:val="clear" w:color="auto" w:fill="auto"/>
          </w:tcPr>
          <w:p w:rsidR="004C7F23" w:rsidRPr="00FD4411" w:rsidRDefault="004C7F23" w:rsidP="002B4FE6">
            <w:pPr>
              <w:pStyle w:val="af3"/>
              <w:rPr>
                <w:color w:val="000000"/>
                <w:lang w:val="ru-RU"/>
              </w:rPr>
            </w:pPr>
            <w:r w:rsidRPr="00FD4411">
              <w:rPr>
                <w:color w:val="000000"/>
                <w:lang w:val="ru-RU"/>
              </w:rPr>
              <w:t>3.1</w:t>
            </w:r>
          </w:p>
        </w:tc>
        <w:tc>
          <w:tcPr>
            <w:tcW w:w="5386" w:type="dxa"/>
            <w:tcBorders>
              <w:top w:val="single" w:sz="4" w:space="0" w:color="000000"/>
              <w:left w:val="single" w:sz="4" w:space="0" w:color="000000"/>
              <w:bottom w:val="single" w:sz="4" w:space="0" w:color="000000"/>
            </w:tcBorders>
            <w:shd w:val="clear" w:color="auto" w:fill="auto"/>
          </w:tcPr>
          <w:p w:rsidR="004C7F23" w:rsidRPr="00FD4411" w:rsidRDefault="004C7F23" w:rsidP="002B4FE6">
            <w:pPr>
              <w:pStyle w:val="af3"/>
              <w:rPr>
                <w:color w:val="000000"/>
                <w:lang w:val="ru-RU"/>
              </w:rPr>
            </w:pPr>
            <w:r w:rsidRPr="00FD4411">
              <w:rPr>
                <w:color w:val="000000"/>
                <w:lang w:val="ru-RU"/>
              </w:rPr>
              <w:t>для хозяйственных построек</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4C7F23" w:rsidRPr="00FD4411" w:rsidRDefault="004C7F23" w:rsidP="002B4FE6">
            <w:pPr>
              <w:pStyle w:val="af3"/>
              <w:jc w:val="center"/>
              <w:rPr>
                <w:color w:val="000000"/>
                <w:lang w:val="ru-RU"/>
              </w:rPr>
            </w:pPr>
            <w:smartTag w:uri="urn:schemas-microsoft-com:office:smarttags" w:element="metricconverter">
              <w:smartTagPr>
                <w:attr w:name="ProductID" w:val="1 м"/>
              </w:smartTagPr>
              <w:r w:rsidRPr="00FD4411">
                <w:rPr>
                  <w:color w:val="000000"/>
                  <w:lang w:val="ru-RU"/>
                </w:rPr>
                <w:t>1 м</w:t>
              </w:r>
            </w:smartTag>
          </w:p>
        </w:tc>
      </w:tr>
      <w:tr w:rsidR="004C7F23" w:rsidRPr="00FD4411" w:rsidTr="002B4FE6">
        <w:trPr>
          <w:jc w:val="center"/>
        </w:trPr>
        <w:tc>
          <w:tcPr>
            <w:tcW w:w="716" w:type="dxa"/>
            <w:tcBorders>
              <w:top w:val="single" w:sz="4" w:space="0" w:color="000000"/>
              <w:left w:val="single" w:sz="4" w:space="0" w:color="000000"/>
              <w:bottom w:val="single" w:sz="4" w:space="0" w:color="000000"/>
            </w:tcBorders>
            <w:shd w:val="clear" w:color="auto" w:fill="auto"/>
          </w:tcPr>
          <w:p w:rsidR="004C7F23" w:rsidRPr="00FD4411" w:rsidRDefault="004C7F23" w:rsidP="002B4FE6">
            <w:pPr>
              <w:pStyle w:val="af3"/>
              <w:rPr>
                <w:color w:val="000000"/>
                <w:lang w:val="ru-RU"/>
              </w:rPr>
            </w:pPr>
            <w:r w:rsidRPr="00FD4411">
              <w:rPr>
                <w:color w:val="000000"/>
                <w:lang w:val="ru-RU"/>
              </w:rPr>
              <w:t>3.2</w:t>
            </w:r>
          </w:p>
        </w:tc>
        <w:tc>
          <w:tcPr>
            <w:tcW w:w="5386" w:type="dxa"/>
            <w:tcBorders>
              <w:top w:val="single" w:sz="4" w:space="0" w:color="000000"/>
              <w:left w:val="single" w:sz="4" w:space="0" w:color="000000"/>
              <w:bottom w:val="single" w:sz="4" w:space="0" w:color="000000"/>
            </w:tcBorders>
            <w:shd w:val="clear" w:color="auto" w:fill="auto"/>
          </w:tcPr>
          <w:p w:rsidR="004C7F23" w:rsidRPr="00FD4411" w:rsidRDefault="004C7F23" w:rsidP="002B4FE6">
            <w:pPr>
              <w:pStyle w:val="af3"/>
              <w:rPr>
                <w:color w:val="000000"/>
                <w:lang w:val="ru-RU"/>
              </w:rPr>
            </w:pPr>
            <w:r w:rsidRPr="00FD4411">
              <w:rPr>
                <w:color w:val="000000"/>
                <w:lang w:val="ru-RU"/>
              </w:rPr>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4C7F23" w:rsidRPr="00FD4411" w:rsidRDefault="004C7F23" w:rsidP="002B4FE6">
            <w:pPr>
              <w:pStyle w:val="af3"/>
              <w:jc w:val="center"/>
              <w:rPr>
                <w:color w:val="000000"/>
                <w:lang w:val="ru-RU"/>
              </w:rPr>
            </w:pPr>
            <w:smartTag w:uri="urn:schemas-microsoft-com:office:smarttags" w:element="metricconverter">
              <w:smartTagPr>
                <w:attr w:name="ProductID" w:val="3 м"/>
              </w:smartTagPr>
              <w:r w:rsidRPr="00FD4411">
                <w:rPr>
                  <w:color w:val="000000"/>
                  <w:lang w:val="ru-RU"/>
                </w:rPr>
                <w:t>3 м</w:t>
              </w:r>
            </w:smartTag>
          </w:p>
        </w:tc>
      </w:tr>
      <w:tr w:rsidR="004C7F23" w:rsidRPr="00FD4411" w:rsidTr="002B4FE6">
        <w:trPr>
          <w:jc w:val="center"/>
        </w:trPr>
        <w:tc>
          <w:tcPr>
            <w:tcW w:w="716" w:type="dxa"/>
            <w:tcBorders>
              <w:top w:val="single" w:sz="4" w:space="0" w:color="000000"/>
              <w:left w:val="single" w:sz="4" w:space="0" w:color="000000"/>
              <w:bottom w:val="single" w:sz="4" w:space="0" w:color="000000"/>
            </w:tcBorders>
            <w:shd w:val="clear" w:color="auto" w:fill="auto"/>
          </w:tcPr>
          <w:p w:rsidR="004C7F23" w:rsidRPr="00FD4411" w:rsidRDefault="004C7F23" w:rsidP="002B4FE6">
            <w:pPr>
              <w:pStyle w:val="af3"/>
              <w:rPr>
                <w:color w:val="000000"/>
                <w:lang w:val="ru-RU"/>
              </w:rPr>
            </w:pPr>
            <w:r w:rsidRPr="00FD4411">
              <w:rPr>
                <w:color w:val="000000"/>
                <w:lang w:val="ru-RU"/>
              </w:rPr>
              <w:t>3.3</w:t>
            </w:r>
          </w:p>
        </w:tc>
        <w:tc>
          <w:tcPr>
            <w:tcW w:w="5386" w:type="dxa"/>
            <w:tcBorders>
              <w:top w:val="single" w:sz="4" w:space="0" w:color="000000"/>
              <w:left w:val="single" w:sz="4" w:space="0" w:color="000000"/>
              <w:bottom w:val="single" w:sz="4" w:space="0" w:color="000000"/>
            </w:tcBorders>
            <w:shd w:val="clear" w:color="auto" w:fill="auto"/>
          </w:tcPr>
          <w:p w:rsidR="004C7F23" w:rsidRPr="00FD4411" w:rsidRDefault="004C7F23" w:rsidP="002B4FE6">
            <w:pPr>
              <w:pStyle w:val="af3"/>
              <w:rPr>
                <w:color w:val="000000"/>
                <w:lang w:val="ru-RU"/>
              </w:rPr>
            </w:pPr>
            <w:r w:rsidRPr="00FD4411">
              <w:rPr>
                <w:color w:val="000000"/>
                <w:lang w:val="ru-RU"/>
              </w:rPr>
              <w:t>При отсутствии централизованной канализации расстояние:</w:t>
            </w:r>
          </w:p>
          <w:p w:rsidR="004C7F23" w:rsidRPr="00FD4411" w:rsidRDefault="004C7F23" w:rsidP="002B4FE6">
            <w:pPr>
              <w:pStyle w:val="af3"/>
              <w:rPr>
                <w:color w:val="000000"/>
                <w:lang w:val="ru-RU"/>
              </w:rPr>
            </w:pPr>
            <w:r w:rsidRPr="00FD4411">
              <w:rPr>
                <w:color w:val="000000"/>
                <w:lang w:val="ru-RU"/>
              </w:rPr>
              <w:t>от туалета до стен соседнего дома</w:t>
            </w:r>
          </w:p>
          <w:p w:rsidR="004C7F23" w:rsidRPr="00FD4411" w:rsidRDefault="004C7F23" w:rsidP="002B4FE6">
            <w:pPr>
              <w:pStyle w:val="af3"/>
              <w:rPr>
                <w:color w:val="000000"/>
                <w:lang w:val="ru-RU"/>
              </w:rPr>
            </w:pPr>
            <w:r w:rsidRPr="00FD4411">
              <w:rPr>
                <w:color w:val="000000"/>
                <w:lang w:val="ru-RU"/>
              </w:rPr>
              <w:t>до источника водоснабжения (колодца)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4C7F23" w:rsidRPr="00FD4411" w:rsidRDefault="004C7F23" w:rsidP="002B4FE6">
            <w:pPr>
              <w:pStyle w:val="af3"/>
              <w:jc w:val="center"/>
              <w:rPr>
                <w:color w:val="000000"/>
                <w:lang w:val="ru-RU"/>
              </w:rPr>
            </w:pPr>
          </w:p>
          <w:p w:rsidR="004C7F23" w:rsidRPr="00FD4411" w:rsidRDefault="004C7F23" w:rsidP="002B4FE6">
            <w:pPr>
              <w:pStyle w:val="af3"/>
              <w:jc w:val="center"/>
              <w:rPr>
                <w:color w:val="000000"/>
                <w:lang w:val="ru-RU"/>
              </w:rPr>
            </w:pPr>
          </w:p>
          <w:p w:rsidR="004C7F23" w:rsidRPr="00FD4411" w:rsidRDefault="004C7F23" w:rsidP="002B4FE6">
            <w:pPr>
              <w:pStyle w:val="af3"/>
              <w:jc w:val="center"/>
              <w:rPr>
                <w:color w:val="000000"/>
                <w:lang w:val="ru-RU"/>
              </w:rPr>
            </w:pPr>
            <w:smartTag w:uri="urn:schemas-microsoft-com:office:smarttags" w:element="metricconverter">
              <w:smartTagPr>
                <w:attr w:name="ProductID" w:val="12 м"/>
              </w:smartTagPr>
              <w:r w:rsidRPr="00FD4411">
                <w:rPr>
                  <w:color w:val="000000"/>
                  <w:lang w:val="ru-RU"/>
                </w:rPr>
                <w:t>12 м</w:t>
              </w:r>
            </w:smartTag>
          </w:p>
          <w:p w:rsidR="004C7F23" w:rsidRPr="00FD4411" w:rsidRDefault="004C7F23" w:rsidP="002B4FE6">
            <w:pPr>
              <w:pStyle w:val="af3"/>
              <w:jc w:val="center"/>
              <w:rPr>
                <w:color w:val="000000"/>
                <w:lang w:val="ru-RU"/>
              </w:rPr>
            </w:pPr>
            <w:smartTag w:uri="urn:schemas-microsoft-com:office:smarttags" w:element="metricconverter">
              <w:smartTagPr>
                <w:attr w:name="ProductID" w:val="25 м"/>
              </w:smartTagPr>
              <w:r w:rsidRPr="00FD4411">
                <w:rPr>
                  <w:color w:val="000000"/>
                  <w:lang w:val="ru-RU"/>
                </w:rPr>
                <w:t>25 м</w:t>
              </w:r>
            </w:smartTag>
          </w:p>
        </w:tc>
      </w:tr>
      <w:tr w:rsidR="004C7F23" w:rsidRPr="00FD4411" w:rsidTr="002B4FE6">
        <w:trPr>
          <w:jc w:val="center"/>
        </w:trPr>
        <w:tc>
          <w:tcPr>
            <w:tcW w:w="716" w:type="dxa"/>
            <w:tcBorders>
              <w:top w:val="single" w:sz="4" w:space="0" w:color="000000"/>
              <w:left w:val="single" w:sz="4" w:space="0" w:color="000000"/>
              <w:bottom w:val="single" w:sz="4" w:space="0" w:color="000000"/>
            </w:tcBorders>
            <w:shd w:val="clear" w:color="auto" w:fill="auto"/>
          </w:tcPr>
          <w:p w:rsidR="004C7F23" w:rsidRPr="00FD4411" w:rsidRDefault="004C7F23" w:rsidP="002B4FE6">
            <w:pPr>
              <w:pStyle w:val="af6"/>
              <w:rPr>
                <w:color w:val="000000"/>
                <w:lang w:val="ru-RU"/>
              </w:rPr>
            </w:pPr>
            <w:r w:rsidRPr="00FD4411">
              <w:rPr>
                <w:color w:val="000000"/>
                <w:lang w:val="ru-RU"/>
              </w:rPr>
              <w:t>4</w:t>
            </w:r>
          </w:p>
        </w:tc>
        <w:tc>
          <w:tcPr>
            <w:tcW w:w="5386" w:type="dxa"/>
            <w:tcBorders>
              <w:top w:val="single" w:sz="4" w:space="0" w:color="000000"/>
              <w:left w:val="single" w:sz="4" w:space="0" w:color="000000"/>
              <w:bottom w:val="single" w:sz="4" w:space="0" w:color="000000"/>
            </w:tcBorders>
            <w:shd w:val="clear" w:color="auto" w:fill="auto"/>
          </w:tcPr>
          <w:p w:rsidR="004C7F23" w:rsidRPr="00FD4411" w:rsidRDefault="004C7F23" w:rsidP="002B4FE6">
            <w:pPr>
              <w:pStyle w:val="af6"/>
              <w:rPr>
                <w:color w:val="000000"/>
                <w:lang w:val="ru-RU"/>
              </w:rPr>
            </w:pPr>
            <w:r w:rsidRPr="00FD4411">
              <w:rPr>
                <w:color w:val="000000"/>
                <w:lang w:val="ru-RU"/>
              </w:rPr>
              <w:t>Минимальный отступ от красной линии в целях определения мест допустимого размещения зд</w:t>
            </w:r>
            <w:r w:rsidRPr="00FD4411">
              <w:rPr>
                <w:color w:val="000000"/>
                <w:lang w:val="ru-RU"/>
              </w:rPr>
              <w:t>а</w:t>
            </w:r>
            <w:r w:rsidRPr="00FD4411">
              <w:rPr>
                <w:color w:val="000000"/>
                <w:lang w:val="ru-RU"/>
              </w:rPr>
              <w:t>ний, строений, сооружений, за пределами которых запрещено строительство зданий, строений, соор</w:t>
            </w:r>
            <w:r w:rsidRPr="00FD4411">
              <w:rPr>
                <w:color w:val="000000"/>
                <w:lang w:val="ru-RU"/>
              </w:rPr>
              <w:t>у</w:t>
            </w:r>
            <w:r w:rsidRPr="00FD4411">
              <w:rPr>
                <w:color w:val="000000"/>
                <w:lang w:val="ru-RU"/>
              </w:rPr>
              <w:t>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4C7F23" w:rsidRPr="00FD4411" w:rsidRDefault="004C7F23" w:rsidP="002B4FE6">
            <w:pPr>
              <w:pStyle w:val="af6"/>
              <w:snapToGrid w:val="0"/>
              <w:jc w:val="center"/>
              <w:rPr>
                <w:color w:val="000000"/>
                <w:lang w:val="ru-RU"/>
              </w:rPr>
            </w:pPr>
          </w:p>
        </w:tc>
      </w:tr>
      <w:tr w:rsidR="004C7F23" w:rsidRPr="00FD4411" w:rsidTr="002B4FE6">
        <w:trPr>
          <w:jc w:val="center"/>
        </w:trPr>
        <w:tc>
          <w:tcPr>
            <w:tcW w:w="716" w:type="dxa"/>
            <w:tcBorders>
              <w:top w:val="single" w:sz="4" w:space="0" w:color="000000"/>
              <w:left w:val="single" w:sz="4" w:space="0" w:color="000000"/>
              <w:bottom w:val="single" w:sz="4" w:space="0" w:color="000000"/>
            </w:tcBorders>
            <w:shd w:val="clear" w:color="auto" w:fill="auto"/>
          </w:tcPr>
          <w:p w:rsidR="004C7F23" w:rsidRPr="00FD4411" w:rsidRDefault="007F3E05" w:rsidP="002B4FE6">
            <w:pPr>
              <w:pStyle w:val="af3"/>
              <w:rPr>
                <w:color w:val="000000"/>
                <w:lang w:val="ru-RU"/>
              </w:rPr>
            </w:pPr>
            <w:r w:rsidRPr="00FD4411">
              <w:rPr>
                <w:color w:val="000000"/>
                <w:lang w:val="ru-RU"/>
              </w:rPr>
              <w:t>4.1.</w:t>
            </w:r>
          </w:p>
        </w:tc>
        <w:tc>
          <w:tcPr>
            <w:tcW w:w="5386" w:type="dxa"/>
            <w:tcBorders>
              <w:top w:val="single" w:sz="4" w:space="0" w:color="000000"/>
              <w:left w:val="single" w:sz="4" w:space="0" w:color="000000"/>
              <w:bottom w:val="single" w:sz="4" w:space="0" w:color="000000"/>
            </w:tcBorders>
            <w:shd w:val="clear" w:color="auto" w:fill="auto"/>
          </w:tcPr>
          <w:p w:rsidR="004C7F23" w:rsidRPr="00FD4411" w:rsidRDefault="004C7F23" w:rsidP="007F3E05">
            <w:pPr>
              <w:pStyle w:val="af3"/>
              <w:rPr>
                <w:color w:val="000000"/>
                <w:lang w:val="ru-RU"/>
              </w:rPr>
            </w:pPr>
            <w:r w:rsidRPr="00FD4411">
              <w:rPr>
                <w:color w:val="000000"/>
                <w:lang w:val="ru-RU"/>
              </w:rPr>
              <w:t>для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4C7F23" w:rsidRPr="00FD4411" w:rsidRDefault="004C7F23" w:rsidP="002B4FE6">
            <w:pPr>
              <w:pStyle w:val="af3"/>
              <w:jc w:val="center"/>
              <w:rPr>
                <w:color w:val="000000"/>
                <w:lang w:val="ru-RU"/>
              </w:rPr>
            </w:pPr>
            <w:smartTag w:uri="urn:schemas-microsoft-com:office:smarttags" w:element="metricconverter">
              <w:smartTagPr>
                <w:attr w:name="ProductID" w:val="5 м"/>
              </w:smartTagPr>
              <w:r w:rsidRPr="00FD4411">
                <w:rPr>
                  <w:color w:val="000000"/>
                  <w:lang w:val="ru-RU"/>
                </w:rPr>
                <w:t>5 м</w:t>
              </w:r>
            </w:smartTag>
          </w:p>
        </w:tc>
      </w:tr>
      <w:tr w:rsidR="004C7F23" w:rsidRPr="00FD4411" w:rsidTr="002B4FE6">
        <w:trPr>
          <w:jc w:val="center"/>
        </w:trPr>
        <w:tc>
          <w:tcPr>
            <w:tcW w:w="716" w:type="dxa"/>
            <w:tcBorders>
              <w:top w:val="single" w:sz="4" w:space="0" w:color="000000"/>
              <w:left w:val="single" w:sz="4" w:space="0" w:color="000000"/>
              <w:bottom w:val="single" w:sz="4" w:space="0" w:color="000000"/>
            </w:tcBorders>
            <w:shd w:val="clear" w:color="auto" w:fill="auto"/>
          </w:tcPr>
          <w:p w:rsidR="004C7F23" w:rsidRPr="00FD4411" w:rsidRDefault="004C7F23" w:rsidP="002B4FE6">
            <w:pPr>
              <w:pStyle w:val="af6"/>
              <w:rPr>
                <w:color w:val="000000"/>
                <w:lang w:val="ru-RU"/>
              </w:rPr>
            </w:pPr>
            <w:r w:rsidRPr="00FD4411">
              <w:rPr>
                <w:color w:val="000000"/>
                <w:lang w:val="ru-RU"/>
              </w:rPr>
              <w:t>5</w:t>
            </w:r>
          </w:p>
        </w:tc>
        <w:tc>
          <w:tcPr>
            <w:tcW w:w="5386" w:type="dxa"/>
            <w:tcBorders>
              <w:top w:val="single" w:sz="4" w:space="0" w:color="000000"/>
              <w:left w:val="single" w:sz="4" w:space="0" w:color="000000"/>
              <w:bottom w:val="single" w:sz="4" w:space="0" w:color="000000"/>
            </w:tcBorders>
            <w:shd w:val="clear" w:color="auto" w:fill="auto"/>
          </w:tcPr>
          <w:p w:rsidR="004C7F23" w:rsidRPr="00FD4411" w:rsidRDefault="004C7F23" w:rsidP="002B4FE6">
            <w:pPr>
              <w:pStyle w:val="af6"/>
              <w:rPr>
                <w:color w:val="000000"/>
                <w:lang w:val="ru-RU"/>
              </w:rPr>
            </w:pPr>
            <w:r w:rsidRPr="00FD4411">
              <w:rPr>
                <w:color w:val="000000"/>
                <w:lang w:val="ru-RU"/>
              </w:rPr>
              <w:t>Предельная (максимальная) высота объектов капитального стро</w:t>
            </w:r>
            <w:r w:rsidRPr="00FD4411">
              <w:rPr>
                <w:color w:val="000000"/>
                <w:lang w:val="ru-RU"/>
              </w:rPr>
              <w:t>и</w:t>
            </w:r>
            <w:r w:rsidRPr="00FD4411">
              <w:rPr>
                <w:color w:val="000000"/>
                <w:lang w:val="ru-RU"/>
              </w:rPr>
              <w:t>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4C7F23" w:rsidRPr="00FD4411" w:rsidRDefault="004C7F23" w:rsidP="002B4FE6">
            <w:pPr>
              <w:pStyle w:val="af3"/>
              <w:jc w:val="center"/>
              <w:rPr>
                <w:color w:val="000000"/>
                <w:lang w:val="ru-RU"/>
              </w:rPr>
            </w:pPr>
          </w:p>
        </w:tc>
      </w:tr>
      <w:tr w:rsidR="004C7F23" w:rsidRPr="00FD4411" w:rsidTr="002B4FE6">
        <w:trPr>
          <w:jc w:val="center"/>
        </w:trPr>
        <w:tc>
          <w:tcPr>
            <w:tcW w:w="716" w:type="dxa"/>
            <w:tcBorders>
              <w:top w:val="single" w:sz="4" w:space="0" w:color="000000"/>
              <w:left w:val="single" w:sz="4" w:space="0" w:color="000000"/>
              <w:bottom w:val="single" w:sz="4" w:space="0" w:color="000000"/>
            </w:tcBorders>
            <w:shd w:val="clear" w:color="auto" w:fill="auto"/>
          </w:tcPr>
          <w:p w:rsidR="004C7F23" w:rsidRPr="00FD4411" w:rsidRDefault="004C7F23" w:rsidP="002B4FE6">
            <w:pPr>
              <w:pStyle w:val="af6"/>
              <w:rPr>
                <w:color w:val="000000"/>
                <w:lang w:val="ru-RU"/>
              </w:rPr>
            </w:pPr>
            <w:r w:rsidRPr="00FD4411">
              <w:rPr>
                <w:b w:val="0"/>
                <w:color w:val="000000"/>
                <w:lang w:val="ru-RU"/>
              </w:rPr>
              <w:t>5.1.</w:t>
            </w:r>
          </w:p>
        </w:tc>
        <w:tc>
          <w:tcPr>
            <w:tcW w:w="5386" w:type="dxa"/>
            <w:tcBorders>
              <w:top w:val="single" w:sz="4" w:space="0" w:color="000000"/>
              <w:left w:val="single" w:sz="4" w:space="0" w:color="000000"/>
              <w:bottom w:val="single" w:sz="4" w:space="0" w:color="000000"/>
            </w:tcBorders>
            <w:shd w:val="clear" w:color="auto" w:fill="auto"/>
          </w:tcPr>
          <w:p w:rsidR="004C7F23" w:rsidRPr="00FD4411" w:rsidRDefault="007F3E05" w:rsidP="007F3E05">
            <w:pPr>
              <w:pStyle w:val="af6"/>
              <w:jc w:val="both"/>
              <w:rPr>
                <w:b w:val="0"/>
                <w:color w:val="000000"/>
                <w:lang w:val="ru-RU"/>
              </w:rPr>
            </w:pPr>
            <w:r w:rsidRPr="00FD4411">
              <w:rPr>
                <w:b w:val="0"/>
                <w:color w:val="000000"/>
                <w:lang w:val="ru-RU"/>
              </w:rPr>
              <w:t>основные объекты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4C7F23" w:rsidRPr="00FD4411" w:rsidRDefault="004C7F23" w:rsidP="007F3E05">
            <w:pPr>
              <w:pStyle w:val="af3"/>
              <w:jc w:val="center"/>
              <w:rPr>
                <w:color w:val="000000"/>
                <w:lang w:val="ru-RU"/>
              </w:rPr>
            </w:pPr>
            <w:r w:rsidRPr="00FD4411">
              <w:rPr>
                <w:color w:val="000000"/>
              </w:rPr>
              <w:t xml:space="preserve">не выше </w:t>
            </w:r>
            <w:smartTag w:uri="urn:schemas-microsoft-com:office:smarttags" w:element="metricconverter">
              <w:smartTagPr>
                <w:attr w:name="ProductID" w:val="13 метров"/>
              </w:smartTagPr>
              <w:r w:rsidR="007F3E05" w:rsidRPr="00FD4411">
                <w:rPr>
                  <w:color w:val="000000"/>
                </w:rPr>
                <w:t>13 метров</w:t>
              </w:r>
            </w:smartTag>
          </w:p>
        </w:tc>
      </w:tr>
      <w:tr w:rsidR="004C7F23" w:rsidRPr="00FD4411" w:rsidTr="002B4FE6">
        <w:trPr>
          <w:jc w:val="center"/>
        </w:trPr>
        <w:tc>
          <w:tcPr>
            <w:tcW w:w="716" w:type="dxa"/>
            <w:tcBorders>
              <w:top w:val="single" w:sz="4" w:space="0" w:color="000000"/>
              <w:left w:val="single" w:sz="4" w:space="0" w:color="000000"/>
              <w:bottom w:val="single" w:sz="4" w:space="0" w:color="000000"/>
            </w:tcBorders>
            <w:shd w:val="clear" w:color="auto" w:fill="auto"/>
          </w:tcPr>
          <w:p w:rsidR="004C7F23" w:rsidRPr="00FD4411" w:rsidRDefault="004C7F23" w:rsidP="007F3E05">
            <w:pPr>
              <w:pStyle w:val="af6"/>
              <w:rPr>
                <w:b w:val="0"/>
                <w:color w:val="000000"/>
                <w:lang w:val="ru-RU"/>
              </w:rPr>
            </w:pPr>
            <w:r w:rsidRPr="00FD4411">
              <w:rPr>
                <w:b w:val="0"/>
                <w:color w:val="000000"/>
                <w:lang w:val="ru-RU"/>
              </w:rPr>
              <w:t>5.</w:t>
            </w:r>
            <w:r w:rsidR="007F3E05" w:rsidRPr="00FD4411">
              <w:rPr>
                <w:b w:val="0"/>
                <w:color w:val="000000"/>
                <w:lang w:val="ru-RU"/>
              </w:rPr>
              <w:t>2</w:t>
            </w:r>
            <w:r w:rsidRPr="00FD4411">
              <w:rPr>
                <w:b w:val="0"/>
                <w:color w:val="000000"/>
                <w:lang w:val="ru-RU"/>
              </w:rPr>
              <w:t>.</w:t>
            </w:r>
          </w:p>
        </w:tc>
        <w:tc>
          <w:tcPr>
            <w:tcW w:w="5386" w:type="dxa"/>
            <w:tcBorders>
              <w:top w:val="single" w:sz="4" w:space="0" w:color="000000"/>
              <w:left w:val="single" w:sz="4" w:space="0" w:color="000000"/>
              <w:bottom w:val="single" w:sz="4" w:space="0" w:color="000000"/>
            </w:tcBorders>
            <w:shd w:val="clear" w:color="auto" w:fill="auto"/>
          </w:tcPr>
          <w:p w:rsidR="004C7F23" w:rsidRPr="00FD4411" w:rsidRDefault="004C7F23" w:rsidP="002B4FE6">
            <w:pPr>
              <w:pStyle w:val="af6"/>
              <w:rPr>
                <w:b w:val="0"/>
                <w:color w:val="000000"/>
                <w:lang w:val="ru-RU"/>
              </w:rPr>
            </w:pPr>
            <w:r w:rsidRPr="00FD4411">
              <w:rPr>
                <w:b w:val="0"/>
                <w:color w:val="000000"/>
                <w:lang w:val="ru-RU"/>
              </w:rPr>
              <w:t>Для вспомогательных строений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4C7F23" w:rsidRPr="00FD4411" w:rsidRDefault="004C7F23" w:rsidP="002B4FE6">
            <w:pPr>
              <w:pStyle w:val="af3"/>
              <w:jc w:val="center"/>
              <w:rPr>
                <w:color w:val="000000"/>
                <w:lang w:val="ru-RU"/>
              </w:rPr>
            </w:pPr>
            <w:r w:rsidRPr="00FD4411">
              <w:rPr>
                <w:color w:val="000000"/>
                <w:lang w:val="ru-RU"/>
              </w:rPr>
              <w:t>не более 2/3 высоты объекта капитального строительства отнесенного к основным видам разрешенного использования</w:t>
            </w:r>
          </w:p>
        </w:tc>
      </w:tr>
      <w:tr w:rsidR="004C7F23" w:rsidRPr="00FD4411" w:rsidTr="002B4FE6">
        <w:trPr>
          <w:jc w:val="center"/>
        </w:trPr>
        <w:tc>
          <w:tcPr>
            <w:tcW w:w="716" w:type="dxa"/>
            <w:tcBorders>
              <w:top w:val="single" w:sz="4" w:space="0" w:color="000000"/>
              <w:left w:val="single" w:sz="4" w:space="0" w:color="000000"/>
              <w:bottom w:val="single" w:sz="4" w:space="0" w:color="000000"/>
            </w:tcBorders>
            <w:shd w:val="clear" w:color="auto" w:fill="auto"/>
          </w:tcPr>
          <w:p w:rsidR="004C7F23" w:rsidRPr="00FD4411" w:rsidRDefault="004C7F23" w:rsidP="002B4FE6">
            <w:pPr>
              <w:pStyle w:val="af6"/>
              <w:rPr>
                <w:color w:val="000000"/>
                <w:lang w:val="ru-RU"/>
              </w:rPr>
            </w:pPr>
            <w:r w:rsidRPr="00FD4411">
              <w:rPr>
                <w:color w:val="000000"/>
                <w:lang w:val="ru-RU"/>
              </w:rPr>
              <w:t>6</w:t>
            </w:r>
          </w:p>
        </w:tc>
        <w:tc>
          <w:tcPr>
            <w:tcW w:w="5386" w:type="dxa"/>
            <w:tcBorders>
              <w:top w:val="single" w:sz="4" w:space="0" w:color="000000"/>
              <w:left w:val="single" w:sz="4" w:space="0" w:color="000000"/>
              <w:bottom w:val="single" w:sz="4" w:space="0" w:color="000000"/>
            </w:tcBorders>
            <w:shd w:val="clear" w:color="auto" w:fill="auto"/>
          </w:tcPr>
          <w:p w:rsidR="004C7F23" w:rsidRPr="00FD4411" w:rsidRDefault="004C7F23" w:rsidP="002B4FE6">
            <w:pPr>
              <w:pStyle w:val="af6"/>
              <w:rPr>
                <w:color w:val="000000"/>
                <w:lang w:val="ru-RU"/>
              </w:rPr>
            </w:pPr>
            <w:r w:rsidRPr="00FD4411">
              <w:rPr>
                <w:color w:val="000000"/>
                <w:lang w:val="ru-RU"/>
              </w:rPr>
              <w:t>Максимальный процент застройки в границах з</w:t>
            </w:r>
            <w:r w:rsidRPr="00FD4411">
              <w:rPr>
                <w:color w:val="000000"/>
                <w:lang w:val="ru-RU"/>
              </w:rPr>
              <w:t>е</w:t>
            </w:r>
            <w:r w:rsidRPr="00FD4411">
              <w:rPr>
                <w:color w:val="000000"/>
                <w:lang w:val="ru-RU"/>
              </w:rPr>
              <w:t>мельного участка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4C7F23" w:rsidRPr="00FD4411" w:rsidRDefault="004C7F23" w:rsidP="002B4FE6">
            <w:pPr>
              <w:pStyle w:val="af6"/>
              <w:snapToGrid w:val="0"/>
              <w:jc w:val="center"/>
              <w:rPr>
                <w:color w:val="000000"/>
                <w:lang w:val="ru-RU"/>
              </w:rPr>
            </w:pPr>
          </w:p>
        </w:tc>
      </w:tr>
      <w:tr w:rsidR="004C7F23" w:rsidRPr="00FD4411" w:rsidTr="002B4FE6">
        <w:trPr>
          <w:jc w:val="center"/>
        </w:trPr>
        <w:tc>
          <w:tcPr>
            <w:tcW w:w="716" w:type="dxa"/>
            <w:tcBorders>
              <w:top w:val="single" w:sz="4" w:space="0" w:color="000000"/>
              <w:left w:val="single" w:sz="4" w:space="0" w:color="000000"/>
              <w:bottom w:val="single" w:sz="4" w:space="0" w:color="000000"/>
            </w:tcBorders>
            <w:shd w:val="clear" w:color="auto" w:fill="auto"/>
          </w:tcPr>
          <w:p w:rsidR="004C7F23" w:rsidRPr="00FD4411" w:rsidRDefault="004C7F23" w:rsidP="002B4FE6">
            <w:pPr>
              <w:pStyle w:val="af3"/>
              <w:rPr>
                <w:color w:val="000000"/>
                <w:lang w:val="ru-RU"/>
              </w:rPr>
            </w:pPr>
            <w:r w:rsidRPr="00FD4411">
              <w:rPr>
                <w:color w:val="000000"/>
                <w:lang w:val="ru-RU"/>
              </w:rPr>
              <w:t>6.1</w:t>
            </w:r>
          </w:p>
        </w:tc>
        <w:tc>
          <w:tcPr>
            <w:tcW w:w="5386" w:type="dxa"/>
            <w:tcBorders>
              <w:top w:val="single" w:sz="4" w:space="0" w:color="000000"/>
              <w:left w:val="single" w:sz="4" w:space="0" w:color="000000"/>
              <w:bottom w:val="single" w:sz="4" w:space="0" w:color="000000"/>
            </w:tcBorders>
            <w:shd w:val="clear" w:color="auto" w:fill="auto"/>
          </w:tcPr>
          <w:p w:rsidR="004C7F23" w:rsidRPr="00FD4411" w:rsidRDefault="004C7F23" w:rsidP="007F3E05">
            <w:pPr>
              <w:pStyle w:val="af3"/>
              <w:rPr>
                <w:color w:val="000000"/>
                <w:lang w:val="ru-RU"/>
              </w:rPr>
            </w:pPr>
            <w:r w:rsidRPr="00FD4411">
              <w:rPr>
                <w:color w:val="000000"/>
                <w:lang w:val="ru-RU"/>
              </w:rPr>
              <w:t>с основным видом разрешенного и</w:t>
            </w:r>
            <w:r w:rsidRPr="00FD4411">
              <w:rPr>
                <w:color w:val="000000"/>
                <w:lang w:val="ru-RU"/>
              </w:rPr>
              <w:t>с</w:t>
            </w:r>
            <w:r w:rsidRPr="00FD4411">
              <w:rPr>
                <w:color w:val="000000"/>
                <w:lang w:val="ru-RU"/>
              </w:rPr>
              <w:t>пользования «Предоставление коммунальных услуг»</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4C7F23" w:rsidRPr="00FD4411" w:rsidRDefault="004C7F23" w:rsidP="002B4FE6">
            <w:pPr>
              <w:pStyle w:val="af3"/>
              <w:jc w:val="center"/>
              <w:rPr>
                <w:color w:val="000000"/>
                <w:lang w:val="ru-RU"/>
              </w:rPr>
            </w:pPr>
          </w:p>
        </w:tc>
      </w:tr>
      <w:tr w:rsidR="004C7F23" w:rsidRPr="00FD4411" w:rsidTr="002B4FE6">
        <w:trPr>
          <w:jc w:val="center"/>
        </w:trPr>
        <w:tc>
          <w:tcPr>
            <w:tcW w:w="716" w:type="dxa"/>
            <w:tcBorders>
              <w:top w:val="single" w:sz="4" w:space="0" w:color="000000"/>
              <w:left w:val="single" w:sz="4" w:space="0" w:color="000000"/>
              <w:bottom w:val="single" w:sz="4" w:space="0" w:color="000000"/>
            </w:tcBorders>
            <w:shd w:val="clear" w:color="auto" w:fill="auto"/>
          </w:tcPr>
          <w:p w:rsidR="004C7F23" w:rsidRPr="00FD4411" w:rsidRDefault="004C7F23" w:rsidP="002B4FE6">
            <w:pPr>
              <w:pStyle w:val="af3"/>
              <w:rPr>
                <w:color w:val="000000"/>
                <w:lang w:val="ru-RU"/>
              </w:rPr>
            </w:pPr>
          </w:p>
        </w:tc>
        <w:tc>
          <w:tcPr>
            <w:tcW w:w="5386" w:type="dxa"/>
            <w:tcBorders>
              <w:top w:val="single" w:sz="4" w:space="0" w:color="000000"/>
              <w:left w:val="single" w:sz="4" w:space="0" w:color="000000"/>
              <w:bottom w:val="single" w:sz="4" w:space="0" w:color="000000"/>
            </w:tcBorders>
            <w:shd w:val="clear" w:color="auto" w:fill="auto"/>
          </w:tcPr>
          <w:p w:rsidR="004C7F23" w:rsidRPr="00FD4411" w:rsidRDefault="004C7F23" w:rsidP="002B4FE6">
            <w:pPr>
              <w:pStyle w:val="af3"/>
              <w:rPr>
                <w:color w:val="000000"/>
                <w:lang w:val="ru-RU"/>
              </w:rPr>
            </w:pPr>
            <w:r w:rsidRPr="00FD4411">
              <w:rPr>
                <w:color w:val="000000"/>
                <w:lang w:val="ru-RU"/>
              </w:rPr>
              <w:t>- в случае размещения на земельном участке только объектов инженерно-технического обеспечения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4C7F23" w:rsidRPr="00FD4411" w:rsidRDefault="004C7F23" w:rsidP="002B4FE6">
            <w:pPr>
              <w:pStyle w:val="af3"/>
              <w:jc w:val="center"/>
              <w:rPr>
                <w:color w:val="000000"/>
                <w:lang w:val="ru-RU"/>
              </w:rPr>
            </w:pPr>
            <w:r w:rsidRPr="00FD4411">
              <w:rPr>
                <w:color w:val="000000"/>
                <w:lang w:val="ru-RU"/>
              </w:rPr>
              <w:t>100 %</w:t>
            </w:r>
          </w:p>
        </w:tc>
      </w:tr>
      <w:tr w:rsidR="004C7F23" w:rsidRPr="00FD4411" w:rsidTr="002B4FE6">
        <w:trPr>
          <w:jc w:val="center"/>
        </w:trPr>
        <w:tc>
          <w:tcPr>
            <w:tcW w:w="716" w:type="dxa"/>
            <w:tcBorders>
              <w:top w:val="single" w:sz="4" w:space="0" w:color="000000"/>
              <w:left w:val="single" w:sz="4" w:space="0" w:color="000000"/>
              <w:bottom w:val="single" w:sz="4" w:space="0" w:color="000000"/>
            </w:tcBorders>
            <w:shd w:val="clear" w:color="auto" w:fill="auto"/>
          </w:tcPr>
          <w:p w:rsidR="004C7F23" w:rsidRPr="00FD4411" w:rsidRDefault="004C7F23" w:rsidP="002B4FE6">
            <w:pPr>
              <w:pStyle w:val="af3"/>
              <w:rPr>
                <w:color w:val="000000"/>
                <w:lang w:val="ru-RU"/>
              </w:rPr>
            </w:pPr>
          </w:p>
        </w:tc>
        <w:tc>
          <w:tcPr>
            <w:tcW w:w="5386" w:type="dxa"/>
            <w:tcBorders>
              <w:top w:val="single" w:sz="4" w:space="0" w:color="000000"/>
              <w:left w:val="single" w:sz="4" w:space="0" w:color="000000"/>
              <w:bottom w:val="single" w:sz="4" w:space="0" w:color="000000"/>
            </w:tcBorders>
            <w:shd w:val="clear" w:color="auto" w:fill="auto"/>
          </w:tcPr>
          <w:p w:rsidR="004C7F23" w:rsidRPr="00FD4411" w:rsidRDefault="004C7F23" w:rsidP="002B4FE6">
            <w:pPr>
              <w:pStyle w:val="af3"/>
              <w:rPr>
                <w:color w:val="000000"/>
                <w:lang w:val="ru-RU"/>
              </w:rPr>
            </w:pPr>
            <w:r w:rsidRPr="00FD4411">
              <w:rPr>
                <w:color w:val="000000"/>
                <w:lang w:val="ru-RU"/>
              </w:rPr>
              <w:t>- в случае размещения на земельном участке иных объектов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4C7F23" w:rsidRPr="00FD4411" w:rsidRDefault="004C7F23" w:rsidP="002B4FE6">
            <w:pPr>
              <w:pStyle w:val="af3"/>
              <w:jc w:val="center"/>
              <w:rPr>
                <w:color w:val="000000"/>
                <w:lang w:val="ru-RU"/>
              </w:rPr>
            </w:pPr>
            <w:r w:rsidRPr="00FD4411">
              <w:rPr>
                <w:color w:val="000000"/>
                <w:lang w:val="ru-RU"/>
              </w:rPr>
              <w:t>80 %</w:t>
            </w:r>
          </w:p>
        </w:tc>
      </w:tr>
      <w:tr w:rsidR="004C7F23" w:rsidRPr="00FD4411" w:rsidTr="002B4FE6">
        <w:trPr>
          <w:jc w:val="center"/>
        </w:trPr>
        <w:tc>
          <w:tcPr>
            <w:tcW w:w="716" w:type="dxa"/>
            <w:tcBorders>
              <w:top w:val="single" w:sz="4" w:space="0" w:color="000000"/>
              <w:left w:val="single" w:sz="4" w:space="0" w:color="000000"/>
              <w:bottom w:val="single" w:sz="4" w:space="0" w:color="000000"/>
            </w:tcBorders>
            <w:shd w:val="clear" w:color="auto" w:fill="auto"/>
          </w:tcPr>
          <w:p w:rsidR="004C7F23" w:rsidRPr="00FD4411" w:rsidRDefault="004C7F23" w:rsidP="002B4FE6">
            <w:pPr>
              <w:pStyle w:val="af3"/>
              <w:rPr>
                <w:color w:val="000000"/>
                <w:lang w:val="ru-RU"/>
              </w:rPr>
            </w:pPr>
            <w:r w:rsidRPr="00FD4411">
              <w:rPr>
                <w:color w:val="000000"/>
                <w:lang w:val="ru-RU"/>
              </w:rPr>
              <w:t>6.2.</w:t>
            </w:r>
          </w:p>
        </w:tc>
        <w:tc>
          <w:tcPr>
            <w:tcW w:w="5386" w:type="dxa"/>
            <w:tcBorders>
              <w:top w:val="single" w:sz="4" w:space="0" w:color="000000"/>
              <w:left w:val="single" w:sz="4" w:space="0" w:color="000000"/>
              <w:bottom w:val="single" w:sz="4" w:space="0" w:color="000000"/>
            </w:tcBorders>
            <w:shd w:val="clear" w:color="auto" w:fill="auto"/>
          </w:tcPr>
          <w:p w:rsidR="004C7F23" w:rsidRPr="00FD4411" w:rsidRDefault="004C7F23" w:rsidP="002B4FE6">
            <w:pPr>
              <w:pStyle w:val="af3"/>
              <w:rPr>
                <w:color w:val="000000"/>
                <w:lang w:val="ru-RU"/>
              </w:rPr>
            </w:pPr>
            <w:r w:rsidRPr="00FD4411">
              <w:rPr>
                <w:color w:val="000000"/>
                <w:lang w:val="ru-RU"/>
              </w:rPr>
              <w:t>с иными видами разрешенного использования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4C7F23" w:rsidRPr="00FD4411" w:rsidRDefault="007F3E05" w:rsidP="002B4FE6">
            <w:pPr>
              <w:pStyle w:val="af3"/>
              <w:jc w:val="center"/>
              <w:rPr>
                <w:color w:val="000000"/>
                <w:lang w:val="ru-RU"/>
              </w:rPr>
            </w:pPr>
            <w:r w:rsidRPr="00FD4411">
              <w:rPr>
                <w:color w:val="000000"/>
                <w:lang w:val="ru-RU"/>
              </w:rPr>
              <w:t>5</w:t>
            </w:r>
            <w:r w:rsidR="004C7F23" w:rsidRPr="00FD4411">
              <w:rPr>
                <w:color w:val="000000"/>
                <w:lang w:val="ru-RU"/>
              </w:rPr>
              <w:t>0%</w:t>
            </w:r>
          </w:p>
        </w:tc>
      </w:tr>
      <w:tr w:rsidR="004C7F23" w:rsidRPr="00FD4411" w:rsidTr="002B4FE6">
        <w:trPr>
          <w:jc w:val="center"/>
        </w:trPr>
        <w:tc>
          <w:tcPr>
            <w:tcW w:w="716" w:type="dxa"/>
            <w:tcBorders>
              <w:top w:val="single" w:sz="4" w:space="0" w:color="000000"/>
              <w:left w:val="single" w:sz="4" w:space="0" w:color="000000"/>
              <w:bottom w:val="single" w:sz="4" w:space="0" w:color="000000"/>
            </w:tcBorders>
            <w:shd w:val="clear" w:color="auto" w:fill="auto"/>
          </w:tcPr>
          <w:p w:rsidR="004C7F23" w:rsidRPr="00FD4411" w:rsidRDefault="007F3E05" w:rsidP="002B4FE6">
            <w:pPr>
              <w:pStyle w:val="af3"/>
              <w:rPr>
                <w:color w:val="000000"/>
                <w:lang w:val="ru-RU"/>
              </w:rPr>
            </w:pPr>
            <w:r w:rsidRPr="00FD4411">
              <w:rPr>
                <w:color w:val="000000"/>
                <w:lang w:val="ru-RU"/>
              </w:rPr>
              <w:t>7.</w:t>
            </w:r>
            <w:r w:rsidR="004C7F23" w:rsidRPr="00FD4411">
              <w:rPr>
                <w:color w:val="000000"/>
                <w:lang w:val="ru-RU"/>
              </w:rPr>
              <w:t xml:space="preserve">. </w:t>
            </w:r>
          </w:p>
        </w:tc>
        <w:tc>
          <w:tcPr>
            <w:tcW w:w="5386" w:type="dxa"/>
            <w:tcBorders>
              <w:top w:val="single" w:sz="4" w:space="0" w:color="000000"/>
              <w:left w:val="single" w:sz="4" w:space="0" w:color="000000"/>
              <w:bottom w:val="single" w:sz="4" w:space="0" w:color="000000"/>
            </w:tcBorders>
            <w:shd w:val="clear" w:color="auto" w:fill="auto"/>
          </w:tcPr>
          <w:p w:rsidR="004C7F23" w:rsidRPr="00FD4411" w:rsidRDefault="004C7F23" w:rsidP="002B4FE6">
            <w:pPr>
              <w:pStyle w:val="af3"/>
              <w:rPr>
                <w:color w:val="000000"/>
                <w:lang w:val="ru-RU"/>
              </w:rPr>
            </w:pPr>
            <w:r w:rsidRPr="00FD4411">
              <w:rPr>
                <w:color w:val="000000"/>
                <w:lang w:val="ru-RU"/>
              </w:rPr>
              <w:t>Высота ограждений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4C7F23" w:rsidRPr="00FD4411" w:rsidRDefault="004C7F23" w:rsidP="002B4FE6">
            <w:pPr>
              <w:pStyle w:val="af3"/>
              <w:jc w:val="center"/>
              <w:rPr>
                <w:color w:val="000000"/>
                <w:lang w:val="ru-RU"/>
              </w:rPr>
            </w:pPr>
            <w:r w:rsidRPr="00FD4411">
              <w:rPr>
                <w:color w:val="000000"/>
                <w:lang w:val="ru-RU"/>
              </w:rPr>
              <w:t xml:space="preserve">Не более </w:t>
            </w:r>
            <w:smartTag w:uri="urn:schemas-microsoft-com:office:smarttags" w:element="metricconverter">
              <w:smartTagPr>
                <w:attr w:name="ProductID" w:val="2 м"/>
              </w:smartTagPr>
              <w:r w:rsidRPr="00FD4411">
                <w:rPr>
                  <w:color w:val="000000"/>
                  <w:lang w:val="ru-RU"/>
                </w:rPr>
                <w:t>2 м</w:t>
              </w:r>
            </w:smartTag>
            <w:r w:rsidRPr="00FD4411">
              <w:rPr>
                <w:color w:val="000000"/>
                <w:lang w:val="ru-RU"/>
              </w:rPr>
              <w:t xml:space="preserve"> </w:t>
            </w:r>
            <w:r w:rsidRPr="00FD4411">
              <w:rPr>
                <w:color w:val="000000"/>
              </w:rPr>
              <w:t>до наиболее высокой части ограждения</w:t>
            </w:r>
          </w:p>
        </w:tc>
      </w:tr>
    </w:tbl>
    <w:p w:rsidR="004C7F23" w:rsidRPr="00FD4411" w:rsidRDefault="004C7F23" w:rsidP="004C7F23">
      <w:pPr>
        <w:spacing w:line="23" w:lineRule="atLeast"/>
        <w:ind w:firstLine="709"/>
        <w:rPr>
          <w:rFonts w:ascii="Times New Roman" w:hAnsi="Times New Roman" w:cs="Times New Roman"/>
          <w:b/>
          <w:color w:val="000000"/>
          <w:sz w:val="22"/>
          <w:szCs w:val="22"/>
        </w:rPr>
      </w:pPr>
    </w:p>
    <w:p w:rsidR="002A7FB8" w:rsidRPr="00FD4411" w:rsidRDefault="002A7FB8" w:rsidP="00A2215A">
      <w:pPr>
        <w:pStyle w:val="ae"/>
        <w:spacing w:line="23" w:lineRule="atLeast"/>
        <w:jc w:val="both"/>
        <w:rPr>
          <w:rFonts w:ascii="Times New Roman" w:hAnsi="Times New Roman"/>
          <w:b/>
          <w:color w:val="000000"/>
        </w:rPr>
      </w:pPr>
    </w:p>
    <w:p w:rsidR="00C84DA3" w:rsidRPr="00FD4411" w:rsidRDefault="00C84DA3" w:rsidP="00F444F6">
      <w:pPr>
        <w:pStyle w:val="ConsNormal"/>
        <w:widowControl/>
        <w:tabs>
          <w:tab w:val="left" w:pos="0"/>
          <w:tab w:val="left" w:pos="900"/>
        </w:tabs>
        <w:spacing w:line="23" w:lineRule="atLeast"/>
        <w:ind w:firstLine="709"/>
        <w:jc w:val="both"/>
        <w:rPr>
          <w:rFonts w:ascii="Times New Roman" w:hAnsi="Times New Roman" w:cs="Times New Roman"/>
          <w:b/>
          <w:color w:val="000000"/>
          <w:sz w:val="22"/>
          <w:szCs w:val="22"/>
        </w:rPr>
      </w:pPr>
    </w:p>
    <w:p w:rsidR="00C84DA3" w:rsidRPr="00FD4411" w:rsidRDefault="00C84DA3" w:rsidP="00F444F6">
      <w:pPr>
        <w:pStyle w:val="ConsNormal"/>
        <w:widowControl/>
        <w:tabs>
          <w:tab w:val="left" w:pos="0"/>
          <w:tab w:val="left" w:pos="900"/>
        </w:tabs>
        <w:spacing w:line="23" w:lineRule="atLeast"/>
        <w:ind w:firstLine="709"/>
        <w:jc w:val="both"/>
        <w:rPr>
          <w:rFonts w:ascii="Times New Roman" w:hAnsi="Times New Roman" w:cs="Times New Roman"/>
          <w:b/>
          <w:color w:val="000000"/>
          <w:sz w:val="22"/>
          <w:szCs w:val="22"/>
        </w:rPr>
      </w:pPr>
    </w:p>
    <w:p w:rsidR="00084243" w:rsidRPr="00FD4411" w:rsidRDefault="00084243" w:rsidP="00F444F6">
      <w:pPr>
        <w:pStyle w:val="ConsNormal"/>
        <w:widowControl/>
        <w:tabs>
          <w:tab w:val="left" w:pos="0"/>
          <w:tab w:val="left" w:pos="900"/>
        </w:tabs>
        <w:spacing w:line="23" w:lineRule="atLeast"/>
        <w:ind w:firstLine="709"/>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Общественно-деловые зоны:</w:t>
      </w:r>
    </w:p>
    <w:p w:rsidR="00084243" w:rsidRPr="00FD4411" w:rsidRDefault="00084243" w:rsidP="00F444F6">
      <w:pPr>
        <w:pStyle w:val="ConsNormal"/>
        <w:tabs>
          <w:tab w:val="left" w:pos="900"/>
        </w:tabs>
        <w:spacing w:line="23" w:lineRule="atLeast"/>
        <w:ind w:firstLine="709"/>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ОД.</w:t>
      </w:r>
      <w:r w:rsidRPr="00FD4411">
        <w:rPr>
          <w:rFonts w:ascii="Times New Roman" w:hAnsi="Times New Roman" w:cs="Times New Roman"/>
          <w:b/>
          <w:color w:val="000000"/>
          <w:sz w:val="22"/>
          <w:szCs w:val="22"/>
        </w:rPr>
        <w:tab/>
        <w:t xml:space="preserve">ОБЩЕСТВЕННО-ДЕЛОВАЯ ЗОНА </w:t>
      </w:r>
    </w:p>
    <w:p w:rsidR="00084243" w:rsidRPr="00FD4411" w:rsidRDefault="00084243" w:rsidP="00F444F6">
      <w:pPr>
        <w:pStyle w:val="ConsNormal"/>
        <w:tabs>
          <w:tab w:val="left" w:pos="900"/>
        </w:tabs>
        <w:spacing w:line="23" w:lineRule="atLeast"/>
        <w:ind w:firstLine="709"/>
        <w:jc w:val="both"/>
        <w:rPr>
          <w:rFonts w:ascii="Times New Roman" w:hAnsi="Times New Roman" w:cs="Times New Roman"/>
          <w:color w:val="000000"/>
          <w:sz w:val="22"/>
          <w:szCs w:val="22"/>
        </w:rPr>
      </w:pPr>
      <w:r w:rsidRPr="00FD4411">
        <w:rPr>
          <w:rFonts w:ascii="Times New Roman" w:hAnsi="Times New Roman" w:cs="Times New Roman"/>
          <w:color w:val="000000"/>
          <w:sz w:val="22"/>
          <w:szCs w:val="22"/>
        </w:rPr>
        <w:t>Общественно-деловая зона выделена для обеспечения правовых условий формирования территории с целью размещения административных, коммерческих, физкультурно-оздоровительных, культурных и иных учреждений.</w:t>
      </w:r>
    </w:p>
    <w:p w:rsidR="00C84DA3" w:rsidRPr="00FD4411" w:rsidRDefault="00C84DA3" w:rsidP="00F444F6">
      <w:pPr>
        <w:pStyle w:val="ConsNormal"/>
        <w:tabs>
          <w:tab w:val="left" w:pos="900"/>
        </w:tabs>
        <w:spacing w:line="23" w:lineRule="atLeast"/>
        <w:ind w:firstLine="709"/>
        <w:jc w:val="both"/>
        <w:rPr>
          <w:rFonts w:ascii="Times New Roman" w:hAnsi="Times New Roman" w:cs="Times New Roman"/>
          <w:b/>
          <w:color w:val="000000"/>
          <w:sz w:val="22"/>
          <w:szCs w:val="22"/>
        </w:rPr>
      </w:pPr>
    </w:p>
    <w:p w:rsidR="004A38B3" w:rsidRPr="00FD4411" w:rsidRDefault="004A38B3" w:rsidP="00F444F6">
      <w:pPr>
        <w:pStyle w:val="ConsNormal"/>
        <w:tabs>
          <w:tab w:val="left" w:pos="900"/>
        </w:tabs>
        <w:spacing w:line="23" w:lineRule="atLeast"/>
        <w:ind w:firstLine="709"/>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Основные виды разрешенного использования:</w:t>
      </w:r>
    </w:p>
    <w:tbl>
      <w:tblPr>
        <w:tblW w:w="5144" w:type="pct"/>
        <w:jc w:val="center"/>
        <w:tblLayout w:type="fixed"/>
        <w:tblLook w:val="0000" w:firstRow="0" w:lastRow="0" w:firstColumn="0" w:lastColumn="0" w:noHBand="0" w:noVBand="0"/>
      </w:tblPr>
      <w:tblGrid>
        <w:gridCol w:w="1809"/>
        <w:gridCol w:w="6521"/>
        <w:gridCol w:w="1806"/>
      </w:tblGrid>
      <w:tr w:rsidR="004764F3" w:rsidRPr="00FD4411" w:rsidTr="00A16031">
        <w:trPr>
          <w:tblHeader/>
          <w:jc w:val="center"/>
        </w:trPr>
        <w:tc>
          <w:tcPr>
            <w:tcW w:w="1809" w:type="dxa"/>
            <w:tcBorders>
              <w:top w:val="single" w:sz="4" w:space="0" w:color="000000"/>
              <w:left w:val="single" w:sz="4" w:space="0" w:color="000000"/>
              <w:bottom w:val="single" w:sz="4" w:space="0" w:color="000000"/>
            </w:tcBorders>
            <w:shd w:val="clear" w:color="auto" w:fill="auto"/>
            <w:vAlign w:val="center"/>
          </w:tcPr>
          <w:p w:rsidR="004764F3" w:rsidRPr="00FD4411" w:rsidRDefault="004764F3" w:rsidP="004764F3">
            <w:pPr>
              <w:pStyle w:val="af5"/>
              <w:rPr>
                <w:color w:val="000000"/>
                <w:szCs w:val="22"/>
              </w:rPr>
            </w:pPr>
            <w:r w:rsidRPr="00FD4411">
              <w:rPr>
                <w:color w:val="000000"/>
                <w:szCs w:val="22"/>
              </w:rPr>
              <w:t xml:space="preserve">Вид разрешенного использования </w:t>
            </w:r>
            <w:r w:rsidRPr="00FD4411">
              <w:rPr>
                <w:color w:val="000000"/>
                <w:szCs w:val="22"/>
              </w:rPr>
              <w:br/>
              <w:t xml:space="preserve">земельных участков и объектов </w:t>
            </w:r>
            <w:r w:rsidRPr="00FD4411">
              <w:rPr>
                <w:color w:val="000000"/>
                <w:szCs w:val="22"/>
              </w:rPr>
              <w:br/>
              <w:t>кап</w:t>
            </w:r>
            <w:r w:rsidRPr="00FD4411">
              <w:rPr>
                <w:color w:val="000000"/>
                <w:szCs w:val="22"/>
              </w:rPr>
              <w:t>и</w:t>
            </w:r>
            <w:r w:rsidRPr="00FD4411">
              <w:rPr>
                <w:color w:val="000000"/>
                <w:szCs w:val="22"/>
              </w:rPr>
              <w:t>тального строительства</w:t>
            </w:r>
          </w:p>
        </w:tc>
        <w:tc>
          <w:tcPr>
            <w:tcW w:w="65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64F3" w:rsidRPr="00FD4411" w:rsidRDefault="004764F3" w:rsidP="004764F3">
            <w:pPr>
              <w:pStyle w:val="af5"/>
              <w:rPr>
                <w:color w:val="000000"/>
                <w:szCs w:val="22"/>
              </w:rPr>
            </w:pPr>
            <w:r w:rsidRPr="00FD4411">
              <w:rPr>
                <w:color w:val="000000"/>
                <w:szCs w:val="22"/>
              </w:rPr>
              <w:t>Описание вида разрешенного использования земельного участка</w:t>
            </w:r>
          </w:p>
        </w:tc>
        <w:tc>
          <w:tcPr>
            <w:tcW w:w="1806" w:type="dxa"/>
            <w:tcBorders>
              <w:top w:val="single" w:sz="4" w:space="0" w:color="000000"/>
              <w:left w:val="single" w:sz="4" w:space="0" w:color="000000"/>
              <w:bottom w:val="single" w:sz="4" w:space="0" w:color="000000"/>
              <w:right w:val="single" w:sz="4" w:space="0" w:color="000000"/>
            </w:tcBorders>
          </w:tcPr>
          <w:p w:rsidR="004764F3" w:rsidRPr="00FD4411" w:rsidRDefault="004764F3" w:rsidP="004764F3">
            <w:pPr>
              <w:pStyle w:val="af5"/>
              <w:rPr>
                <w:color w:val="000000"/>
                <w:szCs w:val="22"/>
              </w:rPr>
            </w:pPr>
            <w:r w:rsidRPr="00FD4411">
              <w:rPr>
                <w:color w:val="000000"/>
                <w:szCs w:val="22"/>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4C3B56"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4C3B56" w:rsidRPr="00FD4411" w:rsidRDefault="004C3B56"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Общественное управление</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4C3B56" w:rsidRPr="00FD4411" w:rsidRDefault="004C3B56"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1806" w:type="dxa"/>
            <w:tcBorders>
              <w:top w:val="single" w:sz="4" w:space="0" w:color="000000"/>
              <w:left w:val="single" w:sz="4" w:space="0" w:color="000000"/>
              <w:bottom w:val="single" w:sz="4" w:space="0" w:color="000000"/>
              <w:right w:val="single" w:sz="4" w:space="0" w:color="000000"/>
            </w:tcBorders>
          </w:tcPr>
          <w:p w:rsidR="004C3B56" w:rsidRPr="00FD4411" w:rsidRDefault="004C3B56"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3.8</w:t>
            </w:r>
          </w:p>
        </w:tc>
      </w:tr>
    </w:tbl>
    <w:tbl>
      <w:tblPr>
        <w:tblW w:w="5144" w:type="pct"/>
        <w:jc w:val="center"/>
        <w:tblLayout w:type="fixed"/>
        <w:tblLook w:val="0000" w:firstRow="0" w:lastRow="0" w:firstColumn="0" w:lastColumn="0" w:noHBand="0" w:noVBand="0"/>
      </w:tblPr>
      <w:tblGrid>
        <w:gridCol w:w="1809"/>
        <w:gridCol w:w="6521"/>
        <w:gridCol w:w="1806"/>
      </w:tblGrid>
      <w:tr w:rsidR="004C3B56" w:rsidRPr="00FD4411" w:rsidTr="004C3B56">
        <w:trPr>
          <w:divId w:val="1013145688"/>
          <w:jc w:val="center"/>
        </w:trPr>
        <w:tc>
          <w:tcPr>
            <w:tcW w:w="1809" w:type="dxa"/>
            <w:tcBorders>
              <w:top w:val="single" w:sz="4" w:space="0" w:color="000000"/>
              <w:left w:val="single" w:sz="4" w:space="0" w:color="000000"/>
              <w:bottom w:val="single" w:sz="4" w:space="0" w:color="000000"/>
            </w:tcBorders>
            <w:shd w:val="clear" w:color="auto" w:fill="auto"/>
          </w:tcPr>
          <w:p w:rsidR="004C3B56" w:rsidRPr="00FD4411" w:rsidRDefault="004C3B56"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Деловое управление</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4C3B56" w:rsidRPr="00FD4411" w:rsidRDefault="004C3B56"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06" w:type="dxa"/>
            <w:tcBorders>
              <w:top w:val="single" w:sz="4" w:space="0" w:color="000000"/>
              <w:left w:val="single" w:sz="4" w:space="0" w:color="000000"/>
              <w:bottom w:val="single" w:sz="4" w:space="0" w:color="000000"/>
              <w:right w:val="single" w:sz="4" w:space="0" w:color="000000"/>
            </w:tcBorders>
          </w:tcPr>
          <w:p w:rsidR="004C3B56" w:rsidRPr="00FD4411" w:rsidRDefault="004C3B56"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4.1</w:t>
            </w:r>
          </w:p>
        </w:tc>
      </w:tr>
      <w:tr w:rsidR="004C3B56" w:rsidRPr="00FD4411" w:rsidTr="004C3B56">
        <w:trPr>
          <w:divId w:val="1013145688"/>
          <w:jc w:val="center"/>
        </w:trPr>
        <w:tc>
          <w:tcPr>
            <w:tcW w:w="1809" w:type="dxa"/>
            <w:tcBorders>
              <w:top w:val="single" w:sz="4" w:space="0" w:color="000000"/>
              <w:left w:val="single" w:sz="4" w:space="0" w:color="000000"/>
              <w:bottom w:val="single" w:sz="4" w:space="0" w:color="000000"/>
            </w:tcBorders>
            <w:shd w:val="clear" w:color="auto" w:fill="auto"/>
          </w:tcPr>
          <w:p w:rsidR="004C3B56" w:rsidRPr="00FD4411" w:rsidRDefault="004C3B56"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Банковская и страховая деятельность</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4C3B56" w:rsidRPr="00FD4411" w:rsidRDefault="004C3B56"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06" w:type="dxa"/>
            <w:tcBorders>
              <w:top w:val="single" w:sz="4" w:space="0" w:color="000000"/>
              <w:left w:val="single" w:sz="4" w:space="0" w:color="000000"/>
              <w:bottom w:val="single" w:sz="4" w:space="0" w:color="000000"/>
              <w:right w:val="single" w:sz="4" w:space="0" w:color="000000"/>
            </w:tcBorders>
          </w:tcPr>
          <w:p w:rsidR="004C3B56" w:rsidRPr="00FD4411" w:rsidRDefault="004C3B56"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4.5</w:t>
            </w:r>
          </w:p>
        </w:tc>
      </w:tr>
    </w:tbl>
    <w:tbl>
      <w:tblPr>
        <w:tblW w:w="5144" w:type="pct"/>
        <w:jc w:val="center"/>
        <w:tblLayout w:type="fixed"/>
        <w:tblLook w:val="0000" w:firstRow="0" w:lastRow="0" w:firstColumn="0" w:lastColumn="0" w:noHBand="0" w:noVBand="0"/>
      </w:tblPr>
      <w:tblGrid>
        <w:gridCol w:w="1809"/>
        <w:gridCol w:w="6521"/>
        <w:gridCol w:w="1806"/>
      </w:tblGrid>
      <w:tr w:rsidR="00826071" w:rsidRPr="00FD4411" w:rsidTr="00060D43">
        <w:trPr>
          <w:jc w:val="center"/>
        </w:trPr>
        <w:tc>
          <w:tcPr>
            <w:tcW w:w="1809" w:type="dxa"/>
            <w:tcBorders>
              <w:top w:val="single" w:sz="4" w:space="0" w:color="000000"/>
              <w:left w:val="single" w:sz="4" w:space="0" w:color="000000"/>
              <w:bottom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Социальное обслуживание</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806" w:type="dxa"/>
            <w:tcBorders>
              <w:top w:val="single" w:sz="4" w:space="0" w:color="000000"/>
              <w:left w:val="single" w:sz="4" w:space="0" w:color="000000"/>
              <w:bottom w:val="single" w:sz="4" w:space="0" w:color="000000"/>
              <w:right w:val="single" w:sz="4" w:space="0" w:color="000000"/>
            </w:tcBorders>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3.2</w:t>
            </w:r>
          </w:p>
        </w:tc>
      </w:tr>
      <w:tr w:rsidR="00826071" w:rsidRPr="00FD4411" w:rsidTr="00060D43">
        <w:trPr>
          <w:jc w:val="center"/>
        </w:trPr>
        <w:tc>
          <w:tcPr>
            <w:tcW w:w="1809" w:type="dxa"/>
            <w:tcBorders>
              <w:top w:val="single" w:sz="4" w:space="0" w:color="000000"/>
              <w:left w:val="single" w:sz="4" w:space="0" w:color="000000"/>
              <w:bottom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Дома социального обслуживания</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1806" w:type="dxa"/>
            <w:tcBorders>
              <w:top w:val="single" w:sz="4" w:space="0" w:color="000000"/>
              <w:left w:val="single" w:sz="4" w:space="0" w:color="000000"/>
              <w:bottom w:val="single" w:sz="4" w:space="0" w:color="000000"/>
              <w:right w:val="single" w:sz="4" w:space="0" w:color="000000"/>
            </w:tcBorders>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3.2.1</w:t>
            </w:r>
          </w:p>
        </w:tc>
      </w:tr>
      <w:tr w:rsidR="00826071" w:rsidRPr="00FD4411" w:rsidTr="00060D43">
        <w:trPr>
          <w:jc w:val="center"/>
        </w:trPr>
        <w:tc>
          <w:tcPr>
            <w:tcW w:w="1809" w:type="dxa"/>
            <w:tcBorders>
              <w:top w:val="single" w:sz="4" w:space="0" w:color="000000"/>
              <w:left w:val="single" w:sz="4" w:space="0" w:color="000000"/>
              <w:bottom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Оказание социальной помощи населению</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некоммерческих фондов, благотворительных организаций, клубов по интересам</w:t>
            </w:r>
          </w:p>
        </w:tc>
        <w:tc>
          <w:tcPr>
            <w:tcW w:w="1806" w:type="dxa"/>
            <w:tcBorders>
              <w:top w:val="single" w:sz="4" w:space="0" w:color="000000"/>
              <w:left w:val="single" w:sz="4" w:space="0" w:color="000000"/>
              <w:bottom w:val="single" w:sz="4" w:space="0" w:color="000000"/>
              <w:right w:val="single" w:sz="4" w:space="0" w:color="000000"/>
            </w:tcBorders>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3.2.2</w:t>
            </w:r>
          </w:p>
        </w:tc>
      </w:tr>
      <w:tr w:rsidR="00826071" w:rsidRPr="00FD4411" w:rsidTr="00060D43">
        <w:trPr>
          <w:jc w:val="center"/>
        </w:trPr>
        <w:tc>
          <w:tcPr>
            <w:tcW w:w="1809" w:type="dxa"/>
            <w:tcBorders>
              <w:top w:val="single" w:sz="4" w:space="0" w:color="000000"/>
              <w:left w:val="single" w:sz="4" w:space="0" w:color="000000"/>
              <w:bottom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Оказание услуг связи</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06" w:type="dxa"/>
            <w:tcBorders>
              <w:top w:val="single" w:sz="4" w:space="0" w:color="000000"/>
              <w:left w:val="single" w:sz="4" w:space="0" w:color="000000"/>
              <w:bottom w:val="single" w:sz="4" w:space="0" w:color="000000"/>
              <w:right w:val="single" w:sz="4" w:space="0" w:color="000000"/>
            </w:tcBorders>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3.2.3</w:t>
            </w:r>
          </w:p>
        </w:tc>
      </w:tr>
      <w:tr w:rsidR="00826071" w:rsidRPr="00FD4411" w:rsidTr="00060D43">
        <w:trPr>
          <w:jc w:val="center"/>
        </w:trPr>
        <w:tc>
          <w:tcPr>
            <w:tcW w:w="1809" w:type="dxa"/>
            <w:tcBorders>
              <w:top w:val="single" w:sz="4" w:space="0" w:color="000000"/>
              <w:left w:val="single" w:sz="4" w:space="0" w:color="000000"/>
              <w:bottom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Общежития</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806" w:type="dxa"/>
            <w:tcBorders>
              <w:top w:val="single" w:sz="4" w:space="0" w:color="000000"/>
              <w:left w:val="single" w:sz="4" w:space="0" w:color="000000"/>
              <w:bottom w:val="single" w:sz="4" w:space="0" w:color="000000"/>
              <w:right w:val="single" w:sz="4" w:space="0" w:color="000000"/>
            </w:tcBorders>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3.2.4</w:t>
            </w:r>
          </w:p>
        </w:tc>
      </w:tr>
      <w:tr w:rsidR="00826071"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Бытовое обслуживание</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06" w:type="dxa"/>
            <w:tcBorders>
              <w:top w:val="single" w:sz="4" w:space="0" w:color="000000"/>
              <w:left w:val="single" w:sz="4" w:space="0" w:color="000000"/>
              <w:bottom w:val="single" w:sz="4" w:space="0" w:color="000000"/>
              <w:right w:val="single" w:sz="4" w:space="0" w:color="000000"/>
            </w:tcBorders>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3.3</w:t>
            </w:r>
          </w:p>
        </w:tc>
      </w:tr>
      <w:tr w:rsidR="00826071" w:rsidRPr="00FD4411" w:rsidTr="00060D43">
        <w:trPr>
          <w:jc w:val="center"/>
        </w:trPr>
        <w:tc>
          <w:tcPr>
            <w:tcW w:w="1809" w:type="dxa"/>
            <w:tcBorders>
              <w:top w:val="single" w:sz="4" w:space="0" w:color="000000"/>
              <w:left w:val="single" w:sz="4" w:space="0" w:color="000000"/>
              <w:bottom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Образование и просвещение</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tc>
        <w:tc>
          <w:tcPr>
            <w:tcW w:w="1806" w:type="dxa"/>
            <w:tcBorders>
              <w:top w:val="single" w:sz="4" w:space="0" w:color="000000"/>
              <w:left w:val="single" w:sz="4" w:space="0" w:color="000000"/>
              <w:bottom w:val="single" w:sz="4" w:space="0" w:color="000000"/>
              <w:right w:val="single" w:sz="4" w:space="0" w:color="000000"/>
            </w:tcBorders>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3.5</w:t>
            </w:r>
          </w:p>
        </w:tc>
      </w:tr>
      <w:tr w:rsidR="00826071" w:rsidRPr="00FD4411" w:rsidTr="00060D43">
        <w:trPr>
          <w:jc w:val="center"/>
        </w:trPr>
        <w:tc>
          <w:tcPr>
            <w:tcW w:w="1809" w:type="dxa"/>
            <w:tcBorders>
              <w:top w:val="single" w:sz="4" w:space="0" w:color="000000"/>
              <w:left w:val="single" w:sz="4" w:space="0" w:color="000000"/>
              <w:bottom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Дошкольное, начальное и среднее общее образование</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06" w:type="dxa"/>
            <w:tcBorders>
              <w:top w:val="single" w:sz="4" w:space="0" w:color="000000"/>
              <w:left w:val="single" w:sz="4" w:space="0" w:color="000000"/>
              <w:bottom w:val="single" w:sz="4" w:space="0" w:color="000000"/>
              <w:right w:val="single" w:sz="4" w:space="0" w:color="000000"/>
            </w:tcBorders>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3.5.1</w:t>
            </w:r>
          </w:p>
        </w:tc>
      </w:tr>
      <w:tr w:rsidR="00826071" w:rsidRPr="00FD4411" w:rsidTr="00060D43">
        <w:trPr>
          <w:jc w:val="center"/>
        </w:trPr>
        <w:tc>
          <w:tcPr>
            <w:tcW w:w="1809" w:type="dxa"/>
            <w:tcBorders>
              <w:top w:val="single" w:sz="4" w:space="0" w:color="000000"/>
              <w:left w:val="single" w:sz="4" w:space="0" w:color="000000"/>
              <w:bottom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Среднее и высшее профессиональное образование</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06" w:type="dxa"/>
            <w:tcBorders>
              <w:top w:val="single" w:sz="4" w:space="0" w:color="000000"/>
              <w:left w:val="single" w:sz="4" w:space="0" w:color="000000"/>
              <w:bottom w:val="single" w:sz="4" w:space="0" w:color="000000"/>
              <w:right w:val="single" w:sz="4" w:space="0" w:color="000000"/>
            </w:tcBorders>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3.5.2</w:t>
            </w:r>
          </w:p>
        </w:tc>
      </w:tr>
      <w:tr w:rsidR="00826071" w:rsidRPr="00FD4411" w:rsidTr="00060D43">
        <w:trPr>
          <w:jc w:val="center"/>
        </w:trPr>
        <w:tc>
          <w:tcPr>
            <w:tcW w:w="1809" w:type="dxa"/>
            <w:tcBorders>
              <w:top w:val="single" w:sz="4" w:space="0" w:color="000000"/>
              <w:left w:val="single" w:sz="4" w:space="0" w:color="000000"/>
              <w:bottom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Объекты культурно-досуговой деятельности</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806" w:type="dxa"/>
            <w:tcBorders>
              <w:top w:val="single" w:sz="4" w:space="0" w:color="000000"/>
              <w:left w:val="single" w:sz="4" w:space="0" w:color="000000"/>
              <w:bottom w:val="single" w:sz="4" w:space="0" w:color="000000"/>
              <w:right w:val="single" w:sz="4" w:space="0" w:color="000000"/>
            </w:tcBorders>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3.6.1</w:t>
            </w:r>
          </w:p>
        </w:tc>
      </w:tr>
      <w:tr w:rsidR="00826071"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Общественное питание</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06" w:type="dxa"/>
            <w:tcBorders>
              <w:top w:val="single" w:sz="4" w:space="0" w:color="000000"/>
              <w:left w:val="single" w:sz="4" w:space="0" w:color="000000"/>
              <w:bottom w:val="single" w:sz="4" w:space="0" w:color="000000"/>
              <w:right w:val="single" w:sz="4" w:space="0" w:color="000000"/>
            </w:tcBorders>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4.6</w:t>
            </w:r>
          </w:p>
        </w:tc>
      </w:tr>
      <w:tr w:rsidR="00826071"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Гостиничное обслуживание</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гостиниц</w:t>
            </w:r>
          </w:p>
        </w:tc>
        <w:tc>
          <w:tcPr>
            <w:tcW w:w="1806" w:type="dxa"/>
            <w:tcBorders>
              <w:top w:val="single" w:sz="4" w:space="0" w:color="000000"/>
              <w:left w:val="single" w:sz="4" w:space="0" w:color="000000"/>
              <w:bottom w:val="single" w:sz="4" w:space="0" w:color="000000"/>
              <w:right w:val="single" w:sz="4" w:space="0" w:color="000000"/>
            </w:tcBorders>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4.7</w:t>
            </w:r>
          </w:p>
        </w:tc>
      </w:tr>
      <w:tr w:rsidR="00826071"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Магазины</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06" w:type="dxa"/>
            <w:tcBorders>
              <w:top w:val="single" w:sz="4" w:space="0" w:color="000000"/>
              <w:left w:val="single" w:sz="4" w:space="0" w:color="000000"/>
              <w:bottom w:val="single" w:sz="4" w:space="0" w:color="000000"/>
              <w:right w:val="single" w:sz="4" w:space="0" w:color="000000"/>
            </w:tcBorders>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4.4</w:t>
            </w:r>
          </w:p>
        </w:tc>
      </w:tr>
      <w:tr w:rsidR="00826071"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Объекты торговли (торговые центры, торгово-развлекательные центры (комплексы)</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 размещение гаражей и (или) стоянок для автомобилей сотрудников и посетителей торгового центра</w:t>
            </w:r>
          </w:p>
        </w:tc>
        <w:tc>
          <w:tcPr>
            <w:tcW w:w="1806" w:type="dxa"/>
            <w:tcBorders>
              <w:top w:val="single" w:sz="4" w:space="0" w:color="000000"/>
              <w:left w:val="single" w:sz="4" w:space="0" w:color="000000"/>
              <w:bottom w:val="single" w:sz="4" w:space="0" w:color="000000"/>
              <w:right w:val="single" w:sz="4" w:space="0" w:color="000000"/>
            </w:tcBorders>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4.2</w:t>
            </w:r>
          </w:p>
        </w:tc>
      </w:tr>
      <w:tr w:rsidR="00826071"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Развлечение</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4.8.1 - 4.8.3</w:t>
            </w:r>
          </w:p>
        </w:tc>
        <w:tc>
          <w:tcPr>
            <w:tcW w:w="1806" w:type="dxa"/>
            <w:tcBorders>
              <w:top w:val="single" w:sz="4" w:space="0" w:color="000000"/>
              <w:left w:val="single" w:sz="4" w:space="0" w:color="000000"/>
              <w:bottom w:val="single" w:sz="4" w:space="0" w:color="000000"/>
              <w:right w:val="single" w:sz="4" w:space="0" w:color="000000"/>
            </w:tcBorders>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4.8</w:t>
            </w:r>
          </w:p>
        </w:tc>
      </w:tr>
      <w:tr w:rsidR="00826071"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Автомобильные мойки</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автомобильных моек, а также размещение магазинов сопутствующей торговли</w:t>
            </w:r>
          </w:p>
        </w:tc>
        <w:tc>
          <w:tcPr>
            <w:tcW w:w="1806" w:type="dxa"/>
            <w:tcBorders>
              <w:top w:val="single" w:sz="4" w:space="0" w:color="000000"/>
              <w:left w:val="single" w:sz="4" w:space="0" w:color="000000"/>
              <w:bottom w:val="single" w:sz="4" w:space="0" w:color="000000"/>
              <w:right w:val="single" w:sz="4" w:space="0" w:color="000000"/>
            </w:tcBorders>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4.9.1.3</w:t>
            </w:r>
          </w:p>
        </w:tc>
      </w:tr>
      <w:tr w:rsidR="00826071"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Здравоохранение</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1806" w:type="dxa"/>
            <w:tcBorders>
              <w:top w:val="single" w:sz="4" w:space="0" w:color="000000"/>
              <w:left w:val="single" w:sz="4" w:space="0" w:color="000000"/>
              <w:bottom w:val="single" w:sz="4" w:space="0" w:color="000000"/>
              <w:right w:val="single" w:sz="4" w:space="0" w:color="000000"/>
            </w:tcBorders>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3.4</w:t>
            </w:r>
          </w:p>
        </w:tc>
      </w:tr>
      <w:tr w:rsidR="00826071"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Спорт</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806" w:type="dxa"/>
            <w:tcBorders>
              <w:top w:val="single" w:sz="4" w:space="0" w:color="000000"/>
              <w:left w:val="single" w:sz="4" w:space="0" w:color="000000"/>
              <w:bottom w:val="single" w:sz="4" w:space="0" w:color="000000"/>
              <w:right w:val="single" w:sz="4" w:space="0" w:color="000000"/>
            </w:tcBorders>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5.1</w:t>
            </w:r>
          </w:p>
        </w:tc>
      </w:tr>
      <w:tr w:rsidR="00826071"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Рынки</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гаражей и (или) стоянок для автомобилей сотрудников и посетителей рынка</w:t>
            </w:r>
          </w:p>
        </w:tc>
        <w:tc>
          <w:tcPr>
            <w:tcW w:w="1806" w:type="dxa"/>
            <w:tcBorders>
              <w:top w:val="single" w:sz="4" w:space="0" w:color="000000"/>
              <w:left w:val="single" w:sz="4" w:space="0" w:color="000000"/>
              <w:bottom w:val="single" w:sz="4" w:space="0" w:color="000000"/>
              <w:right w:val="single" w:sz="4" w:space="0" w:color="000000"/>
            </w:tcBorders>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4.3</w:t>
            </w:r>
          </w:p>
        </w:tc>
      </w:tr>
      <w:tr w:rsidR="00826071" w:rsidRPr="00FD4411" w:rsidTr="00060D43">
        <w:trPr>
          <w:jc w:val="center"/>
        </w:trPr>
        <w:tc>
          <w:tcPr>
            <w:tcW w:w="1809" w:type="dxa"/>
            <w:tcBorders>
              <w:top w:val="single" w:sz="4" w:space="0" w:color="000000"/>
              <w:left w:val="single" w:sz="4" w:space="0" w:color="000000"/>
              <w:bottom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Коммунальное обслуживание</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06" w:type="dxa"/>
            <w:tcBorders>
              <w:top w:val="single" w:sz="4" w:space="0" w:color="000000"/>
              <w:left w:val="single" w:sz="4" w:space="0" w:color="000000"/>
              <w:bottom w:val="single" w:sz="4" w:space="0" w:color="000000"/>
              <w:right w:val="single" w:sz="4" w:space="0" w:color="000000"/>
            </w:tcBorders>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3.1</w:t>
            </w:r>
          </w:p>
        </w:tc>
      </w:tr>
      <w:tr w:rsidR="00826071" w:rsidRPr="00FD4411" w:rsidTr="00060D43">
        <w:trPr>
          <w:jc w:val="center"/>
        </w:trPr>
        <w:tc>
          <w:tcPr>
            <w:tcW w:w="1809" w:type="dxa"/>
            <w:tcBorders>
              <w:top w:val="single" w:sz="4" w:space="0" w:color="000000"/>
              <w:left w:val="single" w:sz="4" w:space="0" w:color="000000"/>
              <w:bottom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Предоставление коммунальных услуг</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806" w:type="dxa"/>
            <w:tcBorders>
              <w:top w:val="single" w:sz="4" w:space="0" w:color="000000"/>
              <w:left w:val="single" w:sz="4" w:space="0" w:color="000000"/>
              <w:bottom w:val="single" w:sz="4" w:space="0" w:color="000000"/>
              <w:right w:val="single" w:sz="4" w:space="0" w:color="000000"/>
            </w:tcBorders>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3.1.1</w:t>
            </w:r>
          </w:p>
        </w:tc>
      </w:tr>
      <w:tr w:rsidR="00826071" w:rsidRPr="00FD4411" w:rsidTr="00060D43">
        <w:trPr>
          <w:jc w:val="center"/>
        </w:trPr>
        <w:tc>
          <w:tcPr>
            <w:tcW w:w="1809" w:type="dxa"/>
            <w:tcBorders>
              <w:top w:val="single" w:sz="4" w:space="0" w:color="000000"/>
              <w:left w:val="single" w:sz="4" w:space="0" w:color="000000"/>
              <w:bottom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Административные здания организаций, обеспечивающих предоставление коммунальных услуг</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1806" w:type="dxa"/>
            <w:tcBorders>
              <w:top w:val="single" w:sz="4" w:space="0" w:color="000000"/>
              <w:left w:val="single" w:sz="4" w:space="0" w:color="000000"/>
              <w:bottom w:val="single" w:sz="4" w:space="0" w:color="000000"/>
              <w:right w:val="single" w:sz="4" w:space="0" w:color="000000"/>
            </w:tcBorders>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3.1.2</w:t>
            </w:r>
          </w:p>
        </w:tc>
      </w:tr>
      <w:tr w:rsidR="008B5F6A" w:rsidRPr="00FD4411" w:rsidTr="00494E45">
        <w:trPr>
          <w:trHeight w:val="3795"/>
          <w:jc w:val="center"/>
        </w:trPr>
        <w:tc>
          <w:tcPr>
            <w:tcW w:w="1809" w:type="dxa"/>
            <w:tcBorders>
              <w:top w:val="single" w:sz="4" w:space="0" w:color="000000"/>
              <w:left w:val="single" w:sz="4" w:space="0" w:color="000000"/>
            </w:tcBorders>
            <w:shd w:val="clear" w:color="auto" w:fill="auto"/>
          </w:tcPr>
          <w:p w:rsidR="008B5F6A" w:rsidRPr="00FD4411" w:rsidRDefault="008B5F6A" w:rsidP="00255963">
            <w:pPr>
              <w:autoSpaceDN w:val="0"/>
              <w:adjustRightInd w:val="0"/>
              <w:rPr>
                <w:rFonts w:ascii="Times New Roman" w:hAnsi="Times New Roman"/>
                <w:color w:val="000000"/>
                <w:sz w:val="24"/>
                <w:szCs w:val="24"/>
              </w:rPr>
            </w:pPr>
            <w:r w:rsidRPr="00FD4411">
              <w:rPr>
                <w:rFonts w:ascii="Times New Roman" w:hAnsi="Times New Roman"/>
                <w:color w:val="000000"/>
                <w:sz w:val="24"/>
                <w:szCs w:val="24"/>
              </w:rPr>
              <w:t>Склад</w:t>
            </w:r>
          </w:p>
        </w:tc>
        <w:tc>
          <w:tcPr>
            <w:tcW w:w="6521" w:type="dxa"/>
            <w:tcBorders>
              <w:top w:val="single" w:sz="4" w:space="0" w:color="000000"/>
              <w:left w:val="single" w:sz="4" w:space="0" w:color="000000"/>
              <w:right w:val="single" w:sz="4" w:space="0" w:color="000000"/>
            </w:tcBorders>
            <w:shd w:val="clear" w:color="auto" w:fill="auto"/>
          </w:tcPr>
          <w:p w:rsidR="008B5F6A" w:rsidRPr="00FD4411" w:rsidRDefault="008B5F6A" w:rsidP="00255963">
            <w:pPr>
              <w:autoSpaceDN w:val="0"/>
              <w:adjustRightInd w:val="0"/>
              <w:rPr>
                <w:rFonts w:ascii="Times New Roman" w:hAnsi="Times New Roman"/>
                <w:color w:val="000000"/>
                <w:sz w:val="24"/>
                <w:szCs w:val="24"/>
              </w:rPr>
            </w:pPr>
            <w:r w:rsidRPr="00FD4411">
              <w:rPr>
                <w:rFonts w:ascii="Times New Roman" w:hAnsi="Times New Roman"/>
                <w:color w:val="000000"/>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06" w:type="dxa"/>
            <w:tcBorders>
              <w:top w:val="single" w:sz="4" w:space="0" w:color="000000"/>
              <w:left w:val="single" w:sz="4" w:space="0" w:color="000000"/>
              <w:right w:val="single" w:sz="4" w:space="0" w:color="000000"/>
            </w:tcBorders>
          </w:tcPr>
          <w:p w:rsidR="008B5F6A" w:rsidRPr="00FD4411" w:rsidRDefault="008B5F6A" w:rsidP="00255963">
            <w:pPr>
              <w:autoSpaceDN w:val="0"/>
              <w:adjustRightInd w:val="0"/>
              <w:rPr>
                <w:rFonts w:ascii="Times New Roman" w:hAnsi="Times New Roman"/>
                <w:color w:val="000000"/>
                <w:sz w:val="24"/>
                <w:szCs w:val="24"/>
              </w:rPr>
            </w:pPr>
            <w:r w:rsidRPr="00FD4411">
              <w:rPr>
                <w:rFonts w:ascii="Times New Roman" w:hAnsi="Times New Roman"/>
                <w:color w:val="000000"/>
                <w:sz w:val="24"/>
                <w:szCs w:val="24"/>
              </w:rPr>
              <w:t>6.9</w:t>
            </w:r>
          </w:p>
        </w:tc>
      </w:tr>
      <w:tr w:rsidR="00826071"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Обеспечение внутреннего правопорядка</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FD4411">
              <w:rPr>
                <w:rFonts w:ascii="Times New Roman" w:hAnsi="Times New Roman"/>
                <w:color w:val="000000"/>
                <w:sz w:val="24"/>
                <w:szCs w:val="24"/>
              </w:rPr>
              <w:t>Росгвардии</w:t>
            </w:r>
            <w:proofErr w:type="spellEnd"/>
            <w:r w:rsidRPr="00FD4411">
              <w:rPr>
                <w:rFonts w:ascii="Times New Roman" w:hAnsi="Times New Roman"/>
                <w:color w:val="000000"/>
                <w:sz w:val="24"/>
                <w:szCs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06" w:type="dxa"/>
            <w:tcBorders>
              <w:top w:val="single" w:sz="4" w:space="0" w:color="000000"/>
              <w:left w:val="single" w:sz="4" w:space="0" w:color="000000"/>
              <w:bottom w:val="single" w:sz="4" w:space="0" w:color="000000"/>
              <w:right w:val="single" w:sz="4" w:space="0" w:color="000000"/>
            </w:tcBorders>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8.3</w:t>
            </w:r>
          </w:p>
        </w:tc>
      </w:tr>
      <w:tr w:rsidR="00826071" w:rsidRPr="00FD4411" w:rsidTr="002B4FE6">
        <w:trPr>
          <w:jc w:val="center"/>
        </w:trPr>
        <w:tc>
          <w:tcPr>
            <w:tcW w:w="1809" w:type="dxa"/>
            <w:tcBorders>
              <w:top w:val="single" w:sz="4" w:space="0" w:color="000000"/>
              <w:left w:val="single" w:sz="4" w:space="0" w:color="000000"/>
              <w:bottom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Улично-дорожная сеть</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FD4411">
              <w:rPr>
                <w:rFonts w:ascii="Times New Roman" w:hAnsi="Times New Roman"/>
                <w:color w:val="000000"/>
                <w:sz w:val="24"/>
                <w:szCs w:val="24"/>
              </w:rPr>
              <w:t>велотранспортной</w:t>
            </w:r>
            <w:proofErr w:type="spellEnd"/>
            <w:r w:rsidRPr="00FD4411">
              <w:rPr>
                <w:rFonts w:ascii="Times New Roman" w:hAnsi="Times New Roman"/>
                <w:color w:val="000000"/>
                <w:sz w:val="24"/>
                <w:szCs w:val="24"/>
              </w:rPr>
              <w:t xml:space="preserve"> и инженерной инфраструктуры;</w:t>
            </w:r>
          </w:p>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806" w:type="dxa"/>
            <w:tcBorders>
              <w:top w:val="single" w:sz="4" w:space="0" w:color="000000"/>
              <w:left w:val="single" w:sz="4" w:space="0" w:color="000000"/>
              <w:bottom w:val="single" w:sz="4" w:space="0" w:color="000000"/>
              <w:right w:val="single" w:sz="4" w:space="0" w:color="000000"/>
            </w:tcBorders>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12.0.1</w:t>
            </w:r>
          </w:p>
        </w:tc>
      </w:tr>
      <w:tr w:rsidR="00826071" w:rsidRPr="00FD4411" w:rsidTr="00253821">
        <w:trPr>
          <w:jc w:val="center"/>
        </w:trPr>
        <w:tc>
          <w:tcPr>
            <w:tcW w:w="1809" w:type="dxa"/>
            <w:tcBorders>
              <w:top w:val="single" w:sz="4" w:space="0" w:color="000000"/>
              <w:left w:val="single" w:sz="4" w:space="0" w:color="000000"/>
              <w:bottom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Благоустройство территории</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06" w:type="dxa"/>
            <w:tcBorders>
              <w:top w:val="single" w:sz="4" w:space="0" w:color="000000"/>
              <w:left w:val="single" w:sz="4" w:space="0" w:color="000000"/>
              <w:bottom w:val="single" w:sz="4" w:space="0" w:color="000000"/>
              <w:right w:val="single" w:sz="4" w:space="0" w:color="000000"/>
            </w:tcBorders>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12.0.2</w:t>
            </w:r>
          </w:p>
        </w:tc>
      </w:tr>
      <w:tr w:rsidR="00826071" w:rsidRPr="00FD4411" w:rsidTr="007A1C03">
        <w:trPr>
          <w:jc w:val="center"/>
        </w:trPr>
        <w:tc>
          <w:tcPr>
            <w:tcW w:w="1809" w:type="dxa"/>
            <w:tcBorders>
              <w:top w:val="single" w:sz="4" w:space="0" w:color="000000"/>
              <w:left w:val="single" w:sz="4" w:space="0" w:color="000000"/>
              <w:bottom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Общественное управление</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1806" w:type="dxa"/>
            <w:tcBorders>
              <w:top w:val="single" w:sz="4" w:space="0" w:color="000000"/>
              <w:left w:val="single" w:sz="4" w:space="0" w:color="000000"/>
              <w:bottom w:val="single" w:sz="4" w:space="0" w:color="000000"/>
              <w:right w:val="single" w:sz="4" w:space="0" w:color="000000"/>
            </w:tcBorders>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3.8</w:t>
            </w:r>
          </w:p>
        </w:tc>
      </w:tr>
      <w:tr w:rsidR="00826071" w:rsidRPr="00FD4411" w:rsidTr="007A1C03">
        <w:trPr>
          <w:jc w:val="center"/>
        </w:trPr>
        <w:tc>
          <w:tcPr>
            <w:tcW w:w="1809" w:type="dxa"/>
            <w:tcBorders>
              <w:top w:val="single" w:sz="4" w:space="0" w:color="000000"/>
              <w:left w:val="single" w:sz="4" w:space="0" w:color="000000"/>
              <w:bottom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Деловое управление</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06" w:type="dxa"/>
            <w:tcBorders>
              <w:top w:val="single" w:sz="4" w:space="0" w:color="000000"/>
              <w:left w:val="single" w:sz="4" w:space="0" w:color="000000"/>
              <w:bottom w:val="single" w:sz="4" w:space="0" w:color="000000"/>
              <w:right w:val="single" w:sz="4" w:space="0" w:color="000000"/>
            </w:tcBorders>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4.1</w:t>
            </w:r>
          </w:p>
        </w:tc>
      </w:tr>
      <w:tr w:rsidR="00826071" w:rsidRPr="00FD4411" w:rsidTr="007A1C03">
        <w:trPr>
          <w:jc w:val="center"/>
        </w:trPr>
        <w:tc>
          <w:tcPr>
            <w:tcW w:w="1809" w:type="dxa"/>
            <w:tcBorders>
              <w:top w:val="single" w:sz="4" w:space="0" w:color="000000"/>
              <w:left w:val="single" w:sz="4" w:space="0" w:color="000000"/>
              <w:bottom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Научно-производственная деятельность</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технологических, промышленных, агропромышленных парков, бизнес-инкубаторов</w:t>
            </w:r>
          </w:p>
        </w:tc>
        <w:tc>
          <w:tcPr>
            <w:tcW w:w="1806" w:type="dxa"/>
            <w:tcBorders>
              <w:top w:val="single" w:sz="4" w:space="0" w:color="000000"/>
              <w:left w:val="single" w:sz="4" w:space="0" w:color="000000"/>
              <w:bottom w:val="single" w:sz="4" w:space="0" w:color="000000"/>
              <w:right w:val="single" w:sz="4" w:space="0" w:color="000000"/>
            </w:tcBorders>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6.12</w:t>
            </w:r>
          </w:p>
        </w:tc>
      </w:tr>
    </w:tbl>
    <w:p w:rsidR="004F2D88" w:rsidRPr="00FD4411" w:rsidRDefault="004F2D88" w:rsidP="00F444F6">
      <w:pPr>
        <w:pStyle w:val="ConsNormal"/>
        <w:widowControl/>
        <w:tabs>
          <w:tab w:val="left" w:pos="567"/>
        </w:tabs>
        <w:spacing w:line="23" w:lineRule="atLeast"/>
        <w:ind w:firstLine="709"/>
        <w:jc w:val="both"/>
        <w:rPr>
          <w:rFonts w:ascii="Times New Roman" w:hAnsi="Times New Roman" w:cs="Times New Roman"/>
          <w:color w:val="000000"/>
          <w:sz w:val="22"/>
          <w:szCs w:val="22"/>
        </w:rPr>
      </w:pPr>
    </w:p>
    <w:p w:rsidR="007A1C03" w:rsidRPr="00FD4411" w:rsidRDefault="007A1C03" w:rsidP="00F444F6">
      <w:pPr>
        <w:pStyle w:val="ConsNormal"/>
        <w:widowControl/>
        <w:tabs>
          <w:tab w:val="left" w:pos="567"/>
        </w:tabs>
        <w:spacing w:line="23" w:lineRule="atLeast"/>
        <w:ind w:firstLine="709"/>
        <w:jc w:val="both"/>
        <w:rPr>
          <w:rFonts w:ascii="Times New Roman" w:hAnsi="Times New Roman" w:cs="Times New Roman"/>
          <w:color w:val="000000"/>
          <w:sz w:val="22"/>
          <w:szCs w:val="22"/>
        </w:rPr>
      </w:pPr>
    </w:p>
    <w:p w:rsidR="004A38B3" w:rsidRPr="00FD4411" w:rsidRDefault="004A38B3" w:rsidP="00F444F6">
      <w:pPr>
        <w:pStyle w:val="ConsNormal"/>
        <w:tabs>
          <w:tab w:val="left" w:pos="900"/>
        </w:tabs>
        <w:spacing w:line="23" w:lineRule="atLeast"/>
        <w:ind w:firstLine="709"/>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Условно разрешенные виды использования:</w:t>
      </w:r>
    </w:p>
    <w:tbl>
      <w:tblPr>
        <w:tblW w:w="5000" w:type="pct"/>
        <w:jc w:val="center"/>
        <w:tblLayout w:type="fixed"/>
        <w:tblLook w:val="0000" w:firstRow="0" w:lastRow="0" w:firstColumn="0" w:lastColumn="0" w:noHBand="0" w:noVBand="0"/>
      </w:tblPr>
      <w:tblGrid>
        <w:gridCol w:w="1526"/>
        <w:gridCol w:w="6237"/>
        <w:gridCol w:w="2089"/>
      </w:tblGrid>
      <w:tr w:rsidR="00C876C5" w:rsidRPr="00FD4411" w:rsidTr="00C876C5">
        <w:trPr>
          <w:tblHeader/>
          <w:jc w:val="center"/>
        </w:trPr>
        <w:tc>
          <w:tcPr>
            <w:tcW w:w="1526" w:type="dxa"/>
            <w:tcBorders>
              <w:top w:val="single" w:sz="4" w:space="0" w:color="000000"/>
              <w:left w:val="single" w:sz="4" w:space="0" w:color="000000"/>
              <w:bottom w:val="single" w:sz="4" w:space="0" w:color="000000"/>
            </w:tcBorders>
            <w:shd w:val="clear" w:color="auto" w:fill="auto"/>
            <w:vAlign w:val="center"/>
          </w:tcPr>
          <w:p w:rsidR="00C876C5" w:rsidRPr="00FD4411" w:rsidRDefault="00C876C5" w:rsidP="00C876C5">
            <w:pPr>
              <w:pStyle w:val="af5"/>
              <w:rPr>
                <w:color w:val="000000"/>
                <w:szCs w:val="22"/>
              </w:rPr>
            </w:pPr>
            <w:r w:rsidRPr="00FD4411">
              <w:rPr>
                <w:color w:val="000000"/>
                <w:szCs w:val="22"/>
              </w:rPr>
              <w:t xml:space="preserve">Вид разрешенного использования </w:t>
            </w:r>
            <w:r w:rsidRPr="00FD4411">
              <w:rPr>
                <w:color w:val="000000"/>
                <w:szCs w:val="22"/>
              </w:rPr>
              <w:br/>
              <w:t xml:space="preserve">земельных участков и объектов </w:t>
            </w:r>
            <w:r w:rsidRPr="00FD4411">
              <w:rPr>
                <w:color w:val="000000"/>
                <w:szCs w:val="22"/>
              </w:rPr>
              <w:br/>
              <w:t>кап</w:t>
            </w:r>
            <w:r w:rsidRPr="00FD4411">
              <w:rPr>
                <w:color w:val="000000"/>
                <w:szCs w:val="22"/>
              </w:rPr>
              <w:t>и</w:t>
            </w:r>
            <w:r w:rsidRPr="00FD4411">
              <w:rPr>
                <w:color w:val="000000"/>
                <w:szCs w:val="22"/>
              </w:rPr>
              <w:t>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6C5" w:rsidRPr="00FD4411" w:rsidRDefault="00C876C5" w:rsidP="00C876C5">
            <w:pPr>
              <w:pStyle w:val="af5"/>
              <w:jc w:val="both"/>
              <w:rPr>
                <w:color w:val="000000"/>
                <w:szCs w:val="22"/>
              </w:rPr>
            </w:pPr>
            <w:r w:rsidRPr="00FD4411">
              <w:rPr>
                <w:color w:val="000000"/>
                <w:szCs w:val="22"/>
              </w:rPr>
              <w:t>Описание вида разрешенного использования земельного участка</w:t>
            </w:r>
          </w:p>
        </w:tc>
        <w:tc>
          <w:tcPr>
            <w:tcW w:w="2089" w:type="dxa"/>
            <w:tcBorders>
              <w:top w:val="single" w:sz="4" w:space="0" w:color="000000"/>
              <w:left w:val="single" w:sz="4" w:space="0" w:color="000000"/>
              <w:bottom w:val="single" w:sz="4" w:space="0" w:color="000000"/>
              <w:right w:val="single" w:sz="4" w:space="0" w:color="000000"/>
            </w:tcBorders>
          </w:tcPr>
          <w:p w:rsidR="00C876C5" w:rsidRPr="00FD4411" w:rsidRDefault="00C876C5" w:rsidP="00C876C5">
            <w:pPr>
              <w:pStyle w:val="af5"/>
              <w:jc w:val="both"/>
              <w:rPr>
                <w:color w:val="000000"/>
                <w:szCs w:val="22"/>
              </w:rPr>
            </w:pPr>
            <w:r w:rsidRPr="00FD4411">
              <w:rPr>
                <w:color w:val="000000"/>
                <w:szCs w:val="22"/>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826071" w:rsidRPr="00FD4411" w:rsidTr="00255963">
        <w:trPr>
          <w:jc w:val="center"/>
        </w:trPr>
        <w:tc>
          <w:tcPr>
            <w:tcW w:w="1526" w:type="dxa"/>
            <w:tcBorders>
              <w:top w:val="single" w:sz="4" w:space="0" w:color="000000"/>
              <w:left w:val="single" w:sz="4" w:space="0" w:color="000000"/>
              <w:bottom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Жилая застройка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жилых домов различного вида.</w:t>
            </w:r>
          </w:p>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Содержание данного вида разрешенного использования включает в себя содержание видов разрешенного использования с кодами 2.1 - 2.3, 2.5 - 2.7.1</w:t>
            </w:r>
          </w:p>
        </w:tc>
        <w:tc>
          <w:tcPr>
            <w:tcW w:w="2089" w:type="dxa"/>
            <w:tcBorders>
              <w:top w:val="single" w:sz="4" w:space="0" w:color="000000"/>
              <w:left w:val="single" w:sz="4" w:space="0" w:color="000000"/>
              <w:bottom w:val="single" w:sz="4" w:space="0" w:color="000000"/>
              <w:right w:val="single" w:sz="4" w:space="0" w:color="000000"/>
            </w:tcBorders>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2.0</w:t>
            </w:r>
          </w:p>
        </w:tc>
      </w:tr>
      <w:tr w:rsidR="00826071" w:rsidRPr="00FD4411" w:rsidTr="00790A5E">
        <w:trPr>
          <w:jc w:val="center"/>
        </w:trPr>
        <w:tc>
          <w:tcPr>
            <w:tcW w:w="1526" w:type="dxa"/>
            <w:tcBorders>
              <w:top w:val="single" w:sz="4" w:space="0" w:color="000000"/>
              <w:left w:val="single" w:sz="4" w:space="0" w:color="000000"/>
              <w:bottom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Религиозное использование</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2089" w:type="dxa"/>
            <w:tcBorders>
              <w:top w:val="single" w:sz="4" w:space="0" w:color="000000"/>
              <w:left w:val="single" w:sz="4" w:space="0" w:color="000000"/>
              <w:bottom w:val="single" w:sz="4" w:space="0" w:color="000000"/>
              <w:right w:val="single" w:sz="4" w:space="0" w:color="000000"/>
            </w:tcBorders>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3.7</w:t>
            </w:r>
          </w:p>
        </w:tc>
      </w:tr>
      <w:tr w:rsidR="00826071" w:rsidRPr="00FD4411" w:rsidTr="00790A5E">
        <w:trPr>
          <w:jc w:val="center"/>
        </w:trPr>
        <w:tc>
          <w:tcPr>
            <w:tcW w:w="1526" w:type="dxa"/>
            <w:tcBorders>
              <w:top w:val="single" w:sz="4" w:space="0" w:color="000000"/>
              <w:left w:val="single" w:sz="4" w:space="0" w:color="000000"/>
              <w:bottom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Осуществление религиозных обрядов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089" w:type="dxa"/>
            <w:tcBorders>
              <w:top w:val="single" w:sz="4" w:space="0" w:color="000000"/>
              <w:left w:val="single" w:sz="4" w:space="0" w:color="000000"/>
              <w:bottom w:val="single" w:sz="4" w:space="0" w:color="000000"/>
              <w:right w:val="single" w:sz="4" w:space="0" w:color="000000"/>
            </w:tcBorders>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3.7.1</w:t>
            </w:r>
          </w:p>
        </w:tc>
      </w:tr>
      <w:tr w:rsidR="00826071" w:rsidRPr="00FD4411" w:rsidTr="00790A5E">
        <w:trPr>
          <w:jc w:val="center"/>
        </w:trPr>
        <w:tc>
          <w:tcPr>
            <w:tcW w:w="1526" w:type="dxa"/>
            <w:tcBorders>
              <w:top w:val="single" w:sz="4" w:space="0" w:color="000000"/>
              <w:left w:val="single" w:sz="4" w:space="0" w:color="000000"/>
              <w:bottom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Религиозное управление и образование</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089" w:type="dxa"/>
            <w:tcBorders>
              <w:top w:val="single" w:sz="4" w:space="0" w:color="000000"/>
              <w:left w:val="single" w:sz="4" w:space="0" w:color="000000"/>
              <w:bottom w:val="single" w:sz="4" w:space="0" w:color="000000"/>
              <w:right w:val="single" w:sz="4" w:space="0" w:color="000000"/>
            </w:tcBorders>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3.7.2</w:t>
            </w:r>
          </w:p>
        </w:tc>
      </w:tr>
      <w:tr w:rsidR="00826071" w:rsidRPr="00FD4411" w:rsidTr="00255963">
        <w:trPr>
          <w:jc w:val="center"/>
        </w:trPr>
        <w:tc>
          <w:tcPr>
            <w:tcW w:w="1526" w:type="dxa"/>
            <w:tcBorders>
              <w:top w:val="single" w:sz="4" w:space="0" w:color="000000"/>
              <w:left w:val="single" w:sz="4" w:space="0" w:color="000000"/>
              <w:bottom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Служебные гаражи</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089" w:type="dxa"/>
            <w:tcBorders>
              <w:top w:val="single" w:sz="4" w:space="0" w:color="000000"/>
              <w:left w:val="single" w:sz="4" w:space="0" w:color="000000"/>
              <w:bottom w:val="single" w:sz="4" w:space="0" w:color="000000"/>
              <w:right w:val="single" w:sz="4" w:space="0" w:color="000000"/>
            </w:tcBorders>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4.9</w:t>
            </w:r>
          </w:p>
        </w:tc>
      </w:tr>
      <w:tr w:rsidR="00826071" w:rsidRPr="00FD4411" w:rsidTr="00255963">
        <w:trPr>
          <w:jc w:val="center"/>
        </w:trPr>
        <w:tc>
          <w:tcPr>
            <w:tcW w:w="1526" w:type="dxa"/>
            <w:tcBorders>
              <w:top w:val="single" w:sz="4" w:space="0" w:color="000000"/>
              <w:left w:val="single" w:sz="4" w:space="0" w:color="000000"/>
              <w:bottom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Автомобильные мойки</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автомобильных моек, а также размещение магазинов сопутствующей торговли</w:t>
            </w:r>
          </w:p>
        </w:tc>
        <w:tc>
          <w:tcPr>
            <w:tcW w:w="2089" w:type="dxa"/>
            <w:tcBorders>
              <w:top w:val="single" w:sz="4" w:space="0" w:color="000000"/>
              <w:left w:val="single" w:sz="4" w:space="0" w:color="000000"/>
              <w:bottom w:val="single" w:sz="4" w:space="0" w:color="000000"/>
              <w:right w:val="single" w:sz="4" w:space="0" w:color="000000"/>
            </w:tcBorders>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4.9.1.3</w:t>
            </w:r>
          </w:p>
        </w:tc>
      </w:tr>
      <w:tr w:rsidR="00826071" w:rsidRPr="00FD4411" w:rsidTr="00255963">
        <w:trPr>
          <w:jc w:val="center"/>
        </w:trPr>
        <w:tc>
          <w:tcPr>
            <w:tcW w:w="1526" w:type="dxa"/>
            <w:tcBorders>
              <w:top w:val="single" w:sz="4" w:space="0" w:color="000000"/>
              <w:left w:val="single" w:sz="4" w:space="0" w:color="000000"/>
              <w:bottom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Ремонт автомобилей</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089" w:type="dxa"/>
            <w:tcBorders>
              <w:top w:val="single" w:sz="4" w:space="0" w:color="000000"/>
              <w:left w:val="single" w:sz="4" w:space="0" w:color="000000"/>
              <w:bottom w:val="single" w:sz="4" w:space="0" w:color="000000"/>
              <w:right w:val="single" w:sz="4" w:space="0" w:color="000000"/>
            </w:tcBorders>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4.9.1.4</w:t>
            </w:r>
          </w:p>
        </w:tc>
      </w:tr>
      <w:tr w:rsidR="008B5F6A" w:rsidRPr="00FD4411" w:rsidTr="008B5F6A">
        <w:trPr>
          <w:jc w:val="center"/>
        </w:trPr>
        <w:tc>
          <w:tcPr>
            <w:tcW w:w="1526" w:type="dxa"/>
            <w:tcBorders>
              <w:top w:val="single" w:sz="4" w:space="0" w:color="000000"/>
              <w:left w:val="single" w:sz="4" w:space="0" w:color="000000"/>
              <w:bottom w:val="single" w:sz="4" w:space="0" w:color="000000"/>
            </w:tcBorders>
            <w:shd w:val="clear" w:color="auto" w:fill="auto"/>
          </w:tcPr>
          <w:p w:rsidR="008B5F6A" w:rsidRPr="00FD4411" w:rsidRDefault="008B5F6A" w:rsidP="00494E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Связь</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8B5F6A" w:rsidRPr="00FD4411" w:rsidRDefault="008B5F6A" w:rsidP="00494E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089" w:type="dxa"/>
            <w:tcBorders>
              <w:top w:val="single" w:sz="4" w:space="0" w:color="000000"/>
              <w:left w:val="single" w:sz="4" w:space="0" w:color="000000"/>
              <w:bottom w:val="single" w:sz="4" w:space="0" w:color="000000"/>
              <w:right w:val="single" w:sz="4" w:space="0" w:color="000000"/>
            </w:tcBorders>
          </w:tcPr>
          <w:p w:rsidR="008B5F6A" w:rsidRPr="00FD4411" w:rsidRDefault="008B5F6A" w:rsidP="00494E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6.8</w:t>
            </w:r>
          </w:p>
        </w:tc>
      </w:tr>
    </w:tbl>
    <w:p w:rsidR="004A38B3" w:rsidRPr="00FD4411" w:rsidRDefault="004A38B3" w:rsidP="00F444F6">
      <w:pPr>
        <w:widowControl/>
        <w:tabs>
          <w:tab w:val="left" w:pos="360"/>
          <w:tab w:val="left" w:pos="900"/>
        </w:tabs>
        <w:suppressAutoHyphens w:val="0"/>
        <w:autoSpaceDN w:val="0"/>
        <w:adjustRightInd w:val="0"/>
        <w:spacing w:line="23" w:lineRule="atLeast"/>
        <w:ind w:firstLine="709"/>
        <w:rPr>
          <w:rFonts w:ascii="Times New Roman" w:hAnsi="Times New Roman" w:cs="Times New Roman"/>
          <w:color w:val="000000"/>
          <w:sz w:val="22"/>
          <w:szCs w:val="22"/>
        </w:rPr>
      </w:pPr>
    </w:p>
    <w:p w:rsidR="004A38B3" w:rsidRPr="00FD4411" w:rsidRDefault="004A38B3" w:rsidP="00F444F6">
      <w:pPr>
        <w:pStyle w:val="ConsNormal"/>
        <w:tabs>
          <w:tab w:val="left" w:pos="900"/>
        </w:tabs>
        <w:spacing w:line="23" w:lineRule="atLeast"/>
        <w:ind w:firstLine="709"/>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Вспомогательные виды разрешенного использования:</w:t>
      </w:r>
      <w:r w:rsidR="00901898" w:rsidRPr="00FD4411">
        <w:rPr>
          <w:rFonts w:ascii="Times New Roman" w:hAnsi="Times New Roman" w:cs="Times New Roman"/>
          <w:b/>
          <w:color w:val="000000"/>
          <w:sz w:val="22"/>
          <w:szCs w:val="22"/>
        </w:rPr>
        <w:t>*</w:t>
      </w:r>
    </w:p>
    <w:tbl>
      <w:tblPr>
        <w:tblW w:w="5000" w:type="pct"/>
        <w:jc w:val="center"/>
        <w:tblLayout w:type="fixed"/>
        <w:tblLook w:val="0000" w:firstRow="0" w:lastRow="0" w:firstColumn="0" w:lastColumn="0" w:noHBand="0" w:noVBand="0"/>
      </w:tblPr>
      <w:tblGrid>
        <w:gridCol w:w="1516"/>
        <w:gridCol w:w="6247"/>
        <w:gridCol w:w="2089"/>
      </w:tblGrid>
      <w:tr w:rsidR="00C876C5" w:rsidRPr="00FD4411" w:rsidTr="00C876C5">
        <w:trPr>
          <w:tblHeader/>
          <w:jc w:val="center"/>
        </w:trPr>
        <w:tc>
          <w:tcPr>
            <w:tcW w:w="1516" w:type="dxa"/>
            <w:tcBorders>
              <w:top w:val="single" w:sz="4" w:space="0" w:color="000000"/>
              <w:left w:val="single" w:sz="4" w:space="0" w:color="000000"/>
              <w:bottom w:val="single" w:sz="4" w:space="0" w:color="000000"/>
            </w:tcBorders>
            <w:shd w:val="clear" w:color="auto" w:fill="auto"/>
            <w:vAlign w:val="center"/>
          </w:tcPr>
          <w:p w:rsidR="00C876C5" w:rsidRPr="00FD4411" w:rsidRDefault="00C876C5" w:rsidP="00C876C5">
            <w:pPr>
              <w:pStyle w:val="af5"/>
              <w:rPr>
                <w:color w:val="000000"/>
                <w:szCs w:val="22"/>
              </w:rPr>
            </w:pPr>
            <w:r w:rsidRPr="00FD4411">
              <w:rPr>
                <w:color w:val="000000"/>
                <w:szCs w:val="22"/>
              </w:rPr>
              <w:t xml:space="preserve">Вид разрешенного использования </w:t>
            </w:r>
            <w:r w:rsidRPr="00FD4411">
              <w:rPr>
                <w:color w:val="000000"/>
                <w:szCs w:val="22"/>
              </w:rPr>
              <w:br/>
              <w:t xml:space="preserve">земельных участков и объектов </w:t>
            </w:r>
            <w:r w:rsidRPr="00FD4411">
              <w:rPr>
                <w:color w:val="000000"/>
                <w:szCs w:val="22"/>
              </w:rPr>
              <w:br/>
              <w:t>кап</w:t>
            </w:r>
            <w:r w:rsidRPr="00FD4411">
              <w:rPr>
                <w:color w:val="000000"/>
                <w:szCs w:val="22"/>
              </w:rPr>
              <w:t>и</w:t>
            </w:r>
            <w:r w:rsidRPr="00FD4411">
              <w:rPr>
                <w:color w:val="000000"/>
                <w:szCs w:val="22"/>
              </w:rPr>
              <w:t>тального строительства</w:t>
            </w:r>
          </w:p>
        </w:tc>
        <w:tc>
          <w:tcPr>
            <w:tcW w:w="6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6C5" w:rsidRPr="00FD4411" w:rsidRDefault="00C876C5" w:rsidP="00C876C5">
            <w:pPr>
              <w:pStyle w:val="af5"/>
              <w:rPr>
                <w:color w:val="000000"/>
                <w:szCs w:val="22"/>
              </w:rPr>
            </w:pPr>
            <w:r w:rsidRPr="00FD4411">
              <w:rPr>
                <w:color w:val="000000"/>
                <w:szCs w:val="22"/>
              </w:rPr>
              <w:t>Описание вида разрешенного использования земельного участка</w:t>
            </w:r>
          </w:p>
        </w:tc>
        <w:tc>
          <w:tcPr>
            <w:tcW w:w="2089" w:type="dxa"/>
            <w:tcBorders>
              <w:top w:val="single" w:sz="4" w:space="0" w:color="000000"/>
              <w:left w:val="single" w:sz="4" w:space="0" w:color="000000"/>
              <w:bottom w:val="single" w:sz="4" w:space="0" w:color="000000"/>
              <w:right w:val="single" w:sz="4" w:space="0" w:color="000000"/>
            </w:tcBorders>
          </w:tcPr>
          <w:p w:rsidR="00C876C5" w:rsidRPr="00FD4411" w:rsidRDefault="00C876C5" w:rsidP="00C876C5">
            <w:pPr>
              <w:pStyle w:val="af5"/>
              <w:rPr>
                <w:color w:val="000000"/>
                <w:szCs w:val="22"/>
              </w:rPr>
            </w:pPr>
            <w:r w:rsidRPr="00FD4411">
              <w:rPr>
                <w:color w:val="000000"/>
                <w:szCs w:val="22"/>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826071" w:rsidRPr="00FD4411" w:rsidTr="00060D43">
        <w:trPr>
          <w:jc w:val="center"/>
        </w:trPr>
        <w:tc>
          <w:tcPr>
            <w:tcW w:w="1516" w:type="dxa"/>
            <w:tcBorders>
              <w:top w:val="single" w:sz="4" w:space="0" w:color="000000"/>
              <w:left w:val="single" w:sz="4" w:space="0" w:color="000000"/>
              <w:bottom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Оказание социальной помощи населению</w:t>
            </w:r>
          </w:p>
        </w:tc>
        <w:tc>
          <w:tcPr>
            <w:tcW w:w="6247" w:type="dxa"/>
            <w:tcBorders>
              <w:top w:val="single" w:sz="4" w:space="0" w:color="000000"/>
              <w:left w:val="single" w:sz="4" w:space="0" w:color="000000"/>
              <w:bottom w:val="single" w:sz="4" w:space="0" w:color="000000"/>
              <w:right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некоммерческих фондов, благотворительных организаций, клубов по интересам</w:t>
            </w:r>
          </w:p>
        </w:tc>
        <w:tc>
          <w:tcPr>
            <w:tcW w:w="2089" w:type="dxa"/>
            <w:tcBorders>
              <w:top w:val="single" w:sz="4" w:space="0" w:color="000000"/>
              <w:left w:val="single" w:sz="4" w:space="0" w:color="000000"/>
              <w:bottom w:val="single" w:sz="4" w:space="0" w:color="000000"/>
              <w:right w:val="single" w:sz="4" w:space="0" w:color="000000"/>
            </w:tcBorders>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3.2.2</w:t>
            </w:r>
          </w:p>
        </w:tc>
      </w:tr>
      <w:tr w:rsidR="00826071" w:rsidRPr="00FD4411" w:rsidTr="00060D43">
        <w:trPr>
          <w:jc w:val="center"/>
        </w:trPr>
        <w:tc>
          <w:tcPr>
            <w:tcW w:w="1516" w:type="dxa"/>
            <w:tcBorders>
              <w:top w:val="single" w:sz="4" w:space="0" w:color="000000"/>
              <w:left w:val="single" w:sz="4" w:space="0" w:color="000000"/>
              <w:bottom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Оказание услуг связи</w:t>
            </w:r>
          </w:p>
        </w:tc>
        <w:tc>
          <w:tcPr>
            <w:tcW w:w="6247" w:type="dxa"/>
            <w:tcBorders>
              <w:top w:val="single" w:sz="4" w:space="0" w:color="000000"/>
              <w:left w:val="single" w:sz="4" w:space="0" w:color="000000"/>
              <w:bottom w:val="single" w:sz="4" w:space="0" w:color="000000"/>
              <w:right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089" w:type="dxa"/>
            <w:tcBorders>
              <w:top w:val="single" w:sz="4" w:space="0" w:color="000000"/>
              <w:left w:val="single" w:sz="4" w:space="0" w:color="000000"/>
              <w:bottom w:val="single" w:sz="4" w:space="0" w:color="000000"/>
              <w:right w:val="single" w:sz="4" w:space="0" w:color="000000"/>
            </w:tcBorders>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3.2.3</w:t>
            </w:r>
          </w:p>
        </w:tc>
      </w:tr>
      <w:tr w:rsidR="00826071" w:rsidRPr="00FD4411" w:rsidTr="00255963">
        <w:trPr>
          <w:jc w:val="center"/>
        </w:trPr>
        <w:tc>
          <w:tcPr>
            <w:tcW w:w="1516" w:type="dxa"/>
            <w:tcBorders>
              <w:top w:val="single" w:sz="4" w:space="0" w:color="000000"/>
              <w:left w:val="single" w:sz="4" w:space="0" w:color="000000"/>
              <w:bottom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Деловое управление</w:t>
            </w:r>
          </w:p>
        </w:tc>
        <w:tc>
          <w:tcPr>
            <w:tcW w:w="6247" w:type="dxa"/>
            <w:tcBorders>
              <w:top w:val="single" w:sz="4" w:space="0" w:color="000000"/>
              <w:left w:val="single" w:sz="4" w:space="0" w:color="000000"/>
              <w:bottom w:val="single" w:sz="4" w:space="0" w:color="000000"/>
              <w:right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089" w:type="dxa"/>
            <w:tcBorders>
              <w:top w:val="single" w:sz="4" w:space="0" w:color="000000"/>
              <w:left w:val="single" w:sz="4" w:space="0" w:color="000000"/>
              <w:bottom w:val="single" w:sz="4" w:space="0" w:color="000000"/>
              <w:right w:val="single" w:sz="4" w:space="0" w:color="000000"/>
            </w:tcBorders>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4.1</w:t>
            </w:r>
          </w:p>
        </w:tc>
      </w:tr>
      <w:tr w:rsidR="00826071" w:rsidRPr="00FD4411" w:rsidTr="00255963">
        <w:trPr>
          <w:jc w:val="center"/>
        </w:trPr>
        <w:tc>
          <w:tcPr>
            <w:tcW w:w="1516" w:type="dxa"/>
            <w:tcBorders>
              <w:top w:val="single" w:sz="4" w:space="0" w:color="000000"/>
              <w:left w:val="single" w:sz="4" w:space="0" w:color="000000"/>
              <w:bottom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Бытовое обслуживание</w:t>
            </w:r>
          </w:p>
        </w:tc>
        <w:tc>
          <w:tcPr>
            <w:tcW w:w="6247" w:type="dxa"/>
            <w:tcBorders>
              <w:top w:val="single" w:sz="4" w:space="0" w:color="000000"/>
              <w:left w:val="single" w:sz="4" w:space="0" w:color="000000"/>
              <w:bottom w:val="single" w:sz="4" w:space="0" w:color="000000"/>
              <w:right w:val="single" w:sz="4" w:space="0" w:color="000000"/>
            </w:tcBorders>
            <w:shd w:val="clear" w:color="auto" w:fill="auto"/>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089" w:type="dxa"/>
            <w:tcBorders>
              <w:top w:val="single" w:sz="4" w:space="0" w:color="000000"/>
              <w:left w:val="single" w:sz="4" w:space="0" w:color="000000"/>
              <w:bottom w:val="single" w:sz="4" w:space="0" w:color="000000"/>
              <w:right w:val="single" w:sz="4" w:space="0" w:color="000000"/>
            </w:tcBorders>
          </w:tcPr>
          <w:p w:rsidR="00826071" w:rsidRPr="00FD4411" w:rsidRDefault="0082607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3.3</w:t>
            </w:r>
          </w:p>
        </w:tc>
      </w:tr>
      <w:tr w:rsidR="005E10BD" w:rsidRPr="00FD4411" w:rsidTr="00060D43">
        <w:trPr>
          <w:jc w:val="center"/>
        </w:trPr>
        <w:tc>
          <w:tcPr>
            <w:tcW w:w="1516" w:type="dxa"/>
            <w:tcBorders>
              <w:top w:val="single" w:sz="4" w:space="0" w:color="000000"/>
              <w:left w:val="single" w:sz="4" w:space="0" w:color="000000"/>
              <w:bottom w:val="single" w:sz="4" w:space="0" w:color="000000"/>
            </w:tcBorders>
            <w:shd w:val="clear" w:color="auto" w:fill="auto"/>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Парки культуры и отдыха</w:t>
            </w:r>
          </w:p>
        </w:tc>
        <w:tc>
          <w:tcPr>
            <w:tcW w:w="6247" w:type="dxa"/>
            <w:tcBorders>
              <w:top w:val="single" w:sz="4" w:space="0" w:color="000000"/>
              <w:left w:val="single" w:sz="4" w:space="0" w:color="000000"/>
              <w:bottom w:val="single" w:sz="4" w:space="0" w:color="000000"/>
              <w:right w:val="single" w:sz="4" w:space="0" w:color="000000"/>
            </w:tcBorders>
            <w:shd w:val="clear" w:color="auto" w:fill="auto"/>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парков культуры и отдыха</w:t>
            </w:r>
          </w:p>
        </w:tc>
        <w:tc>
          <w:tcPr>
            <w:tcW w:w="2089" w:type="dxa"/>
            <w:tcBorders>
              <w:top w:val="single" w:sz="4" w:space="0" w:color="000000"/>
              <w:left w:val="single" w:sz="4" w:space="0" w:color="000000"/>
              <w:bottom w:val="single" w:sz="4" w:space="0" w:color="000000"/>
              <w:right w:val="single" w:sz="4" w:space="0" w:color="000000"/>
            </w:tcBorders>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3.6.2</w:t>
            </w:r>
          </w:p>
        </w:tc>
      </w:tr>
      <w:tr w:rsidR="005E10BD" w:rsidRPr="00FD4411" w:rsidTr="00060D43">
        <w:trPr>
          <w:jc w:val="center"/>
        </w:trPr>
        <w:tc>
          <w:tcPr>
            <w:tcW w:w="1516" w:type="dxa"/>
            <w:tcBorders>
              <w:top w:val="single" w:sz="4" w:space="0" w:color="000000"/>
              <w:left w:val="single" w:sz="4" w:space="0" w:color="000000"/>
              <w:bottom w:val="single" w:sz="4" w:space="0" w:color="000000"/>
            </w:tcBorders>
            <w:shd w:val="clear" w:color="auto" w:fill="auto"/>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Объекты культурно-досуговой деятельности</w:t>
            </w:r>
          </w:p>
        </w:tc>
        <w:tc>
          <w:tcPr>
            <w:tcW w:w="6247" w:type="dxa"/>
            <w:tcBorders>
              <w:top w:val="single" w:sz="4" w:space="0" w:color="000000"/>
              <w:left w:val="single" w:sz="4" w:space="0" w:color="000000"/>
              <w:bottom w:val="single" w:sz="4" w:space="0" w:color="000000"/>
              <w:right w:val="single" w:sz="4" w:space="0" w:color="000000"/>
            </w:tcBorders>
            <w:shd w:val="clear" w:color="auto" w:fill="auto"/>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089" w:type="dxa"/>
            <w:tcBorders>
              <w:top w:val="single" w:sz="4" w:space="0" w:color="000000"/>
              <w:left w:val="single" w:sz="4" w:space="0" w:color="000000"/>
              <w:bottom w:val="single" w:sz="4" w:space="0" w:color="000000"/>
              <w:right w:val="single" w:sz="4" w:space="0" w:color="000000"/>
            </w:tcBorders>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3.6.1</w:t>
            </w:r>
          </w:p>
        </w:tc>
      </w:tr>
      <w:tr w:rsidR="005E10BD" w:rsidRPr="00FD4411" w:rsidTr="00255963">
        <w:trPr>
          <w:jc w:val="center"/>
        </w:trPr>
        <w:tc>
          <w:tcPr>
            <w:tcW w:w="1516" w:type="dxa"/>
            <w:tcBorders>
              <w:top w:val="single" w:sz="4" w:space="0" w:color="000000"/>
              <w:left w:val="single" w:sz="4" w:space="0" w:color="000000"/>
              <w:bottom w:val="single" w:sz="4" w:space="0" w:color="000000"/>
            </w:tcBorders>
            <w:shd w:val="clear" w:color="auto" w:fill="auto"/>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Общественное управление</w:t>
            </w:r>
          </w:p>
        </w:tc>
        <w:tc>
          <w:tcPr>
            <w:tcW w:w="6247" w:type="dxa"/>
            <w:tcBorders>
              <w:top w:val="single" w:sz="4" w:space="0" w:color="000000"/>
              <w:left w:val="single" w:sz="4" w:space="0" w:color="000000"/>
              <w:bottom w:val="single" w:sz="4" w:space="0" w:color="000000"/>
              <w:right w:val="single" w:sz="4" w:space="0" w:color="000000"/>
            </w:tcBorders>
            <w:shd w:val="clear" w:color="auto" w:fill="auto"/>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2089" w:type="dxa"/>
            <w:tcBorders>
              <w:top w:val="single" w:sz="4" w:space="0" w:color="000000"/>
              <w:left w:val="single" w:sz="4" w:space="0" w:color="000000"/>
              <w:bottom w:val="single" w:sz="4" w:space="0" w:color="000000"/>
              <w:right w:val="single" w:sz="4" w:space="0" w:color="000000"/>
            </w:tcBorders>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3.8</w:t>
            </w:r>
          </w:p>
        </w:tc>
      </w:tr>
      <w:tr w:rsidR="005E10BD" w:rsidRPr="00FD4411" w:rsidTr="00255963">
        <w:trPr>
          <w:jc w:val="center"/>
        </w:trPr>
        <w:tc>
          <w:tcPr>
            <w:tcW w:w="1516" w:type="dxa"/>
            <w:tcBorders>
              <w:top w:val="single" w:sz="4" w:space="0" w:color="000000"/>
              <w:left w:val="single" w:sz="4" w:space="0" w:color="000000"/>
              <w:bottom w:val="single" w:sz="4" w:space="0" w:color="000000"/>
            </w:tcBorders>
            <w:shd w:val="clear" w:color="auto" w:fill="auto"/>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Магазины</w:t>
            </w:r>
          </w:p>
        </w:tc>
        <w:tc>
          <w:tcPr>
            <w:tcW w:w="6247" w:type="dxa"/>
            <w:tcBorders>
              <w:top w:val="single" w:sz="4" w:space="0" w:color="000000"/>
              <w:left w:val="single" w:sz="4" w:space="0" w:color="000000"/>
              <w:bottom w:val="single" w:sz="4" w:space="0" w:color="000000"/>
              <w:right w:val="single" w:sz="4" w:space="0" w:color="000000"/>
            </w:tcBorders>
            <w:shd w:val="clear" w:color="auto" w:fill="auto"/>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089" w:type="dxa"/>
            <w:tcBorders>
              <w:top w:val="single" w:sz="4" w:space="0" w:color="000000"/>
              <w:left w:val="single" w:sz="4" w:space="0" w:color="000000"/>
              <w:bottom w:val="single" w:sz="4" w:space="0" w:color="000000"/>
              <w:right w:val="single" w:sz="4" w:space="0" w:color="000000"/>
            </w:tcBorders>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4.4</w:t>
            </w:r>
          </w:p>
        </w:tc>
      </w:tr>
    </w:tbl>
    <w:p w:rsidR="004A38B3" w:rsidRPr="00FD4411" w:rsidRDefault="00901898" w:rsidP="00901898">
      <w:pPr>
        <w:pStyle w:val="ConsNormal"/>
        <w:widowControl/>
        <w:tabs>
          <w:tab w:val="left" w:pos="900"/>
        </w:tabs>
        <w:spacing w:line="23" w:lineRule="atLeast"/>
        <w:jc w:val="both"/>
        <w:rPr>
          <w:rFonts w:ascii="Times New Roman" w:hAnsi="Times New Roman" w:cs="Times New Roman"/>
          <w:color w:val="000000"/>
          <w:sz w:val="22"/>
          <w:szCs w:val="22"/>
        </w:rPr>
      </w:pPr>
      <w:r w:rsidRPr="00FD4411">
        <w:rPr>
          <w:rFonts w:ascii="Times New Roman" w:hAnsi="Times New Roman" w:cs="Times New Roman"/>
          <w:color w:val="000000"/>
          <w:sz w:val="22"/>
          <w:szCs w:val="22"/>
        </w:rPr>
        <w:t xml:space="preserve">* указанные вспомогательные виды разрешенного использования допускаются </w:t>
      </w:r>
      <w:r w:rsidR="004A38B3" w:rsidRPr="00FD4411">
        <w:rPr>
          <w:rFonts w:ascii="Times New Roman" w:hAnsi="Times New Roman" w:cs="Times New Roman"/>
          <w:color w:val="000000"/>
          <w:sz w:val="22"/>
          <w:szCs w:val="22"/>
        </w:rPr>
        <w:t xml:space="preserve">на 1–м этаже </w:t>
      </w:r>
      <w:r w:rsidR="0024150C" w:rsidRPr="00FD4411">
        <w:rPr>
          <w:rFonts w:ascii="Times New Roman" w:hAnsi="Times New Roman" w:cs="Times New Roman"/>
          <w:color w:val="000000"/>
          <w:sz w:val="22"/>
          <w:szCs w:val="22"/>
        </w:rPr>
        <w:t xml:space="preserve">основного объекта </w:t>
      </w:r>
      <w:r w:rsidR="004A38B3" w:rsidRPr="00FD4411">
        <w:rPr>
          <w:rFonts w:ascii="Times New Roman" w:hAnsi="Times New Roman" w:cs="Times New Roman"/>
          <w:color w:val="000000"/>
          <w:sz w:val="22"/>
          <w:szCs w:val="22"/>
        </w:rPr>
        <w:t>или пристро</w:t>
      </w:r>
      <w:r w:rsidRPr="00FD4411">
        <w:rPr>
          <w:rFonts w:ascii="Times New Roman" w:hAnsi="Times New Roman" w:cs="Times New Roman"/>
          <w:color w:val="000000"/>
          <w:sz w:val="22"/>
          <w:szCs w:val="22"/>
        </w:rPr>
        <w:t>енными/встроено-пристроенными</w:t>
      </w:r>
      <w:r w:rsidR="004A38B3" w:rsidRPr="00FD4411">
        <w:rPr>
          <w:rFonts w:ascii="Times New Roman" w:hAnsi="Times New Roman" w:cs="Times New Roman"/>
          <w:color w:val="000000"/>
          <w:sz w:val="22"/>
          <w:szCs w:val="22"/>
        </w:rPr>
        <w:t xml:space="preserve"> к</w:t>
      </w:r>
      <w:r w:rsidR="0024150C" w:rsidRPr="00FD4411">
        <w:rPr>
          <w:rFonts w:ascii="Times New Roman" w:hAnsi="Times New Roman" w:cs="Times New Roman"/>
          <w:color w:val="000000"/>
          <w:sz w:val="22"/>
          <w:szCs w:val="22"/>
        </w:rPr>
        <w:t xml:space="preserve"> основному объекту</w:t>
      </w:r>
      <w:r w:rsidR="004A38B3" w:rsidRPr="00FD4411">
        <w:rPr>
          <w:rFonts w:ascii="Times New Roman" w:hAnsi="Times New Roman" w:cs="Times New Roman"/>
          <w:color w:val="000000"/>
          <w:sz w:val="22"/>
          <w:szCs w:val="22"/>
        </w:rPr>
        <w:t>.</w:t>
      </w:r>
    </w:p>
    <w:p w:rsidR="00084243" w:rsidRPr="00FD4411" w:rsidRDefault="00084243" w:rsidP="00F444F6">
      <w:pPr>
        <w:pStyle w:val="ConsPlusNormal"/>
        <w:spacing w:line="23" w:lineRule="atLeast"/>
        <w:ind w:firstLine="709"/>
        <w:jc w:val="both"/>
        <w:rPr>
          <w:rFonts w:ascii="Times New Roman" w:hAnsi="Times New Roman" w:cs="Times New Roman"/>
          <w:b/>
          <w:color w:val="000000"/>
          <w:sz w:val="22"/>
          <w:szCs w:val="22"/>
        </w:rPr>
      </w:pPr>
    </w:p>
    <w:p w:rsidR="00AA5BC4" w:rsidRPr="00FD4411" w:rsidRDefault="00AA5BC4" w:rsidP="00AA5BC4">
      <w:pPr>
        <w:widowControl/>
        <w:suppressAutoHyphens w:val="0"/>
        <w:autoSpaceDN w:val="0"/>
        <w:adjustRightInd w:val="0"/>
        <w:spacing w:line="240" w:lineRule="auto"/>
        <w:ind w:firstLine="540"/>
        <w:rPr>
          <w:rFonts w:ascii="Times New Roman" w:hAnsi="Times New Roman" w:cs="Times New Roman"/>
          <w:color w:val="000000"/>
          <w:sz w:val="22"/>
          <w:szCs w:val="22"/>
        </w:rPr>
      </w:pPr>
      <w:hyperlink r:id="rId53" w:history="1">
        <w:r w:rsidRPr="00FD4411">
          <w:rPr>
            <w:rFonts w:ascii="Times New Roman" w:hAnsi="Times New Roman" w:cs="Times New Roman"/>
            <w:b/>
            <w:bCs/>
            <w:color w:val="000000"/>
            <w:sz w:val="22"/>
            <w:szCs w:val="22"/>
            <w:lang w:eastAsia="ru-RU"/>
          </w:rPr>
          <w:t>Предельные</w:t>
        </w:r>
      </w:hyperlink>
      <w:r w:rsidRPr="00FD4411">
        <w:rPr>
          <w:rFonts w:ascii="Times New Roman" w:hAnsi="Times New Roman" w:cs="Times New Roman"/>
          <w:b/>
          <w:bCs/>
          <w:color w:val="000000"/>
          <w:sz w:val="22"/>
          <w:szCs w:val="22"/>
          <w:lang w:eastAsia="ru-RU"/>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FD4411">
        <w:rPr>
          <w:rFonts w:ascii="Times New Roman" w:hAnsi="Times New Roman" w:cs="Times New Roman"/>
          <w:b/>
          <w:color w:val="000000"/>
          <w:sz w:val="22"/>
          <w:szCs w:val="22"/>
        </w:rPr>
        <w:t>:</w:t>
      </w:r>
    </w:p>
    <w:tbl>
      <w:tblPr>
        <w:tblW w:w="9923" w:type="dxa"/>
        <w:jc w:val="center"/>
        <w:tblLayout w:type="fixed"/>
        <w:tblLook w:val="0000" w:firstRow="0" w:lastRow="0" w:firstColumn="0" w:lastColumn="0" w:noHBand="0" w:noVBand="0"/>
      </w:tblPr>
      <w:tblGrid>
        <w:gridCol w:w="711"/>
        <w:gridCol w:w="5386"/>
        <w:gridCol w:w="3826"/>
      </w:tblGrid>
      <w:tr w:rsidR="00901898" w:rsidRPr="00FD4411" w:rsidTr="00676B20">
        <w:trPr>
          <w:tblHeader/>
          <w:jc w:val="center"/>
        </w:trPr>
        <w:tc>
          <w:tcPr>
            <w:tcW w:w="711" w:type="dxa"/>
            <w:tcBorders>
              <w:top w:val="single" w:sz="4" w:space="0" w:color="000000"/>
              <w:left w:val="single" w:sz="4" w:space="0" w:color="000000"/>
              <w:bottom w:val="single" w:sz="4" w:space="0" w:color="000000"/>
            </w:tcBorders>
            <w:shd w:val="clear" w:color="auto" w:fill="auto"/>
          </w:tcPr>
          <w:p w:rsidR="00901898" w:rsidRPr="00FD4411" w:rsidRDefault="00901898" w:rsidP="00676B20">
            <w:pPr>
              <w:pStyle w:val="af5"/>
              <w:rPr>
                <w:color w:val="000000"/>
                <w:szCs w:val="22"/>
              </w:rPr>
            </w:pPr>
            <w:r w:rsidRPr="00FD4411">
              <w:rPr>
                <w:color w:val="000000"/>
                <w:szCs w:val="22"/>
              </w:rPr>
              <w:t>№</w:t>
            </w:r>
          </w:p>
        </w:tc>
        <w:tc>
          <w:tcPr>
            <w:tcW w:w="5386" w:type="dxa"/>
            <w:tcBorders>
              <w:top w:val="single" w:sz="4" w:space="0" w:color="000000"/>
              <w:left w:val="single" w:sz="4" w:space="0" w:color="000000"/>
              <w:bottom w:val="single" w:sz="4" w:space="0" w:color="000000"/>
            </w:tcBorders>
            <w:shd w:val="clear" w:color="auto" w:fill="auto"/>
          </w:tcPr>
          <w:p w:rsidR="00901898" w:rsidRPr="00FD4411" w:rsidRDefault="00901898" w:rsidP="00676B20">
            <w:pPr>
              <w:pStyle w:val="af5"/>
              <w:rPr>
                <w:color w:val="000000"/>
                <w:szCs w:val="22"/>
              </w:rPr>
            </w:pPr>
            <w:r w:rsidRPr="00FD4411">
              <w:rPr>
                <w:color w:val="000000"/>
                <w:szCs w:val="22"/>
              </w:rPr>
              <w:t>Предельные размеры и параметры</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901898" w:rsidRPr="00FD4411" w:rsidRDefault="00901898" w:rsidP="00676B20">
            <w:pPr>
              <w:pStyle w:val="af5"/>
              <w:rPr>
                <w:color w:val="000000"/>
                <w:szCs w:val="22"/>
              </w:rPr>
            </w:pPr>
            <w:r w:rsidRPr="00FD4411">
              <w:rPr>
                <w:color w:val="000000"/>
                <w:szCs w:val="22"/>
              </w:rPr>
              <w:t>Значения предельных размеров и п</w:t>
            </w:r>
            <w:r w:rsidRPr="00FD4411">
              <w:rPr>
                <w:color w:val="000000"/>
                <w:szCs w:val="22"/>
              </w:rPr>
              <w:t>а</w:t>
            </w:r>
            <w:r w:rsidRPr="00FD4411">
              <w:rPr>
                <w:color w:val="000000"/>
                <w:szCs w:val="22"/>
              </w:rPr>
              <w:t>раметров</w:t>
            </w:r>
          </w:p>
        </w:tc>
      </w:tr>
      <w:tr w:rsidR="00901898" w:rsidRPr="00FD4411" w:rsidTr="00676B20">
        <w:trPr>
          <w:tblHeader/>
          <w:jc w:val="center"/>
        </w:trPr>
        <w:tc>
          <w:tcPr>
            <w:tcW w:w="711" w:type="dxa"/>
            <w:tcBorders>
              <w:top w:val="single" w:sz="4" w:space="0" w:color="000000"/>
              <w:left w:val="single" w:sz="4" w:space="0" w:color="000000"/>
              <w:bottom w:val="single" w:sz="4" w:space="0" w:color="000000"/>
            </w:tcBorders>
            <w:shd w:val="clear" w:color="auto" w:fill="auto"/>
          </w:tcPr>
          <w:p w:rsidR="00901898" w:rsidRPr="00FD4411" w:rsidRDefault="00901898" w:rsidP="00676B20">
            <w:pPr>
              <w:pStyle w:val="af5"/>
              <w:rPr>
                <w:color w:val="000000"/>
                <w:szCs w:val="22"/>
              </w:rPr>
            </w:pPr>
            <w:r w:rsidRPr="00FD4411">
              <w:rPr>
                <w:color w:val="000000"/>
                <w:szCs w:val="22"/>
              </w:rPr>
              <w:t>1</w:t>
            </w:r>
          </w:p>
        </w:tc>
        <w:tc>
          <w:tcPr>
            <w:tcW w:w="5386" w:type="dxa"/>
            <w:tcBorders>
              <w:top w:val="single" w:sz="4" w:space="0" w:color="000000"/>
              <w:left w:val="single" w:sz="4" w:space="0" w:color="000000"/>
              <w:bottom w:val="single" w:sz="4" w:space="0" w:color="000000"/>
            </w:tcBorders>
            <w:shd w:val="clear" w:color="auto" w:fill="auto"/>
          </w:tcPr>
          <w:p w:rsidR="00901898" w:rsidRPr="00FD4411" w:rsidRDefault="00901898" w:rsidP="00676B20">
            <w:pPr>
              <w:pStyle w:val="af5"/>
              <w:rPr>
                <w:color w:val="000000"/>
                <w:szCs w:val="22"/>
              </w:rPr>
            </w:pPr>
            <w:r w:rsidRPr="00FD4411">
              <w:rPr>
                <w:color w:val="000000"/>
                <w:szCs w:val="22"/>
              </w:rPr>
              <w:t>Минимальная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901898" w:rsidRPr="00FD4411" w:rsidRDefault="00901898" w:rsidP="00676B20">
            <w:pPr>
              <w:pStyle w:val="af5"/>
              <w:rPr>
                <w:color w:val="000000"/>
                <w:szCs w:val="22"/>
              </w:rPr>
            </w:pPr>
          </w:p>
        </w:tc>
      </w:tr>
      <w:tr w:rsidR="00901898" w:rsidRPr="00FD4411" w:rsidTr="00676B20">
        <w:trPr>
          <w:tblHeader/>
          <w:jc w:val="center"/>
        </w:trPr>
        <w:tc>
          <w:tcPr>
            <w:tcW w:w="711" w:type="dxa"/>
            <w:tcBorders>
              <w:top w:val="single" w:sz="4" w:space="0" w:color="000000"/>
              <w:left w:val="single" w:sz="4" w:space="0" w:color="000000"/>
              <w:bottom w:val="single" w:sz="4" w:space="0" w:color="000000"/>
            </w:tcBorders>
            <w:shd w:val="clear" w:color="auto" w:fill="auto"/>
          </w:tcPr>
          <w:p w:rsidR="00901898" w:rsidRPr="00FD4411" w:rsidRDefault="00901898" w:rsidP="00676B20">
            <w:pPr>
              <w:pStyle w:val="af5"/>
              <w:rPr>
                <w:b w:val="0"/>
                <w:color w:val="000000"/>
                <w:szCs w:val="22"/>
              </w:rPr>
            </w:pPr>
            <w:r w:rsidRPr="00FD4411">
              <w:rPr>
                <w:b w:val="0"/>
                <w:color w:val="000000"/>
                <w:szCs w:val="22"/>
              </w:rPr>
              <w:t>1.1.</w:t>
            </w:r>
          </w:p>
        </w:tc>
        <w:tc>
          <w:tcPr>
            <w:tcW w:w="5386" w:type="dxa"/>
            <w:tcBorders>
              <w:top w:val="single" w:sz="4" w:space="0" w:color="000000"/>
              <w:left w:val="single" w:sz="4" w:space="0" w:color="000000"/>
              <w:bottom w:val="single" w:sz="4" w:space="0" w:color="000000"/>
            </w:tcBorders>
            <w:shd w:val="clear" w:color="auto" w:fill="auto"/>
          </w:tcPr>
          <w:p w:rsidR="00901898" w:rsidRPr="00FD4411" w:rsidRDefault="00901898" w:rsidP="00676B20">
            <w:pPr>
              <w:pStyle w:val="af5"/>
              <w:jc w:val="both"/>
              <w:rPr>
                <w:b w:val="0"/>
                <w:color w:val="000000"/>
                <w:szCs w:val="22"/>
              </w:rPr>
            </w:pPr>
            <w:r w:rsidRPr="00FD4411">
              <w:rPr>
                <w:b w:val="0"/>
                <w:color w:val="000000"/>
                <w:szCs w:val="22"/>
              </w:rPr>
              <w:t>С видом разрешенного использования «Бытовое обслуживание»</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901898" w:rsidRPr="00FD4411" w:rsidRDefault="006D3DEA" w:rsidP="00676B20">
            <w:pPr>
              <w:pStyle w:val="af5"/>
              <w:rPr>
                <w:b w:val="0"/>
                <w:color w:val="000000"/>
                <w:szCs w:val="22"/>
              </w:rPr>
            </w:pPr>
            <w:smartTag w:uri="urn:schemas-microsoft-com:office:smarttags" w:element="metricconverter">
              <w:smartTagPr>
                <w:attr w:name="ProductID" w:val="20 м2"/>
              </w:smartTagPr>
              <w:r w:rsidRPr="00FD4411">
                <w:rPr>
                  <w:b w:val="0"/>
                  <w:color w:val="000000"/>
                  <w:szCs w:val="22"/>
                </w:rPr>
                <w:t>20</w:t>
              </w:r>
              <w:r w:rsidR="00901898" w:rsidRPr="00FD4411">
                <w:rPr>
                  <w:b w:val="0"/>
                  <w:color w:val="000000"/>
                  <w:szCs w:val="22"/>
                </w:rPr>
                <w:t xml:space="preserve"> м2</w:t>
              </w:r>
            </w:smartTag>
          </w:p>
        </w:tc>
      </w:tr>
      <w:tr w:rsidR="00901898" w:rsidRPr="00FD4411" w:rsidTr="00676B20">
        <w:trPr>
          <w:tblHeader/>
          <w:jc w:val="center"/>
        </w:trPr>
        <w:tc>
          <w:tcPr>
            <w:tcW w:w="711" w:type="dxa"/>
            <w:tcBorders>
              <w:top w:val="single" w:sz="4" w:space="0" w:color="000000"/>
              <w:left w:val="single" w:sz="4" w:space="0" w:color="000000"/>
              <w:bottom w:val="single" w:sz="4" w:space="0" w:color="000000"/>
            </w:tcBorders>
            <w:shd w:val="clear" w:color="auto" w:fill="auto"/>
          </w:tcPr>
          <w:p w:rsidR="00901898" w:rsidRPr="00FD4411" w:rsidRDefault="00901898" w:rsidP="00676B20">
            <w:pPr>
              <w:pStyle w:val="af5"/>
              <w:rPr>
                <w:b w:val="0"/>
                <w:color w:val="000000"/>
                <w:szCs w:val="22"/>
              </w:rPr>
            </w:pPr>
            <w:r w:rsidRPr="00FD4411">
              <w:rPr>
                <w:b w:val="0"/>
                <w:color w:val="000000"/>
                <w:szCs w:val="22"/>
              </w:rPr>
              <w:t>1.2.</w:t>
            </w:r>
          </w:p>
        </w:tc>
        <w:tc>
          <w:tcPr>
            <w:tcW w:w="5386" w:type="dxa"/>
            <w:tcBorders>
              <w:top w:val="single" w:sz="4" w:space="0" w:color="000000"/>
              <w:left w:val="single" w:sz="4" w:space="0" w:color="000000"/>
              <w:bottom w:val="single" w:sz="4" w:space="0" w:color="000000"/>
            </w:tcBorders>
            <w:shd w:val="clear" w:color="auto" w:fill="auto"/>
          </w:tcPr>
          <w:p w:rsidR="00901898" w:rsidRPr="00FD4411" w:rsidRDefault="00901898" w:rsidP="00B67839">
            <w:pPr>
              <w:pStyle w:val="af5"/>
              <w:jc w:val="both"/>
              <w:rPr>
                <w:b w:val="0"/>
                <w:color w:val="000000"/>
                <w:szCs w:val="22"/>
              </w:rPr>
            </w:pPr>
            <w:r w:rsidRPr="00FD4411">
              <w:rPr>
                <w:b w:val="0"/>
                <w:color w:val="000000"/>
                <w:szCs w:val="22"/>
              </w:rPr>
              <w:t>С видом раз</w:t>
            </w:r>
            <w:r w:rsidR="00B67839" w:rsidRPr="00FD4411">
              <w:rPr>
                <w:b w:val="0"/>
                <w:color w:val="000000"/>
                <w:szCs w:val="22"/>
              </w:rPr>
              <w:t>решенного использования «Рынки»</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901898" w:rsidRPr="00FD4411" w:rsidRDefault="0072599E" w:rsidP="00676B20">
            <w:pPr>
              <w:pStyle w:val="af5"/>
              <w:rPr>
                <w:b w:val="0"/>
                <w:color w:val="000000"/>
                <w:szCs w:val="22"/>
              </w:rPr>
            </w:pPr>
            <w:smartTag w:uri="urn:schemas-microsoft-com:office:smarttags" w:element="metricconverter">
              <w:smartTagPr>
                <w:attr w:name="ProductID" w:val="100 м2"/>
              </w:smartTagPr>
              <w:r w:rsidRPr="00FD4411">
                <w:rPr>
                  <w:b w:val="0"/>
                  <w:color w:val="000000"/>
                  <w:szCs w:val="22"/>
                </w:rPr>
                <w:t>100</w:t>
              </w:r>
              <w:r w:rsidR="00901898" w:rsidRPr="00FD4411">
                <w:rPr>
                  <w:b w:val="0"/>
                  <w:color w:val="000000"/>
                  <w:szCs w:val="22"/>
                </w:rPr>
                <w:t xml:space="preserve"> м2</w:t>
              </w:r>
            </w:smartTag>
          </w:p>
        </w:tc>
      </w:tr>
      <w:tr w:rsidR="00901898" w:rsidRPr="00FD4411" w:rsidTr="00676B20">
        <w:trPr>
          <w:tblHeader/>
          <w:jc w:val="center"/>
        </w:trPr>
        <w:tc>
          <w:tcPr>
            <w:tcW w:w="711" w:type="dxa"/>
            <w:tcBorders>
              <w:top w:val="single" w:sz="4" w:space="0" w:color="000000"/>
              <w:left w:val="single" w:sz="4" w:space="0" w:color="000000"/>
              <w:bottom w:val="single" w:sz="4" w:space="0" w:color="000000"/>
            </w:tcBorders>
            <w:shd w:val="clear" w:color="auto" w:fill="auto"/>
          </w:tcPr>
          <w:p w:rsidR="00901898" w:rsidRPr="00FD4411" w:rsidRDefault="00901898" w:rsidP="00676B20">
            <w:pPr>
              <w:pStyle w:val="af5"/>
              <w:rPr>
                <w:b w:val="0"/>
                <w:color w:val="000000"/>
                <w:szCs w:val="22"/>
              </w:rPr>
            </w:pPr>
            <w:r w:rsidRPr="00FD4411">
              <w:rPr>
                <w:b w:val="0"/>
                <w:color w:val="000000"/>
                <w:szCs w:val="22"/>
              </w:rPr>
              <w:t>1.3.</w:t>
            </w:r>
          </w:p>
        </w:tc>
        <w:tc>
          <w:tcPr>
            <w:tcW w:w="5386" w:type="dxa"/>
            <w:tcBorders>
              <w:top w:val="single" w:sz="4" w:space="0" w:color="000000"/>
              <w:left w:val="single" w:sz="4" w:space="0" w:color="000000"/>
              <w:bottom w:val="single" w:sz="4" w:space="0" w:color="000000"/>
            </w:tcBorders>
            <w:shd w:val="clear" w:color="auto" w:fill="auto"/>
          </w:tcPr>
          <w:p w:rsidR="00901898" w:rsidRPr="00FD4411" w:rsidRDefault="00901898" w:rsidP="0036362E">
            <w:pPr>
              <w:pStyle w:val="af5"/>
              <w:jc w:val="both"/>
              <w:rPr>
                <w:b w:val="0"/>
                <w:color w:val="000000"/>
                <w:szCs w:val="22"/>
              </w:rPr>
            </w:pPr>
            <w:r w:rsidRPr="00FD4411">
              <w:rPr>
                <w:b w:val="0"/>
                <w:color w:val="000000"/>
                <w:szCs w:val="22"/>
              </w:rPr>
              <w:t>С видом разрешенного использования, «Магазины», «Обеспечение внутреннего правопорядка»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901898" w:rsidRPr="00FD4411" w:rsidRDefault="0072599E" w:rsidP="00676B20">
            <w:pPr>
              <w:pStyle w:val="af5"/>
              <w:rPr>
                <w:b w:val="0"/>
                <w:color w:val="000000"/>
                <w:szCs w:val="22"/>
              </w:rPr>
            </w:pPr>
            <w:smartTag w:uri="urn:schemas-microsoft-com:office:smarttags" w:element="metricconverter">
              <w:smartTagPr>
                <w:attr w:name="ProductID" w:val="25 м2"/>
              </w:smartTagPr>
              <w:r w:rsidRPr="00FD4411">
                <w:rPr>
                  <w:b w:val="0"/>
                  <w:color w:val="000000"/>
                  <w:szCs w:val="22"/>
                </w:rPr>
                <w:t>25</w:t>
              </w:r>
              <w:r w:rsidR="00901898" w:rsidRPr="00FD4411">
                <w:rPr>
                  <w:b w:val="0"/>
                  <w:color w:val="000000"/>
                  <w:szCs w:val="22"/>
                </w:rPr>
                <w:t xml:space="preserve"> м2</w:t>
              </w:r>
            </w:smartTag>
          </w:p>
        </w:tc>
      </w:tr>
      <w:tr w:rsidR="00901898" w:rsidRPr="00FD4411" w:rsidTr="00676B20">
        <w:trPr>
          <w:tblHeader/>
          <w:jc w:val="center"/>
        </w:trPr>
        <w:tc>
          <w:tcPr>
            <w:tcW w:w="711" w:type="dxa"/>
            <w:tcBorders>
              <w:top w:val="single" w:sz="4" w:space="0" w:color="000000"/>
              <w:left w:val="single" w:sz="4" w:space="0" w:color="000000"/>
              <w:bottom w:val="single" w:sz="4" w:space="0" w:color="000000"/>
            </w:tcBorders>
            <w:shd w:val="clear" w:color="auto" w:fill="auto"/>
          </w:tcPr>
          <w:p w:rsidR="00901898" w:rsidRPr="00FD4411" w:rsidRDefault="00901898" w:rsidP="00676B20">
            <w:pPr>
              <w:pStyle w:val="af5"/>
              <w:rPr>
                <w:b w:val="0"/>
                <w:color w:val="000000"/>
                <w:szCs w:val="22"/>
              </w:rPr>
            </w:pPr>
            <w:r w:rsidRPr="00FD4411">
              <w:rPr>
                <w:b w:val="0"/>
                <w:color w:val="000000"/>
                <w:szCs w:val="22"/>
              </w:rPr>
              <w:t>1.4.</w:t>
            </w:r>
          </w:p>
        </w:tc>
        <w:tc>
          <w:tcPr>
            <w:tcW w:w="5386" w:type="dxa"/>
            <w:tcBorders>
              <w:top w:val="single" w:sz="4" w:space="0" w:color="000000"/>
              <w:left w:val="single" w:sz="4" w:space="0" w:color="000000"/>
              <w:bottom w:val="single" w:sz="4" w:space="0" w:color="000000"/>
            </w:tcBorders>
            <w:shd w:val="clear" w:color="auto" w:fill="auto"/>
          </w:tcPr>
          <w:p w:rsidR="00901898" w:rsidRPr="00FD4411" w:rsidRDefault="00901898" w:rsidP="00F84E81">
            <w:pPr>
              <w:pStyle w:val="af5"/>
              <w:jc w:val="left"/>
              <w:rPr>
                <w:b w:val="0"/>
                <w:color w:val="000000"/>
                <w:szCs w:val="22"/>
              </w:rPr>
            </w:pPr>
            <w:r w:rsidRPr="00FD4411">
              <w:rPr>
                <w:b w:val="0"/>
                <w:color w:val="000000"/>
                <w:szCs w:val="22"/>
              </w:rPr>
              <w:t>С видом разрешенного использования «Социальное обслуживание», «Амбулаторно-поликлиническое обслуживание», «Стационарное медицинское обслуживание», «Образование и просвещение», «Религиозное обслуживание», «Общественное управление», «Деловое управление», «Общественное питание», «Гостиничное обслуживание», «Развлечения», «Спорт»</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901898" w:rsidRPr="00FD4411" w:rsidRDefault="0072599E" w:rsidP="00676B20">
            <w:pPr>
              <w:pStyle w:val="af5"/>
              <w:rPr>
                <w:b w:val="0"/>
                <w:color w:val="000000"/>
                <w:szCs w:val="22"/>
              </w:rPr>
            </w:pPr>
            <w:smartTag w:uri="urn:schemas-microsoft-com:office:smarttags" w:element="metricconverter">
              <w:smartTagPr>
                <w:attr w:name="ProductID" w:val="100 м2"/>
              </w:smartTagPr>
              <w:r w:rsidRPr="00FD4411">
                <w:rPr>
                  <w:b w:val="0"/>
                  <w:color w:val="000000"/>
                  <w:szCs w:val="22"/>
                </w:rPr>
                <w:t>100</w:t>
              </w:r>
              <w:r w:rsidR="00901898" w:rsidRPr="00FD4411">
                <w:rPr>
                  <w:b w:val="0"/>
                  <w:color w:val="000000"/>
                  <w:szCs w:val="22"/>
                </w:rPr>
                <w:t xml:space="preserve"> м2</w:t>
              </w:r>
            </w:smartTag>
          </w:p>
        </w:tc>
      </w:tr>
      <w:tr w:rsidR="00901898" w:rsidRPr="00FD4411" w:rsidTr="00676B20">
        <w:trPr>
          <w:tblHeader/>
          <w:jc w:val="center"/>
        </w:trPr>
        <w:tc>
          <w:tcPr>
            <w:tcW w:w="711" w:type="dxa"/>
            <w:tcBorders>
              <w:top w:val="single" w:sz="4" w:space="0" w:color="000000"/>
              <w:left w:val="single" w:sz="4" w:space="0" w:color="000000"/>
              <w:bottom w:val="single" w:sz="4" w:space="0" w:color="000000"/>
            </w:tcBorders>
            <w:shd w:val="clear" w:color="auto" w:fill="auto"/>
          </w:tcPr>
          <w:p w:rsidR="00901898" w:rsidRPr="00FD4411" w:rsidRDefault="00901898" w:rsidP="00F84E81">
            <w:pPr>
              <w:pStyle w:val="af5"/>
              <w:rPr>
                <w:b w:val="0"/>
                <w:color w:val="000000"/>
                <w:szCs w:val="22"/>
              </w:rPr>
            </w:pPr>
            <w:r w:rsidRPr="00FD4411">
              <w:rPr>
                <w:b w:val="0"/>
                <w:color w:val="000000"/>
                <w:szCs w:val="22"/>
              </w:rPr>
              <w:t>1.</w:t>
            </w:r>
            <w:r w:rsidR="00F84E81" w:rsidRPr="00FD4411">
              <w:rPr>
                <w:b w:val="0"/>
                <w:color w:val="000000"/>
                <w:szCs w:val="22"/>
              </w:rPr>
              <w:t>5</w:t>
            </w:r>
            <w:r w:rsidRPr="00FD4411">
              <w:rPr>
                <w:b w:val="0"/>
                <w:color w:val="000000"/>
                <w:szCs w:val="22"/>
              </w:rPr>
              <w:t>.</w:t>
            </w:r>
          </w:p>
        </w:tc>
        <w:tc>
          <w:tcPr>
            <w:tcW w:w="5386" w:type="dxa"/>
            <w:tcBorders>
              <w:top w:val="single" w:sz="4" w:space="0" w:color="000000"/>
              <w:left w:val="single" w:sz="4" w:space="0" w:color="000000"/>
              <w:bottom w:val="single" w:sz="4" w:space="0" w:color="000000"/>
            </w:tcBorders>
            <w:shd w:val="clear" w:color="auto" w:fill="auto"/>
          </w:tcPr>
          <w:p w:rsidR="00901898" w:rsidRPr="00FD4411" w:rsidRDefault="00901898" w:rsidP="00676B20">
            <w:pPr>
              <w:pStyle w:val="af5"/>
              <w:jc w:val="both"/>
              <w:rPr>
                <w:b w:val="0"/>
                <w:color w:val="000000"/>
                <w:szCs w:val="22"/>
              </w:rPr>
            </w:pPr>
            <w:r w:rsidRPr="00FD4411">
              <w:rPr>
                <w:b w:val="0"/>
                <w:color w:val="000000"/>
                <w:szCs w:val="22"/>
              </w:rPr>
              <w:t>с другими видами разрешенного использования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901898" w:rsidRPr="00FD4411" w:rsidRDefault="00F11E65" w:rsidP="00676B20">
            <w:pPr>
              <w:pStyle w:val="af5"/>
              <w:rPr>
                <w:b w:val="0"/>
                <w:color w:val="000000"/>
                <w:szCs w:val="22"/>
              </w:rPr>
            </w:pPr>
            <w:r w:rsidRPr="00FD4411">
              <w:rPr>
                <w:b w:val="0"/>
                <w:color w:val="000000"/>
                <w:szCs w:val="22"/>
              </w:rPr>
              <w:t>не подлежит установлению</w:t>
            </w:r>
          </w:p>
        </w:tc>
      </w:tr>
      <w:tr w:rsidR="00901898" w:rsidRPr="00FD4411" w:rsidTr="00901898">
        <w:trPr>
          <w:tblHeader/>
          <w:jc w:val="center"/>
        </w:trPr>
        <w:tc>
          <w:tcPr>
            <w:tcW w:w="711" w:type="dxa"/>
            <w:tcBorders>
              <w:top w:val="single" w:sz="4" w:space="0" w:color="000000"/>
              <w:left w:val="single" w:sz="4" w:space="0" w:color="000000"/>
              <w:bottom w:val="single" w:sz="4" w:space="0" w:color="000000"/>
            </w:tcBorders>
            <w:shd w:val="clear" w:color="auto" w:fill="auto"/>
          </w:tcPr>
          <w:p w:rsidR="00901898" w:rsidRPr="00FD4411" w:rsidRDefault="00901898" w:rsidP="00901898">
            <w:pPr>
              <w:pStyle w:val="af5"/>
              <w:rPr>
                <w:b w:val="0"/>
                <w:color w:val="000000"/>
                <w:szCs w:val="22"/>
              </w:rPr>
            </w:pPr>
            <w:r w:rsidRPr="00FD4411">
              <w:rPr>
                <w:b w:val="0"/>
                <w:color w:val="000000"/>
                <w:szCs w:val="22"/>
              </w:rPr>
              <w:t>2</w:t>
            </w:r>
          </w:p>
        </w:tc>
        <w:tc>
          <w:tcPr>
            <w:tcW w:w="5386" w:type="dxa"/>
            <w:tcBorders>
              <w:top w:val="single" w:sz="4" w:space="0" w:color="000000"/>
              <w:left w:val="single" w:sz="4" w:space="0" w:color="000000"/>
              <w:bottom w:val="single" w:sz="4" w:space="0" w:color="000000"/>
            </w:tcBorders>
            <w:shd w:val="clear" w:color="auto" w:fill="auto"/>
          </w:tcPr>
          <w:p w:rsidR="00901898" w:rsidRPr="00FD4411" w:rsidRDefault="00901898" w:rsidP="00901898">
            <w:pPr>
              <w:pStyle w:val="af5"/>
              <w:jc w:val="both"/>
              <w:rPr>
                <w:color w:val="000000"/>
                <w:szCs w:val="22"/>
              </w:rPr>
            </w:pPr>
            <w:r w:rsidRPr="00FD4411">
              <w:rPr>
                <w:color w:val="000000"/>
                <w:szCs w:val="22"/>
              </w:rPr>
              <w:t>Максимальная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901898" w:rsidRPr="00FD4411" w:rsidRDefault="00901898" w:rsidP="00901898">
            <w:pPr>
              <w:pStyle w:val="af5"/>
              <w:rPr>
                <w:b w:val="0"/>
                <w:color w:val="000000"/>
                <w:szCs w:val="22"/>
              </w:rPr>
            </w:pPr>
          </w:p>
        </w:tc>
      </w:tr>
      <w:tr w:rsidR="00901898" w:rsidRPr="00FD4411" w:rsidTr="00901898">
        <w:trPr>
          <w:tblHeader/>
          <w:jc w:val="center"/>
        </w:trPr>
        <w:tc>
          <w:tcPr>
            <w:tcW w:w="711" w:type="dxa"/>
            <w:tcBorders>
              <w:top w:val="single" w:sz="4" w:space="0" w:color="000000"/>
              <w:left w:val="single" w:sz="4" w:space="0" w:color="000000"/>
              <w:bottom w:val="single" w:sz="4" w:space="0" w:color="000000"/>
            </w:tcBorders>
            <w:shd w:val="clear" w:color="auto" w:fill="auto"/>
          </w:tcPr>
          <w:p w:rsidR="00901898" w:rsidRPr="00FD4411" w:rsidRDefault="00901898" w:rsidP="00901898">
            <w:pPr>
              <w:pStyle w:val="af5"/>
              <w:rPr>
                <w:b w:val="0"/>
                <w:color w:val="000000"/>
                <w:szCs w:val="22"/>
              </w:rPr>
            </w:pPr>
            <w:r w:rsidRPr="00FD4411">
              <w:rPr>
                <w:b w:val="0"/>
                <w:color w:val="000000"/>
                <w:szCs w:val="22"/>
              </w:rPr>
              <w:t>2.1.</w:t>
            </w:r>
          </w:p>
        </w:tc>
        <w:tc>
          <w:tcPr>
            <w:tcW w:w="5386" w:type="dxa"/>
            <w:tcBorders>
              <w:top w:val="single" w:sz="4" w:space="0" w:color="000000"/>
              <w:left w:val="single" w:sz="4" w:space="0" w:color="000000"/>
              <w:bottom w:val="single" w:sz="4" w:space="0" w:color="000000"/>
            </w:tcBorders>
            <w:shd w:val="clear" w:color="auto" w:fill="auto"/>
          </w:tcPr>
          <w:p w:rsidR="00901898" w:rsidRPr="00FD4411" w:rsidRDefault="00901898" w:rsidP="00901898">
            <w:pPr>
              <w:pStyle w:val="af5"/>
              <w:jc w:val="both"/>
              <w:rPr>
                <w:b w:val="0"/>
                <w:color w:val="000000"/>
                <w:szCs w:val="22"/>
              </w:rPr>
            </w:pPr>
            <w:r w:rsidRPr="00FD4411">
              <w:rPr>
                <w:b w:val="0"/>
                <w:color w:val="000000"/>
                <w:szCs w:val="22"/>
              </w:rPr>
              <w:t>С видом разрешенного использования «Выставочно-ярмарочная деятельность»</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901898" w:rsidRPr="00FD4411" w:rsidRDefault="00C84DA3" w:rsidP="00901898">
            <w:pPr>
              <w:pStyle w:val="af5"/>
              <w:rPr>
                <w:b w:val="0"/>
                <w:color w:val="000000"/>
                <w:szCs w:val="22"/>
              </w:rPr>
            </w:pPr>
            <w:r w:rsidRPr="00FD4411">
              <w:rPr>
                <w:b w:val="0"/>
                <w:color w:val="000000"/>
                <w:szCs w:val="22"/>
              </w:rPr>
              <w:t>10</w:t>
            </w:r>
            <w:r w:rsidR="00901898" w:rsidRPr="00FD4411">
              <w:rPr>
                <w:b w:val="0"/>
                <w:color w:val="000000"/>
                <w:szCs w:val="22"/>
              </w:rPr>
              <w:t>000 м2</w:t>
            </w:r>
          </w:p>
        </w:tc>
      </w:tr>
      <w:tr w:rsidR="00901898" w:rsidRPr="00FD4411" w:rsidTr="00901898">
        <w:trPr>
          <w:tblHeader/>
          <w:jc w:val="center"/>
        </w:trPr>
        <w:tc>
          <w:tcPr>
            <w:tcW w:w="711" w:type="dxa"/>
            <w:tcBorders>
              <w:top w:val="single" w:sz="4" w:space="0" w:color="000000"/>
              <w:left w:val="single" w:sz="4" w:space="0" w:color="000000"/>
              <w:bottom w:val="single" w:sz="4" w:space="0" w:color="000000"/>
            </w:tcBorders>
            <w:shd w:val="clear" w:color="auto" w:fill="auto"/>
          </w:tcPr>
          <w:p w:rsidR="00901898" w:rsidRPr="00FD4411" w:rsidRDefault="00901898" w:rsidP="00901898">
            <w:pPr>
              <w:pStyle w:val="af5"/>
              <w:rPr>
                <w:b w:val="0"/>
                <w:color w:val="000000"/>
                <w:szCs w:val="22"/>
              </w:rPr>
            </w:pPr>
            <w:r w:rsidRPr="00FD4411">
              <w:rPr>
                <w:b w:val="0"/>
                <w:color w:val="000000"/>
                <w:szCs w:val="22"/>
              </w:rPr>
              <w:t>2.2.</w:t>
            </w:r>
          </w:p>
        </w:tc>
        <w:tc>
          <w:tcPr>
            <w:tcW w:w="5386" w:type="dxa"/>
            <w:tcBorders>
              <w:top w:val="single" w:sz="4" w:space="0" w:color="000000"/>
              <w:left w:val="single" w:sz="4" w:space="0" w:color="000000"/>
              <w:bottom w:val="single" w:sz="4" w:space="0" w:color="000000"/>
            </w:tcBorders>
            <w:shd w:val="clear" w:color="auto" w:fill="auto"/>
          </w:tcPr>
          <w:p w:rsidR="00901898" w:rsidRPr="00FD4411" w:rsidRDefault="00901898" w:rsidP="000D2461">
            <w:pPr>
              <w:pStyle w:val="af5"/>
              <w:jc w:val="both"/>
              <w:rPr>
                <w:b w:val="0"/>
                <w:color w:val="000000"/>
                <w:szCs w:val="22"/>
              </w:rPr>
            </w:pPr>
            <w:r w:rsidRPr="00FD4411">
              <w:rPr>
                <w:b w:val="0"/>
                <w:color w:val="000000"/>
                <w:szCs w:val="22"/>
              </w:rPr>
              <w:t>С видом разрешенного использования «Бытовое обслуживание», «Амбулаторно-поликлиническое обслуживание», «Рынки», «Общественное питание»</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901898" w:rsidRPr="00FD4411" w:rsidRDefault="000D2461" w:rsidP="00901898">
            <w:pPr>
              <w:pStyle w:val="af5"/>
              <w:rPr>
                <w:b w:val="0"/>
                <w:color w:val="000000"/>
                <w:szCs w:val="22"/>
              </w:rPr>
            </w:pPr>
            <w:smartTag w:uri="urn:schemas-microsoft-com:office:smarttags" w:element="metricconverter">
              <w:smartTagPr>
                <w:attr w:name="ProductID" w:val="5000 м2"/>
              </w:smartTagPr>
              <w:r w:rsidRPr="00FD4411">
                <w:rPr>
                  <w:b w:val="0"/>
                  <w:color w:val="000000"/>
                  <w:szCs w:val="22"/>
                </w:rPr>
                <w:t>5</w:t>
              </w:r>
              <w:r w:rsidR="00901898" w:rsidRPr="00FD4411">
                <w:rPr>
                  <w:b w:val="0"/>
                  <w:color w:val="000000"/>
                  <w:szCs w:val="22"/>
                </w:rPr>
                <w:t>000 м2</w:t>
              </w:r>
            </w:smartTag>
          </w:p>
        </w:tc>
      </w:tr>
      <w:tr w:rsidR="00B67839" w:rsidRPr="00FD4411" w:rsidTr="00B67839">
        <w:trPr>
          <w:tblHeader/>
          <w:jc w:val="center"/>
        </w:trPr>
        <w:tc>
          <w:tcPr>
            <w:tcW w:w="711" w:type="dxa"/>
            <w:tcBorders>
              <w:top w:val="single" w:sz="4" w:space="0" w:color="000000"/>
              <w:left w:val="single" w:sz="4" w:space="0" w:color="000000"/>
              <w:bottom w:val="single" w:sz="4" w:space="0" w:color="000000"/>
            </w:tcBorders>
            <w:shd w:val="clear" w:color="auto" w:fill="auto"/>
          </w:tcPr>
          <w:p w:rsidR="00B67839" w:rsidRPr="00FD4411" w:rsidRDefault="00B67839" w:rsidP="00B67839">
            <w:pPr>
              <w:pStyle w:val="af5"/>
              <w:rPr>
                <w:b w:val="0"/>
                <w:color w:val="000000"/>
                <w:szCs w:val="22"/>
              </w:rPr>
            </w:pPr>
            <w:r w:rsidRPr="00FD4411">
              <w:rPr>
                <w:b w:val="0"/>
                <w:color w:val="000000"/>
                <w:szCs w:val="22"/>
              </w:rPr>
              <w:t>2.3.</w:t>
            </w:r>
          </w:p>
        </w:tc>
        <w:tc>
          <w:tcPr>
            <w:tcW w:w="5386" w:type="dxa"/>
            <w:tcBorders>
              <w:top w:val="single" w:sz="4" w:space="0" w:color="000000"/>
              <w:left w:val="single" w:sz="4" w:space="0" w:color="000000"/>
              <w:bottom w:val="single" w:sz="4" w:space="0" w:color="000000"/>
            </w:tcBorders>
            <w:shd w:val="clear" w:color="auto" w:fill="auto"/>
          </w:tcPr>
          <w:p w:rsidR="00B67839" w:rsidRPr="00FD4411" w:rsidRDefault="00B67839" w:rsidP="00F84E81">
            <w:pPr>
              <w:pStyle w:val="af5"/>
              <w:jc w:val="both"/>
              <w:rPr>
                <w:b w:val="0"/>
                <w:color w:val="000000"/>
                <w:szCs w:val="22"/>
              </w:rPr>
            </w:pPr>
            <w:r w:rsidRPr="00FD4411">
              <w:rPr>
                <w:b w:val="0"/>
                <w:color w:val="000000"/>
                <w:szCs w:val="22"/>
              </w:rPr>
              <w:t>С видом разрешенного использования «Общественное управление», «Деловое управление», «Развлечения», «обеспечение внутреннего правопорядка»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67839" w:rsidRPr="00FD4411" w:rsidRDefault="00C84DA3" w:rsidP="00B67839">
            <w:pPr>
              <w:pStyle w:val="af5"/>
              <w:rPr>
                <w:b w:val="0"/>
                <w:color w:val="000000"/>
                <w:szCs w:val="22"/>
              </w:rPr>
            </w:pPr>
            <w:r w:rsidRPr="00FD4411">
              <w:rPr>
                <w:b w:val="0"/>
                <w:color w:val="000000"/>
                <w:szCs w:val="22"/>
              </w:rPr>
              <w:t>10</w:t>
            </w:r>
            <w:r w:rsidR="00B67839" w:rsidRPr="00FD4411">
              <w:rPr>
                <w:b w:val="0"/>
                <w:color w:val="000000"/>
                <w:szCs w:val="22"/>
              </w:rPr>
              <w:t>000 м2</w:t>
            </w:r>
          </w:p>
        </w:tc>
      </w:tr>
      <w:tr w:rsidR="00B67839" w:rsidRPr="00FD4411" w:rsidTr="00B67839">
        <w:trPr>
          <w:tblHeader/>
          <w:jc w:val="center"/>
        </w:trPr>
        <w:tc>
          <w:tcPr>
            <w:tcW w:w="711" w:type="dxa"/>
            <w:tcBorders>
              <w:top w:val="single" w:sz="4" w:space="0" w:color="000000"/>
              <w:left w:val="single" w:sz="4" w:space="0" w:color="000000"/>
              <w:bottom w:val="single" w:sz="4" w:space="0" w:color="000000"/>
            </w:tcBorders>
            <w:shd w:val="clear" w:color="auto" w:fill="auto"/>
          </w:tcPr>
          <w:p w:rsidR="00B67839" w:rsidRPr="00FD4411" w:rsidRDefault="00B67839" w:rsidP="00B67839">
            <w:pPr>
              <w:pStyle w:val="af5"/>
              <w:rPr>
                <w:b w:val="0"/>
                <w:color w:val="000000"/>
                <w:szCs w:val="22"/>
              </w:rPr>
            </w:pPr>
            <w:r w:rsidRPr="00FD4411">
              <w:rPr>
                <w:b w:val="0"/>
                <w:color w:val="000000"/>
                <w:szCs w:val="22"/>
              </w:rPr>
              <w:t>2.4.</w:t>
            </w:r>
          </w:p>
        </w:tc>
        <w:tc>
          <w:tcPr>
            <w:tcW w:w="5386" w:type="dxa"/>
            <w:tcBorders>
              <w:top w:val="single" w:sz="4" w:space="0" w:color="000000"/>
              <w:left w:val="single" w:sz="4" w:space="0" w:color="000000"/>
              <w:bottom w:val="single" w:sz="4" w:space="0" w:color="000000"/>
            </w:tcBorders>
            <w:shd w:val="clear" w:color="auto" w:fill="auto"/>
          </w:tcPr>
          <w:p w:rsidR="00B67839" w:rsidRPr="00FD4411" w:rsidRDefault="00B67839" w:rsidP="00B67839">
            <w:pPr>
              <w:pStyle w:val="af5"/>
              <w:jc w:val="both"/>
              <w:rPr>
                <w:b w:val="0"/>
                <w:color w:val="000000"/>
                <w:szCs w:val="22"/>
              </w:rPr>
            </w:pPr>
            <w:r w:rsidRPr="00FD4411">
              <w:rPr>
                <w:b w:val="0"/>
                <w:color w:val="000000"/>
                <w:szCs w:val="22"/>
              </w:rPr>
              <w:t>С видом разрешенного использования «Магазины»</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67839" w:rsidRPr="00FD4411" w:rsidRDefault="00CF6B34" w:rsidP="00B67839">
            <w:pPr>
              <w:pStyle w:val="af5"/>
              <w:rPr>
                <w:b w:val="0"/>
                <w:color w:val="000000"/>
                <w:szCs w:val="22"/>
              </w:rPr>
            </w:pPr>
            <w:smartTag w:uri="urn:schemas-microsoft-com:office:smarttags" w:element="metricconverter">
              <w:smartTagPr>
                <w:attr w:name="ProductID" w:val="10 000 м2"/>
              </w:smartTagPr>
              <w:r w:rsidRPr="00FD4411">
                <w:rPr>
                  <w:b w:val="0"/>
                  <w:color w:val="000000"/>
                  <w:szCs w:val="22"/>
                </w:rPr>
                <w:t xml:space="preserve">10 </w:t>
              </w:r>
              <w:r w:rsidR="00B67839" w:rsidRPr="00FD4411">
                <w:rPr>
                  <w:b w:val="0"/>
                  <w:color w:val="000000"/>
                  <w:szCs w:val="22"/>
                </w:rPr>
                <w:t>000 м2</w:t>
              </w:r>
            </w:smartTag>
          </w:p>
        </w:tc>
      </w:tr>
      <w:tr w:rsidR="00B67839" w:rsidRPr="00FD4411" w:rsidTr="00B67839">
        <w:trPr>
          <w:tblHeader/>
          <w:jc w:val="center"/>
        </w:trPr>
        <w:tc>
          <w:tcPr>
            <w:tcW w:w="711" w:type="dxa"/>
            <w:tcBorders>
              <w:top w:val="single" w:sz="4" w:space="0" w:color="000000"/>
              <w:left w:val="single" w:sz="4" w:space="0" w:color="000000"/>
              <w:bottom w:val="single" w:sz="4" w:space="0" w:color="000000"/>
            </w:tcBorders>
            <w:shd w:val="clear" w:color="auto" w:fill="auto"/>
          </w:tcPr>
          <w:p w:rsidR="00B67839" w:rsidRPr="00FD4411" w:rsidRDefault="00B67839" w:rsidP="00B67839">
            <w:pPr>
              <w:pStyle w:val="af5"/>
              <w:rPr>
                <w:b w:val="0"/>
                <w:color w:val="000000"/>
                <w:szCs w:val="22"/>
              </w:rPr>
            </w:pPr>
            <w:r w:rsidRPr="00FD4411">
              <w:rPr>
                <w:b w:val="0"/>
                <w:color w:val="000000"/>
                <w:szCs w:val="22"/>
              </w:rPr>
              <w:t>2.5.</w:t>
            </w:r>
          </w:p>
        </w:tc>
        <w:tc>
          <w:tcPr>
            <w:tcW w:w="5386" w:type="dxa"/>
            <w:tcBorders>
              <w:top w:val="single" w:sz="4" w:space="0" w:color="000000"/>
              <w:left w:val="single" w:sz="4" w:space="0" w:color="000000"/>
              <w:bottom w:val="single" w:sz="4" w:space="0" w:color="000000"/>
            </w:tcBorders>
            <w:shd w:val="clear" w:color="auto" w:fill="auto"/>
          </w:tcPr>
          <w:p w:rsidR="00B67839" w:rsidRPr="00FD4411" w:rsidRDefault="00B67839" w:rsidP="00B67839">
            <w:pPr>
              <w:pStyle w:val="af5"/>
              <w:jc w:val="both"/>
              <w:rPr>
                <w:b w:val="0"/>
                <w:color w:val="000000"/>
                <w:szCs w:val="22"/>
              </w:rPr>
            </w:pPr>
            <w:r w:rsidRPr="00FD4411">
              <w:rPr>
                <w:b w:val="0"/>
                <w:color w:val="000000"/>
                <w:szCs w:val="22"/>
              </w:rPr>
              <w:t>С видом разрешенного использования «Социальное обслуживание», «Стационарное медицинское обслуживание», «Религиозное использование», «Спорт»</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67839" w:rsidRPr="00FD4411" w:rsidRDefault="00CF6B34" w:rsidP="00B67839">
            <w:pPr>
              <w:pStyle w:val="af5"/>
              <w:rPr>
                <w:b w:val="0"/>
                <w:color w:val="000000"/>
                <w:szCs w:val="22"/>
              </w:rPr>
            </w:pPr>
            <w:smartTag w:uri="urn:schemas-microsoft-com:office:smarttags" w:element="metricconverter">
              <w:smartTagPr>
                <w:attr w:name="ProductID" w:val="40 000 м2"/>
              </w:smartTagPr>
              <w:r w:rsidRPr="00FD4411">
                <w:rPr>
                  <w:b w:val="0"/>
                  <w:color w:val="000000"/>
                  <w:szCs w:val="22"/>
                </w:rPr>
                <w:t>40</w:t>
              </w:r>
              <w:r w:rsidR="00B67839" w:rsidRPr="00FD4411">
                <w:rPr>
                  <w:b w:val="0"/>
                  <w:color w:val="000000"/>
                  <w:szCs w:val="22"/>
                </w:rPr>
                <w:t xml:space="preserve"> </w:t>
              </w:r>
              <w:smartTag w:uri="urn:schemas-microsoft-com:office:smarttags" w:element="metricconverter">
                <w:smartTagPr>
                  <w:attr w:name="ProductID" w:val="000 м2"/>
                </w:smartTagPr>
                <w:r w:rsidR="00B67839" w:rsidRPr="00FD4411">
                  <w:rPr>
                    <w:b w:val="0"/>
                    <w:color w:val="000000"/>
                    <w:szCs w:val="22"/>
                  </w:rPr>
                  <w:t>000 м2</w:t>
                </w:r>
              </w:smartTag>
            </w:smartTag>
          </w:p>
        </w:tc>
      </w:tr>
      <w:tr w:rsidR="00B67839" w:rsidRPr="00FD4411" w:rsidTr="00B67839">
        <w:trPr>
          <w:tblHeader/>
          <w:jc w:val="center"/>
        </w:trPr>
        <w:tc>
          <w:tcPr>
            <w:tcW w:w="711" w:type="dxa"/>
            <w:tcBorders>
              <w:top w:val="single" w:sz="4" w:space="0" w:color="000000"/>
              <w:left w:val="single" w:sz="4" w:space="0" w:color="000000"/>
              <w:bottom w:val="single" w:sz="4" w:space="0" w:color="000000"/>
            </w:tcBorders>
            <w:shd w:val="clear" w:color="auto" w:fill="auto"/>
          </w:tcPr>
          <w:p w:rsidR="00B67839" w:rsidRPr="00FD4411" w:rsidRDefault="00B67839" w:rsidP="00B67839">
            <w:pPr>
              <w:pStyle w:val="af5"/>
              <w:rPr>
                <w:b w:val="0"/>
                <w:color w:val="000000"/>
                <w:szCs w:val="22"/>
              </w:rPr>
            </w:pPr>
            <w:r w:rsidRPr="00FD4411">
              <w:rPr>
                <w:b w:val="0"/>
                <w:color w:val="000000"/>
                <w:szCs w:val="22"/>
              </w:rPr>
              <w:t>2.6.</w:t>
            </w:r>
          </w:p>
        </w:tc>
        <w:tc>
          <w:tcPr>
            <w:tcW w:w="5386" w:type="dxa"/>
            <w:tcBorders>
              <w:top w:val="single" w:sz="4" w:space="0" w:color="000000"/>
              <w:left w:val="single" w:sz="4" w:space="0" w:color="000000"/>
              <w:bottom w:val="single" w:sz="4" w:space="0" w:color="000000"/>
            </w:tcBorders>
            <w:shd w:val="clear" w:color="auto" w:fill="auto"/>
          </w:tcPr>
          <w:p w:rsidR="00B67839" w:rsidRPr="00FD4411" w:rsidRDefault="00B67839" w:rsidP="00B67839">
            <w:pPr>
              <w:pStyle w:val="af5"/>
              <w:jc w:val="both"/>
              <w:rPr>
                <w:b w:val="0"/>
                <w:color w:val="000000"/>
                <w:szCs w:val="22"/>
              </w:rPr>
            </w:pPr>
            <w:r w:rsidRPr="00FD4411">
              <w:rPr>
                <w:b w:val="0"/>
                <w:color w:val="000000"/>
                <w:szCs w:val="22"/>
              </w:rPr>
              <w:t>С видом разрешенного использования «Гостиничное обслуживание»</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67839" w:rsidRPr="00FD4411" w:rsidRDefault="00B67839" w:rsidP="00B67839">
            <w:pPr>
              <w:pStyle w:val="af5"/>
              <w:rPr>
                <w:b w:val="0"/>
                <w:color w:val="000000"/>
                <w:szCs w:val="22"/>
              </w:rPr>
            </w:pPr>
            <w:smartTag w:uri="urn:schemas-microsoft-com:office:smarttags" w:element="metricconverter">
              <w:smartTagPr>
                <w:attr w:name="ProductID" w:val="15 000 м2"/>
              </w:smartTagPr>
              <w:r w:rsidRPr="00FD4411">
                <w:rPr>
                  <w:b w:val="0"/>
                  <w:color w:val="000000"/>
                  <w:szCs w:val="22"/>
                </w:rPr>
                <w:t>15 000 м2</w:t>
              </w:r>
            </w:smartTag>
          </w:p>
        </w:tc>
      </w:tr>
      <w:tr w:rsidR="00B67839" w:rsidRPr="00FD4411" w:rsidTr="00B67839">
        <w:trPr>
          <w:tblHeader/>
          <w:jc w:val="center"/>
        </w:trPr>
        <w:tc>
          <w:tcPr>
            <w:tcW w:w="711" w:type="dxa"/>
            <w:tcBorders>
              <w:top w:val="single" w:sz="4" w:space="0" w:color="000000"/>
              <w:left w:val="single" w:sz="4" w:space="0" w:color="000000"/>
              <w:bottom w:val="single" w:sz="4" w:space="0" w:color="000000"/>
            </w:tcBorders>
            <w:shd w:val="clear" w:color="auto" w:fill="auto"/>
          </w:tcPr>
          <w:p w:rsidR="00B67839" w:rsidRPr="00FD4411" w:rsidRDefault="00B67839" w:rsidP="00F84E81">
            <w:pPr>
              <w:pStyle w:val="af5"/>
              <w:rPr>
                <w:b w:val="0"/>
                <w:color w:val="000000"/>
                <w:szCs w:val="22"/>
              </w:rPr>
            </w:pPr>
            <w:r w:rsidRPr="00FD4411">
              <w:rPr>
                <w:b w:val="0"/>
                <w:color w:val="000000"/>
                <w:szCs w:val="22"/>
              </w:rPr>
              <w:t>2.</w:t>
            </w:r>
            <w:r w:rsidR="00F84E81" w:rsidRPr="00FD4411">
              <w:rPr>
                <w:b w:val="0"/>
                <w:color w:val="000000"/>
                <w:szCs w:val="22"/>
              </w:rPr>
              <w:t>7</w:t>
            </w:r>
            <w:r w:rsidRPr="00FD4411">
              <w:rPr>
                <w:b w:val="0"/>
                <w:color w:val="000000"/>
                <w:szCs w:val="22"/>
              </w:rPr>
              <w:t>.</w:t>
            </w:r>
          </w:p>
        </w:tc>
        <w:tc>
          <w:tcPr>
            <w:tcW w:w="5386" w:type="dxa"/>
            <w:tcBorders>
              <w:top w:val="single" w:sz="4" w:space="0" w:color="000000"/>
              <w:left w:val="single" w:sz="4" w:space="0" w:color="000000"/>
              <w:bottom w:val="single" w:sz="4" w:space="0" w:color="000000"/>
            </w:tcBorders>
            <w:shd w:val="clear" w:color="auto" w:fill="auto"/>
          </w:tcPr>
          <w:p w:rsidR="00B67839" w:rsidRPr="00FD4411" w:rsidRDefault="00B67839" w:rsidP="00B67839">
            <w:pPr>
              <w:pStyle w:val="af5"/>
              <w:jc w:val="both"/>
              <w:rPr>
                <w:b w:val="0"/>
                <w:color w:val="000000"/>
                <w:szCs w:val="22"/>
              </w:rPr>
            </w:pPr>
            <w:r w:rsidRPr="00FD4411">
              <w:rPr>
                <w:b w:val="0"/>
                <w:color w:val="000000"/>
                <w:szCs w:val="22"/>
              </w:rPr>
              <w:t>С видом разрешенного использования «Образование и просвещение»</w:t>
            </w:r>
            <w:r w:rsidR="000D2461" w:rsidRPr="00FD4411">
              <w:rPr>
                <w:b w:val="0"/>
                <w:color w:val="000000"/>
                <w:szCs w:val="22"/>
              </w:rPr>
              <w:t>, «Объекты культурно-досуговой деятельности»</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67839" w:rsidRPr="00FD4411" w:rsidRDefault="00C84DA3" w:rsidP="00B67839">
            <w:pPr>
              <w:pStyle w:val="af5"/>
              <w:rPr>
                <w:b w:val="0"/>
                <w:color w:val="000000"/>
                <w:szCs w:val="22"/>
              </w:rPr>
            </w:pPr>
            <w:r w:rsidRPr="00FD4411">
              <w:rPr>
                <w:b w:val="0"/>
                <w:color w:val="000000"/>
                <w:szCs w:val="22"/>
              </w:rPr>
              <w:t>50</w:t>
            </w:r>
            <w:r w:rsidR="00B67839" w:rsidRPr="00FD4411">
              <w:rPr>
                <w:b w:val="0"/>
                <w:color w:val="000000"/>
                <w:szCs w:val="22"/>
              </w:rPr>
              <w:t> 000 м2</w:t>
            </w:r>
          </w:p>
        </w:tc>
      </w:tr>
      <w:tr w:rsidR="00B67839" w:rsidRPr="00FD4411" w:rsidTr="00B67839">
        <w:trPr>
          <w:tblHeader/>
          <w:jc w:val="center"/>
        </w:trPr>
        <w:tc>
          <w:tcPr>
            <w:tcW w:w="711" w:type="dxa"/>
            <w:tcBorders>
              <w:top w:val="single" w:sz="4" w:space="0" w:color="000000"/>
              <w:left w:val="single" w:sz="4" w:space="0" w:color="000000"/>
              <w:bottom w:val="single" w:sz="4" w:space="0" w:color="000000"/>
            </w:tcBorders>
            <w:shd w:val="clear" w:color="auto" w:fill="auto"/>
          </w:tcPr>
          <w:p w:rsidR="00B67839" w:rsidRPr="00FD4411" w:rsidRDefault="00B67839" w:rsidP="00F84E81">
            <w:pPr>
              <w:pStyle w:val="af5"/>
              <w:rPr>
                <w:b w:val="0"/>
                <w:color w:val="000000"/>
                <w:szCs w:val="22"/>
              </w:rPr>
            </w:pPr>
            <w:r w:rsidRPr="00FD4411">
              <w:rPr>
                <w:b w:val="0"/>
                <w:color w:val="000000"/>
                <w:szCs w:val="22"/>
              </w:rPr>
              <w:t>2.</w:t>
            </w:r>
            <w:r w:rsidR="00F84E81" w:rsidRPr="00FD4411">
              <w:rPr>
                <w:b w:val="0"/>
                <w:color w:val="000000"/>
                <w:szCs w:val="22"/>
              </w:rPr>
              <w:t>8</w:t>
            </w:r>
            <w:r w:rsidRPr="00FD4411">
              <w:rPr>
                <w:b w:val="0"/>
                <w:color w:val="000000"/>
                <w:szCs w:val="22"/>
              </w:rPr>
              <w:t>.</w:t>
            </w:r>
          </w:p>
        </w:tc>
        <w:tc>
          <w:tcPr>
            <w:tcW w:w="5386" w:type="dxa"/>
            <w:tcBorders>
              <w:top w:val="single" w:sz="4" w:space="0" w:color="000000"/>
              <w:left w:val="single" w:sz="4" w:space="0" w:color="000000"/>
              <w:bottom w:val="single" w:sz="4" w:space="0" w:color="000000"/>
            </w:tcBorders>
            <w:shd w:val="clear" w:color="auto" w:fill="auto"/>
          </w:tcPr>
          <w:p w:rsidR="00B67839" w:rsidRPr="00FD4411" w:rsidRDefault="00B67839" w:rsidP="00676B20">
            <w:pPr>
              <w:pStyle w:val="af5"/>
              <w:jc w:val="both"/>
              <w:rPr>
                <w:b w:val="0"/>
                <w:color w:val="000000"/>
                <w:szCs w:val="22"/>
              </w:rPr>
            </w:pPr>
            <w:r w:rsidRPr="00FD4411">
              <w:rPr>
                <w:b w:val="0"/>
                <w:color w:val="000000"/>
                <w:szCs w:val="22"/>
              </w:rPr>
              <w:t>с другими видами разрешенного использования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67839" w:rsidRPr="00FD4411" w:rsidRDefault="00F11E65" w:rsidP="00676B20">
            <w:pPr>
              <w:pStyle w:val="af5"/>
              <w:rPr>
                <w:b w:val="0"/>
                <w:color w:val="000000"/>
                <w:szCs w:val="22"/>
              </w:rPr>
            </w:pPr>
            <w:r w:rsidRPr="00FD4411">
              <w:rPr>
                <w:b w:val="0"/>
                <w:color w:val="000000"/>
                <w:szCs w:val="22"/>
              </w:rPr>
              <w:t>не подлежит установлению</w:t>
            </w:r>
          </w:p>
        </w:tc>
      </w:tr>
      <w:tr w:rsidR="00B67839" w:rsidRPr="00FD4411" w:rsidTr="00B67839">
        <w:trPr>
          <w:tblHeader/>
          <w:jc w:val="center"/>
        </w:trPr>
        <w:tc>
          <w:tcPr>
            <w:tcW w:w="711" w:type="dxa"/>
            <w:tcBorders>
              <w:top w:val="single" w:sz="4" w:space="0" w:color="000000"/>
              <w:left w:val="single" w:sz="4" w:space="0" w:color="000000"/>
              <w:bottom w:val="single" w:sz="4" w:space="0" w:color="000000"/>
            </w:tcBorders>
            <w:shd w:val="clear" w:color="auto" w:fill="auto"/>
          </w:tcPr>
          <w:p w:rsidR="00B67839" w:rsidRPr="00FD4411" w:rsidRDefault="00B67839" w:rsidP="00B67839">
            <w:pPr>
              <w:pStyle w:val="af5"/>
              <w:rPr>
                <w:b w:val="0"/>
                <w:color w:val="000000"/>
                <w:szCs w:val="22"/>
              </w:rPr>
            </w:pPr>
            <w:r w:rsidRPr="00FD4411">
              <w:rPr>
                <w:b w:val="0"/>
                <w:color w:val="000000"/>
                <w:szCs w:val="22"/>
              </w:rPr>
              <w:t>3</w:t>
            </w:r>
          </w:p>
        </w:tc>
        <w:tc>
          <w:tcPr>
            <w:tcW w:w="5386" w:type="dxa"/>
            <w:tcBorders>
              <w:top w:val="single" w:sz="4" w:space="0" w:color="000000"/>
              <w:left w:val="single" w:sz="4" w:space="0" w:color="000000"/>
              <w:bottom w:val="single" w:sz="4" w:space="0" w:color="000000"/>
            </w:tcBorders>
            <w:shd w:val="clear" w:color="auto" w:fill="auto"/>
          </w:tcPr>
          <w:p w:rsidR="00B67839" w:rsidRPr="00FD4411" w:rsidRDefault="00B67839" w:rsidP="00B67839">
            <w:pPr>
              <w:pStyle w:val="af5"/>
              <w:jc w:val="both"/>
              <w:rPr>
                <w:color w:val="000000"/>
                <w:szCs w:val="22"/>
              </w:rPr>
            </w:pPr>
            <w:r w:rsidRPr="00FD4411">
              <w:rPr>
                <w:color w:val="000000"/>
                <w:szCs w:val="22"/>
              </w:rPr>
              <w:t>Минимальные отступы от границ земельных участков в целях определения мест допустимого размещения зданий, строений, сооружений, за пред</w:t>
            </w:r>
            <w:r w:rsidRPr="00FD4411">
              <w:rPr>
                <w:color w:val="000000"/>
                <w:szCs w:val="22"/>
              </w:rPr>
              <w:t>е</w:t>
            </w:r>
            <w:r w:rsidRPr="00FD4411">
              <w:rPr>
                <w:color w:val="000000"/>
                <w:szCs w:val="22"/>
              </w:rPr>
              <w:t>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67839" w:rsidRPr="00FD4411" w:rsidRDefault="00B67839" w:rsidP="00B67839">
            <w:pPr>
              <w:pStyle w:val="af5"/>
              <w:rPr>
                <w:b w:val="0"/>
                <w:color w:val="000000"/>
                <w:szCs w:val="22"/>
              </w:rPr>
            </w:pPr>
          </w:p>
        </w:tc>
      </w:tr>
      <w:tr w:rsidR="00B67839" w:rsidRPr="00FD4411" w:rsidTr="00B67839">
        <w:trPr>
          <w:tblHeader/>
          <w:jc w:val="center"/>
        </w:trPr>
        <w:tc>
          <w:tcPr>
            <w:tcW w:w="711" w:type="dxa"/>
            <w:tcBorders>
              <w:top w:val="single" w:sz="4" w:space="0" w:color="000000"/>
              <w:left w:val="single" w:sz="4" w:space="0" w:color="000000"/>
              <w:bottom w:val="single" w:sz="4" w:space="0" w:color="000000"/>
            </w:tcBorders>
            <w:shd w:val="clear" w:color="auto" w:fill="auto"/>
          </w:tcPr>
          <w:p w:rsidR="00B67839" w:rsidRPr="00FD4411" w:rsidRDefault="00B67839" w:rsidP="00B67839">
            <w:pPr>
              <w:pStyle w:val="af5"/>
              <w:rPr>
                <w:b w:val="0"/>
                <w:color w:val="000000"/>
                <w:szCs w:val="22"/>
              </w:rPr>
            </w:pPr>
            <w:r w:rsidRPr="00FD4411">
              <w:rPr>
                <w:b w:val="0"/>
                <w:color w:val="000000"/>
                <w:szCs w:val="22"/>
              </w:rPr>
              <w:t>3.1</w:t>
            </w:r>
          </w:p>
        </w:tc>
        <w:tc>
          <w:tcPr>
            <w:tcW w:w="5386" w:type="dxa"/>
            <w:tcBorders>
              <w:top w:val="single" w:sz="4" w:space="0" w:color="000000"/>
              <w:left w:val="single" w:sz="4" w:space="0" w:color="000000"/>
              <w:bottom w:val="single" w:sz="4" w:space="0" w:color="000000"/>
            </w:tcBorders>
            <w:shd w:val="clear" w:color="auto" w:fill="auto"/>
          </w:tcPr>
          <w:p w:rsidR="00B67839" w:rsidRPr="00FD4411" w:rsidRDefault="00B67839" w:rsidP="00B67839">
            <w:pPr>
              <w:pStyle w:val="af5"/>
              <w:jc w:val="both"/>
              <w:rPr>
                <w:b w:val="0"/>
                <w:color w:val="000000"/>
                <w:szCs w:val="22"/>
              </w:rPr>
            </w:pPr>
            <w:r w:rsidRPr="00FD4411">
              <w:rPr>
                <w:b w:val="0"/>
                <w:color w:val="000000"/>
                <w:szCs w:val="22"/>
              </w:rPr>
              <w:t>для объектов инженерно-технического обеспечения, автостоянок, автомобильных дорог, пешеходных дорожек и тротуаров, велосипедных дорожек, пешехо</w:t>
            </w:r>
            <w:r w:rsidRPr="00FD4411">
              <w:rPr>
                <w:b w:val="0"/>
                <w:color w:val="000000"/>
                <w:szCs w:val="22"/>
              </w:rPr>
              <w:t>д</w:t>
            </w:r>
            <w:r w:rsidRPr="00FD4411">
              <w:rPr>
                <w:b w:val="0"/>
                <w:color w:val="000000"/>
                <w:szCs w:val="22"/>
              </w:rPr>
              <w:t>ных переходов, мостовых сооружений, объектов, н</w:t>
            </w:r>
            <w:r w:rsidRPr="00FD4411">
              <w:rPr>
                <w:b w:val="0"/>
                <w:color w:val="000000"/>
                <w:szCs w:val="22"/>
              </w:rPr>
              <w:t>е</w:t>
            </w:r>
            <w:r w:rsidRPr="00FD4411">
              <w:rPr>
                <w:b w:val="0"/>
                <w:color w:val="000000"/>
                <w:szCs w:val="22"/>
              </w:rPr>
              <w:t>обходимых для обеспечения автомобильного движ</w:t>
            </w:r>
            <w:r w:rsidRPr="00FD4411">
              <w:rPr>
                <w:b w:val="0"/>
                <w:color w:val="000000"/>
                <w:szCs w:val="22"/>
              </w:rPr>
              <w:t>е</w:t>
            </w:r>
            <w:r w:rsidRPr="00FD4411">
              <w:rPr>
                <w:b w:val="0"/>
                <w:color w:val="000000"/>
                <w:szCs w:val="22"/>
              </w:rPr>
              <w:t>ния, посадки пассажиров и их сопутствующего о</w:t>
            </w:r>
            <w:r w:rsidRPr="00FD4411">
              <w:rPr>
                <w:b w:val="0"/>
                <w:color w:val="000000"/>
                <w:szCs w:val="22"/>
              </w:rPr>
              <w:t>б</w:t>
            </w:r>
            <w:r w:rsidRPr="00FD4411">
              <w:rPr>
                <w:b w:val="0"/>
                <w:color w:val="000000"/>
                <w:szCs w:val="22"/>
              </w:rPr>
              <w:t>служивания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67839" w:rsidRPr="00FD4411" w:rsidRDefault="00B67839" w:rsidP="00B67839">
            <w:pPr>
              <w:pStyle w:val="af5"/>
              <w:rPr>
                <w:b w:val="0"/>
                <w:color w:val="000000"/>
                <w:szCs w:val="22"/>
              </w:rPr>
            </w:pPr>
            <w:smartTag w:uri="urn:schemas-microsoft-com:office:smarttags" w:element="metricconverter">
              <w:smartTagPr>
                <w:attr w:name="ProductID" w:val="0 м"/>
              </w:smartTagPr>
              <w:r w:rsidRPr="00FD4411">
                <w:rPr>
                  <w:b w:val="0"/>
                  <w:color w:val="000000"/>
                  <w:szCs w:val="22"/>
                </w:rPr>
                <w:t>0 м</w:t>
              </w:r>
            </w:smartTag>
          </w:p>
        </w:tc>
      </w:tr>
      <w:tr w:rsidR="00B67839" w:rsidRPr="00FD4411" w:rsidTr="00B67839">
        <w:trPr>
          <w:tblHeader/>
          <w:jc w:val="center"/>
        </w:trPr>
        <w:tc>
          <w:tcPr>
            <w:tcW w:w="711" w:type="dxa"/>
            <w:tcBorders>
              <w:top w:val="single" w:sz="4" w:space="0" w:color="000000"/>
              <w:left w:val="single" w:sz="4" w:space="0" w:color="000000"/>
              <w:bottom w:val="single" w:sz="4" w:space="0" w:color="000000"/>
            </w:tcBorders>
            <w:shd w:val="clear" w:color="auto" w:fill="auto"/>
          </w:tcPr>
          <w:p w:rsidR="00B67839" w:rsidRPr="00FD4411" w:rsidRDefault="00B67839" w:rsidP="00B67839">
            <w:pPr>
              <w:pStyle w:val="af5"/>
              <w:rPr>
                <w:b w:val="0"/>
                <w:color w:val="000000"/>
                <w:szCs w:val="22"/>
              </w:rPr>
            </w:pPr>
            <w:r w:rsidRPr="00FD4411">
              <w:rPr>
                <w:b w:val="0"/>
                <w:color w:val="000000"/>
                <w:szCs w:val="22"/>
              </w:rPr>
              <w:t>3.2</w:t>
            </w:r>
          </w:p>
        </w:tc>
        <w:tc>
          <w:tcPr>
            <w:tcW w:w="5386" w:type="dxa"/>
            <w:tcBorders>
              <w:top w:val="single" w:sz="4" w:space="0" w:color="000000"/>
              <w:left w:val="single" w:sz="4" w:space="0" w:color="000000"/>
              <w:bottom w:val="single" w:sz="4" w:space="0" w:color="000000"/>
            </w:tcBorders>
            <w:shd w:val="clear" w:color="auto" w:fill="auto"/>
          </w:tcPr>
          <w:p w:rsidR="00B67839" w:rsidRPr="00FD4411" w:rsidRDefault="00B67839" w:rsidP="00B67839">
            <w:pPr>
              <w:pStyle w:val="af5"/>
              <w:jc w:val="both"/>
              <w:rPr>
                <w:b w:val="0"/>
                <w:color w:val="000000"/>
                <w:szCs w:val="22"/>
              </w:rPr>
            </w:pPr>
            <w:r w:rsidRPr="00FD4411">
              <w:rPr>
                <w:b w:val="0"/>
                <w:color w:val="000000"/>
                <w:szCs w:val="22"/>
              </w:rPr>
              <w:t>для хозяйственных построек</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67839" w:rsidRPr="00FD4411" w:rsidRDefault="00B67839" w:rsidP="00B67839">
            <w:pPr>
              <w:pStyle w:val="af5"/>
              <w:rPr>
                <w:b w:val="0"/>
                <w:color w:val="000000"/>
                <w:szCs w:val="22"/>
              </w:rPr>
            </w:pPr>
            <w:smartTag w:uri="urn:schemas-microsoft-com:office:smarttags" w:element="metricconverter">
              <w:smartTagPr>
                <w:attr w:name="ProductID" w:val="1 м"/>
              </w:smartTagPr>
              <w:r w:rsidRPr="00FD4411">
                <w:rPr>
                  <w:b w:val="0"/>
                  <w:color w:val="000000"/>
                  <w:szCs w:val="22"/>
                </w:rPr>
                <w:t>1 м</w:t>
              </w:r>
            </w:smartTag>
          </w:p>
        </w:tc>
      </w:tr>
      <w:tr w:rsidR="00B67839" w:rsidRPr="00FD4411" w:rsidTr="00B67839">
        <w:trPr>
          <w:tblHeader/>
          <w:jc w:val="center"/>
        </w:trPr>
        <w:tc>
          <w:tcPr>
            <w:tcW w:w="711" w:type="dxa"/>
            <w:tcBorders>
              <w:top w:val="single" w:sz="4" w:space="0" w:color="000000"/>
              <w:left w:val="single" w:sz="4" w:space="0" w:color="000000"/>
              <w:bottom w:val="single" w:sz="4" w:space="0" w:color="000000"/>
            </w:tcBorders>
            <w:shd w:val="clear" w:color="auto" w:fill="auto"/>
          </w:tcPr>
          <w:p w:rsidR="00B67839" w:rsidRPr="00FD4411" w:rsidRDefault="00B67839" w:rsidP="00B67839">
            <w:pPr>
              <w:pStyle w:val="af5"/>
              <w:rPr>
                <w:b w:val="0"/>
                <w:color w:val="000000"/>
                <w:szCs w:val="22"/>
              </w:rPr>
            </w:pPr>
            <w:r w:rsidRPr="00FD4411">
              <w:rPr>
                <w:b w:val="0"/>
                <w:color w:val="000000"/>
                <w:szCs w:val="22"/>
              </w:rPr>
              <w:t>3.3</w:t>
            </w:r>
          </w:p>
        </w:tc>
        <w:tc>
          <w:tcPr>
            <w:tcW w:w="5386" w:type="dxa"/>
            <w:tcBorders>
              <w:top w:val="single" w:sz="4" w:space="0" w:color="000000"/>
              <w:left w:val="single" w:sz="4" w:space="0" w:color="000000"/>
              <w:bottom w:val="single" w:sz="4" w:space="0" w:color="000000"/>
            </w:tcBorders>
            <w:shd w:val="clear" w:color="auto" w:fill="auto"/>
          </w:tcPr>
          <w:p w:rsidR="00B67839" w:rsidRPr="00FD4411" w:rsidRDefault="00B67839" w:rsidP="00B67839">
            <w:pPr>
              <w:pStyle w:val="af5"/>
              <w:jc w:val="both"/>
              <w:rPr>
                <w:b w:val="0"/>
                <w:color w:val="000000"/>
                <w:szCs w:val="22"/>
              </w:rPr>
            </w:pPr>
            <w:r w:rsidRPr="00FD4411">
              <w:rPr>
                <w:b w:val="0"/>
                <w:color w:val="000000"/>
                <w:szCs w:val="22"/>
              </w:rPr>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67839" w:rsidRPr="00FD4411" w:rsidRDefault="00B67839" w:rsidP="00B67839">
            <w:pPr>
              <w:pStyle w:val="af5"/>
              <w:rPr>
                <w:b w:val="0"/>
                <w:color w:val="000000"/>
                <w:szCs w:val="22"/>
              </w:rPr>
            </w:pPr>
            <w:smartTag w:uri="urn:schemas-microsoft-com:office:smarttags" w:element="metricconverter">
              <w:smartTagPr>
                <w:attr w:name="ProductID" w:val="3 м"/>
              </w:smartTagPr>
              <w:r w:rsidRPr="00FD4411">
                <w:rPr>
                  <w:b w:val="0"/>
                  <w:color w:val="000000"/>
                  <w:szCs w:val="22"/>
                </w:rPr>
                <w:t>3 м</w:t>
              </w:r>
            </w:smartTag>
          </w:p>
        </w:tc>
      </w:tr>
      <w:tr w:rsidR="00B67839" w:rsidRPr="00FD4411" w:rsidTr="00B67839">
        <w:trPr>
          <w:tblHeader/>
          <w:jc w:val="center"/>
        </w:trPr>
        <w:tc>
          <w:tcPr>
            <w:tcW w:w="711" w:type="dxa"/>
            <w:tcBorders>
              <w:top w:val="single" w:sz="4" w:space="0" w:color="000000"/>
              <w:left w:val="single" w:sz="4" w:space="0" w:color="000000"/>
              <w:bottom w:val="single" w:sz="4" w:space="0" w:color="000000"/>
            </w:tcBorders>
            <w:shd w:val="clear" w:color="auto" w:fill="auto"/>
          </w:tcPr>
          <w:p w:rsidR="00B67839" w:rsidRPr="00FD4411" w:rsidRDefault="00B67839" w:rsidP="00B67839">
            <w:pPr>
              <w:pStyle w:val="af5"/>
              <w:rPr>
                <w:b w:val="0"/>
                <w:color w:val="000000"/>
                <w:szCs w:val="22"/>
              </w:rPr>
            </w:pPr>
            <w:r w:rsidRPr="00FD4411">
              <w:rPr>
                <w:b w:val="0"/>
                <w:color w:val="000000"/>
                <w:szCs w:val="22"/>
              </w:rPr>
              <w:t>4</w:t>
            </w:r>
          </w:p>
        </w:tc>
        <w:tc>
          <w:tcPr>
            <w:tcW w:w="5386" w:type="dxa"/>
            <w:tcBorders>
              <w:top w:val="single" w:sz="4" w:space="0" w:color="000000"/>
              <w:left w:val="single" w:sz="4" w:space="0" w:color="000000"/>
              <w:bottom w:val="single" w:sz="4" w:space="0" w:color="000000"/>
            </w:tcBorders>
            <w:shd w:val="clear" w:color="auto" w:fill="auto"/>
          </w:tcPr>
          <w:p w:rsidR="00B67839" w:rsidRPr="00FD4411" w:rsidRDefault="00B67839" w:rsidP="00B67839">
            <w:pPr>
              <w:pStyle w:val="af5"/>
              <w:jc w:val="both"/>
              <w:rPr>
                <w:color w:val="000000"/>
                <w:szCs w:val="22"/>
              </w:rPr>
            </w:pPr>
            <w:r w:rsidRPr="00FD4411">
              <w:rPr>
                <w:color w:val="000000"/>
                <w:szCs w:val="22"/>
              </w:rPr>
              <w:t>Минимальный отступ от красной линии в целях определения мест допустимого размещения зд</w:t>
            </w:r>
            <w:r w:rsidRPr="00FD4411">
              <w:rPr>
                <w:color w:val="000000"/>
                <w:szCs w:val="22"/>
              </w:rPr>
              <w:t>а</w:t>
            </w:r>
            <w:r w:rsidRPr="00FD4411">
              <w:rPr>
                <w:color w:val="000000"/>
                <w:szCs w:val="22"/>
              </w:rPr>
              <w:t>ний, строений, сооружений, за пределами которых запрещено строительство зданий, строений, соор</w:t>
            </w:r>
            <w:r w:rsidRPr="00FD4411">
              <w:rPr>
                <w:color w:val="000000"/>
                <w:szCs w:val="22"/>
              </w:rPr>
              <w:t>у</w:t>
            </w:r>
            <w:r w:rsidRPr="00FD4411">
              <w:rPr>
                <w:color w:val="000000"/>
                <w:szCs w:val="22"/>
              </w:rPr>
              <w:t>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67839" w:rsidRPr="00FD4411" w:rsidRDefault="00B67839" w:rsidP="00B67839">
            <w:pPr>
              <w:pStyle w:val="af5"/>
              <w:rPr>
                <w:b w:val="0"/>
                <w:color w:val="000000"/>
                <w:szCs w:val="22"/>
              </w:rPr>
            </w:pPr>
          </w:p>
        </w:tc>
      </w:tr>
      <w:tr w:rsidR="00B67839" w:rsidRPr="00FD4411" w:rsidTr="00B67839">
        <w:trPr>
          <w:tblHeader/>
          <w:jc w:val="center"/>
        </w:trPr>
        <w:tc>
          <w:tcPr>
            <w:tcW w:w="711" w:type="dxa"/>
            <w:tcBorders>
              <w:top w:val="single" w:sz="4" w:space="0" w:color="000000"/>
              <w:left w:val="single" w:sz="4" w:space="0" w:color="000000"/>
              <w:bottom w:val="single" w:sz="4" w:space="0" w:color="000000"/>
            </w:tcBorders>
            <w:shd w:val="clear" w:color="auto" w:fill="auto"/>
          </w:tcPr>
          <w:p w:rsidR="00B67839" w:rsidRPr="00FD4411" w:rsidRDefault="00B67839" w:rsidP="00B67839">
            <w:pPr>
              <w:pStyle w:val="af5"/>
              <w:rPr>
                <w:b w:val="0"/>
                <w:color w:val="000000"/>
                <w:szCs w:val="22"/>
              </w:rPr>
            </w:pPr>
            <w:r w:rsidRPr="00FD4411">
              <w:rPr>
                <w:b w:val="0"/>
                <w:color w:val="000000"/>
                <w:szCs w:val="22"/>
              </w:rPr>
              <w:t>4.1</w:t>
            </w:r>
          </w:p>
        </w:tc>
        <w:tc>
          <w:tcPr>
            <w:tcW w:w="5386" w:type="dxa"/>
            <w:tcBorders>
              <w:top w:val="single" w:sz="4" w:space="0" w:color="000000"/>
              <w:left w:val="single" w:sz="4" w:space="0" w:color="000000"/>
              <w:bottom w:val="single" w:sz="4" w:space="0" w:color="000000"/>
            </w:tcBorders>
            <w:shd w:val="clear" w:color="auto" w:fill="auto"/>
          </w:tcPr>
          <w:p w:rsidR="00B67839" w:rsidRPr="00FD4411" w:rsidRDefault="00B67839" w:rsidP="00B67839">
            <w:pPr>
              <w:pStyle w:val="af5"/>
              <w:jc w:val="both"/>
              <w:rPr>
                <w:b w:val="0"/>
                <w:color w:val="000000"/>
                <w:szCs w:val="22"/>
              </w:rPr>
            </w:pPr>
            <w:r w:rsidRPr="00FD4411">
              <w:rPr>
                <w:b w:val="0"/>
                <w:color w:val="000000"/>
                <w:szCs w:val="22"/>
              </w:rPr>
              <w:t>для объектов инженерно-технического обеспечения, автостоянок, автомобильных дорог, пешеходных дорожек и тротуаров, велосипедных дорожек, пешехо</w:t>
            </w:r>
            <w:r w:rsidRPr="00FD4411">
              <w:rPr>
                <w:b w:val="0"/>
                <w:color w:val="000000"/>
                <w:szCs w:val="22"/>
              </w:rPr>
              <w:t>д</w:t>
            </w:r>
            <w:r w:rsidRPr="00FD4411">
              <w:rPr>
                <w:b w:val="0"/>
                <w:color w:val="000000"/>
                <w:szCs w:val="22"/>
              </w:rPr>
              <w:t>ных переходов, мостовых сооружений, объектов, н</w:t>
            </w:r>
            <w:r w:rsidRPr="00FD4411">
              <w:rPr>
                <w:b w:val="0"/>
                <w:color w:val="000000"/>
                <w:szCs w:val="22"/>
              </w:rPr>
              <w:t>е</w:t>
            </w:r>
            <w:r w:rsidRPr="00FD4411">
              <w:rPr>
                <w:b w:val="0"/>
                <w:color w:val="000000"/>
                <w:szCs w:val="22"/>
              </w:rPr>
              <w:t>обходимых для обеспечения автомобильного движ</w:t>
            </w:r>
            <w:r w:rsidRPr="00FD4411">
              <w:rPr>
                <w:b w:val="0"/>
                <w:color w:val="000000"/>
                <w:szCs w:val="22"/>
              </w:rPr>
              <w:t>е</w:t>
            </w:r>
            <w:r w:rsidRPr="00FD4411">
              <w:rPr>
                <w:b w:val="0"/>
                <w:color w:val="000000"/>
                <w:szCs w:val="22"/>
              </w:rPr>
              <w:t>ния, посадки пассажиров и их сопутствующего о</w:t>
            </w:r>
            <w:r w:rsidRPr="00FD4411">
              <w:rPr>
                <w:b w:val="0"/>
                <w:color w:val="000000"/>
                <w:szCs w:val="22"/>
              </w:rPr>
              <w:t>б</w:t>
            </w:r>
            <w:r w:rsidRPr="00FD4411">
              <w:rPr>
                <w:b w:val="0"/>
                <w:color w:val="000000"/>
                <w:szCs w:val="22"/>
              </w:rPr>
              <w:t>служивания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67839" w:rsidRPr="00FD4411" w:rsidRDefault="00B67839" w:rsidP="00B67839">
            <w:pPr>
              <w:pStyle w:val="af5"/>
              <w:rPr>
                <w:b w:val="0"/>
                <w:color w:val="000000"/>
                <w:szCs w:val="22"/>
              </w:rPr>
            </w:pPr>
            <w:smartTag w:uri="urn:schemas-microsoft-com:office:smarttags" w:element="metricconverter">
              <w:smartTagPr>
                <w:attr w:name="ProductID" w:val="0 м"/>
              </w:smartTagPr>
              <w:r w:rsidRPr="00FD4411">
                <w:rPr>
                  <w:b w:val="0"/>
                  <w:color w:val="000000"/>
                  <w:szCs w:val="22"/>
                </w:rPr>
                <w:t>0 м</w:t>
              </w:r>
            </w:smartTag>
          </w:p>
        </w:tc>
      </w:tr>
      <w:tr w:rsidR="00B67839" w:rsidRPr="00FD4411" w:rsidTr="00B67839">
        <w:trPr>
          <w:tblHeader/>
          <w:jc w:val="center"/>
        </w:trPr>
        <w:tc>
          <w:tcPr>
            <w:tcW w:w="711" w:type="dxa"/>
            <w:tcBorders>
              <w:top w:val="single" w:sz="4" w:space="0" w:color="000000"/>
              <w:left w:val="single" w:sz="4" w:space="0" w:color="000000"/>
              <w:bottom w:val="single" w:sz="4" w:space="0" w:color="000000"/>
            </w:tcBorders>
            <w:shd w:val="clear" w:color="auto" w:fill="auto"/>
          </w:tcPr>
          <w:p w:rsidR="00B67839" w:rsidRPr="00FD4411" w:rsidRDefault="00B67839" w:rsidP="00B67839">
            <w:pPr>
              <w:pStyle w:val="af5"/>
              <w:rPr>
                <w:b w:val="0"/>
                <w:color w:val="000000"/>
                <w:szCs w:val="22"/>
              </w:rPr>
            </w:pPr>
            <w:r w:rsidRPr="00FD4411">
              <w:rPr>
                <w:b w:val="0"/>
                <w:color w:val="000000"/>
                <w:szCs w:val="22"/>
              </w:rPr>
              <w:t>4.2</w:t>
            </w:r>
          </w:p>
        </w:tc>
        <w:tc>
          <w:tcPr>
            <w:tcW w:w="5386" w:type="dxa"/>
            <w:tcBorders>
              <w:top w:val="single" w:sz="4" w:space="0" w:color="000000"/>
              <w:left w:val="single" w:sz="4" w:space="0" w:color="000000"/>
              <w:bottom w:val="single" w:sz="4" w:space="0" w:color="000000"/>
            </w:tcBorders>
            <w:shd w:val="clear" w:color="auto" w:fill="auto"/>
          </w:tcPr>
          <w:p w:rsidR="00B67839" w:rsidRPr="00FD4411" w:rsidRDefault="00B67839" w:rsidP="00B67839">
            <w:pPr>
              <w:pStyle w:val="af5"/>
              <w:jc w:val="both"/>
              <w:rPr>
                <w:b w:val="0"/>
                <w:color w:val="000000"/>
                <w:szCs w:val="22"/>
              </w:rPr>
            </w:pPr>
            <w:r w:rsidRPr="00FD4411">
              <w:rPr>
                <w:b w:val="0"/>
                <w:color w:val="000000"/>
                <w:szCs w:val="22"/>
              </w:rPr>
              <w:t>для дошкольных образовательных организаций, о</w:t>
            </w:r>
            <w:r w:rsidRPr="00FD4411">
              <w:rPr>
                <w:b w:val="0"/>
                <w:color w:val="000000"/>
                <w:szCs w:val="22"/>
              </w:rPr>
              <w:t>б</w:t>
            </w:r>
            <w:r w:rsidRPr="00FD4411">
              <w:rPr>
                <w:b w:val="0"/>
                <w:color w:val="000000"/>
                <w:szCs w:val="22"/>
              </w:rPr>
              <w:t>щеобразовательных организаций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67839" w:rsidRPr="00FD4411" w:rsidRDefault="00B67839" w:rsidP="00B67839">
            <w:pPr>
              <w:pStyle w:val="af5"/>
              <w:rPr>
                <w:b w:val="0"/>
                <w:color w:val="000000"/>
                <w:szCs w:val="22"/>
              </w:rPr>
            </w:pPr>
            <w:smartTag w:uri="urn:schemas-microsoft-com:office:smarttags" w:element="metricconverter">
              <w:smartTagPr>
                <w:attr w:name="ProductID" w:val="25 м"/>
              </w:smartTagPr>
              <w:r w:rsidRPr="00FD4411">
                <w:rPr>
                  <w:b w:val="0"/>
                  <w:color w:val="000000"/>
                  <w:szCs w:val="22"/>
                </w:rPr>
                <w:t>25 м</w:t>
              </w:r>
            </w:smartTag>
          </w:p>
        </w:tc>
      </w:tr>
      <w:tr w:rsidR="00B67839" w:rsidRPr="00FD4411" w:rsidTr="00B67839">
        <w:trPr>
          <w:tblHeader/>
          <w:jc w:val="center"/>
        </w:trPr>
        <w:tc>
          <w:tcPr>
            <w:tcW w:w="711" w:type="dxa"/>
            <w:tcBorders>
              <w:top w:val="single" w:sz="4" w:space="0" w:color="000000"/>
              <w:left w:val="single" w:sz="4" w:space="0" w:color="000000"/>
              <w:bottom w:val="single" w:sz="4" w:space="0" w:color="000000"/>
            </w:tcBorders>
            <w:shd w:val="clear" w:color="auto" w:fill="auto"/>
          </w:tcPr>
          <w:p w:rsidR="00B67839" w:rsidRPr="00FD4411" w:rsidRDefault="00B67839" w:rsidP="00B67839">
            <w:pPr>
              <w:pStyle w:val="af5"/>
              <w:rPr>
                <w:b w:val="0"/>
                <w:color w:val="000000"/>
                <w:szCs w:val="22"/>
              </w:rPr>
            </w:pPr>
            <w:r w:rsidRPr="00FD4411">
              <w:rPr>
                <w:b w:val="0"/>
                <w:color w:val="000000"/>
                <w:szCs w:val="22"/>
              </w:rPr>
              <w:t>4.3</w:t>
            </w:r>
          </w:p>
        </w:tc>
        <w:tc>
          <w:tcPr>
            <w:tcW w:w="5386" w:type="dxa"/>
            <w:tcBorders>
              <w:top w:val="single" w:sz="4" w:space="0" w:color="000000"/>
              <w:left w:val="single" w:sz="4" w:space="0" w:color="000000"/>
              <w:bottom w:val="single" w:sz="4" w:space="0" w:color="000000"/>
            </w:tcBorders>
            <w:shd w:val="clear" w:color="auto" w:fill="auto"/>
          </w:tcPr>
          <w:p w:rsidR="00B67839" w:rsidRPr="00FD4411" w:rsidRDefault="00B67839" w:rsidP="00B67839">
            <w:pPr>
              <w:pStyle w:val="af5"/>
              <w:jc w:val="both"/>
              <w:rPr>
                <w:b w:val="0"/>
                <w:color w:val="000000"/>
                <w:szCs w:val="22"/>
              </w:rPr>
            </w:pPr>
            <w:r w:rsidRPr="00FD4411">
              <w:rPr>
                <w:b w:val="0"/>
                <w:color w:val="000000"/>
                <w:szCs w:val="22"/>
              </w:rPr>
              <w:t>для пожарных депо</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67839" w:rsidRPr="00FD4411" w:rsidRDefault="00B67839" w:rsidP="00B67839">
            <w:pPr>
              <w:pStyle w:val="af5"/>
              <w:rPr>
                <w:b w:val="0"/>
                <w:color w:val="000000"/>
                <w:szCs w:val="22"/>
              </w:rPr>
            </w:pPr>
            <w:smartTag w:uri="urn:schemas-microsoft-com:office:smarttags" w:element="metricconverter">
              <w:smartTagPr>
                <w:attr w:name="ProductID" w:val="10 м"/>
              </w:smartTagPr>
              <w:r w:rsidRPr="00FD4411">
                <w:rPr>
                  <w:b w:val="0"/>
                  <w:color w:val="000000"/>
                  <w:szCs w:val="22"/>
                </w:rPr>
                <w:t>10 м</w:t>
              </w:r>
            </w:smartTag>
          </w:p>
        </w:tc>
      </w:tr>
      <w:tr w:rsidR="00B67839" w:rsidRPr="00FD4411" w:rsidTr="00B67839">
        <w:trPr>
          <w:tblHeader/>
          <w:jc w:val="center"/>
        </w:trPr>
        <w:tc>
          <w:tcPr>
            <w:tcW w:w="711" w:type="dxa"/>
            <w:tcBorders>
              <w:top w:val="single" w:sz="4" w:space="0" w:color="000000"/>
              <w:left w:val="single" w:sz="4" w:space="0" w:color="000000"/>
              <w:bottom w:val="single" w:sz="4" w:space="0" w:color="000000"/>
            </w:tcBorders>
            <w:shd w:val="clear" w:color="auto" w:fill="auto"/>
          </w:tcPr>
          <w:p w:rsidR="00B67839" w:rsidRPr="00FD4411" w:rsidRDefault="00B67839" w:rsidP="00B67839">
            <w:pPr>
              <w:pStyle w:val="af5"/>
              <w:rPr>
                <w:b w:val="0"/>
                <w:color w:val="000000"/>
                <w:szCs w:val="22"/>
              </w:rPr>
            </w:pPr>
            <w:r w:rsidRPr="00FD4411">
              <w:rPr>
                <w:b w:val="0"/>
                <w:color w:val="000000"/>
                <w:szCs w:val="22"/>
              </w:rPr>
              <w:t>4.3</w:t>
            </w:r>
          </w:p>
        </w:tc>
        <w:tc>
          <w:tcPr>
            <w:tcW w:w="5386" w:type="dxa"/>
            <w:tcBorders>
              <w:top w:val="single" w:sz="4" w:space="0" w:color="000000"/>
              <w:left w:val="single" w:sz="4" w:space="0" w:color="000000"/>
              <w:bottom w:val="single" w:sz="4" w:space="0" w:color="000000"/>
            </w:tcBorders>
            <w:shd w:val="clear" w:color="auto" w:fill="auto"/>
          </w:tcPr>
          <w:p w:rsidR="00B67839" w:rsidRPr="00FD4411" w:rsidRDefault="00B67839" w:rsidP="00B67839">
            <w:pPr>
              <w:pStyle w:val="af5"/>
              <w:jc w:val="both"/>
              <w:rPr>
                <w:b w:val="0"/>
                <w:color w:val="000000"/>
                <w:szCs w:val="22"/>
              </w:rPr>
            </w:pPr>
            <w:r w:rsidRPr="00FD4411">
              <w:rPr>
                <w:b w:val="0"/>
                <w:color w:val="000000"/>
                <w:szCs w:val="22"/>
              </w:rPr>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67839" w:rsidRPr="00FD4411" w:rsidRDefault="00B67839" w:rsidP="00B67839">
            <w:pPr>
              <w:pStyle w:val="af5"/>
              <w:rPr>
                <w:b w:val="0"/>
                <w:color w:val="000000"/>
                <w:szCs w:val="22"/>
              </w:rPr>
            </w:pPr>
            <w:smartTag w:uri="urn:schemas-microsoft-com:office:smarttags" w:element="metricconverter">
              <w:smartTagPr>
                <w:attr w:name="ProductID" w:val="5 м"/>
              </w:smartTagPr>
              <w:r w:rsidRPr="00FD4411">
                <w:rPr>
                  <w:b w:val="0"/>
                  <w:color w:val="000000"/>
                  <w:szCs w:val="22"/>
                </w:rPr>
                <w:t>5 м</w:t>
              </w:r>
            </w:smartTag>
          </w:p>
        </w:tc>
      </w:tr>
      <w:tr w:rsidR="00B67839" w:rsidRPr="00FD4411" w:rsidTr="00B67839">
        <w:trPr>
          <w:tblHeader/>
          <w:jc w:val="center"/>
        </w:trPr>
        <w:tc>
          <w:tcPr>
            <w:tcW w:w="711" w:type="dxa"/>
            <w:tcBorders>
              <w:top w:val="single" w:sz="4" w:space="0" w:color="000000"/>
              <w:left w:val="single" w:sz="4" w:space="0" w:color="000000"/>
              <w:bottom w:val="single" w:sz="4" w:space="0" w:color="000000"/>
            </w:tcBorders>
            <w:shd w:val="clear" w:color="auto" w:fill="auto"/>
          </w:tcPr>
          <w:p w:rsidR="00B67839" w:rsidRPr="00FD4411" w:rsidRDefault="00B67839" w:rsidP="00B67839">
            <w:pPr>
              <w:pStyle w:val="af5"/>
              <w:rPr>
                <w:b w:val="0"/>
                <w:color w:val="000000"/>
                <w:szCs w:val="22"/>
              </w:rPr>
            </w:pPr>
            <w:r w:rsidRPr="00FD4411">
              <w:rPr>
                <w:b w:val="0"/>
                <w:color w:val="000000"/>
                <w:szCs w:val="22"/>
              </w:rPr>
              <w:t>5</w:t>
            </w:r>
          </w:p>
        </w:tc>
        <w:tc>
          <w:tcPr>
            <w:tcW w:w="5386" w:type="dxa"/>
            <w:tcBorders>
              <w:top w:val="single" w:sz="4" w:space="0" w:color="000000"/>
              <w:left w:val="single" w:sz="4" w:space="0" w:color="000000"/>
              <w:bottom w:val="single" w:sz="4" w:space="0" w:color="000000"/>
            </w:tcBorders>
            <w:shd w:val="clear" w:color="auto" w:fill="auto"/>
          </w:tcPr>
          <w:p w:rsidR="00B67839" w:rsidRPr="00FD4411" w:rsidRDefault="00B67839" w:rsidP="00AA5BC4">
            <w:pPr>
              <w:pStyle w:val="af5"/>
              <w:jc w:val="both"/>
              <w:rPr>
                <w:color w:val="000000"/>
                <w:szCs w:val="22"/>
              </w:rPr>
            </w:pPr>
            <w:r w:rsidRPr="00FD4411">
              <w:rPr>
                <w:color w:val="000000"/>
                <w:szCs w:val="22"/>
              </w:rPr>
              <w:t>Предельная (максимальная) высота объектов капитального стро</w:t>
            </w:r>
            <w:r w:rsidRPr="00FD4411">
              <w:rPr>
                <w:color w:val="000000"/>
                <w:szCs w:val="22"/>
              </w:rPr>
              <w:t>и</w:t>
            </w:r>
            <w:r w:rsidRPr="00FD4411">
              <w:rPr>
                <w:color w:val="000000"/>
                <w:szCs w:val="22"/>
              </w:rPr>
              <w:t>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67839" w:rsidRPr="00FD4411" w:rsidRDefault="00B67839" w:rsidP="00B67839">
            <w:pPr>
              <w:pStyle w:val="af5"/>
              <w:rPr>
                <w:b w:val="0"/>
                <w:color w:val="000000"/>
                <w:szCs w:val="22"/>
              </w:rPr>
            </w:pPr>
          </w:p>
        </w:tc>
      </w:tr>
      <w:tr w:rsidR="00AA5BC4" w:rsidRPr="00FD4411" w:rsidTr="00B67839">
        <w:trPr>
          <w:tblHeader/>
          <w:jc w:val="center"/>
        </w:trPr>
        <w:tc>
          <w:tcPr>
            <w:tcW w:w="711" w:type="dxa"/>
            <w:tcBorders>
              <w:top w:val="single" w:sz="4" w:space="0" w:color="000000"/>
              <w:left w:val="single" w:sz="4" w:space="0" w:color="000000"/>
              <w:bottom w:val="single" w:sz="4" w:space="0" w:color="000000"/>
            </w:tcBorders>
            <w:shd w:val="clear" w:color="auto" w:fill="auto"/>
          </w:tcPr>
          <w:p w:rsidR="00AA5BC4" w:rsidRPr="00FD4411" w:rsidRDefault="00AA5BC4" w:rsidP="00B67839">
            <w:pPr>
              <w:pStyle w:val="af5"/>
              <w:rPr>
                <w:b w:val="0"/>
                <w:color w:val="000000"/>
                <w:szCs w:val="22"/>
              </w:rPr>
            </w:pPr>
            <w:r w:rsidRPr="00FD4411">
              <w:rPr>
                <w:b w:val="0"/>
                <w:color w:val="000000"/>
                <w:szCs w:val="22"/>
              </w:rPr>
              <w:t>5.1.</w:t>
            </w:r>
          </w:p>
        </w:tc>
        <w:tc>
          <w:tcPr>
            <w:tcW w:w="5386" w:type="dxa"/>
            <w:tcBorders>
              <w:top w:val="single" w:sz="4" w:space="0" w:color="000000"/>
              <w:left w:val="single" w:sz="4" w:space="0" w:color="000000"/>
              <w:bottom w:val="single" w:sz="4" w:space="0" w:color="000000"/>
            </w:tcBorders>
            <w:shd w:val="clear" w:color="auto" w:fill="auto"/>
          </w:tcPr>
          <w:p w:rsidR="00AA5BC4" w:rsidRPr="00FD4411" w:rsidRDefault="00AA5BC4" w:rsidP="00B67839">
            <w:pPr>
              <w:pStyle w:val="af5"/>
              <w:jc w:val="both"/>
              <w:rPr>
                <w:b w:val="0"/>
                <w:color w:val="000000"/>
                <w:szCs w:val="22"/>
              </w:rPr>
            </w:pPr>
            <w:r w:rsidRPr="00FD4411">
              <w:rPr>
                <w:b w:val="0"/>
                <w:color w:val="000000"/>
                <w:szCs w:val="22"/>
              </w:rPr>
              <w:t>высота основных объектов капитального стро</w:t>
            </w:r>
            <w:r w:rsidRPr="00FD4411">
              <w:rPr>
                <w:b w:val="0"/>
                <w:color w:val="000000"/>
                <w:szCs w:val="22"/>
              </w:rPr>
              <w:t>и</w:t>
            </w:r>
            <w:r w:rsidRPr="00FD4411">
              <w:rPr>
                <w:b w:val="0"/>
                <w:color w:val="000000"/>
                <w:szCs w:val="22"/>
              </w:rPr>
              <w:t>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AA5BC4" w:rsidRPr="00FD4411" w:rsidRDefault="00CF6B34" w:rsidP="00B67839">
            <w:pPr>
              <w:pStyle w:val="af5"/>
              <w:rPr>
                <w:b w:val="0"/>
                <w:color w:val="000000"/>
                <w:szCs w:val="22"/>
              </w:rPr>
            </w:pPr>
            <w:smartTag w:uri="urn:schemas-microsoft-com:office:smarttags" w:element="metricconverter">
              <w:smartTagPr>
                <w:attr w:name="ProductID" w:val="30 м"/>
              </w:smartTagPr>
              <w:r w:rsidRPr="00FD4411">
                <w:rPr>
                  <w:b w:val="0"/>
                  <w:color w:val="000000"/>
                  <w:szCs w:val="22"/>
                </w:rPr>
                <w:t>30</w:t>
              </w:r>
              <w:r w:rsidR="00AA5BC4" w:rsidRPr="00FD4411">
                <w:rPr>
                  <w:b w:val="0"/>
                  <w:color w:val="000000"/>
                  <w:szCs w:val="22"/>
                </w:rPr>
                <w:t xml:space="preserve"> м</w:t>
              </w:r>
            </w:smartTag>
          </w:p>
        </w:tc>
      </w:tr>
      <w:tr w:rsidR="00B67839" w:rsidRPr="00FD4411" w:rsidTr="00B67839">
        <w:trPr>
          <w:tblHeader/>
          <w:jc w:val="center"/>
        </w:trPr>
        <w:tc>
          <w:tcPr>
            <w:tcW w:w="711" w:type="dxa"/>
            <w:tcBorders>
              <w:top w:val="single" w:sz="4" w:space="0" w:color="000000"/>
              <w:left w:val="single" w:sz="4" w:space="0" w:color="000000"/>
              <w:bottom w:val="single" w:sz="4" w:space="0" w:color="000000"/>
            </w:tcBorders>
            <w:shd w:val="clear" w:color="auto" w:fill="auto"/>
          </w:tcPr>
          <w:p w:rsidR="00B67839" w:rsidRPr="00FD4411" w:rsidRDefault="00AA5BC4" w:rsidP="00B67839">
            <w:pPr>
              <w:pStyle w:val="af5"/>
              <w:rPr>
                <w:b w:val="0"/>
                <w:color w:val="000000"/>
                <w:szCs w:val="22"/>
              </w:rPr>
            </w:pPr>
            <w:r w:rsidRPr="00FD4411">
              <w:rPr>
                <w:b w:val="0"/>
                <w:color w:val="000000"/>
                <w:szCs w:val="22"/>
              </w:rPr>
              <w:t>5.2</w:t>
            </w:r>
            <w:r w:rsidR="00B67839" w:rsidRPr="00FD4411">
              <w:rPr>
                <w:b w:val="0"/>
                <w:color w:val="000000"/>
                <w:szCs w:val="22"/>
              </w:rPr>
              <w:t>.</w:t>
            </w:r>
          </w:p>
        </w:tc>
        <w:tc>
          <w:tcPr>
            <w:tcW w:w="5386" w:type="dxa"/>
            <w:tcBorders>
              <w:top w:val="single" w:sz="4" w:space="0" w:color="000000"/>
              <w:left w:val="single" w:sz="4" w:space="0" w:color="000000"/>
              <w:bottom w:val="single" w:sz="4" w:space="0" w:color="000000"/>
            </w:tcBorders>
            <w:shd w:val="clear" w:color="auto" w:fill="auto"/>
          </w:tcPr>
          <w:p w:rsidR="00B67839" w:rsidRPr="00FD4411" w:rsidRDefault="00B67839" w:rsidP="00B67839">
            <w:pPr>
              <w:pStyle w:val="af5"/>
              <w:jc w:val="both"/>
              <w:rPr>
                <w:b w:val="0"/>
                <w:color w:val="000000"/>
                <w:szCs w:val="22"/>
              </w:rPr>
            </w:pPr>
            <w:r w:rsidRPr="00FD4411">
              <w:rPr>
                <w:b w:val="0"/>
                <w:color w:val="000000"/>
                <w:szCs w:val="22"/>
              </w:rPr>
              <w:t>Предельная максимальная высота вспомогательных объектов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67839" w:rsidRPr="00FD4411" w:rsidRDefault="00CF6B34" w:rsidP="00B67839">
            <w:pPr>
              <w:pStyle w:val="af5"/>
              <w:rPr>
                <w:b w:val="0"/>
                <w:color w:val="000000"/>
                <w:szCs w:val="22"/>
              </w:rPr>
            </w:pPr>
            <w:smartTag w:uri="urn:schemas-microsoft-com:office:smarttags" w:element="metricconverter">
              <w:smartTagPr>
                <w:attr w:name="ProductID" w:val="10 м"/>
              </w:smartTagPr>
              <w:r w:rsidRPr="00FD4411">
                <w:rPr>
                  <w:b w:val="0"/>
                  <w:color w:val="000000"/>
                  <w:szCs w:val="22"/>
                </w:rPr>
                <w:t>10</w:t>
              </w:r>
              <w:r w:rsidR="00B67839" w:rsidRPr="00FD4411">
                <w:rPr>
                  <w:b w:val="0"/>
                  <w:color w:val="000000"/>
                  <w:szCs w:val="22"/>
                </w:rPr>
                <w:t xml:space="preserve"> м</w:t>
              </w:r>
            </w:smartTag>
          </w:p>
        </w:tc>
      </w:tr>
      <w:tr w:rsidR="00B67839" w:rsidRPr="00FD4411" w:rsidTr="00B67839">
        <w:trPr>
          <w:tblHeader/>
          <w:jc w:val="center"/>
        </w:trPr>
        <w:tc>
          <w:tcPr>
            <w:tcW w:w="711" w:type="dxa"/>
            <w:tcBorders>
              <w:top w:val="single" w:sz="4" w:space="0" w:color="000000"/>
              <w:left w:val="single" w:sz="4" w:space="0" w:color="000000"/>
              <w:bottom w:val="single" w:sz="4" w:space="0" w:color="000000"/>
            </w:tcBorders>
            <w:shd w:val="clear" w:color="auto" w:fill="auto"/>
          </w:tcPr>
          <w:p w:rsidR="00B67839" w:rsidRPr="00FD4411" w:rsidRDefault="00B67839" w:rsidP="00B67839">
            <w:pPr>
              <w:pStyle w:val="af5"/>
              <w:rPr>
                <w:b w:val="0"/>
                <w:color w:val="000000"/>
                <w:szCs w:val="22"/>
              </w:rPr>
            </w:pPr>
            <w:r w:rsidRPr="00FD4411">
              <w:rPr>
                <w:b w:val="0"/>
                <w:color w:val="000000"/>
                <w:szCs w:val="22"/>
              </w:rPr>
              <w:t>6</w:t>
            </w:r>
          </w:p>
        </w:tc>
        <w:tc>
          <w:tcPr>
            <w:tcW w:w="5386" w:type="dxa"/>
            <w:tcBorders>
              <w:top w:val="single" w:sz="4" w:space="0" w:color="000000"/>
              <w:left w:val="single" w:sz="4" w:space="0" w:color="000000"/>
              <w:bottom w:val="single" w:sz="4" w:space="0" w:color="000000"/>
            </w:tcBorders>
            <w:shd w:val="clear" w:color="auto" w:fill="auto"/>
          </w:tcPr>
          <w:p w:rsidR="00B67839" w:rsidRPr="00FD4411" w:rsidRDefault="00B67839" w:rsidP="00B67839">
            <w:pPr>
              <w:pStyle w:val="af5"/>
              <w:jc w:val="both"/>
              <w:rPr>
                <w:color w:val="000000"/>
                <w:szCs w:val="22"/>
              </w:rPr>
            </w:pPr>
            <w:r w:rsidRPr="00FD4411">
              <w:rPr>
                <w:color w:val="000000"/>
                <w:szCs w:val="22"/>
              </w:rPr>
              <w:t>Максимальный процент застройки в границах з</w:t>
            </w:r>
            <w:r w:rsidRPr="00FD4411">
              <w:rPr>
                <w:color w:val="000000"/>
                <w:szCs w:val="22"/>
              </w:rPr>
              <w:t>е</w:t>
            </w:r>
            <w:r w:rsidRPr="00FD4411">
              <w:rPr>
                <w:color w:val="000000"/>
                <w:szCs w:val="22"/>
              </w:rPr>
              <w:t>мельного участка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67839" w:rsidRPr="00FD4411" w:rsidRDefault="00B67839" w:rsidP="00B67839">
            <w:pPr>
              <w:pStyle w:val="af5"/>
              <w:rPr>
                <w:b w:val="0"/>
                <w:color w:val="000000"/>
                <w:szCs w:val="22"/>
              </w:rPr>
            </w:pPr>
          </w:p>
        </w:tc>
      </w:tr>
      <w:tr w:rsidR="00B67839" w:rsidRPr="00FD4411" w:rsidTr="00B67839">
        <w:trPr>
          <w:tblHeader/>
          <w:jc w:val="center"/>
        </w:trPr>
        <w:tc>
          <w:tcPr>
            <w:tcW w:w="711" w:type="dxa"/>
            <w:tcBorders>
              <w:top w:val="single" w:sz="4" w:space="0" w:color="000000"/>
              <w:left w:val="single" w:sz="4" w:space="0" w:color="000000"/>
              <w:bottom w:val="single" w:sz="4" w:space="0" w:color="000000"/>
            </w:tcBorders>
            <w:shd w:val="clear" w:color="auto" w:fill="auto"/>
          </w:tcPr>
          <w:p w:rsidR="00B67839" w:rsidRPr="00FD4411" w:rsidRDefault="00B67839" w:rsidP="00B67839">
            <w:pPr>
              <w:pStyle w:val="af5"/>
              <w:rPr>
                <w:b w:val="0"/>
                <w:color w:val="000000"/>
                <w:szCs w:val="22"/>
              </w:rPr>
            </w:pPr>
          </w:p>
        </w:tc>
        <w:tc>
          <w:tcPr>
            <w:tcW w:w="5386" w:type="dxa"/>
            <w:tcBorders>
              <w:top w:val="single" w:sz="4" w:space="0" w:color="000000"/>
              <w:left w:val="single" w:sz="4" w:space="0" w:color="000000"/>
              <w:bottom w:val="single" w:sz="4" w:space="0" w:color="000000"/>
            </w:tcBorders>
            <w:shd w:val="clear" w:color="auto" w:fill="auto"/>
          </w:tcPr>
          <w:p w:rsidR="00B67839" w:rsidRPr="00FD4411" w:rsidRDefault="00B67839" w:rsidP="00B67839">
            <w:pPr>
              <w:pStyle w:val="af5"/>
              <w:jc w:val="both"/>
              <w:rPr>
                <w:b w:val="0"/>
                <w:color w:val="000000"/>
                <w:szCs w:val="22"/>
              </w:rPr>
            </w:pPr>
            <w:r w:rsidRPr="00FD4411">
              <w:rPr>
                <w:b w:val="0"/>
                <w:color w:val="000000"/>
                <w:szCs w:val="22"/>
              </w:rPr>
              <w:t>- в случае размещения на земельном участке только объектов инженерно-технического обеспечения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67839" w:rsidRPr="00FD4411" w:rsidRDefault="00B67839" w:rsidP="00B67839">
            <w:pPr>
              <w:pStyle w:val="af5"/>
              <w:rPr>
                <w:b w:val="0"/>
                <w:color w:val="000000"/>
                <w:szCs w:val="22"/>
              </w:rPr>
            </w:pPr>
            <w:r w:rsidRPr="00FD4411">
              <w:rPr>
                <w:b w:val="0"/>
                <w:color w:val="000000"/>
                <w:szCs w:val="22"/>
              </w:rPr>
              <w:t>100 %</w:t>
            </w:r>
          </w:p>
        </w:tc>
      </w:tr>
      <w:tr w:rsidR="00B67839" w:rsidRPr="00FD4411" w:rsidTr="00B67839">
        <w:trPr>
          <w:tblHeader/>
          <w:jc w:val="center"/>
        </w:trPr>
        <w:tc>
          <w:tcPr>
            <w:tcW w:w="711" w:type="dxa"/>
            <w:tcBorders>
              <w:top w:val="single" w:sz="4" w:space="0" w:color="000000"/>
              <w:left w:val="single" w:sz="4" w:space="0" w:color="000000"/>
              <w:bottom w:val="single" w:sz="4" w:space="0" w:color="000000"/>
            </w:tcBorders>
            <w:shd w:val="clear" w:color="auto" w:fill="auto"/>
          </w:tcPr>
          <w:p w:rsidR="00B67839" w:rsidRPr="00FD4411" w:rsidRDefault="00B67839" w:rsidP="00B67839">
            <w:pPr>
              <w:pStyle w:val="af5"/>
              <w:rPr>
                <w:b w:val="0"/>
                <w:color w:val="000000"/>
                <w:szCs w:val="22"/>
              </w:rPr>
            </w:pPr>
          </w:p>
        </w:tc>
        <w:tc>
          <w:tcPr>
            <w:tcW w:w="5386" w:type="dxa"/>
            <w:tcBorders>
              <w:top w:val="single" w:sz="4" w:space="0" w:color="000000"/>
              <w:left w:val="single" w:sz="4" w:space="0" w:color="000000"/>
              <w:bottom w:val="single" w:sz="4" w:space="0" w:color="000000"/>
            </w:tcBorders>
            <w:shd w:val="clear" w:color="auto" w:fill="auto"/>
          </w:tcPr>
          <w:p w:rsidR="00B67839" w:rsidRPr="00FD4411" w:rsidRDefault="00B67839" w:rsidP="00B67839">
            <w:pPr>
              <w:pStyle w:val="af5"/>
              <w:jc w:val="both"/>
              <w:rPr>
                <w:b w:val="0"/>
                <w:color w:val="000000"/>
                <w:szCs w:val="22"/>
              </w:rPr>
            </w:pPr>
            <w:r w:rsidRPr="00FD4411">
              <w:rPr>
                <w:b w:val="0"/>
                <w:color w:val="000000"/>
                <w:szCs w:val="22"/>
              </w:rPr>
              <w:t>- в случае размещения на земельном участке иных объектов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67839" w:rsidRPr="00FD4411" w:rsidRDefault="00B67839" w:rsidP="00B67839">
            <w:pPr>
              <w:pStyle w:val="af5"/>
              <w:rPr>
                <w:b w:val="0"/>
                <w:color w:val="000000"/>
                <w:szCs w:val="22"/>
              </w:rPr>
            </w:pPr>
            <w:r w:rsidRPr="00FD4411">
              <w:rPr>
                <w:b w:val="0"/>
                <w:color w:val="000000"/>
                <w:szCs w:val="22"/>
              </w:rPr>
              <w:t>80 %</w:t>
            </w:r>
          </w:p>
        </w:tc>
      </w:tr>
      <w:tr w:rsidR="00B67839" w:rsidRPr="00FD4411" w:rsidTr="00B67839">
        <w:trPr>
          <w:tblHeader/>
          <w:jc w:val="center"/>
        </w:trPr>
        <w:tc>
          <w:tcPr>
            <w:tcW w:w="711" w:type="dxa"/>
            <w:tcBorders>
              <w:top w:val="single" w:sz="4" w:space="0" w:color="000000"/>
              <w:left w:val="single" w:sz="4" w:space="0" w:color="000000"/>
              <w:bottom w:val="single" w:sz="4" w:space="0" w:color="000000"/>
            </w:tcBorders>
            <w:shd w:val="clear" w:color="auto" w:fill="auto"/>
          </w:tcPr>
          <w:p w:rsidR="00B67839" w:rsidRPr="00FD4411" w:rsidRDefault="00B67839" w:rsidP="00F84E81">
            <w:pPr>
              <w:pStyle w:val="af5"/>
              <w:rPr>
                <w:b w:val="0"/>
                <w:color w:val="000000"/>
                <w:szCs w:val="22"/>
              </w:rPr>
            </w:pPr>
            <w:r w:rsidRPr="00FD4411">
              <w:rPr>
                <w:b w:val="0"/>
                <w:color w:val="000000"/>
                <w:szCs w:val="22"/>
              </w:rPr>
              <w:t>6.</w:t>
            </w:r>
            <w:r w:rsidR="00F84E81" w:rsidRPr="00FD4411">
              <w:rPr>
                <w:b w:val="0"/>
                <w:color w:val="000000"/>
                <w:szCs w:val="22"/>
              </w:rPr>
              <w:t>1</w:t>
            </w:r>
          </w:p>
        </w:tc>
        <w:tc>
          <w:tcPr>
            <w:tcW w:w="5386" w:type="dxa"/>
            <w:tcBorders>
              <w:top w:val="single" w:sz="4" w:space="0" w:color="000000"/>
              <w:left w:val="single" w:sz="4" w:space="0" w:color="000000"/>
              <w:bottom w:val="single" w:sz="4" w:space="0" w:color="000000"/>
            </w:tcBorders>
            <w:shd w:val="clear" w:color="auto" w:fill="auto"/>
          </w:tcPr>
          <w:p w:rsidR="00B67839" w:rsidRPr="00FD4411" w:rsidRDefault="00B67839" w:rsidP="00B67839">
            <w:pPr>
              <w:pStyle w:val="af5"/>
              <w:jc w:val="both"/>
              <w:rPr>
                <w:b w:val="0"/>
                <w:color w:val="000000"/>
                <w:szCs w:val="22"/>
              </w:rPr>
            </w:pPr>
            <w:r w:rsidRPr="00FD4411">
              <w:rPr>
                <w:b w:val="0"/>
                <w:color w:val="000000"/>
                <w:szCs w:val="22"/>
              </w:rPr>
              <w:t>с другими видами разреше</w:t>
            </w:r>
            <w:r w:rsidRPr="00FD4411">
              <w:rPr>
                <w:b w:val="0"/>
                <w:color w:val="000000"/>
                <w:szCs w:val="22"/>
              </w:rPr>
              <w:t>н</w:t>
            </w:r>
            <w:r w:rsidRPr="00FD4411">
              <w:rPr>
                <w:b w:val="0"/>
                <w:color w:val="000000"/>
                <w:szCs w:val="22"/>
              </w:rPr>
              <w:t>ного использования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B67839" w:rsidRPr="00FD4411" w:rsidRDefault="00B67839" w:rsidP="00B67839">
            <w:pPr>
              <w:pStyle w:val="af5"/>
              <w:rPr>
                <w:b w:val="0"/>
                <w:color w:val="000000"/>
                <w:szCs w:val="22"/>
              </w:rPr>
            </w:pPr>
            <w:r w:rsidRPr="00FD4411">
              <w:rPr>
                <w:b w:val="0"/>
                <w:color w:val="000000"/>
                <w:szCs w:val="22"/>
              </w:rPr>
              <w:t>80 %</w:t>
            </w:r>
          </w:p>
        </w:tc>
      </w:tr>
    </w:tbl>
    <w:p w:rsidR="00901898" w:rsidRPr="00FD4411" w:rsidRDefault="00901898" w:rsidP="00F444F6">
      <w:pPr>
        <w:pStyle w:val="ConsPlusNormal"/>
        <w:spacing w:line="23" w:lineRule="atLeast"/>
        <w:ind w:firstLine="709"/>
        <w:jc w:val="both"/>
        <w:rPr>
          <w:rFonts w:ascii="Times New Roman" w:hAnsi="Times New Roman" w:cs="Times New Roman"/>
          <w:color w:val="000000"/>
          <w:sz w:val="22"/>
          <w:szCs w:val="22"/>
          <w:u w:val="single"/>
        </w:rPr>
      </w:pPr>
    </w:p>
    <w:p w:rsidR="0065523F" w:rsidRPr="00FD4411" w:rsidRDefault="0065523F" w:rsidP="00F444F6">
      <w:pPr>
        <w:pStyle w:val="ConsPlusNormal"/>
        <w:spacing w:line="23" w:lineRule="atLeast"/>
        <w:ind w:firstLine="709"/>
        <w:jc w:val="both"/>
        <w:rPr>
          <w:rFonts w:ascii="Times New Roman" w:hAnsi="Times New Roman" w:cs="Times New Roman"/>
          <w:color w:val="000000"/>
          <w:sz w:val="22"/>
          <w:szCs w:val="22"/>
        </w:rPr>
      </w:pPr>
      <w:r w:rsidRPr="00FD4411">
        <w:rPr>
          <w:rFonts w:ascii="Times New Roman" w:hAnsi="Times New Roman" w:cs="Times New Roman"/>
          <w:color w:val="000000"/>
          <w:sz w:val="22"/>
          <w:szCs w:val="22"/>
          <w:u w:val="single"/>
        </w:rPr>
        <w:t>Примечание:</w:t>
      </w:r>
      <w:r w:rsidR="00C0383C" w:rsidRPr="00FD4411">
        <w:rPr>
          <w:rFonts w:ascii="Times New Roman" w:hAnsi="Times New Roman" w:cs="Times New Roman"/>
          <w:color w:val="000000"/>
          <w:sz w:val="22"/>
          <w:szCs w:val="22"/>
        </w:rPr>
        <w:t xml:space="preserve"> Для объектов не указанных</w:t>
      </w:r>
      <w:r w:rsidRPr="00FD4411">
        <w:rPr>
          <w:rFonts w:ascii="Times New Roman" w:hAnsi="Times New Roman" w:cs="Times New Roman"/>
          <w:color w:val="000000"/>
          <w:sz w:val="22"/>
          <w:szCs w:val="22"/>
        </w:rPr>
        <w:t xml:space="preserve"> выше, размер земельного участка определяется по заданию на проектирование.</w:t>
      </w:r>
    </w:p>
    <w:p w:rsidR="003F71CB" w:rsidRPr="00FD4411" w:rsidRDefault="003F71CB" w:rsidP="00F444F6">
      <w:pPr>
        <w:pStyle w:val="ConsPlusNormal"/>
        <w:spacing w:line="23" w:lineRule="atLeast"/>
        <w:ind w:firstLine="709"/>
        <w:jc w:val="both"/>
        <w:rPr>
          <w:rFonts w:ascii="Times New Roman" w:hAnsi="Times New Roman" w:cs="Times New Roman"/>
          <w:color w:val="000000"/>
          <w:sz w:val="22"/>
          <w:szCs w:val="22"/>
        </w:rPr>
      </w:pPr>
    </w:p>
    <w:p w:rsidR="003F71CB" w:rsidRPr="00FD4411" w:rsidRDefault="003F71CB" w:rsidP="003F71CB">
      <w:pPr>
        <w:pStyle w:val="ConsNormal"/>
        <w:tabs>
          <w:tab w:val="left" w:pos="1080"/>
        </w:tabs>
        <w:ind w:firstLine="540"/>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ЗД. ЗОНА ОБЪЕКТОВ ЗДРАВО</w:t>
      </w:r>
      <w:r w:rsidR="0060314F" w:rsidRPr="00FD4411">
        <w:rPr>
          <w:rFonts w:ascii="Times New Roman" w:hAnsi="Times New Roman" w:cs="Times New Roman"/>
          <w:b/>
          <w:color w:val="000000"/>
          <w:sz w:val="22"/>
          <w:szCs w:val="22"/>
        </w:rPr>
        <w:t>О</w:t>
      </w:r>
      <w:r w:rsidRPr="00FD4411">
        <w:rPr>
          <w:rFonts w:ascii="Times New Roman" w:hAnsi="Times New Roman" w:cs="Times New Roman"/>
          <w:b/>
          <w:color w:val="000000"/>
          <w:sz w:val="22"/>
          <w:szCs w:val="22"/>
        </w:rPr>
        <w:t>ХРАНЕНИЯ</w:t>
      </w:r>
    </w:p>
    <w:p w:rsidR="003F71CB" w:rsidRPr="00FD4411" w:rsidRDefault="003F71CB" w:rsidP="003F71CB">
      <w:pPr>
        <w:pStyle w:val="ConsNormal"/>
        <w:widowControl/>
        <w:tabs>
          <w:tab w:val="left" w:pos="1080"/>
        </w:tabs>
        <w:ind w:firstLine="540"/>
        <w:jc w:val="both"/>
        <w:rPr>
          <w:rFonts w:ascii="Times New Roman" w:hAnsi="Times New Roman" w:cs="Times New Roman"/>
          <w:color w:val="000000"/>
          <w:sz w:val="22"/>
          <w:szCs w:val="22"/>
        </w:rPr>
      </w:pPr>
      <w:r w:rsidRPr="00FD4411">
        <w:rPr>
          <w:rFonts w:ascii="Times New Roman" w:hAnsi="Times New Roman" w:cs="Times New Roman"/>
          <w:color w:val="000000"/>
          <w:sz w:val="22"/>
          <w:szCs w:val="22"/>
        </w:rPr>
        <w:t>Зона объектов здравоохранения выделена для обеспечения правовых условий формирования территорий, на которых осуществляется деятельность объектов медицинского назначения.</w:t>
      </w:r>
    </w:p>
    <w:p w:rsidR="003F71CB" w:rsidRPr="00FD4411" w:rsidRDefault="003F71CB" w:rsidP="003F71CB">
      <w:pPr>
        <w:pStyle w:val="ConsNormal"/>
        <w:widowControl/>
        <w:tabs>
          <w:tab w:val="left" w:pos="1080"/>
        </w:tabs>
        <w:ind w:firstLine="540"/>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Основные виды разрешенного использования:</w:t>
      </w:r>
    </w:p>
    <w:tbl>
      <w:tblPr>
        <w:tblW w:w="5000" w:type="pct"/>
        <w:jc w:val="center"/>
        <w:tblLayout w:type="fixed"/>
        <w:tblLook w:val="0000" w:firstRow="0" w:lastRow="0" w:firstColumn="0" w:lastColumn="0" w:noHBand="0" w:noVBand="0"/>
      </w:tblPr>
      <w:tblGrid>
        <w:gridCol w:w="1951"/>
        <w:gridCol w:w="5812"/>
        <w:gridCol w:w="2089"/>
      </w:tblGrid>
      <w:tr w:rsidR="003F71CB" w:rsidRPr="00FD4411" w:rsidTr="005D42DD">
        <w:trPr>
          <w:tblHeader/>
          <w:jc w:val="center"/>
        </w:trPr>
        <w:tc>
          <w:tcPr>
            <w:tcW w:w="1951" w:type="dxa"/>
            <w:tcBorders>
              <w:top w:val="single" w:sz="4" w:space="0" w:color="000000"/>
              <w:left w:val="single" w:sz="4" w:space="0" w:color="000000"/>
              <w:bottom w:val="single" w:sz="4" w:space="0" w:color="000000"/>
            </w:tcBorders>
            <w:shd w:val="clear" w:color="auto" w:fill="auto"/>
            <w:vAlign w:val="center"/>
          </w:tcPr>
          <w:p w:rsidR="003F71CB" w:rsidRPr="00FD4411" w:rsidRDefault="003F71CB" w:rsidP="005D42DD">
            <w:pPr>
              <w:pStyle w:val="af5"/>
              <w:jc w:val="both"/>
              <w:rPr>
                <w:color w:val="000000"/>
                <w:szCs w:val="22"/>
              </w:rPr>
            </w:pPr>
            <w:r w:rsidRPr="00FD4411">
              <w:rPr>
                <w:color w:val="000000"/>
                <w:szCs w:val="22"/>
              </w:rPr>
              <w:t xml:space="preserve">Вид разрешенного использования </w:t>
            </w:r>
            <w:r w:rsidRPr="00FD4411">
              <w:rPr>
                <w:color w:val="000000"/>
                <w:szCs w:val="22"/>
              </w:rPr>
              <w:br/>
              <w:t xml:space="preserve">земельных участков и объектов </w:t>
            </w:r>
            <w:r w:rsidRPr="00FD4411">
              <w:rPr>
                <w:color w:val="000000"/>
                <w:szCs w:val="22"/>
              </w:rPr>
              <w:br/>
              <w:t>кап</w:t>
            </w:r>
            <w:r w:rsidRPr="00FD4411">
              <w:rPr>
                <w:color w:val="000000"/>
                <w:szCs w:val="22"/>
              </w:rPr>
              <w:t>и</w:t>
            </w:r>
            <w:r w:rsidRPr="00FD4411">
              <w:rPr>
                <w:color w:val="000000"/>
                <w:szCs w:val="22"/>
              </w:rPr>
              <w:t>тального строительства</w:t>
            </w:r>
          </w:p>
        </w:tc>
        <w:tc>
          <w:tcPr>
            <w:tcW w:w="5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71CB" w:rsidRPr="00FD4411" w:rsidRDefault="003F71CB" w:rsidP="005D42DD">
            <w:pPr>
              <w:pStyle w:val="af5"/>
              <w:jc w:val="both"/>
              <w:rPr>
                <w:color w:val="000000"/>
                <w:szCs w:val="22"/>
              </w:rPr>
            </w:pPr>
            <w:r w:rsidRPr="00FD4411">
              <w:rPr>
                <w:color w:val="000000"/>
                <w:szCs w:val="22"/>
              </w:rPr>
              <w:t>Описание вида разрешенного использования земельного участка</w:t>
            </w:r>
          </w:p>
        </w:tc>
        <w:tc>
          <w:tcPr>
            <w:tcW w:w="2089" w:type="dxa"/>
            <w:tcBorders>
              <w:top w:val="single" w:sz="4" w:space="0" w:color="000000"/>
              <w:left w:val="single" w:sz="4" w:space="0" w:color="000000"/>
              <w:bottom w:val="single" w:sz="4" w:space="0" w:color="000000"/>
              <w:right w:val="single" w:sz="4" w:space="0" w:color="000000"/>
            </w:tcBorders>
          </w:tcPr>
          <w:p w:rsidR="003F71CB" w:rsidRPr="00FD4411" w:rsidRDefault="003F71CB" w:rsidP="005D42DD">
            <w:pPr>
              <w:pStyle w:val="af5"/>
              <w:jc w:val="both"/>
              <w:rPr>
                <w:color w:val="000000"/>
                <w:szCs w:val="22"/>
              </w:rPr>
            </w:pPr>
            <w:r w:rsidRPr="00FD4411">
              <w:rPr>
                <w:color w:val="000000"/>
                <w:szCs w:val="22"/>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5E10BD" w:rsidRPr="00FD4411" w:rsidTr="005D42DD">
        <w:trPr>
          <w:jc w:val="center"/>
        </w:trPr>
        <w:tc>
          <w:tcPr>
            <w:tcW w:w="1951" w:type="dxa"/>
            <w:tcBorders>
              <w:top w:val="single" w:sz="4" w:space="0" w:color="000000"/>
              <w:left w:val="single" w:sz="4" w:space="0" w:color="000000"/>
              <w:bottom w:val="single" w:sz="4" w:space="0" w:color="000000"/>
            </w:tcBorders>
            <w:shd w:val="clear" w:color="auto" w:fill="auto"/>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Здравоохранение</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2089" w:type="dxa"/>
            <w:tcBorders>
              <w:top w:val="single" w:sz="4" w:space="0" w:color="000000"/>
              <w:left w:val="single" w:sz="4" w:space="0" w:color="000000"/>
              <w:bottom w:val="single" w:sz="4" w:space="0" w:color="000000"/>
              <w:right w:val="single" w:sz="4" w:space="0" w:color="000000"/>
            </w:tcBorders>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3.4</w:t>
            </w:r>
          </w:p>
        </w:tc>
      </w:tr>
      <w:tr w:rsidR="005E10BD" w:rsidRPr="00FD4411" w:rsidTr="005D42DD">
        <w:trPr>
          <w:jc w:val="center"/>
        </w:trPr>
        <w:tc>
          <w:tcPr>
            <w:tcW w:w="1951" w:type="dxa"/>
            <w:tcBorders>
              <w:top w:val="single" w:sz="4" w:space="0" w:color="000000"/>
              <w:left w:val="single" w:sz="4" w:space="0" w:color="000000"/>
              <w:bottom w:val="single" w:sz="4" w:space="0" w:color="000000"/>
            </w:tcBorders>
            <w:shd w:val="clear" w:color="auto" w:fill="auto"/>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Амбулаторно-поликлиническое обслуживание</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089" w:type="dxa"/>
            <w:tcBorders>
              <w:top w:val="single" w:sz="4" w:space="0" w:color="000000"/>
              <w:left w:val="single" w:sz="4" w:space="0" w:color="000000"/>
              <w:bottom w:val="single" w:sz="4" w:space="0" w:color="000000"/>
              <w:right w:val="single" w:sz="4" w:space="0" w:color="000000"/>
            </w:tcBorders>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3.4.1</w:t>
            </w:r>
          </w:p>
        </w:tc>
      </w:tr>
      <w:tr w:rsidR="005E10BD" w:rsidRPr="00FD4411" w:rsidTr="005D42DD">
        <w:trPr>
          <w:jc w:val="center"/>
        </w:trPr>
        <w:tc>
          <w:tcPr>
            <w:tcW w:w="1951" w:type="dxa"/>
            <w:tcBorders>
              <w:top w:val="single" w:sz="4" w:space="0" w:color="000000"/>
              <w:left w:val="single" w:sz="4" w:space="0" w:color="000000"/>
              <w:bottom w:val="single" w:sz="4" w:space="0" w:color="000000"/>
            </w:tcBorders>
            <w:shd w:val="clear" w:color="auto" w:fill="auto"/>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Стационарное медицинское обслуживание</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станций скорой помощи;</w:t>
            </w:r>
          </w:p>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площадок санитарной авиации</w:t>
            </w:r>
          </w:p>
        </w:tc>
        <w:tc>
          <w:tcPr>
            <w:tcW w:w="2089" w:type="dxa"/>
            <w:tcBorders>
              <w:top w:val="single" w:sz="4" w:space="0" w:color="000000"/>
              <w:left w:val="single" w:sz="4" w:space="0" w:color="000000"/>
              <w:bottom w:val="single" w:sz="4" w:space="0" w:color="000000"/>
              <w:right w:val="single" w:sz="4" w:space="0" w:color="000000"/>
            </w:tcBorders>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3.4.2</w:t>
            </w:r>
          </w:p>
        </w:tc>
      </w:tr>
      <w:tr w:rsidR="005E10BD" w:rsidRPr="00FD4411" w:rsidTr="00F76982">
        <w:trPr>
          <w:trHeight w:val="1429"/>
          <w:jc w:val="center"/>
        </w:trPr>
        <w:tc>
          <w:tcPr>
            <w:tcW w:w="1951" w:type="dxa"/>
            <w:tcBorders>
              <w:top w:val="single" w:sz="4" w:space="0" w:color="000000"/>
              <w:left w:val="single" w:sz="4" w:space="0" w:color="000000"/>
              <w:bottom w:val="single" w:sz="4" w:space="0" w:color="000000"/>
            </w:tcBorders>
            <w:shd w:val="clear" w:color="auto" w:fill="auto"/>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Дома социального обслуживания</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2089" w:type="dxa"/>
            <w:tcBorders>
              <w:top w:val="single" w:sz="4" w:space="0" w:color="000000"/>
              <w:left w:val="single" w:sz="4" w:space="0" w:color="000000"/>
              <w:bottom w:val="single" w:sz="4" w:space="0" w:color="000000"/>
              <w:right w:val="single" w:sz="4" w:space="0" w:color="000000"/>
            </w:tcBorders>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3.2.1</w:t>
            </w:r>
          </w:p>
        </w:tc>
      </w:tr>
      <w:tr w:rsidR="005E10BD" w:rsidRPr="00FD4411" w:rsidTr="005D42DD">
        <w:trPr>
          <w:jc w:val="center"/>
        </w:trPr>
        <w:tc>
          <w:tcPr>
            <w:tcW w:w="1951" w:type="dxa"/>
            <w:tcBorders>
              <w:top w:val="single" w:sz="4" w:space="0" w:color="000000"/>
              <w:left w:val="single" w:sz="4" w:space="0" w:color="000000"/>
              <w:bottom w:val="single" w:sz="4" w:space="0" w:color="000000"/>
            </w:tcBorders>
            <w:shd w:val="clear" w:color="auto" w:fill="auto"/>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Санаторная деятельность</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обустройство лечебно-оздоровительных местностей (пляжи, бюветы, места добычи целебной грязи);</w:t>
            </w:r>
          </w:p>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лечебно-оздоровительных лагерей</w:t>
            </w:r>
          </w:p>
        </w:tc>
        <w:tc>
          <w:tcPr>
            <w:tcW w:w="2089" w:type="dxa"/>
            <w:tcBorders>
              <w:top w:val="single" w:sz="4" w:space="0" w:color="000000"/>
              <w:left w:val="single" w:sz="4" w:space="0" w:color="000000"/>
              <w:bottom w:val="single" w:sz="4" w:space="0" w:color="000000"/>
              <w:right w:val="single" w:sz="4" w:space="0" w:color="000000"/>
            </w:tcBorders>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9.2.1</w:t>
            </w:r>
          </w:p>
        </w:tc>
      </w:tr>
      <w:tr w:rsidR="005E10BD" w:rsidRPr="00FD4411" w:rsidTr="005D42DD">
        <w:trPr>
          <w:jc w:val="center"/>
        </w:trPr>
        <w:tc>
          <w:tcPr>
            <w:tcW w:w="1951" w:type="dxa"/>
            <w:tcBorders>
              <w:top w:val="single" w:sz="4" w:space="0" w:color="000000"/>
              <w:left w:val="single" w:sz="4" w:space="0" w:color="000000"/>
              <w:bottom w:val="single" w:sz="4" w:space="0" w:color="000000"/>
            </w:tcBorders>
            <w:shd w:val="clear" w:color="auto" w:fill="auto"/>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Улично-дорожная сеть</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FD4411">
              <w:rPr>
                <w:rFonts w:ascii="Times New Roman" w:hAnsi="Times New Roman"/>
                <w:color w:val="000000"/>
                <w:sz w:val="24"/>
                <w:szCs w:val="24"/>
              </w:rPr>
              <w:t>велотранспортной</w:t>
            </w:r>
            <w:proofErr w:type="spellEnd"/>
            <w:r w:rsidRPr="00FD4411">
              <w:rPr>
                <w:rFonts w:ascii="Times New Roman" w:hAnsi="Times New Roman"/>
                <w:color w:val="000000"/>
                <w:sz w:val="24"/>
                <w:szCs w:val="24"/>
              </w:rPr>
              <w:t xml:space="preserve"> и инженерной инфраструктуры;</w:t>
            </w:r>
          </w:p>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089" w:type="dxa"/>
            <w:tcBorders>
              <w:top w:val="single" w:sz="4" w:space="0" w:color="000000"/>
              <w:left w:val="single" w:sz="4" w:space="0" w:color="000000"/>
              <w:bottom w:val="single" w:sz="4" w:space="0" w:color="000000"/>
              <w:right w:val="single" w:sz="4" w:space="0" w:color="000000"/>
            </w:tcBorders>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12.0.1</w:t>
            </w:r>
          </w:p>
        </w:tc>
      </w:tr>
      <w:tr w:rsidR="005E10BD" w:rsidRPr="00FD4411" w:rsidTr="003B4812">
        <w:trPr>
          <w:jc w:val="center"/>
        </w:trPr>
        <w:tc>
          <w:tcPr>
            <w:tcW w:w="1951" w:type="dxa"/>
            <w:tcBorders>
              <w:top w:val="single" w:sz="4" w:space="0" w:color="000000"/>
              <w:left w:val="single" w:sz="4" w:space="0" w:color="000000"/>
              <w:bottom w:val="single" w:sz="4" w:space="0" w:color="000000"/>
            </w:tcBorders>
            <w:shd w:val="clear" w:color="auto" w:fill="auto"/>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Благоустройство территории</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089" w:type="dxa"/>
            <w:tcBorders>
              <w:top w:val="single" w:sz="4" w:space="0" w:color="000000"/>
              <w:left w:val="single" w:sz="4" w:space="0" w:color="000000"/>
              <w:bottom w:val="single" w:sz="4" w:space="0" w:color="000000"/>
              <w:right w:val="single" w:sz="4" w:space="0" w:color="000000"/>
            </w:tcBorders>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12.0.2</w:t>
            </w:r>
          </w:p>
        </w:tc>
      </w:tr>
    </w:tbl>
    <w:p w:rsidR="003F71CB" w:rsidRPr="00FD4411" w:rsidRDefault="003F71CB" w:rsidP="003F71CB">
      <w:pPr>
        <w:pStyle w:val="ConsNormal"/>
        <w:widowControl/>
        <w:tabs>
          <w:tab w:val="left" w:pos="1080"/>
        </w:tabs>
        <w:jc w:val="both"/>
        <w:rPr>
          <w:rFonts w:ascii="Times New Roman" w:hAnsi="Times New Roman" w:cs="Times New Roman"/>
          <w:color w:val="000000"/>
          <w:sz w:val="22"/>
          <w:szCs w:val="22"/>
        </w:rPr>
      </w:pPr>
    </w:p>
    <w:p w:rsidR="003F71CB" w:rsidRPr="00FD4411" w:rsidRDefault="003F71CB" w:rsidP="003F71CB">
      <w:pPr>
        <w:pStyle w:val="ConsNormal"/>
        <w:widowControl/>
        <w:tabs>
          <w:tab w:val="left" w:pos="360"/>
          <w:tab w:val="left" w:pos="1080"/>
        </w:tabs>
        <w:ind w:firstLine="540"/>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Условно разрешенные виды использования:</w:t>
      </w:r>
    </w:p>
    <w:tbl>
      <w:tblPr>
        <w:tblW w:w="5000" w:type="pct"/>
        <w:jc w:val="center"/>
        <w:tblLayout w:type="fixed"/>
        <w:tblLook w:val="0000" w:firstRow="0" w:lastRow="0" w:firstColumn="0" w:lastColumn="0" w:noHBand="0" w:noVBand="0"/>
      </w:tblPr>
      <w:tblGrid>
        <w:gridCol w:w="1951"/>
        <w:gridCol w:w="5812"/>
        <w:gridCol w:w="2089"/>
      </w:tblGrid>
      <w:tr w:rsidR="003F71CB" w:rsidRPr="00FD4411" w:rsidTr="005D42DD">
        <w:trPr>
          <w:tblHeader/>
          <w:jc w:val="center"/>
        </w:trPr>
        <w:tc>
          <w:tcPr>
            <w:tcW w:w="1951" w:type="dxa"/>
            <w:tcBorders>
              <w:top w:val="single" w:sz="4" w:space="0" w:color="000000"/>
              <w:left w:val="single" w:sz="4" w:space="0" w:color="000000"/>
              <w:bottom w:val="single" w:sz="4" w:space="0" w:color="000000"/>
            </w:tcBorders>
            <w:shd w:val="clear" w:color="auto" w:fill="auto"/>
            <w:vAlign w:val="center"/>
          </w:tcPr>
          <w:p w:rsidR="003F71CB" w:rsidRPr="00FD4411" w:rsidRDefault="003F71CB" w:rsidP="005D42DD">
            <w:pPr>
              <w:pStyle w:val="af5"/>
              <w:jc w:val="both"/>
              <w:rPr>
                <w:color w:val="000000"/>
                <w:szCs w:val="22"/>
              </w:rPr>
            </w:pPr>
            <w:r w:rsidRPr="00FD4411">
              <w:rPr>
                <w:color w:val="000000"/>
                <w:szCs w:val="22"/>
              </w:rPr>
              <w:t xml:space="preserve">Вид разрешенного использования </w:t>
            </w:r>
            <w:r w:rsidRPr="00FD4411">
              <w:rPr>
                <w:color w:val="000000"/>
                <w:szCs w:val="22"/>
              </w:rPr>
              <w:br/>
              <w:t xml:space="preserve">земельных участков и объектов </w:t>
            </w:r>
            <w:r w:rsidRPr="00FD4411">
              <w:rPr>
                <w:color w:val="000000"/>
                <w:szCs w:val="22"/>
              </w:rPr>
              <w:br/>
              <w:t>кап</w:t>
            </w:r>
            <w:r w:rsidRPr="00FD4411">
              <w:rPr>
                <w:color w:val="000000"/>
                <w:szCs w:val="22"/>
              </w:rPr>
              <w:t>и</w:t>
            </w:r>
            <w:r w:rsidRPr="00FD4411">
              <w:rPr>
                <w:color w:val="000000"/>
                <w:szCs w:val="22"/>
              </w:rPr>
              <w:t>тального строительства</w:t>
            </w:r>
          </w:p>
        </w:tc>
        <w:tc>
          <w:tcPr>
            <w:tcW w:w="5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71CB" w:rsidRPr="00FD4411" w:rsidRDefault="003F71CB" w:rsidP="005D42DD">
            <w:pPr>
              <w:pStyle w:val="af5"/>
              <w:jc w:val="both"/>
              <w:rPr>
                <w:color w:val="000000"/>
                <w:szCs w:val="22"/>
              </w:rPr>
            </w:pPr>
            <w:r w:rsidRPr="00FD4411">
              <w:rPr>
                <w:color w:val="000000"/>
                <w:szCs w:val="22"/>
              </w:rPr>
              <w:t>Описание вида разрешенного использования земельного участка</w:t>
            </w:r>
          </w:p>
        </w:tc>
        <w:tc>
          <w:tcPr>
            <w:tcW w:w="2089" w:type="dxa"/>
            <w:tcBorders>
              <w:top w:val="single" w:sz="4" w:space="0" w:color="000000"/>
              <w:left w:val="single" w:sz="4" w:space="0" w:color="000000"/>
              <w:bottom w:val="single" w:sz="4" w:space="0" w:color="000000"/>
              <w:right w:val="single" w:sz="4" w:space="0" w:color="000000"/>
            </w:tcBorders>
          </w:tcPr>
          <w:p w:rsidR="003F71CB" w:rsidRPr="00FD4411" w:rsidRDefault="003F71CB" w:rsidP="005D42DD">
            <w:pPr>
              <w:pStyle w:val="af5"/>
              <w:jc w:val="both"/>
              <w:rPr>
                <w:color w:val="000000"/>
                <w:szCs w:val="22"/>
              </w:rPr>
            </w:pPr>
            <w:r w:rsidRPr="00FD4411">
              <w:rPr>
                <w:color w:val="000000"/>
                <w:szCs w:val="22"/>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5E10BD" w:rsidRPr="00FD4411" w:rsidTr="005D42DD">
        <w:trPr>
          <w:jc w:val="center"/>
        </w:trPr>
        <w:tc>
          <w:tcPr>
            <w:tcW w:w="1951" w:type="dxa"/>
            <w:tcBorders>
              <w:top w:val="single" w:sz="4" w:space="0" w:color="000000"/>
              <w:left w:val="single" w:sz="4" w:space="0" w:color="000000"/>
              <w:bottom w:val="single" w:sz="4" w:space="0" w:color="000000"/>
            </w:tcBorders>
            <w:shd w:val="clear" w:color="auto" w:fill="auto"/>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Общественное управление</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2089" w:type="dxa"/>
            <w:tcBorders>
              <w:top w:val="single" w:sz="4" w:space="0" w:color="000000"/>
              <w:left w:val="single" w:sz="4" w:space="0" w:color="000000"/>
              <w:bottom w:val="single" w:sz="4" w:space="0" w:color="000000"/>
              <w:right w:val="single" w:sz="4" w:space="0" w:color="000000"/>
            </w:tcBorders>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3.8</w:t>
            </w:r>
          </w:p>
        </w:tc>
      </w:tr>
      <w:tr w:rsidR="005E10BD" w:rsidRPr="00FD4411" w:rsidTr="005D42DD">
        <w:trPr>
          <w:jc w:val="center"/>
        </w:trPr>
        <w:tc>
          <w:tcPr>
            <w:tcW w:w="1951" w:type="dxa"/>
            <w:tcBorders>
              <w:top w:val="single" w:sz="4" w:space="0" w:color="000000"/>
              <w:left w:val="single" w:sz="4" w:space="0" w:color="000000"/>
              <w:bottom w:val="single" w:sz="4" w:space="0" w:color="000000"/>
            </w:tcBorders>
            <w:shd w:val="clear" w:color="auto" w:fill="auto"/>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Магазины</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089" w:type="dxa"/>
            <w:tcBorders>
              <w:top w:val="single" w:sz="4" w:space="0" w:color="000000"/>
              <w:left w:val="single" w:sz="4" w:space="0" w:color="000000"/>
              <w:bottom w:val="single" w:sz="4" w:space="0" w:color="000000"/>
              <w:right w:val="single" w:sz="4" w:space="0" w:color="000000"/>
            </w:tcBorders>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4.4</w:t>
            </w:r>
          </w:p>
        </w:tc>
      </w:tr>
      <w:tr w:rsidR="005E10BD" w:rsidRPr="00FD4411" w:rsidTr="005D42DD">
        <w:trPr>
          <w:jc w:val="center"/>
        </w:trPr>
        <w:tc>
          <w:tcPr>
            <w:tcW w:w="1951" w:type="dxa"/>
            <w:tcBorders>
              <w:top w:val="single" w:sz="4" w:space="0" w:color="000000"/>
              <w:left w:val="single" w:sz="4" w:space="0" w:color="000000"/>
              <w:bottom w:val="single" w:sz="4" w:space="0" w:color="000000"/>
            </w:tcBorders>
            <w:shd w:val="clear" w:color="auto" w:fill="auto"/>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Религиозное использование</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2089" w:type="dxa"/>
            <w:tcBorders>
              <w:top w:val="single" w:sz="4" w:space="0" w:color="000000"/>
              <w:left w:val="single" w:sz="4" w:space="0" w:color="000000"/>
              <w:bottom w:val="single" w:sz="4" w:space="0" w:color="000000"/>
              <w:right w:val="single" w:sz="4" w:space="0" w:color="000000"/>
            </w:tcBorders>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3.7</w:t>
            </w:r>
          </w:p>
        </w:tc>
      </w:tr>
      <w:tr w:rsidR="005E10BD" w:rsidRPr="00FD4411" w:rsidTr="005D42DD">
        <w:trPr>
          <w:jc w:val="center"/>
        </w:trPr>
        <w:tc>
          <w:tcPr>
            <w:tcW w:w="1951" w:type="dxa"/>
            <w:tcBorders>
              <w:top w:val="single" w:sz="4" w:space="0" w:color="000000"/>
              <w:left w:val="single" w:sz="4" w:space="0" w:color="000000"/>
              <w:bottom w:val="single" w:sz="4" w:space="0" w:color="000000"/>
            </w:tcBorders>
            <w:shd w:val="clear" w:color="auto" w:fill="auto"/>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Осуществление религиозных обрядов</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089" w:type="dxa"/>
            <w:tcBorders>
              <w:top w:val="single" w:sz="4" w:space="0" w:color="000000"/>
              <w:left w:val="single" w:sz="4" w:space="0" w:color="000000"/>
              <w:bottom w:val="single" w:sz="4" w:space="0" w:color="000000"/>
              <w:right w:val="single" w:sz="4" w:space="0" w:color="000000"/>
            </w:tcBorders>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3.7.1</w:t>
            </w:r>
          </w:p>
        </w:tc>
      </w:tr>
      <w:tr w:rsidR="005E10BD" w:rsidRPr="00FD4411" w:rsidTr="005D42DD">
        <w:trPr>
          <w:jc w:val="center"/>
        </w:trPr>
        <w:tc>
          <w:tcPr>
            <w:tcW w:w="1951" w:type="dxa"/>
            <w:tcBorders>
              <w:top w:val="single" w:sz="4" w:space="0" w:color="000000"/>
              <w:left w:val="single" w:sz="4" w:space="0" w:color="000000"/>
              <w:bottom w:val="single" w:sz="4" w:space="0" w:color="000000"/>
            </w:tcBorders>
            <w:shd w:val="clear" w:color="auto" w:fill="auto"/>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Религиозное управление и образование</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089" w:type="dxa"/>
            <w:tcBorders>
              <w:top w:val="single" w:sz="4" w:space="0" w:color="000000"/>
              <w:left w:val="single" w:sz="4" w:space="0" w:color="000000"/>
              <w:bottom w:val="single" w:sz="4" w:space="0" w:color="000000"/>
              <w:right w:val="single" w:sz="4" w:space="0" w:color="000000"/>
            </w:tcBorders>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3.7.2</w:t>
            </w:r>
          </w:p>
        </w:tc>
      </w:tr>
      <w:tr w:rsidR="005E10BD" w:rsidRPr="00FD4411" w:rsidTr="005D42DD">
        <w:trPr>
          <w:trHeight w:val="1067"/>
          <w:jc w:val="center"/>
        </w:trPr>
        <w:tc>
          <w:tcPr>
            <w:tcW w:w="1951" w:type="dxa"/>
            <w:tcBorders>
              <w:top w:val="single" w:sz="4" w:space="0" w:color="000000"/>
              <w:left w:val="single" w:sz="4" w:space="0" w:color="000000"/>
              <w:bottom w:val="single" w:sz="4" w:space="0" w:color="000000"/>
            </w:tcBorders>
            <w:shd w:val="clear" w:color="auto" w:fill="auto"/>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Служебные гаражи</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089" w:type="dxa"/>
            <w:tcBorders>
              <w:top w:val="single" w:sz="4" w:space="0" w:color="000000"/>
              <w:left w:val="single" w:sz="4" w:space="0" w:color="000000"/>
              <w:bottom w:val="single" w:sz="4" w:space="0" w:color="000000"/>
              <w:right w:val="single" w:sz="4" w:space="0" w:color="000000"/>
            </w:tcBorders>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4.9</w:t>
            </w:r>
          </w:p>
        </w:tc>
      </w:tr>
      <w:tr w:rsidR="008B5F6A" w:rsidRPr="00FD4411" w:rsidTr="008B5F6A">
        <w:trPr>
          <w:trHeight w:val="1067"/>
          <w:jc w:val="center"/>
        </w:trPr>
        <w:tc>
          <w:tcPr>
            <w:tcW w:w="1951" w:type="dxa"/>
            <w:tcBorders>
              <w:top w:val="single" w:sz="4" w:space="0" w:color="000000"/>
              <w:left w:val="single" w:sz="4" w:space="0" w:color="000000"/>
              <w:bottom w:val="single" w:sz="4" w:space="0" w:color="000000"/>
            </w:tcBorders>
            <w:shd w:val="clear" w:color="auto" w:fill="auto"/>
          </w:tcPr>
          <w:p w:rsidR="008B5F6A" w:rsidRPr="00FD4411" w:rsidRDefault="008B5F6A" w:rsidP="00494E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Связь</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8B5F6A" w:rsidRPr="00FD4411" w:rsidRDefault="008B5F6A" w:rsidP="00494E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089" w:type="dxa"/>
            <w:tcBorders>
              <w:top w:val="single" w:sz="4" w:space="0" w:color="000000"/>
              <w:left w:val="single" w:sz="4" w:space="0" w:color="000000"/>
              <w:bottom w:val="single" w:sz="4" w:space="0" w:color="000000"/>
              <w:right w:val="single" w:sz="4" w:space="0" w:color="000000"/>
            </w:tcBorders>
          </w:tcPr>
          <w:p w:rsidR="008B5F6A" w:rsidRPr="00FD4411" w:rsidRDefault="008B5F6A" w:rsidP="00494E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6.8</w:t>
            </w:r>
          </w:p>
        </w:tc>
      </w:tr>
    </w:tbl>
    <w:p w:rsidR="003F71CB" w:rsidRPr="00FD4411" w:rsidRDefault="003F71CB" w:rsidP="003F71CB">
      <w:pPr>
        <w:pStyle w:val="ConsNormal"/>
        <w:widowControl/>
        <w:tabs>
          <w:tab w:val="left" w:pos="360"/>
          <w:tab w:val="left" w:pos="1080"/>
        </w:tabs>
        <w:jc w:val="both"/>
        <w:rPr>
          <w:rFonts w:ascii="Times New Roman" w:hAnsi="Times New Roman" w:cs="Times New Roman"/>
          <w:color w:val="000000"/>
          <w:sz w:val="22"/>
          <w:szCs w:val="22"/>
        </w:rPr>
      </w:pPr>
    </w:p>
    <w:p w:rsidR="003F71CB" w:rsidRPr="00FD4411" w:rsidRDefault="003F71CB" w:rsidP="003F71CB">
      <w:pPr>
        <w:pStyle w:val="ConsNormal"/>
        <w:widowControl/>
        <w:tabs>
          <w:tab w:val="left" w:pos="360"/>
          <w:tab w:val="left" w:pos="1080"/>
        </w:tabs>
        <w:ind w:firstLine="540"/>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Вспомогательные виды разрешенного использования*:</w:t>
      </w:r>
    </w:p>
    <w:tbl>
      <w:tblPr>
        <w:tblW w:w="5000" w:type="pct"/>
        <w:jc w:val="center"/>
        <w:tblLayout w:type="fixed"/>
        <w:tblLook w:val="0000" w:firstRow="0" w:lastRow="0" w:firstColumn="0" w:lastColumn="0" w:noHBand="0" w:noVBand="0"/>
      </w:tblPr>
      <w:tblGrid>
        <w:gridCol w:w="1951"/>
        <w:gridCol w:w="5812"/>
        <w:gridCol w:w="2089"/>
      </w:tblGrid>
      <w:tr w:rsidR="003F71CB" w:rsidRPr="00FD4411" w:rsidTr="005D42DD">
        <w:trPr>
          <w:tblHeader/>
          <w:jc w:val="center"/>
        </w:trPr>
        <w:tc>
          <w:tcPr>
            <w:tcW w:w="1951" w:type="dxa"/>
            <w:tcBorders>
              <w:top w:val="single" w:sz="4" w:space="0" w:color="000000"/>
              <w:left w:val="single" w:sz="4" w:space="0" w:color="000000"/>
              <w:bottom w:val="single" w:sz="4" w:space="0" w:color="000000"/>
            </w:tcBorders>
            <w:shd w:val="clear" w:color="auto" w:fill="auto"/>
            <w:vAlign w:val="center"/>
          </w:tcPr>
          <w:p w:rsidR="003F71CB" w:rsidRPr="00FD4411" w:rsidRDefault="003F71CB" w:rsidP="005D42DD">
            <w:pPr>
              <w:pStyle w:val="af5"/>
              <w:jc w:val="both"/>
              <w:rPr>
                <w:color w:val="000000"/>
                <w:szCs w:val="22"/>
              </w:rPr>
            </w:pPr>
            <w:r w:rsidRPr="00FD4411">
              <w:rPr>
                <w:color w:val="000000"/>
                <w:szCs w:val="22"/>
              </w:rPr>
              <w:t xml:space="preserve">Вид разрешенного использования </w:t>
            </w:r>
            <w:r w:rsidRPr="00FD4411">
              <w:rPr>
                <w:color w:val="000000"/>
                <w:szCs w:val="22"/>
              </w:rPr>
              <w:br/>
              <w:t xml:space="preserve">земельных участков и объектов </w:t>
            </w:r>
            <w:r w:rsidRPr="00FD4411">
              <w:rPr>
                <w:color w:val="000000"/>
                <w:szCs w:val="22"/>
              </w:rPr>
              <w:br/>
              <w:t>кап</w:t>
            </w:r>
            <w:r w:rsidRPr="00FD4411">
              <w:rPr>
                <w:color w:val="000000"/>
                <w:szCs w:val="22"/>
              </w:rPr>
              <w:t>и</w:t>
            </w:r>
            <w:r w:rsidRPr="00FD4411">
              <w:rPr>
                <w:color w:val="000000"/>
                <w:szCs w:val="22"/>
              </w:rPr>
              <w:t>тального строительства</w:t>
            </w:r>
          </w:p>
        </w:tc>
        <w:tc>
          <w:tcPr>
            <w:tcW w:w="5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71CB" w:rsidRPr="00FD4411" w:rsidRDefault="003F71CB" w:rsidP="005D42DD">
            <w:pPr>
              <w:pStyle w:val="af5"/>
              <w:jc w:val="both"/>
              <w:rPr>
                <w:color w:val="000000"/>
                <w:szCs w:val="22"/>
              </w:rPr>
            </w:pPr>
            <w:r w:rsidRPr="00FD4411">
              <w:rPr>
                <w:color w:val="000000"/>
                <w:szCs w:val="22"/>
              </w:rPr>
              <w:t>Описание вида разрешенного использования земельного участка</w:t>
            </w:r>
          </w:p>
        </w:tc>
        <w:tc>
          <w:tcPr>
            <w:tcW w:w="2089" w:type="dxa"/>
            <w:tcBorders>
              <w:top w:val="single" w:sz="4" w:space="0" w:color="000000"/>
              <w:left w:val="single" w:sz="4" w:space="0" w:color="000000"/>
              <w:bottom w:val="single" w:sz="4" w:space="0" w:color="000000"/>
              <w:right w:val="single" w:sz="4" w:space="0" w:color="000000"/>
            </w:tcBorders>
          </w:tcPr>
          <w:p w:rsidR="003F71CB" w:rsidRPr="00FD4411" w:rsidRDefault="003F71CB" w:rsidP="005D42DD">
            <w:pPr>
              <w:pStyle w:val="af5"/>
              <w:jc w:val="both"/>
              <w:rPr>
                <w:color w:val="000000"/>
                <w:szCs w:val="22"/>
              </w:rPr>
            </w:pPr>
            <w:r w:rsidRPr="00FD4411">
              <w:rPr>
                <w:color w:val="000000"/>
                <w:szCs w:val="22"/>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5E10BD" w:rsidRPr="00FD4411" w:rsidTr="005D42DD">
        <w:trPr>
          <w:jc w:val="center"/>
        </w:trPr>
        <w:tc>
          <w:tcPr>
            <w:tcW w:w="1951" w:type="dxa"/>
            <w:tcBorders>
              <w:top w:val="single" w:sz="4" w:space="0" w:color="000000"/>
              <w:left w:val="single" w:sz="4" w:space="0" w:color="000000"/>
              <w:bottom w:val="single" w:sz="4" w:space="0" w:color="000000"/>
            </w:tcBorders>
            <w:shd w:val="clear" w:color="auto" w:fill="auto"/>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Предоставление коммунальных услуг</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089" w:type="dxa"/>
            <w:tcBorders>
              <w:top w:val="single" w:sz="4" w:space="0" w:color="000000"/>
              <w:left w:val="single" w:sz="4" w:space="0" w:color="000000"/>
              <w:bottom w:val="single" w:sz="4" w:space="0" w:color="000000"/>
              <w:right w:val="single" w:sz="4" w:space="0" w:color="000000"/>
            </w:tcBorders>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3.1.1</w:t>
            </w:r>
          </w:p>
        </w:tc>
      </w:tr>
      <w:tr w:rsidR="005E10BD" w:rsidRPr="00FD4411" w:rsidTr="005D42DD">
        <w:trPr>
          <w:jc w:val="center"/>
        </w:trPr>
        <w:tc>
          <w:tcPr>
            <w:tcW w:w="1951" w:type="dxa"/>
            <w:tcBorders>
              <w:top w:val="single" w:sz="4" w:space="0" w:color="000000"/>
              <w:left w:val="single" w:sz="4" w:space="0" w:color="000000"/>
              <w:bottom w:val="single" w:sz="4" w:space="0" w:color="000000"/>
            </w:tcBorders>
            <w:shd w:val="clear" w:color="auto" w:fill="auto"/>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Служебные гаражи</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089" w:type="dxa"/>
            <w:tcBorders>
              <w:top w:val="single" w:sz="4" w:space="0" w:color="000000"/>
              <w:left w:val="single" w:sz="4" w:space="0" w:color="000000"/>
              <w:bottom w:val="single" w:sz="4" w:space="0" w:color="000000"/>
              <w:right w:val="single" w:sz="4" w:space="0" w:color="000000"/>
            </w:tcBorders>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4.9</w:t>
            </w:r>
          </w:p>
        </w:tc>
      </w:tr>
    </w:tbl>
    <w:p w:rsidR="003F71CB" w:rsidRPr="00FD4411" w:rsidRDefault="003F71CB" w:rsidP="003F71CB">
      <w:pPr>
        <w:pStyle w:val="ConsPlusNormal"/>
        <w:ind w:firstLine="709"/>
        <w:jc w:val="both"/>
        <w:rPr>
          <w:rFonts w:ascii="Times New Roman" w:hAnsi="Times New Roman" w:cs="Times New Roman"/>
          <w:color w:val="000000"/>
          <w:sz w:val="22"/>
          <w:szCs w:val="22"/>
        </w:rPr>
      </w:pPr>
      <w:r w:rsidRPr="00FD4411">
        <w:rPr>
          <w:rFonts w:ascii="Times New Roman" w:hAnsi="Times New Roman" w:cs="Times New Roman"/>
          <w:color w:val="000000"/>
          <w:sz w:val="22"/>
          <w:szCs w:val="22"/>
        </w:rPr>
        <w:t>* Данные виды разрешенного использования допускаются на земельном участке основного объекта или встроенными, встроено-пристроенными к основному объекту.</w:t>
      </w:r>
    </w:p>
    <w:p w:rsidR="003F71CB" w:rsidRPr="00FD4411" w:rsidRDefault="003F71CB" w:rsidP="003F71CB">
      <w:pPr>
        <w:widowControl/>
        <w:suppressAutoHyphens w:val="0"/>
        <w:autoSpaceDN w:val="0"/>
        <w:adjustRightInd w:val="0"/>
        <w:spacing w:line="240" w:lineRule="auto"/>
        <w:ind w:firstLine="540"/>
        <w:rPr>
          <w:rFonts w:ascii="Times New Roman" w:hAnsi="Times New Roman" w:cs="Times New Roman"/>
          <w:b/>
          <w:bCs/>
          <w:color w:val="000000"/>
          <w:sz w:val="22"/>
          <w:szCs w:val="22"/>
          <w:lang w:eastAsia="ru-RU"/>
        </w:rPr>
      </w:pPr>
    </w:p>
    <w:p w:rsidR="003F71CB" w:rsidRPr="00FD4411" w:rsidRDefault="003F71CB" w:rsidP="003F71CB">
      <w:pPr>
        <w:widowControl/>
        <w:suppressAutoHyphens w:val="0"/>
        <w:autoSpaceDN w:val="0"/>
        <w:adjustRightInd w:val="0"/>
        <w:spacing w:line="240" w:lineRule="auto"/>
        <w:ind w:firstLine="540"/>
        <w:rPr>
          <w:rFonts w:ascii="Times New Roman" w:hAnsi="Times New Roman" w:cs="Times New Roman"/>
          <w:color w:val="000000"/>
          <w:sz w:val="22"/>
          <w:szCs w:val="22"/>
        </w:rPr>
      </w:pPr>
      <w:hyperlink r:id="rId54" w:history="1">
        <w:r w:rsidRPr="00FD4411">
          <w:rPr>
            <w:rFonts w:ascii="Times New Roman" w:hAnsi="Times New Roman" w:cs="Times New Roman"/>
            <w:b/>
            <w:bCs/>
            <w:color w:val="000000"/>
            <w:sz w:val="22"/>
            <w:szCs w:val="22"/>
            <w:lang w:eastAsia="ru-RU"/>
          </w:rPr>
          <w:t>Предельные</w:t>
        </w:r>
      </w:hyperlink>
      <w:r w:rsidRPr="00FD4411">
        <w:rPr>
          <w:rFonts w:ascii="Times New Roman" w:hAnsi="Times New Roman" w:cs="Times New Roman"/>
          <w:b/>
          <w:bCs/>
          <w:color w:val="000000"/>
          <w:sz w:val="22"/>
          <w:szCs w:val="22"/>
          <w:lang w:eastAsia="ru-RU"/>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FD4411">
        <w:rPr>
          <w:rFonts w:ascii="Times New Roman" w:hAnsi="Times New Roman" w:cs="Times New Roman"/>
          <w:b/>
          <w:color w:val="000000"/>
          <w:sz w:val="22"/>
          <w:szCs w:val="22"/>
        </w:rPr>
        <w:t>:</w:t>
      </w:r>
    </w:p>
    <w:p w:rsidR="003F71CB" w:rsidRPr="00FD4411" w:rsidRDefault="003F71CB" w:rsidP="003F71CB">
      <w:pPr>
        <w:pStyle w:val="ConsPlusNormal"/>
        <w:ind w:firstLine="540"/>
        <w:jc w:val="both"/>
        <w:rPr>
          <w:rFonts w:ascii="Times New Roman" w:hAnsi="Times New Roman" w:cs="Times New Roman"/>
          <w:b/>
          <w:color w:val="000000"/>
          <w:sz w:val="22"/>
          <w:szCs w:val="22"/>
          <w:highlight w:val="yellow"/>
        </w:rPr>
      </w:pPr>
    </w:p>
    <w:p w:rsidR="003F71CB" w:rsidRPr="00FD4411" w:rsidRDefault="003F71CB" w:rsidP="003F71CB">
      <w:pPr>
        <w:pStyle w:val="ConsPlusNormal"/>
        <w:ind w:firstLine="540"/>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Предельные размеры земельных участков, в том числе их площадь,  в зоне ЗД.</w:t>
      </w:r>
    </w:p>
    <w:p w:rsidR="003F71CB" w:rsidRPr="00FD4411" w:rsidRDefault="003F71CB" w:rsidP="003F71CB">
      <w:pPr>
        <w:pStyle w:val="ae"/>
        <w:numPr>
          <w:ilvl w:val="0"/>
          <w:numId w:val="14"/>
        </w:numPr>
        <w:jc w:val="both"/>
        <w:rPr>
          <w:rFonts w:ascii="Times New Roman" w:hAnsi="Times New Roman"/>
          <w:color w:val="000000"/>
        </w:rPr>
      </w:pPr>
      <w:r w:rsidRPr="00FD4411">
        <w:rPr>
          <w:rFonts w:ascii="Times New Roman" w:hAnsi="Times New Roman"/>
          <w:color w:val="000000"/>
        </w:rPr>
        <w:t xml:space="preserve">Земельные участки, предоставляемые под магазины: </w:t>
      </w:r>
    </w:p>
    <w:p w:rsidR="003F71CB" w:rsidRPr="00FD4411" w:rsidRDefault="003F71CB" w:rsidP="003F71CB">
      <w:pPr>
        <w:pStyle w:val="ae"/>
        <w:ind w:left="567"/>
        <w:jc w:val="both"/>
        <w:rPr>
          <w:rFonts w:ascii="Times New Roman" w:hAnsi="Times New Roman"/>
          <w:color w:val="000000"/>
        </w:rPr>
      </w:pPr>
      <w:r w:rsidRPr="00FD4411">
        <w:rPr>
          <w:rFonts w:ascii="Times New Roman" w:hAnsi="Times New Roman"/>
          <w:color w:val="000000"/>
        </w:rPr>
        <w:t xml:space="preserve">- минимальный размер земельного </w:t>
      </w:r>
      <w:r w:rsidR="006D3DEA" w:rsidRPr="00FD4411">
        <w:rPr>
          <w:rFonts w:ascii="Times New Roman" w:hAnsi="Times New Roman"/>
          <w:color w:val="000000"/>
        </w:rPr>
        <w:t xml:space="preserve">участка – </w:t>
      </w:r>
      <w:smartTag w:uri="urn:schemas-microsoft-com:office:smarttags" w:element="metricconverter">
        <w:smartTagPr>
          <w:attr w:name="ProductID" w:val="25 м2"/>
        </w:smartTagPr>
        <w:r w:rsidR="006D3DEA" w:rsidRPr="00FD4411">
          <w:rPr>
            <w:rFonts w:ascii="Times New Roman" w:hAnsi="Times New Roman"/>
            <w:color w:val="000000"/>
          </w:rPr>
          <w:t>25</w:t>
        </w:r>
        <w:r w:rsidRPr="00FD4411">
          <w:rPr>
            <w:rFonts w:ascii="Times New Roman" w:hAnsi="Times New Roman"/>
            <w:color w:val="000000"/>
          </w:rPr>
          <w:t xml:space="preserve"> м</w:t>
        </w:r>
        <w:r w:rsidRPr="00FD4411">
          <w:rPr>
            <w:rFonts w:ascii="Times New Roman" w:hAnsi="Times New Roman"/>
            <w:color w:val="000000"/>
            <w:vertAlign w:val="superscript"/>
          </w:rPr>
          <w:t>2</w:t>
        </w:r>
      </w:smartTag>
      <w:r w:rsidRPr="00FD4411">
        <w:rPr>
          <w:rFonts w:ascii="Times New Roman" w:hAnsi="Times New Roman"/>
          <w:color w:val="000000"/>
        </w:rPr>
        <w:t>;</w:t>
      </w:r>
    </w:p>
    <w:p w:rsidR="003F71CB" w:rsidRPr="00FD4411" w:rsidRDefault="003F71CB" w:rsidP="003F71CB">
      <w:pPr>
        <w:pStyle w:val="ConsPlusNormal"/>
        <w:ind w:left="567" w:firstLine="0"/>
        <w:jc w:val="both"/>
        <w:rPr>
          <w:rFonts w:ascii="Times New Roman" w:hAnsi="Times New Roman" w:cs="Times New Roman"/>
          <w:color w:val="000000"/>
          <w:sz w:val="22"/>
          <w:szCs w:val="22"/>
        </w:rPr>
      </w:pPr>
      <w:r w:rsidRPr="00FD4411">
        <w:rPr>
          <w:rFonts w:ascii="Times New Roman" w:hAnsi="Times New Roman" w:cs="Times New Roman"/>
          <w:color w:val="000000"/>
          <w:sz w:val="22"/>
          <w:szCs w:val="22"/>
        </w:rPr>
        <w:t xml:space="preserve">- максимальный </w:t>
      </w:r>
      <w:r w:rsidR="006D3DEA" w:rsidRPr="00FD4411">
        <w:rPr>
          <w:rFonts w:ascii="Times New Roman" w:hAnsi="Times New Roman" w:cs="Times New Roman"/>
          <w:color w:val="000000"/>
          <w:sz w:val="22"/>
          <w:szCs w:val="22"/>
        </w:rPr>
        <w:t xml:space="preserve">размер земельного участка – </w:t>
      </w:r>
      <w:smartTag w:uri="urn:schemas-microsoft-com:office:smarttags" w:element="metricconverter">
        <w:smartTagPr>
          <w:attr w:name="ProductID" w:val="5000 м2"/>
        </w:smartTagPr>
        <w:r w:rsidR="006D3DEA" w:rsidRPr="00FD4411">
          <w:rPr>
            <w:rFonts w:ascii="Times New Roman" w:hAnsi="Times New Roman" w:cs="Times New Roman"/>
            <w:color w:val="000000"/>
            <w:sz w:val="22"/>
            <w:szCs w:val="22"/>
          </w:rPr>
          <w:t>5000</w:t>
        </w:r>
        <w:r w:rsidRPr="00FD4411">
          <w:rPr>
            <w:rFonts w:ascii="Times New Roman" w:hAnsi="Times New Roman" w:cs="Times New Roman"/>
            <w:color w:val="000000"/>
            <w:sz w:val="22"/>
            <w:szCs w:val="22"/>
          </w:rPr>
          <w:t xml:space="preserve"> м</w:t>
        </w:r>
        <w:r w:rsidRPr="00FD4411">
          <w:rPr>
            <w:rFonts w:ascii="Times New Roman" w:hAnsi="Times New Roman" w:cs="Times New Roman"/>
            <w:color w:val="000000"/>
            <w:sz w:val="22"/>
            <w:szCs w:val="22"/>
            <w:vertAlign w:val="superscript"/>
          </w:rPr>
          <w:t>2</w:t>
        </w:r>
      </w:smartTag>
      <w:r w:rsidRPr="00FD4411">
        <w:rPr>
          <w:rFonts w:ascii="Times New Roman" w:hAnsi="Times New Roman" w:cs="Times New Roman"/>
          <w:color w:val="000000"/>
          <w:sz w:val="22"/>
          <w:szCs w:val="22"/>
        </w:rPr>
        <w:t>.</w:t>
      </w:r>
    </w:p>
    <w:p w:rsidR="003F71CB" w:rsidRPr="00FD4411" w:rsidRDefault="003F71CB" w:rsidP="003F71CB">
      <w:pPr>
        <w:pStyle w:val="ConsPlusNormal"/>
        <w:ind w:firstLine="567"/>
        <w:jc w:val="both"/>
        <w:rPr>
          <w:rFonts w:ascii="Times New Roman" w:hAnsi="Times New Roman" w:cs="Times New Roman"/>
          <w:color w:val="000000"/>
          <w:sz w:val="22"/>
          <w:szCs w:val="22"/>
        </w:rPr>
      </w:pPr>
      <w:r w:rsidRPr="00FD4411">
        <w:rPr>
          <w:rFonts w:ascii="Times New Roman" w:hAnsi="Times New Roman" w:cs="Times New Roman"/>
          <w:color w:val="000000"/>
          <w:sz w:val="22"/>
          <w:szCs w:val="22"/>
        </w:rPr>
        <w:t xml:space="preserve">2. Для объектов иного назначения: </w:t>
      </w:r>
    </w:p>
    <w:p w:rsidR="003F71CB" w:rsidRPr="00FD4411" w:rsidRDefault="003F71CB" w:rsidP="003F71CB">
      <w:pPr>
        <w:pStyle w:val="ae"/>
        <w:ind w:left="567"/>
        <w:jc w:val="both"/>
        <w:rPr>
          <w:rFonts w:ascii="Times New Roman" w:hAnsi="Times New Roman"/>
          <w:color w:val="000000"/>
        </w:rPr>
      </w:pPr>
      <w:r w:rsidRPr="00FD4411">
        <w:rPr>
          <w:rFonts w:ascii="Times New Roman" w:hAnsi="Times New Roman"/>
          <w:color w:val="000000"/>
        </w:rPr>
        <w:t xml:space="preserve">- минимальный размер земельного участка – </w:t>
      </w:r>
      <w:smartTag w:uri="urn:schemas-microsoft-com:office:smarttags" w:element="metricconverter">
        <w:smartTagPr>
          <w:attr w:name="ProductID" w:val="0,02 га"/>
        </w:smartTagPr>
        <w:r w:rsidRPr="00FD4411">
          <w:rPr>
            <w:rFonts w:ascii="Times New Roman" w:hAnsi="Times New Roman"/>
            <w:color w:val="000000"/>
          </w:rPr>
          <w:t>0,02 га</w:t>
        </w:r>
      </w:smartTag>
      <w:r w:rsidRPr="00FD4411">
        <w:rPr>
          <w:rFonts w:ascii="Times New Roman" w:hAnsi="Times New Roman"/>
          <w:color w:val="000000"/>
        </w:rPr>
        <w:t>;</w:t>
      </w:r>
    </w:p>
    <w:p w:rsidR="003F71CB" w:rsidRPr="00FD4411" w:rsidRDefault="003F71CB" w:rsidP="003F71CB">
      <w:pPr>
        <w:pStyle w:val="ConsPlusNormal"/>
        <w:ind w:firstLine="567"/>
        <w:jc w:val="both"/>
        <w:rPr>
          <w:rFonts w:ascii="Times New Roman" w:hAnsi="Times New Roman" w:cs="Times New Roman"/>
          <w:color w:val="000000"/>
          <w:sz w:val="22"/>
          <w:szCs w:val="22"/>
        </w:rPr>
      </w:pPr>
      <w:r w:rsidRPr="00FD4411">
        <w:rPr>
          <w:rFonts w:ascii="Times New Roman" w:hAnsi="Times New Roman" w:cs="Times New Roman"/>
          <w:color w:val="000000"/>
          <w:sz w:val="22"/>
          <w:szCs w:val="22"/>
        </w:rPr>
        <w:t xml:space="preserve">- максимальный размер земельного участка – </w:t>
      </w:r>
      <w:smartTag w:uri="urn:schemas-microsoft-com:office:smarttags" w:element="metricconverter">
        <w:smartTagPr>
          <w:attr w:name="ProductID" w:val="3,5 га"/>
        </w:smartTagPr>
        <w:r w:rsidRPr="00FD4411">
          <w:rPr>
            <w:rFonts w:ascii="Times New Roman" w:hAnsi="Times New Roman" w:cs="Times New Roman"/>
            <w:color w:val="000000"/>
            <w:sz w:val="22"/>
            <w:szCs w:val="22"/>
          </w:rPr>
          <w:t>3,5 га</w:t>
        </w:r>
      </w:smartTag>
      <w:r w:rsidRPr="00FD4411">
        <w:rPr>
          <w:rFonts w:ascii="Times New Roman" w:hAnsi="Times New Roman" w:cs="Times New Roman"/>
          <w:color w:val="000000"/>
          <w:sz w:val="22"/>
          <w:szCs w:val="22"/>
        </w:rPr>
        <w:t xml:space="preserve">. </w:t>
      </w:r>
    </w:p>
    <w:p w:rsidR="003F71CB" w:rsidRPr="00FD4411" w:rsidRDefault="003F71CB" w:rsidP="003F71CB">
      <w:pPr>
        <w:pStyle w:val="ConsPlusNormal"/>
        <w:ind w:firstLine="540"/>
        <w:jc w:val="both"/>
        <w:rPr>
          <w:rFonts w:ascii="Times New Roman" w:hAnsi="Times New Roman" w:cs="Times New Roman"/>
          <w:color w:val="000000"/>
          <w:sz w:val="22"/>
          <w:szCs w:val="22"/>
        </w:rPr>
      </w:pPr>
    </w:p>
    <w:p w:rsidR="003F71CB" w:rsidRPr="00FD4411" w:rsidRDefault="003F71CB" w:rsidP="003F71CB">
      <w:pPr>
        <w:pStyle w:val="ConsPlusNormal"/>
        <w:ind w:firstLine="0"/>
        <w:jc w:val="both"/>
        <w:outlineLvl w:val="7"/>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Предельные параметры разрешенного строительства,</w:t>
      </w:r>
    </w:p>
    <w:p w:rsidR="003F71CB" w:rsidRPr="00FD4411" w:rsidRDefault="003F71CB" w:rsidP="003F71CB">
      <w:pPr>
        <w:pStyle w:val="ConsPlusNormal"/>
        <w:ind w:firstLine="0"/>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реконструкции объектов капитального строительства</w:t>
      </w:r>
    </w:p>
    <w:p w:rsidR="003F71CB" w:rsidRPr="00FD4411" w:rsidRDefault="003F71CB" w:rsidP="003F71CB">
      <w:pPr>
        <w:pStyle w:val="ConsPlusNormal"/>
        <w:ind w:firstLine="0"/>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для зоны ЗД.</w:t>
      </w:r>
    </w:p>
    <w:p w:rsidR="003F71CB" w:rsidRPr="00FD4411" w:rsidRDefault="003F71CB" w:rsidP="003F71CB">
      <w:pPr>
        <w:pStyle w:val="ConsPlusNormal"/>
        <w:ind w:firstLine="540"/>
        <w:jc w:val="both"/>
        <w:rPr>
          <w:rFonts w:ascii="Times New Roman" w:hAnsi="Times New Roman" w:cs="Times New Roman"/>
          <w:color w:val="000000"/>
          <w:sz w:val="22"/>
          <w:szCs w:val="22"/>
        </w:rPr>
      </w:pPr>
      <w:r w:rsidRPr="00FD4411">
        <w:rPr>
          <w:rFonts w:ascii="Times New Roman" w:hAnsi="Times New Roman" w:cs="Times New Roman"/>
          <w:color w:val="000000"/>
          <w:sz w:val="22"/>
          <w:szCs w:val="22"/>
        </w:rPr>
        <w:t>1. максимальный процент застройки (отношение суммы площадей застройки всех зданий и сооружений к площади земельного участка) земельного участка составляет:</w:t>
      </w:r>
    </w:p>
    <w:p w:rsidR="003F71CB" w:rsidRPr="00FD4411" w:rsidRDefault="003F71CB" w:rsidP="003F71CB">
      <w:pPr>
        <w:pStyle w:val="ConsPlusNormal"/>
        <w:ind w:firstLine="540"/>
        <w:jc w:val="both"/>
        <w:rPr>
          <w:rFonts w:ascii="Times New Roman" w:hAnsi="Times New Roman" w:cs="Times New Roman"/>
          <w:color w:val="000000"/>
          <w:sz w:val="22"/>
          <w:szCs w:val="22"/>
        </w:rPr>
      </w:pPr>
      <w:r w:rsidRPr="00FD4411">
        <w:rPr>
          <w:rFonts w:ascii="Times New Roman" w:hAnsi="Times New Roman" w:cs="Times New Roman"/>
          <w:color w:val="000000"/>
          <w:sz w:val="22"/>
          <w:szCs w:val="22"/>
        </w:rPr>
        <w:t>- максимальный процент застройки земельного участка объектами капитального строительства данной зоны составляет 50%;</w:t>
      </w:r>
    </w:p>
    <w:p w:rsidR="003F71CB" w:rsidRPr="00FD4411" w:rsidRDefault="003F71CB" w:rsidP="003F71CB">
      <w:pPr>
        <w:pStyle w:val="ConsPlusNormal"/>
        <w:ind w:firstLine="540"/>
        <w:jc w:val="both"/>
        <w:rPr>
          <w:rFonts w:ascii="Times New Roman" w:hAnsi="Times New Roman" w:cs="Times New Roman"/>
          <w:color w:val="000000"/>
          <w:sz w:val="22"/>
          <w:szCs w:val="22"/>
        </w:rPr>
      </w:pPr>
      <w:r w:rsidRPr="00FD4411">
        <w:rPr>
          <w:rFonts w:ascii="Times New Roman" w:hAnsi="Times New Roman" w:cs="Times New Roman"/>
          <w:color w:val="000000"/>
          <w:sz w:val="22"/>
          <w:szCs w:val="22"/>
        </w:rPr>
        <w:t>2. максимальное количество этажей зданий, строений, сооружений на территории земельного участка – до 5-ти этажей.</w:t>
      </w:r>
    </w:p>
    <w:p w:rsidR="003F71CB" w:rsidRPr="00FD4411" w:rsidRDefault="003F71CB" w:rsidP="003F71CB">
      <w:pPr>
        <w:autoSpaceDN w:val="0"/>
        <w:adjustRightInd w:val="0"/>
        <w:spacing w:line="240" w:lineRule="auto"/>
        <w:ind w:firstLine="708"/>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 для зоны ЗД.</w:t>
      </w:r>
    </w:p>
    <w:p w:rsidR="003F71CB" w:rsidRPr="00FD4411" w:rsidRDefault="003F71CB" w:rsidP="003F71CB">
      <w:pPr>
        <w:spacing w:line="240" w:lineRule="auto"/>
        <w:rPr>
          <w:rFonts w:ascii="Times New Roman" w:hAnsi="Times New Roman" w:cs="Times New Roman"/>
          <w:color w:val="000000"/>
          <w:sz w:val="22"/>
          <w:szCs w:val="22"/>
        </w:rPr>
      </w:pPr>
      <w:r w:rsidRPr="00FD4411">
        <w:rPr>
          <w:rFonts w:ascii="Times New Roman" w:hAnsi="Times New Roman" w:cs="Times New Roman"/>
          <w:color w:val="000000"/>
          <w:sz w:val="22"/>
          <w:szCs w:val="22"/>
        </w:rPr>
        <w:tab/>
        <w:t>1.минимальный отступ от красной линии улиц проездов</w:t>
      </w:r>
    </w:p>
    <w:p w:rsidR="003F71CB" w:rsidRPr="00FD4411" w:rsidRDefault="003F71CB" w:rsidP="003F71CB">
      <w:pPr>
        <w:spacing w:line="240" w:lineRule="auto"/>
        <w:ind w:firstLine="708"/>
        <w:rPr>
          <w:rFonts w:ascii="Times New Roman" w:hAnsi="Times New Roman" w:cs="Times New Roman"/>
          <w:color w:val="000000"/>
          <w:sz w:val="22"/>
          <w:szCs w:val="22"/>
        </w:rPr>
      </w:pPr>
      <w:r w:rsidRPr="00FD4411">
        <w:rPr>
          <w:rFonts w:ascii="Times New Roman" w:hAnsi="Times New Roman" w:cs="Times New Roman"/>
          <w:color w:val="000000"/>
          <w:sz w:val="22"/>
          <w:szCs w:val="22"/>
        </w:rPr>
        <w:t xml:space="preserve">от зданий, строений и сооружений (кроме пожарных депо) </w:t>
      </w:r>
      <w:smartTag w:uri="urn:schemas-microsoft-com:office:smarttags" w:element="metricconverter">
        <w:smartTagPr>
          <w:attr w:name="ProductID" w:val="-5 м"/>
        </w:smartTagPr>
        <w:r w:rsidRPr="00FD4411">
          <w:rPr>
            <w:rFonts w:ascii="Times New Roman" w:hAnsi="Times New Roman" w:cs="Times New Roman"/>
            <w:color w:val="000000"/>
            <w:sz w:val="22"/>
            <w:szCs w:val="22"/>
          </w:rPr>
          <w:t>-5 м</w:t>
        </w:r>
      </w:smartTag>
      <w:r w:rsidRPr="00FD4411">
        <w:rPr>
          <w:rFonts w:ascii="Times New Roman" w:hAnsi="Times New Roman" w:cs="Times New Roman"/>
          <w:color w:val="000000"/>
          <w:sz w:val="22"/>
          <w:szCs w:val="22"/>
        </w:rPr>
        <w:t>;</w:t>
      </w:r>
    </w:p>
    <w:p w:rsidR="003F71CB" w:rsidRPr="00FD4411" w:rsidRDefault="003F71CB" w:rsidP="003F71CB">
      <w:pPr>
        <w:spacing w:line="240" w:lineRule="auto"/>
        <w:ind w:firstLine="708"/>
        <w:rPr>
          <w:rFonts w:ascii="Times New Roman" w:hAnsi="Times New Roman" w:cs="Times New Roman"/>
          <w:color w:val="000000"/>
          <w:sz w:val="22"/>
          <w:szCs w:val="22"/>
        </w:rPr>
      </w:pPr>
      <w:r w:rsidRPr="00FD4411">
        <w:rPr>
          <w:rFonts w:ascii="Times New Roman" w:hAnsi="Times New Roman" w:cs="Times New Roman"/>
          <w:color w:val="000000"/>
          <w:sz w:val="22"/>
          <w:szCs w:val="22"/>
        </w:rPr>
        <w:t xml:space="preserve">от Пожарных депо </w:t>
      </w:r>
      <w:smartTag w:uri="urn:schemas-microsoft-com:office:smarttags" w:element="metricconverter">
        <w:smartTagPr>
          <w:attr w:name="ProductID" w:val="-10 м"/>
        </w:smartTagPr>
        <w:r w:rsidRPr="00FD4411">
          <w:rPr>
            <w:rFonts w:ascii="Times New Roman" w:hAnsi="Times New Roman" w:cs="Times New Roman"/>
            <w:color w:val="000000"/>
            <w:sz w:val="22"/>
            <w:szCs w:val="22"/>
          </w:rPr>
          <w:t>-10 м</w:t>
        </w:r>
      </w:smartTag>
      <w:r w:rsidRPr="00FD4411">
        <w:rPr>
          <w:rFonts w:ascii="Times New Roman" w:hAnsi="Times New Roman" w:cs="Times New Roman"/>
          <w:color w:val="000000"/>
          <w:sz w:val="22"/>
          <w:szCs w:val="22"/>
        </w:rPr>
        <w:t>.</w:t>
      </w:r>
    </w:p>
    <w:p w:rsidR="003F71CB" w:rsidRPr="00FD4411" w:rsidRDefault="003F71CB" w:rsidP="003F71CB">
      <w:pPr>
        <w:spacing w:line="240" w:lineRule="auto"/>
        <w:ind w:firstLine="540"/>
        <w:rPr>
          <w:rFonts w:ascii="Times New Roman" w:hAnsi="Times New Roman" w:cs="Times New Roman"/>
          <w:color w:val="000000"/>
          <w:sz w:val="22"/>
          <w:szCs w:val="22"/>
        </w:rPr>
      </w:pPr>
      <w:r w:rsidRPr="00FD4411">
        <w:rPr>
          <w:rFonts w:ascii="Times New Roman" w:hAnsi="Times New Roman" w:cs="Times New Roman"/>
          <w:color w:val="000000"/>
          <w:sz w:val="22"/>
          <w:szCs w:val="22"/>
        </w:rPr>
        <w:t>2.минимальный отступ от границ  участка -1м.</w:t>
      </w:r>
    </w:p>
    <w:p w:rsidR="00084243" w:rsidRPr="00FD4411" w:rsidRDefault="00084243" w:rsidP="00F444F6">
      <w:pPr>
        <w:pStyle w:val="ConsNormal"/>
        <w:tabs>
          <w:tab w:val="left" w:pos="900"/>
        </w:tabs>
        <w:spacing w:line="23" w:lineRule="atLeast"/>
        <w:ind w:firstLine="709"/>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Производственные зоны:</w:t>
      </w:r>
    </w:p>
    <w:p w:rsidR="001A3F8A" w:rsidRPr="00FD4411" w:rsidRDefault="001A3F8A" w:rsidP="00F444F6">
      <w:pPr>
        <w:pStyle w:val="ConsNormal"/>
        <w:tabs>
          <w:tab w:val="left" w:pos="900"/>
        </w:tabs>
        <w:spacing w:line="23" w:lineRule="atLeast"/>
        <w:ind w:firstLine="709"/>
        <w:jc w:val="both"/>
        <w:rPr>
          <w:rFonts w:ascii="Times New Roman" w:hAnsi="Times New Roman" w:cs="Times New Roman"/>
          <w:b/>
          <w:color w:val="000000"/>
          <w:sz w:val="22"/>
          <w:szCs w:val="22"/>
        </w:rPr>
      </w:pPr>
    </w:p>
    <w:p w:rsidR="001A3F8A" w:rsidRPr="00FD4411" w:rsidRDefault="001A3F8A" w:rsidP="001A3F8A">
      <w:pPr>
        <w:pStyle w:val="ConsNormal"/>
        <w:widowControl/>
        <w:tabs>
          <w:tab w:val="left" w:pos="900"/>
        </w:tabs>
        <w:ind w:firstLine="540"/>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ЗВ.</w:t>
      </w:r>
      <w:r w:rsidRPr="00FD4411">
        <w:rPr>
          <w:rFonts w:ascii="Times New Roman" w:hAnsi="Times New Roman" w:cs="Times New Roman"/>
          <w:b/>
          <w:color w:val="000000"/>
          <w:sz w:val="22"/>
          <w:szCs w:val="22"/>
        </w:rPr>
        <w:tab/>
        <w:t>ЗОНА ИСТОЧНИКОВ ВОДОСНАБЖЕНИЯ</w:t>
      </w:r>
    </w:p>
    <w:p w:rsidR="001A3F8A" w:rsidRPr="00FD4411" w:rsidRDefault="001A3F8A" w:rsidP="001A3F8A">
      <w:pPr>
        <w:pStyle w:val="ConsNormal"/>
        <w:widowControl/>
        <w:tabs>
          <w:tab w:val="left" w:pos="-1980"/>
          <w:tab w:val="left" w:pos="900"/>
        </w:tabs>
        <w:ind w:firstLine="540"/>
        <w:jc w:val="both"/>
        <w:rPr>
          <w:rFonts w:ascii="Times New Roman" w:hAnsi="Times New Roman" w:cs="Times New Roman"/>
          <w:color w:val="000000"/>
          <w:sz w:val="22"/>
          <w:szCs w:val="22"/>
        </w:rPr>
      </w:pPr>
      <w:r w:rsidRPr="00FD4411">
        <w:rPr>
          <w:rFonts w:ascii="Times New Roman" w:hAnsi="Times New Roman" w:cs="Times New Roman"/>
          <w:color w:val="000000"/>
          <w:sz w:val="22"/>
          <w:szCs w:val="22"/>
        </w:rPr>
        <w:t>Зона источников водоснабжения выделена для обеспечения правовых условий формирования территорий предназначенных для размещения и санитарной охраны объектов водоснабжения, а также сооружений и коммуникаций, служащих для функционирования и эксплуатации объектов водоснабжения.</w:t>
      </w:r>
    </w:p>
    <w:p w:rsidR="001A3F8A" w:rsidRPr="00FD4411" w:rsidRDefault="001A3F8A" w:rsidP="001A3F8A">
      <w:pPr>
        <w:pStyle w:val="ConsNormal"/>
        <w:widowControl/>
        <w:tabs>
          <w:tab w:val="left" w:pos="-1980"/>
          <w:tab w:val="left" w:pos="900"/>
        </w:tabs>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Основные виды разрешенного использования:</w:t>
      </w:r>
    </w:p>
    <w:tbl>
      <w:tblPr>
        <w:tblW w:w="5000" w:type="pct"/>
        <w:jc w:val="center"/>
        <w:tblLayout w:type="fixed"/>
        <w:tblLook w:val="0000" w:firstRow="0" w:lastRow="0" w:firstColumn="0" w:lastColumn="0" w:noHBand="0" w:noVBand="0"/>
      </w:tblPr>
      <w:tblGrid>
        <w:gridCol w:w="1809"/>
        <w:gridCol w:w="5529"/>
        <w:gridCol w:w="2514"/>
      </w:tblGrid>
      <w:tr w:rsidR="001A3F8A" w:rsidRPr="00FD4411" w:rsidTr="005D42DD">
        <w:trPr>
          <w:tblHeader/>
          <w:jc w:val="center"/>
        </w:trPr>
        <w:tc>
          <w:tcPr>
            <w:tcW w:w="1809" w:type="dxa"/>
            <w:tcBorders>
              <w:top w:val="single" w:sz="4" w:space="0" w:color="000000"/>
              <w:left w:val="single" w:sz="4" w:space="0" w:color="000000"/>
              <w:bottom w:val="single" w:sz="4" w:space="0" w:color="000000"/>
            </w:tcBorders>
            <w:shd w:val="clear" w:color="auto" w:fill="auto"/>
            <w:vAlign w:val="center"/>
          </w:tcPr>
          <w:p w:rsidR="001A3F8A" w:rsidRPr="00FD4411" w:rsidRDefault="001A3F8A" w:rsidP="005D42DD">
            <w:pPr>
              <w:pStyle w:val="af5"/>
              <w:jc w:val="both"/>
              <w:rPr>
                <w:color w:val="000000"/>
                <w:szCs w:val="22"/>
              </w:rPr>
            </w:pPr>
            <w:r w:rsidRPr="00FD4411">
              <w:rPr>
                <w:color w:val="000000"/>
                <w:szCs w:val="22"/>
              </w:rPr>
              <w:t xml:space="preserve">Вид разрешенного использования </w:t>
            </w:r>
            <w:r w:rsidRPr="00FD4411">
              <w:rPr>
                <w:color w:val="000000"/>
                <w:szCs w:val="22"/>
              </w:rPr>
              <w:br/>
              <w:t xml:space="preserve">земельных участков и объектов </w:t>
            </w:r>
            <w:r w:rsidRPr="00FD4411">
              <w:rPr>
                <w:color w:val="000000"/>
                <w:szCs w:val="22"/>
              </w:rPr>
              <w:br/>
              <w:t>кап</w:t>
            </w:r>
            <w:r w:rsidRPr="00FD4411">
              <w:rPr>
                <w:color w:val="000000"/>
                <w:szCs w:val="22"/>
              </w:rPr>
              <w:t>и</w:t>
            </w:r>
            <w:r w:rsidRPr="00FD4411">
              <w:rPr>
                <w:color w:val="000000"/>
                <w:szCs w:val="22"/>
              </w:rPr>
              <w:t>тального строительства</w:t>
            </w:r>
          </w:p>
        </w:tc>
        <w:tc>
          <w:tcPr>
            <w:tcW w:w="55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3F8A" w:rsidRPr="00FD4411" w:rsidRDefault="001A3F8A" w:rsidP="005D42DD">
            <w:pPr>
              <w:pStyle w:val="af5"/>
              <w:jc w:val="both"/>
              <w:rPr>
                <w:color w:val="000000"/>
                <w:szCs w:val="22"/>
              </w:rPr>
            </w:pPr>
            <w:r w:rsidRPr="00FD4411">
              <w:rPr>
                <w:color w:val="000000"/>
                <w:szCs w:val="22"/>
              </w:rPr>
              <w:t>Описание вида разрешенного использования земельного участка</w:t>
            </w:r>
          </w:p>
        </w:tc>
        <w:tc>
          <w:tcPr>
            <w:tcW w:w="2514" w:type="dxa"/>
            <w:tcBorders>
              <w:top w:val="single" w:sz="4" w:space="0" w:color="000000"/>
              <w:left w:val="single" w:sz="4" w:space="0" w:color="000000"/>
              <w:bottom w:val="single" w:sz="4" w:space="0" w:color="000000"/>
              <w:right w:val="single" w:sz="4" w:space="0" w:color="000000"/>
            </w:tcBorders>
          </w:tcPr>
          <w:p w:rsidR="001A3F8A" w:rsidRPr="00FD4411" w:rsidRDefault="001A3F8A" w:rsidP="005D42DD">
            <w:pPr>
              <w:pStyle w:val="af5"/>
              <w:jc w:val="both"/>
              <w:rPr>
                <w:color w:val="000000"/>
                <w:szCs w:val="22"/>
              </w:rPr>
            </w:pPr>
            <w:r w:rsidRPr="00FD4411">
              <w:rPr>
                <w:color w:val="000000"/>
                <w:szCs w:val="22"/>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5E10BD" w:rsidRPr="00FD4411" w:rsidTr="00CB708B">
        <w:trPr>
          <w:jc w:val="center"/>
        </w:trPr>
        <w:tc>
          <w:tcPr>
            <w:tcW w:w="1809" w:type="dxa"/>
            <w:tcBorders>
              <w:top w:val="single" w:sz="4" w:space="0" w:color="000000"/>
              <w:left w:val="single" w:sz="4" w:space="0" w:color="000000"/>
              <w:bottom w:val="single" w:sz="4" w:space="0" w:color="000000"/>
            </w:tcBorders>
            <w:shd w:val="clear" w:color="auto" w:fill="auto"/>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Предоставление коммунальных услуг</w:t>
            </w:r>
          </w:p>
        </w:tc>
        <w:tc>
          <w:tcPr>
            <w:tcW w:w="5529" w:type="dxa"/>
            <w:tcBorders>
              <w:top w:val="single" w:sz="4" w:space="0" w:color="000000"/>
              <w:left w:val="single" w:sz="4" w:space="0" w:color="000000"/>
              <w:bottom w:val="single" w:sz="4" w:space="0" w:color="000000"/>
              <w:right w:val="single" w:sz="4" w:space="0" w:color="000000"/>
            </w:tcBorders>
            <w:shd w:val="clear" w:color="auto" w:fill="auto"/>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514" w:type="dxa"/>
            <w:tcBorders>
              <w:top w:val="single" w:sz="4" w:space="0" w:color="000000"/>
              <w:left w:val="single" w:sz="4" w:space="0" w:color="000000"/>
              <w:bottom w:val="single" w:sz="4" w:space="0" w:color="000000"/>
              <w:right w:val="single" w:sz="4" w:space="0" w:color="000000"/>
            </w:tcBorders>
          </w:tcPr>
          <w:p w:rsidR="005E10BD" w:rsidRPr="00FD4411" w:rsidRDefault="005E10B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3.1.1</w:t>
            </w:r>
          </w:p>
        </w:tc>
      </w:tr>
    </w:tbl>
    <w:p w:rsidR="001A3F8A" w:rsidRPr="00FD4411" w:rsidRDefault="001A3F8A" w:rsidP="001A3F8A">
      <w:pPr>
        <w:pStyle w:val="ConsNormal"/>
        <w:widowControl/>
        <w:tabs>
          <w:tab w:val="left" w:pos="-1980"/>
          <w:tab w:val="left" w:pos="900"/>
        </w:tabs>
        <w:ind w:left="560" w:firstLine="0"/>
        <w:jc w:val="both"/>
        <w:rPr>
          <w:rFonts w:ascii="Times New Roman" w:hAnsi="Times New Roman" w:cs="Times New Roman"/>
          <w:color w:val="000000"/>
          <w:sz w:val="22"/>
          <w:szCs w:val="22"/>
        </w:rPr>
      </w:pPr>
    </w:p>
    <w:p w:rsidR="001A3F8A" w:rsidRPr="00FD4411" w:rsidRDefault="001A3F8A" w:rsidP="001A3F8A">
      <w:pPr>
        <w:pStyle w:val="ConsNormal"/>
        <w:tabs>
          <w:tab w:val="left" w:pos="1080"/>
        </w:tabs>
        <w:suppressAutoHyphens w:val="0"/>
        <w:autoSpaceDN w:val="0"/>
        <w:adjustRightInd w:val="0"/>
        <w:ind w:left="567" w:firstLine="0"/>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Условно разрешенные виды использования земельных участков не устанавливаются.</w:t>
      </w:r>
    </w:p>
    <w:p w:rsidR="001A3F8A" w:rsidRPr="00FD4411" w:rsidRDefault="001A3F8A" w:rsidP="001A3F8A">
      <w:pPr>
        <w:pStyle w:val="ConsNormal"/>
        <w:tabs>
          <w:tab w:val="left" w:pos="1080"/>
        </w:tabs>
        <w:ind w:left="567" w:firstLine="0"/>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Вспомогательные виды разрешенного использования</w:t>
      </w:r>
      <w:r w:rsidR="0060314F" w:rsidRPr="00FD4411">
        <w:rPr>
          <w:rFonts w:ascii="Times New Roman" w:hAnsi="Times New Roman" w:cs="Times New Roman"/>
          <w:b/>
          <w:color w:val="000000"/>
          <w:sz w:val="22"/>
          <w:szCs w:val="22"/>
        </w:rPr>
        <w:t xml:space="preserve"> не устанавливаются.</w:t>
      </w:r>
    </w:p>
    <w:p w:rsidR="001A3F8A" w:rsidRPr="00FD4411" w:rsidRDefault="001A3F8A" w:rsidP="001A3F8A">
      <w:pPr>
        <w:pStyle w:val="ConsNormal"/>
        <w:widowControl/>
        <w:tabs>
          <w:tab w:val="left" w:pos="-1980"/>
          <w:tab w:val="left" w:pos="900"/>
        </w:tabs>
        <w:ind w:firstLine="540"/>
        <w:jc w:val="both"/>
        <w:rPr>
          <w:rFonts w:ascii="Times New Roman" w:hAnsi="Times New Roman" w:cs="Times New Roman"/>
          <w:color w:val="000000"/>
          <w:sz w:val="22"/>
          <w:szCs w:val="22"/>
        </w:rPr>
      </w:pPr>
    </w:p>
    <w:p w:rsidR="001A3F8A" w:rsidRPr="00FD4411" w:rsidRDefault="001A3F8A" w:rsidP="001A3F8A">
      <w:pPr>
        <w:widowControl/>
        <w:suppressAutoHyphens w:val="0"/>
        <w:autoSpaceDN w:val="0"/>
        <w:adjustRightInd w:val="0"/>
        <w:spacing w:line="240" w:lineRule="auto"/>
        <w:ind w:firstLine="540"/>
        <w:rPr>
          <w:rFonts w:ascii="Times New Roman" w:hAnsi="Times New Roman" w:cs="Times New Roman"/>
          <w:color w:val="000000"/>
          <w:sz w:val="22"/>
          <w:szCs w:val="22"/>
        </w:rPr>
      </w:pPr>
      <w:hyperlink r:id="rId55" w:history="1">
        <w:r w:rsidRPr="00FD4411">
          <w:rPr>
            <w:rFonts w:ascii="Times New Roman" w:hAnsi="Times New Roman" w:cs="Times New Roman"/>
            <w:b/>
            <w:bCs/>
            <w:color w:val="000000"/>
            <w:sz w:val="22"/>
            <w:szCs w:val="22"/>
            <w:lang w:eastAsia="ru-RU"/>
          </w:rPr>
          <w:t>Предельные</w:t>
        </w:r>
      </w:hyperlink>
      <w:r w:rsidRPr="00FD4411">
        <w:rPr>
          <w:rFonts w:ascii="Times New Roman" w:hAnsi="Times New Roman" w:cs="Times New Roman"/>
          <w:b/>
          <w:bCs/>
          <w:color w:val="000000"/>
          <w:sz w:val="22"/>
          <w:szCs w:val="22"/>
          <w:lang w:eastAsia="ru-RU"/>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FD4411">
        <w:rPr>
          <w:rFonts w:ascii="Times New Roman" w:hAnsi="Times New Roman" w:cs="Times New Roman"/>
          <w:b/>
          <w:color w:val="000000"/>
          <w:sz w:val="22"/>
          <w:szCs w:val="22"/>
        </w:rPr>
        <w:t>:</w:t>
      </w:r>
    </w:p>
    <w:p w:rsidR="001A3F8A" w:rsidRPr="00FD4411" w:rsidRDefault="001A3F8A" w:rsidP="001A3F8A">
      <w:pPr>
        <w:pStyle w:val="ConsNormal"/>
        <w:widowControl/>
        <w:tabs>
          <w:tab w:val="left" w:pos="-1980"/>
          <w:tab w:val="left" w:pos="900"/>
        </w:tabs>
        <w:ind w:firstLine="540"/>
        <w:jc w:val="both"/>
        <w:rPr>
          <w:rFonts w:ascii="Times New Roman" w:hAnsi="Times New Roman" w:cs="Times New Roman"/>
          <w:color w:val="000000"/>
          <w:sz w:val="22"/>
          <w:szCs w:val="22"/>
        </w:rPr>
      </w:pPr>
    </w:p>
    <w:p w:rsidR="001A3F8A" w:rsidRPr="00FD4411" w:rsidRDefault="001A3F8A" w:rsidP="001A3F8A">
      <w:pPr>
        <w:pStyle w:val="ConsPlusNormal"/>
        <w:ind w:left="2000" w:firstLine="0"/>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Предельные размеры земельных участков в зоне ЗВ:</w:t>
      </w:r>
    </w:p>
    <w:p w:rsidR="001A3F8A" w:rsidRPr="00FD4411" w:rsidRDefault="001A3F8A" w:rsidP="001A3F8A">
      <w:pPr>
        <w:pStyle w:val="ae"/>
        <w:ind w:left="567"/>
        <w:jc w:val="both"/>
        <w:rPr>
          <w:rFonts w:ascii="Times New Roman" w:hAnsi="Times New Roman"/>
          <w:color w:val="000000"/>
        </w:rPr>
      </w:pPr>
      <w:r w:rsidRPr="00FD4411">
        <w:rPr>
          <w:rFonts w:ascii="Times New Roman" w:hAnsi="Times New Roman"/>
          <w:color w:val="000000"/>
        </w:rPr>
        <w:t xml:space="preserve">  - минимальный </w:t>
      </w:r>
      <w:r w:rsidR="006D3DEA" w:rsidRPr="00FD4411">
        <w:rPr>
          <w:rFonts w:ascii="Times New Roman" w:hAnsi="Times New Roman"/>
          <w:color w:val="000000"/>
        </w:rPr>
        <w:t xml:space="preserve">размер земельного участка - </w:t>
      </w:r>
      <w:smartTag w:uri="urn:schemas-microsoft-com:office:smarttags" w:element="metricconverter">
        <w:smartTagPr>
          <w:attr w:name="ProductID" w:val="0,025 га"/>
        </w:smartTagPr>
        <w:r w:rsidR="006D3DEA" w:rsidRPr="00FD4411">
          <w:rPr>
            <w:rFonts w:ascii="Times New Roman" w:hAnsi="Times New Roman"/>
            <w:color w:val="000000"/>
          </w:rPr>
          <w:t>0,025</w:t>
        </w:r>
        <w:r w:rsidRPr="00FD4411">
          <w:rPr>
            <w:rFonts w:ascii="Times New Roman" w:hAnsi="Times New Roman"/>
            <w:color w:val="000000"/>
          </w:rPr>
          <w:t xml:space="preserve"> га</w:t>
        </w:r>
      </w:smartTag>
      <w:r w:rsidRPr="00FD4411">
        <w:rPr>
          <w:rFonts w:ascii="Times New Roman" w:hAnsi="Times New Roman"/>
          <w:color w:val="000000"/>
        </w:rPr>
        <w:t>;</w:t>
      </w:r>
    </w:p>
    <w:p w:rsidR="001A3F8A" w:rsidRPr="00FD4411" w:rsidRDefault="001A3F8A" w:rsidP="001A3F8A">
      <w:pPr>
        <w:spacing w:line="240" w:lineRule="auto"/>
        <w:ind w:firstLine="540"/>
        <w:rPr>
          <w:rFonts w:ascii="Times New Roman" w:hAnsi="Times New Roman" w:cs="Times New Roman"/>
          <w:color w:val="000000"/>
          <w:sz w:val="22"/>
          <w:szCs w:val="22"/>
          <w:lang w:eastAsia="ru-RU"/>
        </w:rPr>
      </w:pPr>
      <w:r w:rsidRPr="00FD4411">
        <w:rPr>
          <w:rFonts w:ascii="Times New Roman" w:hAnsi="Times New Roman" w:cs="Times New Roman"/>
          <w:color w:val="000000"/>
          <w:sz w:val="22"/>
          <w:szCs w:val="22"/>
        </w:rPr>
        <w:t xml:space="preserve">- максимальный размер земельного участка – </w:t>
      </w:r>
      <w:r w:rsidRPr="00FD4411">
        <w:rPr>
          <w:rFonts w:ascii="Times New Roman" w:hAnsi="Times New Roman" w:cs="Times New Roman"/>
          <w:color w:val="000000"/>
          <w:sz w:val="22"/>
          <w:szCs w:val="22"/>
          <w:lang w:eastAsia="ru-RU"/>
        </w:rPr>
        <w:t>не подлежит установлению.</w:t>
      </w:r>
    </w:p>
    <w:p w:rsidR="001A3F8A" w:rsidRPr="00FD4411" w:rsidRDefault="001A3F8A" w:rsidP="001A3F8A">
      <w:pPr>
        <w:pStyle w:val="ConsPlusNormal"/>
        <w:ind w:firstLine="540"/>
        <w:jc w:val="both"/>
        <w:rPr>
          <w:rFonts w:ascii="Times New Roman" w:hAnsi="Times New Roman" w:cs="Times New Roman"/>
          <w:color w:val="000000"/>
          <w:sz w:val="22"/>
          <w:szCs w:val="22"/>
        </w:rPr>
      </w:pPr>
      <w:r w:rsidRPr="00FD4411">
        <w:rPr>
          <w:rFonts w:ascii="Times New Roman" w:hAnsi="Times New Roman" w:cs="Times New Roman"/>
          <w:color w:val="000000"/>
          <w:sz w:val="22"/>
          <w:szCs w:val="22"/>
        </w:rPr>
        <w:t xml:space="preserve">  </w:t>
      </w:r>
    </w:p>
    <w:p w:rsidR="001A3F8A" w:rsidRPr="00FD4411" w:rsidRDefault="001A3F8A" w:rsidP="001A3F8A">
      <w:pPr>
        <w:pStyle w:val="ConsPlusNormal"/>
        <w:ind w:firstLine="0"/>
        <w:jc w:val="both"/>
        <w:outlineLvl w:val="7"/>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Предельные параметры разрешенного строительства,</w:t>
      </w:r>
    </w:p>
    <w:p w:rsidR="001A3F8A" w:rsidRPr="00FD4411" w:rsidRDefault="001A3F8A" w:rsidP="001A3F8A">
      <w:pPr>
        <w:pStyle w:val="ConsPlusNormal"/>
        <w:ind w:firstLine="0"/>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реконструкции объектов капитального строительства</w:t>
      </w:r>
    </w:p>
    <w:p w:rsidR="001A3F8A" w:rsidRPr="00FD4411" w:rsidRDefault="001A3F8A" w:rsidP="001A3F8A">
      <w:pPr>
        <w:pStyle w:val="ConsPlusNormal"/>
        <w:ind w:firstLine="0"/>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для зоны ЗВ.</w:t>
      </w:r>
    </w:p>
    <w:p w:rsidR="001A3F8A" w:rsidRPr="00FD4411" w:rsidRDefault="001A3F8A" w:rsidP="001A3F8A">
      <w:pPr>
        <w:pStyle w:val="ae"/>
        <w:ind w:firstLine="567"/>
        <w:jc w:val="both"/>
        <w:rPr>
          <w:rFonts w:ascii="Times New Roman" w:hAnsi="Times New Roman"/>
          <w:color w:val="000000"/>
        </w:rPr>
      </w:pPr>
      <w:r w:rsidRPr="00FD4411">
        <w:rPr>
          <w:rFonts w:ascii="Times New Roman" w:hAnsi="Times New Roman"/>
          <w:color w:val="000000"/>
        </w:rPr>
        <w:t>1. максимальный процент застройки (отношение суммы площадей застройки всех зданий и сооружений к площади земельного участка) земельного участка данной зоны составляет - 60%;</w:t>
      </w:r>
    </w:p>
    <w:p w:rsidR="001A3F8A" w:rsidRPr="00FD4411" w:rsidRDefault="001A3F8A" w:rsidP="001A3F8A">
      <w:pPr>
        <w:pStyle w:val="ae"/>
        <w:ind w:firstLine="567"/>
        <w:jc w:val="both"/>
        <w:rPr>
          <w:rFonts w:ascii="Times New Roman" w:hAnsi="Times New Roman"/>
          <w:color w:val="000000"/>
        </w:rPr>
      </w:pPr>
      <w:r w:rsidRPr="00FD4411">
        <w:rPr>
          <w:rFonts w:ascii="Times New Roman" w:hAnsi="Times New Roman"/>
          <w:color w:val="000000"/>
        </w:rPr>
        <w:t xml:space="preserve">2. максимальная высота вновь размещаемых и реконструируемых объектов капитального строительства, отнесенных к основным видам разрешенного использования и условно разрешенным видам использования, не должна превышать </w:t>
      </w:r>
      <w:smartTag w:uri="urn:schemas-microsoft-com:office:smarttags" w:element="metricconverter">
        <w:smartTagPr>
          <w:attr w:name="ProductID" w:val="15 метров"/>
        </w:smartTagPr>
        <w:r w:rsidRPr="00FD4411">
          <w:rPr>
            <w:rFonts w:ascii="Times New Roman" w:hAnsi="Times New Roman"/>
            <w:color w:val="000000"/>
          </w:rPr>
          <w:t>15 метров</w:t>
        </w:r>
      </w:smartTag>
      <w:r w:rsidRPr="00FD4411">
        <w:rPr>
          <w:rFonts w:ascii="Times New Roman" w:hAnsi="Times New Roman"/>
          <w:color w:val="000000"/>
        </w:rPr>
        <w:t xml:space="preserve"> от планировочной отметки земли.</w:t>
      </w:r>
    </w:p>
    <w:p w:rsidR="001A3F8A" w:rsidRPr="00FD4411" w:rsidRDefault="001A3F8A" w:rsidP="001A3F8A">
      <w:pPr>
        <w:autoSpaceDN w:val="0"/>
        <w:adjustRightInd w:val="0"/>
        <w:spacing w:line="240" w:lineRule="auto"/>
        <w:ind w:firstLine="0"/>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 для зоны ЗВ</w:t>
      </w:r>
    </w:p>
    <w:p w:rsidR="001A3F8A" w:rsidRPr="00FD4411" w:rsidRDefault="001A3F8A" w:rsidP="001A3F8A">
      <w:pPr>
        <w:spacing w:line="240" w:lineRule="auto"/>
        <w:rPr>
          <w:rFonts w:ascii="Times New Roman" w:hAnsi="Times New Roman" w:cs="Times New Roman"/>
          <w:color w:val="000000"/>
          <w:sz w:val="22"/>
          <w:szCs w:val="22"/>
        </w:rPr>
      </w:pPr>
    </w:p>
    <w:p w:rsidR="001A3F8A" w:rsidRPr="00FD4411" w:rsidRDefault="001A3F8A" w:rsidP="001A3F8A">
      <w:pPr>
        <w:spacing w:line="240" w:lineRule="auto"/>
        <w:rPr>
          <w:rFonts w:ascii="Times New Roman" w:hAnsi="Times New Roman" w:cs="Times New Roman"/>
          <w:color w:val="000000"/>
          <w:sz w:val="22"/>
          <w:szCs w:val="22"/>
        </w:rPr>
      </w:pPr>
      <w:r w:rsidRPr="00FD4411">
        <w:rPr>
          <w:rFonts w:ascii="Times New Roman" w:hAnsi="Times New Roman" w:cs="Times New Roman"/>
          <w:color w:val="000000"/>
          <w:sz w:val="22"/>
          <w:szCs w:val="22"/>
        </w:rPr>
        <w:tab/>
        <w:t>1.минимальный отступ от красной линии улиц проездов</w:t>
      </w:r>
    </w:p>
    <w:p w:rsidR="001A3F8A" w:rsidRPr="00FD4411" w:rsidRDefault="001A3F8A" w:rsidP="001A3F8A">
      <w:pPr>
        <w:spacing w:line="240" w:lineRule="auto"/>
        <w:ind w:firstLine="708"/>
        <w:rPr>
          <w:rFonts w:ascii="Times New Roman" w:hAnsi="Times New Roman" w:cs="Times New Roman"/>
          <w:color w:val="000000"/>
          <w:sz w:val="22"/>
          <w:szCs w:val="22"/>
        </w:rPr>
      </w:pPr>
      <w:r w:rsidRPr="00FD4411">
        <w:rPr>
          <w:rFonts w:ascii="Times New Roman" w:hAnsi="Times New Roman" w:cs="Times New Roman"/>
          <w:color w:val="000000"/>
          <w:sz w:val="22"/>
          <w:szCs w:val="22"/>
        </w:rPr>
        <w:t xml:space="preserve">от зданий, строений и сооружений (кроме пожарных депо) </w:t>
      </w:r>
      <w:smartTag w:uri="urn:schemas-microsoft-com:office:smarttags" w:element="metricconverter">
        <w:smartTagPr>
          <w:attr w:name="ProductID" w:val="-5 м"/>
        </w:smartTagPr>
        <w:r w:rsidRPr="00FD4411">
          <w:rPr>
            <w:rFonts w:ascii="Times New Roman" w:hAnsi="Times New Roman" w:cs="Times New Roman"/>
            <w:color w:val="000000"/>
            <w:sz w:val="22"/>
            <w:szCs w:val="22"/>
          </w:rPr>
          <w:t>-5 м</w:t>
        </w:r>
      </w:smartTag>
      <w:r w:rsidRPr="00FD4411">
        <w:rPr>
          <w:rFonts w:ascii="Times New Roman" w:hAnsi="Times New Roman" w:cs="Times New Roman"/>
          <w:color w:val="000000"/>
          <w:sz w:val="22"/>
          <w:szCs w:val="22"/>
        </w:rPr>
        <w:t>;</w:t>
      </w:r>
    </w:p>
    <w:p w:rsidR="001A3F8A" w:rsidRPr="00FD4411" w:rsidRDefault="001A3F8A" w:rsidP="001A3F8A">
      <w:pPr>
        <w:spacing w:line="240" w:lineRule="auto"/>
        <w:ind w:firstLine="708"/>
        <w:rPr>
          <w:rFonts w:ascii="Times New Roman" w:hAnsi="Times New Roman" w:cs="Times New Roman"/>
          <w:color w:val="000000"/>
          <w:sz w:val="22"/>
          <w:szCs w:val="22"/>
        </w:rPr>
      </w:pPr>
      <w:r w:rsidRPr="00FD4411">
        <w:rPr>
          <w:rFonts w:ascii="Times New Roman" w:hAnsi="Times New Roman" w:cs="Times New Roman"/>
          <w:color w:val="000000"/>
          <w:sz w:val="22"/>
          <w:szCs w:val="22"/>
        </w:rPr>
        <w:t xml:space="preserve">от Пожарных депо </w:t>
      </w:r>
      <w:smartTag w:uri="urn:schemas-microsoft-com:office:smarttags" w:element="metricconverter">
        <w:smartTagPr>
          <w:attr w:name="ProductID" w:val="-10 м"/>
        </w:smartTagPr>
        <w:r w:rsidRPr="00FD4411">
          <w:rPr>
            <w:rFonts w:ascii="Times New Roman" w:hAnsi="Times New Roman" w:cs="Times New Roman"/>
            <w:color w:val="000000"/>
            <w:sz w:val="22"/>
            <w:szCs w:val="22"/>
          </w:rPr>
          <w:t>-10 м</w:t>
        </w:r>
      </w:smartTag>
      <w:r w:rsidRPr="00FD4411">
        <w:rPr>
          <w:rFonts w:ascii="Times New Roman" w:hAnsi="Times New Roman" w:cs="Times New Roman"/>
          <w:color w:val="000000"/>
          <w:sz w:val="22"/>
          <w:szCs w:val="22"/>
        </w:rPr>
        <w:t>.</w:t>
      </w:r>
    </w:p>
    <w:p w:rsidR="001A3F8A" w:rsidRPr="00FD4411" w:rsidRDefault="001A3F8A" w:rsidP="001A3F8A">
      <w:pPr>
        <w:spacing w:line="240" w:lineRule="auto"/>
        <w:ind w:firstLine="540"/>
        <w:rPr>
          <w:rFonts w:ascii="Times New Roman" w:hAnsi="Times New Roman" w:cs="Times New Roman"/>
          <w:color w:val="000000"/>
          <w:sz w:val="22"/>
          <w:szCs w:val="22"/>
        </w:rPr>
      </w:pPr>
      <w:r w:rsidRPr="00FD4411">
        <w:rPr>
          <w:rFonts w:ascii="Times New Roman" w:hAnsi="Times New Roman" w:cs="Times New Roman"/>
          <w:color w:val="000000"/>
          <w:sz w:val="22"/>
          <w:szCs w:val="22"/>
        </w:rPr>
        <w:t>2.минимальный отступ от границ  участка -1м.</w:t>
      </w:r>
    </w:p>
    <w:p w:rsidR="001A3F8A" w:rsidRPr="00FD4411" w:rsidRDefault="001A3F8A" w:rsidP="00F444F6">
      <w:pPr>
        <w:pStyle w:val="ConsNormal"/>
        <w:tabs>
          <w:tab w:val="left" w:pos="900"/>
        </w:tabs>
        <w:spacing w:line="23" w:lineRule="atLeast"/>
        <w:ind w:firstLine="709"/>
        <w:jc w:val="both"/>
        <w:rPr>
          <w:rFonts w:ascii="Times New Roman" w:hAnsi="Times New Roman" w:cs="Times New Roman"/>
          <w:b/>
          <w:color w:val="000000"/>
          <w:sz w:val="22"/>
          <w:szCs w:val="22"/>
        </w:rPr>
      </w:pPr>
    </w:p>
    <w:p w:rsidR="001A3F8A" w:rsidRPr="00FD4411" w:rsidRDefault="00622AE5" w:rsidP="001A3F8A">
      <w:pPr>
        <w:pStyle w:val="ConsNormal"/>
        <w:widowControl/>
        <w:tabs>
          <w:tab w:val="left" w:pos="720"/>
          <w:tab w:val="left" w:pos="800"/>
        </w:tabs>
        <w:spacing w:line="360" w:lineRule="auto"/>
        <w:ind w:firstLine="0"/>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П</w:t>
      </w:r>
      <w:r w:rsidR="001A3F8A" w:rsidRPr="00FD4411">
        <w:rPr>
          <w:rFonts w:ascii="Times New Roman" w:hAnsi="Times New Roman" w:cs="Times New Roman"/>
          <w:b/>
          <w:color w:val="000000"/>
          <w:sz w:val="22"/>
          <w:szCs w:val="22"/>
        </w:rPr>
        <w:t>.1. КОММУНАЛЬНО-СКЛАДСКАЯ ЗОНА</w:t>
      </w:r>
    </w:p>
    <w:p w:rsidR="00622AE5" w:rsidRPr="00FD4411" w:rsidRDefault="00EB54D9" w:rsidP="00F444F6">
      <w:pPr>
        <w:pStyle w:val="ConsNormal"/>
        <w:tabs>
          <w:tab w:val="left" w:pos="900"/>
        </w:tabs>
        <w:spacing w:line="23" w:lineRule="atLeast"/>
        <w:ind w:firstLine="709"/>
        <w:jc w:val="both"/>
        <w:rPr>
          <w:rFonts w:ascii="Times New Roman" w:hAnsi="Times New Roman" w:cs="Times New Roman"/>
          <w:snapToGrid w:val="0"/>
          <w:color w:val="000000"/>
          <w:sz w:val="22"/>
          <w:szCs w:val="22"/>
        </w:rPr>
      </w:pPr>
      <w:r w:rsidRPr="00FD4411">
        <w:rPr>
          <w:rFonts w:ascii="Times New Roman" w:hAnsi="Times New Roman" w:cs="Times New Roman"/>
          <w:snapToGrid w:val="0"/>
          <w:color w:val="000000"/>
          <w:sz w:val="22"/>
          <w:szCs w:val="22"/>
        </w:rPr>
        <w:t>Зона коммунально-складских и производственных предприятий</w:t>
      </w:r>
      <w:r w:rsidR="00622AE5" w:rsidRPr="00FD4411">
        <w:rPr>
          <w:rFonts w:ascii="Times New Roman" w:hAnsi="Times New Roman" w:cs="Times New Roman"/>
          <w:snapToGrid w:val="0"/>
          <w:color w:val="000000"/>
          <w:sz w:val="22"/>
          <w:szCs w:val="22"/>
        </w:rPr>
        <w:t xml:space="preserve"> выделена для обеспечения правовых условий формирования территорий с целью размещения специализированных складов, товарных баз, предприятий коммунального и транспортного обслуживания населения</w:t>
      </w:r>
      <w:r w:rsidR="00535A74" w:rsidRPr="00FD4411">
        <w:rPr>
          <w:rFonts w:ascii="Times New Roman" w:hAnsi="Times New Roman" w:cs="Times New Roman"/>
          <w:snapToGrid w:val="0"/>
          <w:color w:val="000000"/>
          <w:sz w:val="22"/>
          <w:szCs w:val="22"/>
        </w:rPr>
        <w:t xml:space="preserve"> имеющих санитарно-защитную зону не более </w:t>
      </w:r>
      <w:smartTag w:uri="urn:schemas-microsoft-com:office:smarttags" w:element="metricconverter">
        <w:smartTagPr>
          <w:attr w:name="ProductID" w:val="100 метров"/>
        </w:smartTagPr>
        <w:r w:rsidR="00535A74" w:rsidRPr="00FD4411">
          <w:rPr>
            <w:rFonts w:ascii="Times New Roman" w:hAnsi="Times New Roman" w:cs="Times New Roman"/>
            <w:snapToGrid w:val="0"/>
            <w:color w:val="000000"/>
            <w:sz w:val="22"/>
            <w:szCs w:val="22"/>
          </w:rPr>
          <w:t>100 метров</w:t>
        </w:r>
      </w:smartTag>
      <w:r w:rsidR="00622AE5" w:rsidRPr="00FD4411">
        <w:rPr>
          <w:rFonts w:ascii="Times New Roman" w:hAnsi="Times New Roman" w:cs="Times New Roman"/>
          <w:snapToGrid w:val="0"/>
          <w:color w:val="000000"/>
          <w:sz w:val="22"/>
          <w:szCs w:val="22"/>
        </w:rPr>
        <w:t>.</w:t>
      </w:r>
    </w:p>
    <w:p w:rsidR="00622AE5" w:rsidRPr="00FD4411" w:rsidRDefault="00622AE5" w:rsidP="00F444F6">
      <w:pPr>
        <w:pStyle w:val="ConsNormal"/>
        <w:tabs>
          <w:tab w:val="left" w:pos="900"/>
        </w:tabs>
        <w:spacing w:line="23" w:lineRule="atLeast"/>
        <w:ind w:firstLine="709"/>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Основные виды разрешенного использования:</w:t>
      </w:r>
    </w:p>
    <w:p w:rsidR="00E01392" w:rsidRPr="00FD4411" w:rsidRDefault="00E01392" w:rsidP="00F444F6">
      <w:pPr>
        <w:pStyle w:val="ConsNormal"/>
        <w:tabs>
          <w:tab w:val="left" w:pos="900"/>
        </w:tabs>
        <w:spacing w:line="23" w:lineRule="atLeast"/>
        <w:ind w:firstLine="709"/>
        <w:jc w:val="both"/>
        <w:rPr>
          <w:rFonts w:ascii="Times New Roman" w:hAnsi="Times New Roman" w:cs="Times New Roman"/>
          <w:b/>
          <w:color w:val="000000"/>
          <w:sz w:val="22"/>
          <w:szCs w:val="22"/>
        </w:rPr>
      </w:pPr>
    </w:p>
    <w:tbl>
      <w:tblPr>
        <w:tblW w:w="5000" w:type="pct"/>
        <w:jc w:val="center"/>
        <w:tblLayout w:type="fixed"/>
        <w:tblLook w:val="0000" w:firstRow="0" w:lastRow="0" w:firstColumn="0" w:lastColumn="0" w:noHBand="0" w:noVBand="0"/>
      </w:tblPr>
      <w:tblGrid>
        <w:gridCol w:w="1809"/>
        <w:gridCol w:w="6096"/>
        <w:gridCol w:w="1947"/>
      </w:tblGrid>
      <w:tr w:rsidR="009377A4" w:rsidRPr="00FD4411" w:rsidTr="00CB708B">
        <w:trPr>
          <w:tblHeader/>
          <w:jc w:val="center"/>
        </w:trPr>
        <w:tc>
          <w:tcPr>
            <w:tcW w:w="1809" w:type="dxa"/>
            <w:tcBorders>
              <w:top w:val="single" w:sz="4" w:space="0" w:color="000000"/>
              <w:left w:val="single" w:sz="4" w:space="0" w:color="000000"/>
              <w:bottom w:val="single" w:sz="4" w:space="0" w:color="000000"/>
            </w:tcBorders>
            <w:shd w:val="clear" w:color="auto" w:fill="auto"/>
            <w:vAlign w:val="center"/>
          </w:tcPr>
          <w:p w:rsidR="009377A4" w:rsidRPr="00FD4411" w:rsidRDefault="009377A4" w:rsidP="00017AA8">
            <w:pPr>
              <w:pStyle w:val="af5"/>
              <w:rPr>
                <w:color w:val="000000"/>
                <w:szCs w:val="22"/>
              </w:rPr>
            </w:pPr>
            <w:r w:rsidRPr="00FD4411">
              <w:rPr>
                <w:color w:val="000000"/>
                <w:szCs w:val="22"/>
              </w:rPr>
              <w:t xml:space="preserve">Вид разрешенного использования </w:t>
            </w:r>
            <w:r w:rsidRPr="00FD4411">
              <w:rPr>
                <w:color w:val="000000"/>
                <w:szCs w:val="22"/>
              </w:rPr>
              <w:br/>
              <w:t xml:space="preserve">земельных участков и объектов </w:t>
            </w:r>
            <w:r w:rsidRPr="00FD4411">
              <w:rPr>
                <w:color w:val="000000"/>
                <w:szCs w:val="22"/>
              </w:rPr>
              <w:br/>
              <w:t>кап</w:t>
            </w:r>
            <w:r w:rsidRPr="00FD4411">
              <w:rPr>
                <w:color w:val="000000"/>
                <w:szCs w:val="22"/>
              </w:rPr>
              <w:t>и</w:t>
            </w:r>
            <w:r w:rsidRPr="00FD4411">
              <w:rPr>
                <w:color w:val="000000"/>
                <w:szCs w:val="22"/>
              </w:rPr>
              <w:t>тального строительства</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77A4" w:rsidRPr="00FD4411" w:rsidRDefault="009377A4" w:rsidP="00017AA8">
            <w:pPr>
              <w:pStyle w:val="af5"/>
              <w:rPr>
                <w:color w:val="000000"/>
                <w:szCs w:val="22"/>
              </w:rPr>
            </w:pPr>
            <w:r w:rsidRPr="00FD4411">
              <w:rPr>
                <w:color w:val="000000"/>
                <w:szCs w:val="22"/>
              </w:rPr>
              <w:t>Описание вида разрешенного использования земельного участка</w:t>
            </w:r>
          </w:p>
        </w:tc>
        <w:tc>
          <w:tcPr>
            <w:tcW w:w="1947" w:type="dxa"/>
            <w:tcBorders>
              <w:top w:val="single" w:sz="4" w:space="0" w:color="000000"/>
              <w:left w:val="single" w:sz="4" w:space="0" w:color="000000"/>
              <w:bottom w:val="single" w:sz="4" w:space="0" w:color="000000"/>
              <w:right w:val="single" w:sz="4" w:space="0" w:color="000000"/>
            </w:tcBorders>
          </w:tcPr>
          <w:p w:rsidR="009377A4" w:rsidRPr="00FD4411" w:rsidRDefault="009377A4" w:rsidP="00017AA8">
            <w:pPr>
              <w:pStyle w:val="af5"/>
              <w:rPr>
                <w:color w:val="000000"/>
                <w:szCs w:val="22"/>
              </w:rPr>
            </w:pPr>
            <w:r w:rsidRPr="00FD4411">
              <w:rPr>
                <w:color w:val="000000"/>
                <w:szCs w:val="22"/>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82182A" w:rsidRPr="00FD4411" w:rsidTr="00060D43">
        <w:trPr>
          <w:jc w:val="center"/>
        </w:trPr>
        <w:tc>
          <w:tcPr>
            <w:tcW w:w="1809" w:type="dxa"/>
            <w:tcBorders>
              <w:top w:val="single" w:sz="4" w:space="0" w:color="000000"/>
              <w:left w:val="single" w:sz="4" w:space="0" w:color="000000"/>
              <w:bottom w:val="single" w:sz="4" w:space="0" w:color="000000"/>
            </w:tcBorders>
            <w:shd w:val="clear" w:color="auto" w:fill="auto"/>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Коммунальное обслуживание</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947" w:type="dxa"/>
            <w:tcBorders>
              <w:top w:val="single" w:sz="4" w:space="0" w:color="000000"/>
              <w:left w:val="single" w:sz="4" w:space="0" w:color="000000"/>
              <w:bottom w:val="single" w:sz="4" w:space="0" w:color="000000"/>
              <w:right w:val="single" w:sz="4" w:space="0" w:color="000000"/>
            </w:tcBorders>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3.1</w:t>
            </w:r>
          </w:p>
        </w:tc>
      </w:tr>
      <w:tr w:rsidR="0082182A" w:rsidRPr="00FD4411" w:rsidTr="00060D43">
        <w:trPr>
          <w:jc w:val="center"/>
        </w:trPr>
        <w:tc>
          <w:tcPr>
            <w:tcW w:w="1809" w:type="dxa"/>
            <w:tcBorders>
              <w:top w:val="single" w:sz="4" w:space="0" w:color="000000"/>
              <w:left w:val="single" w:sz="4" w:space="0" w:color="000000"/>
              <w:bottom w:val="single" w:sz="4" w:space="0" w:color="000000"/>
            </w:tcBorders>
            <w:shd w:val="clear" w:color="auto" w:fill="auto"/>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Предоставление коммунальных услуг</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947" w:type="dxa"/>
            <w:tcBorders>
              <w:top w:val="single" w:sz="4" w:space="0" w:color="000000"/>
              <w:left w:val="single" w:sz="4" w:space="0" w:color="000000"/>
              <w:bottom w:val="single" w:sz="4" w:space="0" w:color="000000"/>
              <w:right w:val="single" w:sz="4" w:space="0" w:color="000000"/>
            </w:tcBorders>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3.1.1</w:t>
            </w:r>
          </w:p>
        </w:tc>
      </w:tr>
      <w:tr w:rsidR="0082182A" w:rsidRPr="00FD4411" w:rsidTr="00060D43">
        <w:trPr>
          <w:jc w:val="center"/>
        </w:trPr>
        <w:tc>
          <w:tcPr>
            <w:tcW w:w="1809" w:type="dxa"/>
            <w:tcBorders>
              <w:top w:val="single" w:sz="4" w:space="0" w:color="000000"/>
              <w:left w:val="single" w:sz="4" w:space="0" w:color="000000"/>
              <w:bottom w:val="single" w:sz="4" w:space="0" w:color="000000"/>
            </w:tcBorders>
            <w:shd w:val="clear" w:color="auto" w:fill="auto"/>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Административные здания организаций, обеспечивающих предоставление коммунальных услуг</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1947" w:type="dxa"/>
            <w:tcBorders>
              <w:top w:val="single" w:sz="4" w:space="0" w:color="000000"/>
              <w:left w:val="single" w:sz="4" w:space="0" w:color="000000"/>
              <w:bottom w:val="single" w:sz="4" w:space="0" w:color="000000"/>
              <w:right w:val="single" w:sz="4" w:space="0" w:color="000000"/>
            </w:tcBorders>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3.1.2</w:t>
            </w:r>
          </w:p>
        </w:tc>
      </w:tr>
      <w:tr w:rsidR="0082182A"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Недропользование</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p>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необходимых для подготовки сырья к транспортировке и (или) промышленной переработке;</w:t>
            </w:r>
          </w:p>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947" w:type="dxa"/>
            <w:tcBorders>
              <w:top w:val="single" w:sz="4" w:space="0" w:color="000000"/>
              <w:left w:val="single" w:sz="4" w:space="0" w:color="000000"/>
              <w:bottom w:val="single" w:sz="4" w:space="0" w:color="000000"/>
              <w:right w:val="single" w:sz="4" w:space="0" w:color="000000"/>
            </w:tcBorders>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6.1</w:t>
            </w:r>
          </w:p>
        </w:tc>
      </w:tr>
      <w:tr w:rsidR="0082182A"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Склад</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947" w:type="dxa"/>
            <w:tcBorders>
              <w:top w:val="single" w:sz="4" w:space="0" w:color="000000"/>
              <w:left w:val="single" w:sz="4" w:space="0" w:color="000000"/>
              <w:bottom w:val="single" w:sz="4" w:space="0" w:color="000000"/>
              <w:right w:val="single" w:sz="4" w:space="0" w:color="000000"/>
            </w:tcBorders>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6.9</w:t>
            </w:r>
          </w:p>
        </w:tc>
      </w:tr>
      <w:tr w:rsidR="0082182A"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Бытовое обслуживание</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947" w:type="dxa"/>
            <w:tcBorders>
              <w:top w:val="single" w:sz="4" w:space="0" w:color="000000"/>
              <w:left w:val="single" w:sz="4" w:space="0" w:color="000000"/>
              <w:bottom w:val="single" w:sz="4" w:space="0" w:color="000000"/>
              <w:right w:val="single" w:sz="4" w:space="0" w:color="000000"/>
            </w:tcBorders>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3.3</w:t>
            </w:r>
          </w:p>
        </w:tc>
      </w:tr>
      <w:tr w:rsidR="0082182A" w:rsidRPr="00FD4411" w:rsidTr="00250627">
        <w:trPr>
          <w:jc w:val="center"/>
        </w:trPr>
        <w:tc>
          <w:tcPr>
            <w:tcW w:w="1809" w:type="dxa"/>
            <w:tcBorders>
              <w:top w:val="single" w:sz="4" w:space="0" w:color="000000"/>
              <w:left w:val="single" w:sz="4" w:space="0" w:color="000000"/>
              <w:bottom w:val="single" w:sz="4" w:space="0" w:color="000000"/>
            </w:tcBorders>
            <w:shd w:val="clear" w:color="auto" w:fill="auto"/>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Амбулаторное ветеринарное обслуживание</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1947" w:type="dxa"/>
            <w:tcBorders>
              <w:top w:val="single" w:sz="4" w:space="0" w:color="000000"/>
              <w:left w:val="single" w:sz="4" w:space="0" w:color="000000"/>
              <w:bottom w:val="single" w:sz="4" w:space="0" w:color="000000"/>
              <w:right w:val="single" w:sz="4" w:space="0" w:color="000000"/>
            </w:tcBorders>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3.10.1</w:t>
            </w:r>
          </w:p>
        </w:tc>
      </w:tr>
      <w:tr w:rsidR="0082182A" w:rsidRPr="00FD4411" w:rsidTr="00250627">
        <w:trPr>
          <w:jc w:val="center"/>
        </w:trPr>
        <w:tc>
          <w:tcPr>
            <w:tcW w:w="1809" w:type="dxa"/>
            <w:tcBorders>
              <w:top w:val="single" w:sz="4" w:space="0" w:color="000000"/>
              <w:left w:val="single" w:sz="4" w:space="0" w:color="000000"/>
              <w:bottom w:val="single" w:sz="4" w:space="0" w:color="000000"/>
            </w:tcBorders>
            <w:shd w:val="clear" w:color="auto" w:fill="auto"/>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Приюты для животных</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оказания ветеринарных услуг в стационаре;</w:t>
            </w:r>
          </w:p>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организации гостиниц для животных</w:t>
            </w:r>
          </w:p>
        </w:tc>
        <w:tc>
          <w:tcPr>
            <w:tcW w:w="1947" w:type="dxa"/>
            <w:tcBorders>
              <w:top w:val="single" w:sz="4" w:space="0" w:color="000000"/>
              <w:left w:val="single" w:sz="4" w:space="0" w:color="000000"/>
              <w:bottom w:val="single" w:sz="4" w:space="0" w:color="000000"/>
              <w:right w:val="single" w:sz="4" w:space="0" w:color="000000"/>
            </w:tcBorders>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3.10.2</w:t>
            </w:r>
          </w:p>
        </w:tc>
      </w:tr>
      <w:tr w:rsidR="0082182A"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Служебные гаражи</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947" w:type="dxa"/>
            <w:tcBorders>
              <w:top w:val="single" w:sz="4" w:space="0" w:color="000000"/>
              <w:left w:val="single" w:sz="4" w:space="0" w:color="000000"/>
              <w:bottom w:val="single" w:sz="4" w:space="0" w:color="000000"/>
              <w:right w:val="single" w:sz="4" w:space="0" w:color="000000"/>
            </w:tcBorders>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4.9</w:t>
            </w:r>
          </w:p>
        </w:tc>
      </w:tr>
      <w:tr w:rsidR="0082182A" w:rsidRPr="00FD4411" w:rsidTr="00CE1894">
        <w:trPr>
          <w:jc w:val="center"/>
        </w:trPr>
        <w:tc>
          <w:tcPr>
            <w:tcW w:w="1809" w:type="dxa"/>
            <w:tcBorders>
              <w:top w:val="single" w:sz="4" w:space="0" w:color="000000"/>
              <w:left w:val="single" w:sz="4" w:space="0" w:color="000000"/>
              <w:bottom w:val="single" w:sz="4" w:space="0" w:color="000000"/>
            </w:tcBorders>
            <w:shd w:val="clear" w:color="auto" w:fill="auto"/>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Хранение автотранспорта</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FD4411">
              <w:rPr>
                <w:rFonts w:ascii="Times New Roman" w:hAnsi="Times New Roman"/>
                <w:color w:val="000000"/>
                <w:sz w:val="24"/>
                <w:szCs w:val="24"/>
              </w:rPr>
              <w:t>машино</w:t>
            </w:r>
            <w:proofErr w:type="spellEnd"/>
            <w:r w:rsidRPr="00FD4411">
              <w:rPr>
                <w:rFonts w:ascii="Times New Roman" w:hAnsi="Times New Roman"/>
                <w:color w:val="000000"/>
                <w:sz w:val="24"/>
                <w:szCs w:val="24"/>
              </w:rPr>
              <w:t>-места, за исключением гаражей, размещение которых предусмотрено содержанием видов разрешенного использования с кодами 2.7.2, 4.9</w:t>
            </w:r>
          </w:p>
        </w:tc>
        <w:tc>
          <w:tcPr>
            <w:tcW w:w="1947" w:type="dxa"/>
            <w:tcBorders>
              <w:top w:val="single" w:sz="4" w:space="0" w:color="000000"/>
              <w:left w:val="single" w:sz="4" w:space="0" w:color="000000"/>
              <w:bottom w:val="single" w:sz="4" w:space="0" w:color="000000"/>
              <w:right w:val="single" w:sz="4" w:space="0" w:color="000000"/>
            </w:tcBorders>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2.7.1</w:t>
            </w:r>
          </w:p>
        </w:tc>
      </w:tr>
      <w:tr w:rsidR="0082182A"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Магазины</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947" w:type="dxa"/>
            <w:tcBorders>
              <w:top w:val="single" w:sz="4" w:space="0" w:color="000000"/>
              <w:left w:val="single" w:sz="4" w:space="0" w:color="000000"/>
              <w:bottom w:val="single" w:sz="4" w:space="0" w:color="000000"/>
              <w:right w:val="single" w:sz="4" w:space="0" w:color="000000"/>
            </w:tcBorders>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4.4</w:t>
            </w:r>
          </w:p>
        </w:tc>
      </w:tr>
      <w:tr w:rsidR="0082182A"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Деловое управление</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947" w:type="dxa"/>
            <w:tcBorders>
              <w:top w:val="single" w:sz="4" w:space="0" w:color="000000"/>
              <w:left w:val="single" w:sz="4" w:space="0" w:color="000000"/>
              <w:bottom w:val="single" w:sz="4" w:space="0" w:color="000000"/>
              <w:right w:val="single" w:sz="4" w:space="0" w:color="000000"/>
            </w:tcBorders>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4.1</w:t>
            </w:r>
          </w:p>
        </w:tc>
      </w:tr>
      <w:tr w:rsidR="0082182A"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Банковская и страховая деятельность</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947" w:type="dxa"/>
            <w:tcBorders>
              <w:top w:val="single" w:sz="4" w:space="0" w:color="000000"/>
              <w:left w:val="single" w:sz="4" w:space="0" w:color="000000"/>
              <w:bottom w:val="single" w:sz="4" w:space="0" w:color="000000"/>
              <w:right w:val="single" w:sz="4" w:space="0" w:color="000000"/>
            </w:tcBorders>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4.5</w:t>
            </w:r>
          </w:p>
        </w:tc>
      </w:tr>
      <w:tr w:rsidR="0082182A"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Обеспечение научной деятельности</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c>
          <w:tcPr>
            <w:tcW w:w="1947" w:type="dxa"/>
            <w:tcBorders>
              <w:top w:val="single" w:sz="4" w:space="0" w:color="000000"/>
              <w:left w:val="single" w:sz="4" w:space="0" w:color="000000"/>
              <w:bottom w:val="single" w:sz="4" w:space="0" w:color="000000"/>
              <w:right w:val="single" w:sz="4" w:space="0" w:color="000000"/>
            </w:tcBorders>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3.9</w:t>
            </w:r>
          </w:p>
        </w:tc>
      </w:tr>
      <w:tr w:rsidR="0082182A"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Питомники</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сооружений, необходимых для указанных видов сельскохозяйственного производства</w:t>
            </w:r>
          </w:p>
        </w:tc>
        <w:tc>
          <w:tcPr>
            <w:tcW w:w="1947" w:type="dxa"/>
            <w:tcBorders>
              <w:top w:val="single" w:sz="4" w:space="0" w:color="000000"/>
              <w:left w:val="single" w:sz="4" w:space="0" w:color="000000"/>
              <w:bottom w:val="single" w:sz="4" w:space="0" w:color="000000"/>
              <w:right w:val="single" w:sz="4" w:space="0" w:color="000000"/>
            </w:tcBorders>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1.17</w:t>
            </w:r>
          </w:p>
        </w:tc>
      </w:tr>
      <w:tr w:rsidR="001B4536" w:rsidRPr="00FD4411" w:rsidTr="00494E45">
        <w:trPr>
          <w:trHeight w:val="2575"/>
          <w:jc w:val="center"/>
        </w:trPr>
        <w:tc>
          <w:tcPr>
            <w:tcW w:w="1809" w:type="dxa"/>
            <w:tcBorders>
              <w:top w:val="single" w:sz="4" w:space="0" w:color="000000"/>
              <w:left w:val="single" w:sz="4" w:space="0" w:color="000000"/>
            </w:tcBorders>
            <w:shd w:val="clear" w:color="auto" w:fill="auto"/>
          </w:tcPr>
          <w:p w:rsidR="001B4536" w:rsidRPr="00FD4411" w:rsidRDefault="001B4536" w:rsidP="00255963">
            <w:pPr>
              <w:autoSpaceDN w:val="0"/>
              <w:adjustRightInd w:val="0"/>
              <w:rPr>
                <w:rFonts w:ascii="Times New Roman" w:hAnsi="Times New Roman"/>
                <w:color w:val="000000"/>
                <w:sz w:val="24"/>
                <w:szCs w:val="24"/>
              </w:rPr>
            </w:pPr>
            <w:r w:rsidRPr="00FD4411">
              <w:rPr>
                <w:rFonts w:ascii="Times New Roman" w:hAnsi="Times New Roman"/>
                <w:color w:val="000000"/>
                <w:sz w:val="24"/>
                <w:szCs w:val="24"/>
              </w:rPr>
              <w:t>Рынки</w:t>
            </w:r>
          </w:p>
        </w:tc>
        <w:tc>
          <w:tcPr>
            <w:tcW w:w="6096" w:type="dxa"/>
            <w:tcBorders>
              <w:top w:val="single" w:sz="4" w:space="0" w:color="000000"/>
              <w:left w:val="single" w:sz="4" w:space="0" w:color="000000"/>
              <w:right w:val="single" w:sz="4" w:space="0" w:color="000000"/>
            </w:tcBorders>
            <w:shd w:val="clear" w:color="auto" w:fill="auto"/>
          </w:tcPr>
          <w:p w:rsidR="001B4536" w:rsidRPr="00FD4411" w:rsidRDefault="001B4536"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1B4536" w:rsidRPr="00FD4411" w:rsidRDefault="001B4536" w:rsidP="00255963">
            <w:pPr>
              <w:autoSpaceDN w:val="0"/>
              <w:adjustRightInd w:val="0"/>
              <w:rPr>
                <w:rFonts w:ascii="Times New Roman" w:hAnsi="Times New Roman"/>
                <w:color w:val="000000"/>
                <w:sz w:val="24"/>
                <w:szCs w:val="24"/>
              </w:rPr>
            </w:pPr>
            <w:r w:rsidRPr="00FD4411">
              <w:rPr>
                <w:rFonts w:ascii="Times New Roman" w:hAnsi="Times New Roman"/>
                <w:color w:val="000000"/>
                <w:sz w:val="24"/>
                <w:szCs w:val="24"/>
              </w:rPr>
              <w:t>размещение гаражей и (или) стоянок для автомобилей сотрудников и посетителей рынка</w:t>
            </w:r>
          </w:p>
        </w:tc>
        <w:tc>
          <w:tcPr>
            <w:tcW w:w="1947" w:type="dxa"/>
            <w:tcBorders>
              <w:top w:val="single" w:sz="4" w:space="0" w:color="000000"/>
              <w:left w:val="single" w:sz="4" w:space="0" w:color="000000"/>
              <w:right w:val="single" w:sz="4" w:space="0" w:color="000000"/>
            </w:tcBorders>
          </w:tcPr>
          <w:p w:rsidR="001B4536" w:rsidRPr="00FD4411" w:rsidRDefault="001B4536" w:rsidP="00255963">
            <w:pPr>
              <w:autoSpaceDN w:val="0"/>
              <w:adjustRightInd w:val="0"/>
              <w:rPr>
                <w:rFonts w:ascii="Times New Roman" w:hAnsi="Times New Roman"/>
                <w:color w:val="000000"/>
                <w:sz w:val="24"/>
                <w:szCs w:val="24"/>
              </w:rPr>
            </w:pPr>
            <w:r w:rsidRPr="00FD4411">
              <w:rPr>
                <w:rFonts w:ascii="Times New Roman" w:hAnsi="Times New Roman"/>
                <w:color w:val="000000"/>
                <w:sz w:val="24"/>
                <w:szCs w:val="24"/>
              </w:rPr>
              <w:t>4.3</w:t>
            </w:r>
          </w:p>
        </w:tc>
      </w:tr>
      <w:tr w:rsidR="0082182A"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Энергетика</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FD4411">
              <w:rPr>
                <w:rFonts w:ascii="Times New Roman" w:hAnsi="Times New Roman"/>
                <w:color w:val="000000"/>
                <w:sz w:val="24"/>
                <w:szCs w:val="24"/>
              </w:rPr>
              <w:t>золоотвалов</w:t>
            </w:r>
            <w:proofErr w:type="spellEnd"/>
            <w:r w:rsidRPr="00FD4411">
              <w:rPr>
                <w:rFonts w:ascii="Times New Roman" w:hAnsi="Times New Roman"/>
                <w:color w:val="000000"/>
                <w:sz w:val="24"/>
                <w:szCs w:val="24"/>
              </w:rPr>
              <w:t>, гидротехнических сооружений);</w:t>
            </w:r>
          </w:p>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947" w:type="dxa"/>
            <w:tcBorders>
              <w:top w:val="single" w:sz="4" w:space="0" w:color="000000"/>
              <w:left w:val="single" w:sz="4" w:space="0" w:color="000000"/>
              <w:bottom w:val="single" w:sz="4" w:space="0" w:color="000000"/>
              <w:right w:val="single" w:sz="4" w:space="0" w:color="000000"/>
            </w:tcBorders>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6.7</w:t>
            </w:r>
          </w:p>
        </w:tc>
      </w:tr>
      <w:tr w:rsidR="0082182A"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Автомобильный транспорт</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1947" w:type="dxa"/>
            <w:tcBorders>
              <w:top w:val="single" w:sz="4" w:space="0" w:color="000000"/>
              <w:left w:val="single" w:sz="4" w:space="0" w:color="000000"/>
              <w:bottom w:val="single" w:sz="4" w:space="0" w:color="000000"/>
              <w:right w:val="single" w:sz="4" w:space="0" w:color="000000"/>
            </w:tcBorders>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7.2</w:t>
            </w:r>
          </w:p>
        </w:tc>
      </w:tr>
      <w:tr w:rsidR="0082182A"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Обеспечение внутреннего правопорядка</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FD4411">
              <w:rPr>
                <w:rFonts w:ascii="Times New Roman" w:hAnsi="Times New Roman"/>
                <w:color w:val="000000"/>
                <w:sz w:val="24"/>
                <w:szCs w:val="24"/>
              </w:rPr>
              <w:t>Росгвардии</w:t>
            </w:r>
            <w:proofErr w:type="spellEnd"/>
            <w:r w:rsidRPr="00FD4411">
              <w:rPr>
                <w:rFonts w:ascii="Times New Roman" w:hAnsi="Times New Roman"/>
                <w:color w:val="000000"/>
                <w:sz w:val="24"/>
                <w:szCs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947" w:type="dxa"/>
            <w:tcBorders>
              <w:top w:val="single" w:sz="4" w:space="0" w:color="000000"/>
              <w:left w:val="single" w:sz="4" w:space="0" w:color="000000"/>
              <w:bottom w:val="single" w:sz="4" w:space="0" w:color="000000"/>
              <w:right w:val="single" w:sz="4" w:space="0" w:color="000000"/>
            </w:tcBorders>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8.3</w:t>
            </w:r>
          </w:p>
        </w:tc>
      </w:tr>
      <w:tr w:rsidR="0082182A"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Общественное питание</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947" w:type="dxa"/>
            <w:tcBorders>
              <w:top w:val="single" w:sz="4" w:space="0" w:color="000000"/>
              <w:left w:val="single" w:sz="4" w:space="0" w:color="000000"/>
              <w:bottom w:val="single" w:sz="4" w:space="0" w:color="000000"/>
              <w:right w:val="single" w:sz="4" w:space="0" w:color="000000"/>
            </w:tcBorders>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4.6</w:t>
            </w:r>
          </w:p>
        </w:tc>
      </w:tr>
      <w:tr w:rsidR="0082182A"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Объекты дорожного сервиса</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1947" w:type="dxa"/>
            <w:tcBorders>
              <w:top w:val="single" w:sz="4" w:space="0" w:color="000000"/>
              <w:left w:val="single" w:sz="4" w:space="0" w:color="000000"/>
              <w:bottom w:val="single" w:sz="4" w:space="0" w:color="000000"/>
              <w:right w:val="single" w:sz="4" w:space="0" w:color="000000"/>
            </w:tcBorders>
          </w:tcPr>
          <w:p w:rsidR="0082182A" w:rsidRPr="00FD4411" w:rsidRDefault="0082182A"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4.9.1</w:t>
            </w:r>
          </w:p>
        </w:tc>
      </w:tr>
      <w:tr w:rsidR="00CC3B62"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Железнодорожный транспорт</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7.1.1 - 7.1.2</w:t>
            </w:r>
          </w:p>
        </w:tc>
        <w:tc>
          <w:tcPr>
            <w:tcW w:w="1947" w:type="dxa"/>
            <w:tcBorders>
              <w:top w:val="single" w:sz="4" w:space="0" w:color="000000"/>
              <w:left w:val="single" w:sz="4" w:space="0" w:color="000000"/>
              <w:bottom w:val="single" w:sz="4" w:space="0" w:color="000000"/>
              <w:right w:val="single" w:sz="4" w:space="0" w:color="000000"/>
            </w:tcBorders>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7.1</w:t>
            </w:r>
          </w:p>
        </w:tc>
      </w:tr>
      <w:tr w:rsidR="00CC3B62"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Трубопроводный транспорт</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947" w:type="dxa"/>
            <w:tcBorders>
              <w:top w:val="single" w:sz="4" w:space="0" w:color="000000"/>
              <w:left w:val="single" w:sz="4" w:space="0" w:color="000000"/>
              <w:bottom w:val="single" w:sz="4" w:space="0" w:color="000000"/>
              <w:right w:val="single" w:sz="4" w:space="0" w:color="000000"/>
            </w:tcBorders>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7.5</w:t>
            </w:r>
          </w:p>
        </w:tc>
      </w:tr>
      <w:tr w:rsidR="00CC3B62"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Выставочно-ярмарочная деятельность</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 xml:space="preserve">Размещение объектов капитального строительства, сооружений, предназначенных для осуществления выставочно-ярмарочной и </w:t>
            </w:r>
            <w:proofErr w:type="spellStart"/>
            <w:r w:rsidRPr="00FD4411">
              <w:rPr>
                <w:rFonts w:ascii="Times New Roman" w:hAnsi="Times New Roman"/>
                <w:color w:val="000000"/>
                <w:sz w:val="24"/>
                <w:szCs w:val="24"/>
              </w:rPr>
              <w:t>конгрессной</w:t>
            </w:r>
            <w:proofErr w:type="spellEnd"/>
            <w:r w:rsidRPr="00FD4411">
              <w:rPr>
                <w:rFonts w:ascii="Times New Roman" w:hAnsi="Times New Roman"/>
                <w:color w:val="000000"/>
                <w:sz w:val="24"/>
                <w:szCs w:val="24"/>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947" w:type="dxa"/>
            <w:tcBorders>
              <w:top w:val="single" w:sz="4" w:space="0" w:color="000000"/>
              <w:left w:val="single" w:sz="4" w:space="0" w:color="000000"/>
              <w:bottom w:val="single" w:sz="4" w:space="0" w:color="000000"/>
              <w:right w:val="single" w:sz="4" w:space="0" w:color="000000"/>
            </w:tcBorders>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4.10</w:t>
            </w:r>
          </w:p>
        </w:tc>
      </w:tr>
      <w:tr w:rsidR="00CC3B62"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Обеспечение деятельности в области гидрометеорологии и смежных с ней областях</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947" w:type="dxa"/>
            <w:tcBorders>
              <w:top w:val="single" w:sz="4" w:space="0" w:color="000000"/>
              <w:left w:val="single" w:sz="4" w:space="0" w:color="000000"/>
              <w:bottom w:val="single" w:sz="4" w:space="0" w:color="000000"/>
              <w:right w:val="single" w:sz="4" w:space="0" w:color="000000"/>
            </w:tcBorders>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3.9.1</w:t>
            </w:r>
          </w:p>
        </w:tc>
      </w:tr>
      <w:tr w:rsidR="00CC3B62"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Строительная промышленность</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947" w:type="dxa"/>
            <w:tcBorders>
              <w:top w:val="single" w:sz="4" w:space="0" w:color="000000"/>
              <w:left w:val="single" w:sz="4" w:space="0" w:color="000000"/>
              <w:bottom w:val="single" w:sz="4" w:space="0" w:color="000000"/>
              <w:right w:val="single" w:sz="4" w:space="0" w:color="000000"/>
            </w:tcBorders>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6.6</w:t>
            </w:r>
          </w:p>
        </w:tc>
      </w:tr>
      <w:tr w:rsidR="00CC3B62" w:rsidRPr="00FD4411" w:rsidTr="002B4FE6">
        <w:trPr>
          <w:jc w:val="center"/>
        </w:trPr>
        <w:tc>
          <w:tcPr>
            <w:tcW w:w="1809" w:type="dxa"/>
            <w:tcBorders>
              <w:top w:val="single" w:sz="4" w:space="0" w:color="000000"/>
              <w:left w:val="single" w:sz="4" w:space="0" w:color="000000"/>
              <w:bottom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Улично-дорожная сеть</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FD4411">
              <w:rPr>
                <w:rFonts w:ascii="Times New Roman" w:hAnsi="Times New Roman"/>
                <w:color w:val="000000"/>
                <w:sz w:val="24"/>
                <w:szCs w:val="24"/>
              </w:rPr>
              <w:t>велотранспортной</w:t>
            </w:r>
            <w:proofErr w:type="spellEnd"/>
            <w:r w:rsidRPr="00FD4411">
              <w:rPr>
                <w:rFonts w:ascii="Times New Roman" w:hAnsi="Times New Roman"/>
                <w:color w:val="000000"/>
                <w:sz w:val="24"/>
                <w:szCs w:val="24"/>
              </w:rPr>
              <w:t xml:space="preserve"> и инженерной инфраструктуры;</w:t>
            </w:r>
          </w:p>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947" w:type="dxa"/>
            <w:tcBorders>
              <w:top w:val="single" w:sz="4" w:space="0" w:color="000000"/>
              <w:left w:val="single" w:sz="4" w:space="0" w:color="000000"/>
              <w:bottom w:val="single" w:sz="4" w:space="0" w:color="000000"/>
              <w:right w:val="single" w:sz="4" w:space="0" w:color="000000"/>
            </w:tcBorders>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12.0.1</w:t>
            </w:r>
          </w:p>
        </w:tc>
      </w:tr>
      <w:tr w:rsidR="00CC3B62" w:rsidRPr="00FD4411" w:rsidTr="003B4812">
        <w:trPr>
          <w:jc w:val="center"/>
        </w:trPr>
        <w:tc>
          <w:tcPr>
            <w:tcW w:w="1809" w:type="dxa"/>
            <w:tcBorders>
              <w:top w:val="single" w:sz="4" w:space="0" w:color="000000"/>
              <w:left w:val="single" w:sz="4" w:space="0" w:color="000000"/>
              <w:bottom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Благоустройство территории</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947" w:type="dxa"/>
            <w:tcBorders>
              <w:top w:val="single" w:sz="4" w:space="0" w:color="000000"/>
              <w:left w:val="single" w:sz="4" w:space="0" w:color="000000"/>
              <w:bottom w:val="single" w:sz="4" w:space="0" w:color="000000"/>
              <w:right w:val="single" w:sz="4" w:space="0" w:color="000000"/>
            </w:tcBorders>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12.0.2</w:t>
            </w:r>
          </w:p>
        </w:tc>
      </w:tr>
      <w:tr w:rsidR="00CC3B62" w:rsidRPr="00FD4411" w:rsidTr="007A1C03">
        <w:trPr>
          <w:jc w:val="center"/>
        </w:trPr>
        <w:tc>
          <w:tcPr>
            <w:tcW w:w="1809" w:type="dxa"/>
            <w:tcBorders>
              <w:top w:val="single" w:sz="4" w:space="0" w:color="000000"/>
              <w:left w:val="single" w:sz="4" w:space="0" w:color="000000"/>
              <w:bottom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Общественное управление</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1947" w:type="dxa"/>
            <w:tcBorders>
              <w:top w:val="single" w:sz="4" w:space="0" w:color="000000"/>
              <w:left w:val="single" w:sz="4" w:space="0" w:color="000000"/>
              <w:bottom w:val="single" w:sz="4" w:space="0" w:color="000000"/>
              <w:right w:val="single" w:sz="4" w:space="0" w:color="000000"/>
            </w:tcBorders>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3.8</w:t>
            </w:r>
          </w:p>
        </w:tc>
      </w:tr>
      <w:tr w:rsidR="00CC3B62" w:rsidRPr="00FD4411" w:rsidTr="007A1C03">
        <w:trPr>
          <w:jc w:val="center"/>
        </w:trPr>
        <w:tc>
          <w:tcPr>
            <w:tcW w:w="1809" w:type="dxa"/>
            <w:tcBorders>
              <w:top w:val="single" w:sz="4" w:space="0" w:color="000000"/>
              <w:left w:val="single" w:sz="4" w:space="0" w:color="000000"/>
              <w:bottom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Деловое управление</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947" w:type="dxa"/>
            <w:tcBorders>
              <w:top w:val="single" w:sz="4" w:space="0" w:color="000000"/>
              <w:left w:val="single" w:sz="4" w:space="0" w:color="000000"/>
              <w:bottom w:val="single" w:sz="4" w:space="0" w:color="000000"/>
              <w:right w:val="single" w:sz="4" w:space="0" w:color="000000"/>
            </w:tcBorders>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4.1</w:t>
            </w:r>
          </w:p>
        </w:tc>
      </w:tr>
    </w:tbl>
    <w:p w:rsidR="003B4812" w:rsidRPr="00FD4411" w:rsidRDefault="003B4812" w:rsidP="00F15E4D">
      <w:pPr>
        <w:ind w:firstLine="540"/>
        <w:rPr>
          <w:rFonts w:ascii="Times New Roman" w:hAnsi="Times New Roman" w:cs="Times New Roman"/>
          <w:color w:val="000000"/>
          <w:sz w:val="22"/>
          <w:szCs w:val="22"/>
          <w:lang w:val="en-US"/>
        </w:rPr>
      </w:pPr>
    </w:p>
    <w:p w:rsidR="0073345C" w:rsidRPr="00FD4411" w:rsidRDefault="0073345C" w:rsidP="00F15E4D">
      <w:pPr>
        <w:ind w:firstLine="540"/>
        <w:rPr>
          <w:rFonts w:ascii="Times New Roman" w:hAnsi="Times New Roman" w:cs="Times New Roman"/>
          <w:color w:val="000000"/>
          <w:sz w:val="22"/>
          <w:szCs w:val="22"/>
        </w:rPr>
      </w:pPr>
    </w:p>
    <w:p w:rsidR="00F15E4D" w:rsidRPr="00FD4411" w:rsidRDefault="00F15E4D" w:rsidP="00F15E4D">
      <w:pPr>
        <w:ind w:firstLine="540"/>
        <w:rPr>
          <w:rFonts w:ascii="Times New Roman" w:hAnsi="Times New Roman" w:cs="Times New Roman"/>
          <w:color w:val="000000"/>
          <w:sz w:val="22"/>
          <w:szCs w:val="22"/>
        </w:rPr>
      </w:pPr>
      <w:r w:rsidRPr="00FD4411">
        <w:rPr>
          <w:rFonts w:ascii="Times New Roman" w:hAnsi="Times New Roman" w:cs="Times New Roman"/>
          <w:color w:val="000000"/>
          <w:sz w:val="22"/>
          <w:szCs w:val="22"/>
        </w:rPr>
        <w:t>* В соответствии со статьей 36 Градостроительного кодекса Российской Федерации</w:t>
      </w:r>
      <w:r w:rsidRPr="00FD4411">
        <w:rPr>
          <w:rFonts w:ascii="Times New Roman" w:hAnsi="Times New Roman" w:cs="Times New Roman"/>
          <w:b/>
          <w:color w:val="000000"/>
          <w:sz w:val="22"/>
          <w:szCs w:val="22"/>
        </w:rPr>
        <w:t xml:space="preserve"> </w:t>
      </w:r>
      <w:r w:rsidRPr="00FD4411">
        <w:rPr>
          <w:rFonts w:ascii="Times New Roman" w:hAnsi="Times New Roman" w:cs="Times New Roman"/>
          <w:color w:val="000000"/>
          <w:sz w:val="22"/>
          <w:szCs w:val="22"/>
        </w:rPr>
        <w:t>действие градостроительного регламента не распространяется на земельные участки:</w:t>
      </w:r>
    </w:p>
    <w:p w:rsidR="00F15E4D" w:rsidRPr="00FD4411" w:rsidRDefault="00F15E4D" w:rsidP="00F15E4D">
      <w:pPr>
        <w:ind w:firstLine="540"/>
        <w:rPr>
          <w:rFonts w:ascii="Times New Roman" w:hAnsi="Times New Roman" w:cs="Times New Roman"/>
          <w:color w:val="000000"/>
          <w:sz w:val="22"/>
          <w:szCs w:val="22"/>
        </w:rPr>
      </w:pPr>
      <w:r w:rsidRPr="00FD4411">
        <w:rPr>
          <w:rFonts w:ascii="Times New Roman" w:hAnsi="Times New Roman" w:cs="Times New Roman"/>
          <w:color w:val="000000"/>
          <w:sz w:val="22"/>
          <w:szCs w:val="22"/>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F15E4D" w:rsidRPr="00FD4411" w:rsidRDefault="00F15E4D" w:rsidP="00F15E4D">
      <w:pPr>
        <w:ind w:firstLine="540"/>
        <w:rPr>
          <w:rFonts w:ascii="Times New Roman" w:hAnsi="Times New Roman" w:cs="Times New Roman"/>
          <w:color w:val="000000"/>
          <w:sz w:val="22"/>
          <w:szCs w:val="22"/>
        </w:rPr>
      </w:pPr>
      <w:r w:rsidRPr="00FD4411">
        <w:rPr>
          <w:rFonts w:ascii="Times New Roman" w:hAnsi="Times New Roman" w:cs="Times New Roman"/>
          <w:color w:val="000000"/>
          <w:sz w:val="22"/>
          <w:szCs w:val="22"/>
        </w:rPr>
        <w:t>2) в границах территорий общего пользования;</w:t>
      </w:r>
    </w:p>
    <w:p w:rsidR="00F15E4D" w:rsidRPr="00FD4411" w:rsidRDefault="00F15E4D" w:rsidP="00F15E4D">
      <w:pPr>
        <w:ind w:firstLine="540"/>
        <w:rPr>
          <w:rFonts w:ascii="Times New Roman" w:hAnsi="Times New Roman" w:cs="Times New Roman"/>
          <w:color w:val="000000"/>
          <w:sz w:val="22"/>
          <w:szCs w:val="22"/>
        </w:rPr>
      </w:pPr>
      <w:r w:rsidRPr="00FD4411">
        <w:rPr>
          <w:rFonts w:ascii="Times New Roman" w:hAnsi="Times New Roman" w:cs="Times New Roman"/>
          <w:color w:val="000000"/>
          <w:sz w:val="22"/>
          <w:szCs w:val="22"/>
        </w:rPr>
        <w:t>3) предназначенные для размещения линейных объектов и (или) занятые линейными объектами;</w:t>
      </w:r>
    </w:p>
    <w:p w:rsidR="00F15E4D" w:rsidRPr="00FD4411" w:rsidRDefault="00F15E4D" w:rsidP="00F15E4D">
      <w:pPr>
        <w:ind w:firstLine="540"/>
        <w:rPr>
          <w:rFonts w:ascii="Times New Roman" w:hAnsi="Times New Roman" w:cs="Times New Roman"/>
          <w:color w:val="000000"/>
          <w:sz w:val="22"/>
          <w:szCs w:val="22"/>
        </w:rPr>
      </w:pPr>
      <w:r w:rsidRPr="00FD4411">
        <w:rPr>
          <w:rFonts w:ascii="Times New Roman" w:hAnsi="Times New Roman" w:cs="Times New Roman"/>
          <w:color w:val="000000"/>
          <w:sz w:val="22"/>
          <w:szCs w:val="22"/>
        </w:rPr>
        <w:t>4) предоставленные для добычи полезных ископаемых.</w:t>
      </w:r>
    </w:p>
    <w:p w:rsidR="0073345C" w:rsidRPr="00FD4411" w:rsidRDefault="0073345C" w:rsidP="00F15E4D">
      <w:pPr>
        <w:ind w:firstLine="540"/>
        <w:rPr>
          <w:rFonts w:ascii="Times New Roman" w:hAnsi="Times New Roman" w:cs="Times New Roman"/>
          <w:color w:val="000000"/>
          <w:sz w:val="22"/>
          <w:szCs w:val="22"/>
        </w:rPr>
      </w:pPr>
    </w:p>
    <w:p w:rsidR="00F15E4D" w:rsidRPr="00FD4411" w:rsidRDefault="00F15E4D" w:rsidP="00F444F6">
      <w:pPr>
        <w:pStyle w:val="ConsNormal"/>
        <w:widowControl/>
        <w:tabs>
          <w:tab w:val="left" w:pos="-1843"/>
          <w:tab w:val="num" w:pos="426"/>
          <w:tab w:val="left" w:pos="900"/>
        </w:tabs>
        <w:spacing w:line="23" w:lineRule="atLeast"/>
        <w:ind w:firstLine="709"/>
        <w:jc w:val="both"/>
        <w:rPr>
          <w:rFonts w:ascii="Times New Roman" w:hAnsi="Times New Roman" w:cs="Times New Roman"/>
          <w:b/>
          <w:color w:val="000000"/>
          <w:sz w:val="22"/>
          <w:szCs w:val="22"/>
        </w:rPr>
      </w:pPr>
    </w:p>
    <w:p w:rsidR="00622AE5" w:rsidRPr="00FD4411" w:rsidRDefault="00622AE5" w:rsidP="00F444F6">
      <w:pPr>
        <w:pStyle w:val="ConsNormal"/>
        <w:widowControl/>
        <w:tabs>
          <w:tab w:val="left" w:pos="-1843"/>
          <w:tab w:val="num" w:pos="426"/>
          <w:tab w:val="left" w:pos="900"/>
        </w:tabs>
        <w:spacing w:line="23" w:lineRule="atLeast"/>
        <w:ind w:firstLine="709"/>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Условно разрешенные виды использования:</w:t>
      </w:r>
    </w:p>
    <w:tbl>
      <w:tblPr>
        <w:tblW w:w="5000" w:type="pct"/>
        <w:jc w:val="center"/>
        <w:tblLayout w:type="fixed"/>
        <w:tblLook w:val="0000" w:firstRow="0" w:lastRow="0" w:firstColumn="0" w:lastColumn="0" w:noHBand="0" w:noVBand="0"/>
      </w:tblPr>
      <w:tblGrid>
        <w:gridCol w:w="1809"/>
        <w:gridCol w:w="6096"/>
        <w:gridCol w:w="1947"/>
      </w:tblGrid>
      <w:tr w:rsidR="00035E40" w:rsidRPr="00FD4411" w:rsidTr="00CB708B">
        <w:trPr>
          <w:tblHeader/>
          <w:jc w:val="center"/>
        </w:trPr>
        <w:tc>
          <w:tcPr>
            <w:tcW w:w="1809" w:type="dxa"/>
            <w:tcBorders>
              <w:top w:val="single" w:sz="4" w:space="0" w:color="000000"/>
              <w:left w:val="single" w:sz="4" w:space="0" w:color="000000"/>
              <w:bottom w:val="single" w:sz="4" w:space="0" w:color="000000"/>
            </w:tcBorders>
            <w:shd w:val="clear" w:color="auto" w:fill="auto"/>
            <w:vAlign w:val="center"/>
          </w:tcPr>
          <w:p w:rsidR="00035E40" w:rsidRPr="00FD4411" w:rsidRDefault="00035E40" w:rsidP="00035E40">
            <w:pPr>
              <w:pStyle w:val="af5"/>
              <w:rPr>
                <w:color w:val="000000"/>
                <w:szCs w:val="22"/>
              </w:rPr>
            </w:pPr>
            <w:r w:rsidRPr="00FD4411">
              <w:rPr>
                <w:color w:val="000000"/>
                <w:szCs w:val="22"/>
              </w:rPr>
              <w:t xml:space="preserve">Вид разрешенного использования </w:t>
            </w:r>
            <w:r w:rsidRPr="00FD4411">
              <w:rPr>
                <w:color w:val="000000"/>
                <w:szCs w:val="22"/>
              </w:rPr>
              <w:br/>
              <w:t xml:space="preserve">земельных участков и объектов </w:t>
            </w:r>
            <w:r w:rsidRPr="00FD4411">
              <w:rPr>
                <w:color w:val="000000"/>
                <w:szCs w:val="22"/>
              </w:rPr>
              <w:br/>
              <w:t>кап</w:t>
            </w:r>
            <w:r w:rsidRPr="00FD4411">
              <w:rPr>
                <w:color w:val="000000"/>
                <w:szCs w:val="22"/>
              </w:rPr>
              <w:t>и</w:t>
            </w:r>
            <w:r w:rsidRPr="00FD4411">
              <w:rPr>
                <w:color w:val="000000"/>
                <w:szCs w:val="22"/>
              </w:rPr>
              <w:t>тального строительства</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5E40" w:rsidRPr="00FD4411" w:rsidRDefault="00035E40" w:rsidP="00035E40">
            <w:pPr>
              <w:pStyle w:val="af5"/>
              <w:rPr>
                <w:color w:val="000000"/>
                <w:szCs w:val="22"/>
              </w:rPr>
            </w:pPr>
            <w:r w:rsidRPr="00FD4411">
              <w:rPr>
                <w:color w:val="000000"/>
                <w:szCs w:val="22"/>
              </w:rPr>
              <w:t>Описание вида разрешенного использования земельного участка</w:t>
            </w:r>
          </w:p>
        </w:tc>
        <w:tc>
          <w:tcPr>
            <w:tcW w:w="1947" w:type="dxa"/>
            <w:tcBorders>
              <w:top w:val="single" w:sz="4" w:space="0" w:color="000000"/>
              <w:left w:val="single" w:sz="4" w:space="0" w:color="000000"/>
              <w:bottom w:val="single" w:sz="4" w:space="0" w:color="000000"/>
              <w:right w:val="single" w:sz="4" w:space="0" w:color="000000"/>
            </w:tcBorders>
          </w:tcPr>
          <w:p w:rsidR="00035E40" w:rsidRPr="00FD4411" w:rsidRDefault="00035E40" w:rsidP="00035E40">
            <w:pPr>
              <w:pStyle w:val="af5"/>
              <w:rPr>
                <w:color w:val="000000"/>
                <w:szCs w:val="22"/>
              </w:rPr>
            </w:pPr>
            <w:r w:rsidRPr="00FD4411">
              <w:rPr>
                <w:color w:val="000000"/>
                <w:szCs w:val="22"/>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CC3B62"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Спорт</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947" w:type="dxa"/>
            <w:tcBorders>
              <w:top w:val="single" w:sz="4" w:space="0" w:color="000000"/>
              <w:left w:val="single" w:sz="4" w:space="0" w:color="000000"/>
              <w:bottom w:val="single" w:sz="4" w:space="0" w:color="000000"/>
              <w:right w:val="single" w:sz="4" w:space="0" w:color="000000"/>
            </w:tcBorders>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5.1</w:t>
            </w:r>
          </w:p>
        </w:tc>
      </w:tr>
      <w:tr w:rsidR="00CC3B62"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Гостиничное обслуживание</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гостиниц</w:t>
            </w:r>
          </w:p>
        </w:tc>
        <w:tc>
          <w:tcPr>
            <w:tcW w:w="1947" w:type="dxa"/>
            <w:tcBorders>
              <w:top w:val="single" w:sz="4" w:space="0" w:color="000000"/>
              <w:left w:val="single" w:sz="4" w:space="0" w:color="000000"/>
              <w:bottom w:val="single" w:sz="4" w:space="0" w:color="000000"/>
              <w:right w:val="single" w:sz="4" w:space="0" w:color="000000"/>
            </w:tcBorders>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4.7</w:t>
            </w:r>
          </w:p>
        </w:tc>
      </w:tr>
      <w:tr w:rsidR="00CC3B62" w:rsidRPr="00FD4411" w:rsidTr="00790A5E">
        <w:trPr>
          <w:jc w:val="center"/>
        </w:trPr>
        <w:tc>
          <w:tcPr>
            <w:tcW w:w="1809" w:type="dxa"/>
            <w:tcBorders>
              <w:top w:val="single" w:sz="4" w:space="0" w:color="000000"/>
              <w:left w:val="single" w:sz="4" w:space="0" w:color="000000"/>
              <w:bottom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Религиозное использование</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1947" w:type="dxa"/>
            <w:tcBorders>
              <w:top w:val="single" w:sz="4" w:space="0" w:color="000000"/>
              <w:left w:val="single" w:sz="4" w:space="0" w:color="000000"/>
              <w:bottom w:val="single" w:sz="4" w:space="0" w:color="000000"/>
              <w:right w:val="single" w:sz="4" w:space="0" w:color="000000"/>
            </w:tcBorders>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3.7</w:t>
            </w:r>
          </w:p>
        </w:tc>
      </w:tr>
      <w:tr w:rsidR="00CC3B62" w:rsidRPr="00FD4411" w:rsidTr="00790A5E">
        <w:trPr>
          <w:jc w:val="center"/>
        </w:trPr>
        <w:tc>
          <w:tcPr>
            <w:tcW w:w="1809" w:type="dxa"/>
            <w:tcBorders>
              <w:top w:val="single" w:sz="4" w:space="0" w:color="000000"/>
              <w:left w:val="single" w:sz="4" w:space="0" w:color="000000"/>
              <w:bottom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Осуществление религиозных обрядов</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947" w:type="dxa"/>
            <w:tcBorders>
              <w:top w:val="single" w:sz="4" w:space="0" w:color="000000"/>
              <w:left w:val="single" w:sz="4" w:space="0" w:color="000000"/>
              <w:bottom w:val="single" w:sz="4" w:space="0" w:color="000000"/>
              <w:right w:val="single" w:sz="4" w:space="0" w:color="000000"/>
            </w:tcBorders>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3.7.1</w:t>
            </w:r>
          </w:p>
        </w:tc>
      </w:tr>
      <w:tr w:rsidR="00CC3B62" w:rsidRPr="00FD4411" w:rsidTr="00790A5E">
        <w:trPr>
          <w:jc w:val="center"/>
        </w:trPr>
        <w:tc>
          <w:tcPr>
            <w:tcW w:w="1809" w:type="dxa"/>
            <w:tcBorders>
              <w:top w:val="single" w:sz="4" w:space="0" w:color="000000"/>
              <w:left w:val="single" w:sz="4" w:space="0" w:color="000000"/>
              <w:bottom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Религиозное управление и образование</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947" w:type="dxa"/>
            <w:tcBorders>
              <w:top w:val="single" w:sz="4" w:space="0" w:color="000000"/>
              <w:left w:val="single" w:sz="4" w:space="0" w:color="000000"/>
              <w:bottom w:val="single" w:sz="4" w:space="0" w:color="000000"/>
              <w:right w:val="single" w:sz="4" w:space="0" w:color="000000"/>
            </w:tcBorders>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3.7.2</w:t>
            </w:r>
          </w:p>
        </w:tc>
      </w:tr>
      <w:tr w:rsidR="00CC3B62"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Здравоохранение</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1947" w:type="dxa"/>
            <w:tcBorders>
              <w:top w:val="single" w:sz="4" w:space="0" w:color="000000"/>
              <w:left w:val="single" w:sz="4" w:space="0" w:color="000000"/>
              <w:bottom w:val="single" w:sz="4" w:space="0" w:color="000000"/>
              <w:right w:val="single" w:sz="4" w:space="0" w:color="000000"/>
            </w:tcBorders>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3.4</w:t>
            </w:r>
          </w:p>
        </w:tc>
      </w:tr>
      <w:tr w:rsidR="00CC3B62"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Легкая промышленность</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CC3B62" w:rsidRPr="005760BB" w:rsidRDefault="005760BB" w:rsidP="00255963">
            <w:pPr>
              <w:autoSpaceDN w:val="0"/>
              <w:adjustRightInd w:val="0"/>
              <w:spacing w:line="240" w:lineRule="auto"/>
              <w:rPr>
                <w:rFonts w:ascii="Times New Roman" w:hAnsi="Times New Roman" w:cs="Times New Roman"/>
                <w:color w:val="000000"/>
                <w:sz w:val="24"/>
                <w:szCs w:val="24"/>
              </w:rPr>
            </w:pPr>
            <w:r w:rsidRPr="005760BB">
              <w:rPr>
                <w:rFonts w:ascii="Times New Roman" w:hAnsi="Times New Roman" w:cs="Times New Roman"/>
                <w:color w:val="000000"/>
                <w:sz w:val="24"/>
                <w:szCs w:val="24"/>
                <w:shd w:val="clear" w:color="auto" w:fill="FFFFFF"/>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1947" w:type="dxa"/>
            <w:tcBorders>
              <w:top w:val="single" w:sz="4" w:space="0" w:color="000000"/>
              <w:left w:val="single" w:sz="4" w:space="0" w:color="000000"/>
              <w:bottom w:val="single" w:sz="4" w:space="0" w:color="000000"/>
              <w:right w:val="single" w:sz="4" w:space="0" w:color="000000"/>
            </w:tcBorders>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6.3</w:t>
            </w:r>
          </w:p>
        </w:tc>
      </w:tr>
      <w:tr w:rsidR="00CC3B62"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Пищевая промышленность</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947" w:type="dxa"/>
            <w:tcBorders>
              <w:top w:val="single" w:sz="4" w:space="0" w:color="000000"/>
              <w:left w:val="single" w:sz="4" w:space="0" w:color="000000"/>
              <w:bottom w:val="single" w:sz="4" w:space="0" w:color="000000"/>
              <w:right w:val="single" w:sz="4" w:space="0" w:color="000000"/>
            </w:tcBorders>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6.4</w:t>
            </w:r>
          </w:p>
        </w:tc>
      </w:tr>
      <w:tr w:rsidR="00CC3B62"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Обеспечение обороны и безопасности</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военных училищ, военных институтов, военных университетов, военных академий;</w:t>
            </w:r>
          </w:p>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обеспечивающих осуществление таможенной деятельности</w:t>
            </w:r>
          </w:p>
        </w:tc>
        <w:tc>
          <w:tcPr>
            <w:tcW w:w="1947" w:type="dxa"/>
            <w:tcBorders>
              <w:top w:val="single" w:sz="4" w:space="0" w:color="000000"/>
              <w:left w:val="single" w:sz="4" w:space="0" w:color="000000"/>
              <w:bottom w:val="single" w:sz="4" w:space="0" w:color="000000"/>
              <w:right w:val="single" w:sz="4" w:space="0" w:color="000000"/>
            </w:tcBorders>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8.0</w:t>
            </w:r>
          </w:p>
        </w:tc>
      </w:tr>
      <w:tr w:rsidR="001B4536" w:rsidRPr="00FD4411" w:rsidTr="001B4536">
        <w:trPr>
          <w:jc w:val="center"/>
        </w:trPr>
        <w:tc>
          <w:tcPr>
            <w:tcW w:w="1809" w:type="dxa"/>
            <w:tcBorders>
              <w:top w:val="single" w:sz="4" w:space="0" w:color="000000"/>
              <w:left w:val="single" w:sz="4" w:space="0" w:color="000000"/>
              <w:bottom w:val="single" w:sz="4" w:space="0" w:color="000000"/>
            </w:tcBorders>
            <w:shd w:val="clear" w:color="auto" w:fill="auto"/>
          </w:tcPr>
          <w:p w:rsidR="001B4536" w:rsidRPr="00FD4411" w:rsidRDefault="001B4536" w:rsidP="00494E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Связь</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1B4536" w:rsidRPr="00FD4411" w:rsidRDefault="001B4536" w:rsidP="00494E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947" w:type="dxa"/>
            <w:tcBorders>
              <w:top w:val="single" w:sz="4" w:space="0" w:color="000000"/>
              <w:left w:val="single" w:sz="4" w:space="0" w:color="000000"/>
              <w:bottom w:val="single" w:sz="4" w:space="0" w:color="000000"/>
              <w:right w:val="single" w:sz="4" w:space="0" w:color="000000"/>
            </w:tcBorders>
          </w:tcPr>
          <w:p w:rsidR="001B4536" w:rsidRPr="00FD4411" w:rsidRDefault="001B4536" w:rsidP="00494E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6.8</w:t>
            </w:r>
          </w:p>
        </w:tc>
      </w:tr>
    </w:tbl>
    <w:p w:rsidR="00622AE5" w:rsidRPr="00FD4411" w:rsidRDefault="00622AE5" w:rsidP="000B0F9F">
      <w:pPr>
        <w:widowControl/>
        <w:tabs>
          <w:tab w:val="left" w:pos="-1843"/>
          <w:tab w:val="left" w:pos="900"/>
        </w:tabs>
        <w:suppressAutoHyphens w:val="0"/>
        <w:autoSpaceDN w:val="0"/>
        <w:adjustRightInd w:val="0"/>
        <w:spacing w:line="23" w:lineRule="atLeast"/>
        <w:rPr>
          <w:rFonts w:ascii="Times New Roman" w:hAnsi="Times New Roman" w:cs="Times New Roman"/>
          <w:color w:val="000000"/>
          <w:sz w:val="22"/>
          <w:szCs w:val="22"/>
          <w:lang w:eastAsia="ru-RU"/>
        </w:rPr>
      </w:pPr>
    </w:p>
    <w:p w:rsidR="0073345C" w:rsidRPr="00FD4411" w:rsidRDefault="0073345C" w:rsidP="000B0F9F">
      <w:pPr>
        <w:widowControl/>
        <w:tabs>
          <w:tab w:val="left" w:pos="-1843"/>
          <w:tab w:val="left" w:pos="900"/>
        </w:tabs>
        <w:suppressAutoHyphens w:val="0"/>
        <w:autoSpaceDN w:val="0"/>
        <w:adjustRightInd w:val="0"/>
        <w:spacing w:line="23" w:lineRule="atLeast"/>
        <w:ind w:left="709" w:firstLine="0"/>
        <w:rPr>
          <w:rFonts w:ascii="Times New Roman" w:hAnsi="Times New Roman" w:cs="Times New Roman"/>
          <w:b/>
          <w:color w:val="000000"/>
          <w:sz w:val="22"/>
          <w:szCs w:val="22"/>
        </w:rPr>
      </w:pPr>
    </w:p>
    <w:p w:rsidR="0073345C" w:rsidRDefault="0073345C" w:rsidP="000B0F9F">
      <w:pPr>
        <w:widowControl/>
        <w:tabs>
          <w:tab w:val="left" w:pos="-1843"/>
          <w:tab w:val="left" w:pos="900"/>
        </w:tabs>
        <w:suppressAutoHyphens w:val="0"/>
        <w:autoSpaceDN w:val="0"/>
        <w:adjustRightInd w:val="0"/>
        <w:spacing w:line="23" w:lineRule="atLeast"/>
        <w:ind w:left="709" w:firstLine="0"/>
        <w:rPr>
          <w:rFonts w:ascii="Times New Roman" w:hAnsi="Times New Roman" w:cs="Times New Roman"/>
          <w:b/>
          <w:color w:val="000000"/>
          <w:sz w:val="22"/>
          <w:szCs w:val="22"/>
        </w:rPr>
      </w:pPr>
    </w:p>
    <w:p w:rsidR="001B4536" w:rsidRDefault="001B4536" w:rsidP="000B0F9F">
      <w:pPr>
        <w:widowControl/>
        <w:tabs>
          <w:tab w:val="left" w:pos="-1843"/>
          <w:tab w:val="left" w:pos="900"/>
        </w:tabs>
        <w:suppressAutoHyphens w:val="0"/>
        <w:autoSpaceDN w:val="0"/>
        <w:adjustRightInd w:val="0"/>
        <w:spacing w:line="23" w:lineRule="atLeast"/>
        <w:ind w:left="709" w:firstLine="0"/>
        <w:rPr>
          <w:rFonts w:ascii="Times New Roman" w:hAnsi="Times New Roman" w:cs="Times New Roman"/>
          <w:b/>
          <w:color w:val="000000"/>
          <w:sz w:val="22"/>
          <w:szCs w:val="22"/>
        </w:rPr>
      </w:pPr>
    </w:p>
    <w:p w:rsidR="001B4536" w:rsidRDefault="001B4536" w:rsidP="000B0F9F">
      <w:pPr>
        <w:widowControl/>
        <w:tabs>
          <w:tab w:val="left" w:pos="-1843"/>
          <w:tab w:val="left" w:pos="900"/>
        </w:tabs>
        <w:suppressAutoHyphens w:val="0"/>
        <w:autoSpaceDN w:val="0"/>
        <w:adjustRightInd w:val="0"/>
        <w:spacing w:line="23" w:lineRule="atLeast"/>
        <w:ind w:left="709" w:firstLine="0"/>
        <w:rPr>
          <w:rFonts w:ascii="Times New Roman" w:hAnsi="Times New Roman" w:cs="Times New Roman"/>
          <w:b/>
          <w:color w:val="000000"/>
          <w:sz w:val="22"/>
          <w:szCs w:val="22"/>
        </w:rPr>
      </w:pPr>
    </w:p>
    <w:p w:rsidR="001B4536" w:rsidRDefault="001B4536" w:rsidP="000B0F9F">
      <w:pPr>
        <w:widowControl/>
        <w:tabs>
          <w:tab w:val="left" w:pos="-1843"/>
          <w:tab w:val="left" w:pos="900"/>
        </w:tabs>
        <w:suppressAutoHyphens w:val="0"/>
        <w:autoSpaceDN w:val="0"/>
        <w:adjustRightInd w:val="0"/>
        <w:spacing w:line="23" w:lineRule="atLeast"/>
        <w:ind w:left="709" w:firstLine="0"/>
        <w:rPr>
          <w:rFonts w:ascii="Times New Roman" w:hAnsi="Times New Roman" w:cs="Times New Roman"/>
          <w:b/>
          <w:color w:val="000000"/>
          <w:sz w:val="22"/>
          <w:szCs w:val="22"/>
        </w:rPr>
      </w:pPr>
    </w:p>
    <w:p w:rsidR="001B4536" w:rsidRDefault="001B4536" w:rsidP="000B0F9F">
      <w:pPr>
        <w:widowControl/>
        <w:tabs>
          <w:tab w:val="left" w:pos="-1843"/>
          <w:tab w:val="left" w:pos="900"/>
        </w:tabs>
        <w:suppressAutoHyphens w:val="0"/>
        <w:autoSpaceDN w:val="0"/>
        <w:adjustRightInd w:val="0"/>
        <w:spacing w:line="23" w:lineRule="atLeast"/>
        <w:ind w:left="709" w:firstLine="0"/>
        <w:rPr>
          <w:rFonts w:ascii="Times New Roman" w:hAnsi="Times New Roman" w:cs="Times New Roman"/>
          <w:b/>
          <w:color w:val="000000"/>
          <w:sz w:val="22"/>
          <w:szCs w:val="22"/>
        </w:rPr>
      </w:pPr>
    </w:p>
    <w:p w:rsidR="001B4536" w:rsidRDefault="001B4536" w:rsidP="000B0F9F">
      <w:pPr>
        <w:widowControl/>
        <w:tabs>
          <w:tab w:val="left" w:pos="-1843"/>
          <w:tab w:val="left" w:pos="900"/>
        </w:tabs>
        <w:suppressAutoHyphens w:val="0"/>
        <w:autoSpaceDN w:val="0"/>
        <w:adjustRightInd w:val="0"/>
        <w:spacing w:line="23" w:lineRule="atLeast"/>
        <w:ind w:left="709" w:firstLine="0"/>
        <w:rPr>
          <w:rFonts w:ascii="Times New Roman" w:hAnsi="Times New Roman" w:cs="Times New Roman"/>
          <w:b/>
          <w:color w:val="000000"/>
          <w:sz w:val="22"/>
          <w:szCs w:val="22"/>
        </w:rPr>
      </w:pPr>
    </w:p>
    <w:p w:rsidR="001B4536" w:rsidRPr="00FD4411" w:rsidRDefault="001B4536" w:rsidP="000B0F9F">
      <w:pPr>
        <w:widowControl/>
        <w:tabs>
          <w:tab w:val="left" w:pos="-1843"/>
          <w:tab w:val="left" w:pos="900"/>
        </w:tabs>
        <w:suppressAutoHyphens w:val="0"/>
        <w:autoSpaceDN w:val="0"/>
        <w:adjustRightInd w:val="0"/>
        <w:spacing w:line="23" w:lineRule="atLeast"/>
        <w:ind w:left="709" w:firstLine="0"/>
        <w:rPr>
          <w:rFonts w:ascii="Times New Roman" w:hAnsi="Times New Roman" w:cs="Times New Roman"/>
          <w:b/>
          <w:color w:val="000000"/>
          <w:sz w:val="22"/>
          <w:szCs w:val="22"/>
        </w:rPr>
      </w:pPr>
    </w:p>
    <w:p w:rsidR="0073345C" w:rsidRPr="00FD4411" w:rsidRDefault="0073345C" w:rsidP="000B0F9F">
      <w:pPr>
        <w:widowControl/>
        <w:tabs>
          <w:tab w:val="left" w:pos="-1843"/>
          <w:tab w:val="left" w:pos="900"/>
        </w:tabs>
        <w:suppressAutoHyphens w:val="0"/>
        <w:autoSpaceDN w:val="0"/>
        <w:adjustRightInd w:val="0"/>
        <w:spacing w:line="23" w:lineRule="atLeast"/>
        <w:ind w:left="709" w:firstLine="0"/>
        <w:rPr>
          <w:rFonts w:ascii="Times New Roman" w:hAnsi="Times New Roman" w:cs="Times New Roman"/>
          <w:b/>
          <w:color w:val="000000"/>
          <w:sz w:val="22"/>
          <w:szCs w:val="22"/>
        </w:rPr>
      </w:pPr>
    </w:p>
    <w:p w:rsidR="00622AE5" w:rsidRPr="00FD4411" w:rsidRDefault="00622AE5" w:rsidP="000B0F9F">
      <w:pPr>
        <w:widowControl/>
        <w:tabs>
          <w:tab w:val="left" w:pos="-1843"/>
          <w:tab w:val="left" w:pos="900"/>
        </w:tabs>
        <w:suppressAutoHyphens w:val="0"/>
        <w:autoSpaceDN w:val="0"/>
        <w:adjustRightInd w:val="0"/>
        <w:spacing w:line="23" w:lineRule="atLeast"/>
        <w:ind w:left="709" w:firstLine="0"/>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Вспомогательные виды разрешенного использования:</w:t>
      </w:r>
    </w:p>
    <w:tbl>
      <w:tblPr>
        <w:tblW w:w="5000" w:type="pct"/>
        <w:jc w:val="center"/>
        <w:tblLayout w:type="fixed"/>
        <w:tblLook w:val="0000" w:firstRow="0" w:lastRow="0" w:firstColumn="0" w:lastColumn="0" w:noHBand="0" w:noVBand="0"/>
      </w:tblPr>
      <w:tblGrid>
        <w:gridCol w:w="1809"/>
        <w:gridCol w:w="6096"/>
        <w:gridCol w:w="1947"/>
      </w:tblGrid>
      <w:tr w:rsidR="001A414A" w:rsidRPr="00FD4411" w:rsidTr="00CB708B">
        <w:trPr>
          <w:tblHeader/>
          <w:jc w:val="center"/>
        </w:trPr>
        <w:tc>
          <w:tcPr>
            <w:tcW w:w="1809" w:type="dxa"/>
            <w:tcBorders>
              <w:top w:val="single" w:sz="4" w:space="0" w:color="000000"/>
              <w:left w:val="single" w:sz="4" w:space="0" w:color="000000"/>
              <w:bottom w:val="single" w:sz="4" w:space="0" w:color="000000"/>
            </w:tcBorders>
            <w:shd w:val="clear" w:color="auto" w:fill="auto"/>
            <w:vAlign w:val="center"/>
          </w:tcPr>
          <w:p w:rsidR="001A414A" w:rsidRPr="00FD4411" w:rsidRDefault="001A414A" w:rsidP="001A414A">
            <w:pPr>
              <w:pStyle w:val="af5"/>
              <w:rPr>
                <w:color w:val="000000"/>
                <w:szCs w:val="22"/>
              </w:rPr>
            </w:pPr>
            <w:r w:rsidRPr="00FD4411">
              <w:rPr>
                <w:color w:val="000000"/>
                <w:szCs w:val="22"/>
              </w:rPr>
              <w:t xml:space="preserve">Вид разрешенного использования </w:t>
            </w:r>
            <w:r w:rsidRPr="00FD4411">
              <w:rPr>
                <w:color w:val="000000"/>
                <w:szCs w:val="22"/>
              </w:rPr>
              <w:br/>
              <w:t xml:space="preserve">земельных участков и объектов </w:t>
            </w:r>
            <w:r w:rsidRPr="00FD4411">
              <w:rPr>
                <w:color w:val="000000"/>
                <w:szCs w:val="22"/>
              </w:rPr>
              <w:br/>
              <w:t>кап</w:t>
            </w:r>
            <w:r w:rsidRPr="00FD4411">
              <w:rPr>
                <w:color w:val="000000"/>
                <w:szCs w:val="22"/>
              </w:rPr>
              <w:t>и</w:t>
            </w:r>
            <w:r w:rsidRPr="00FD4411">
              <w:rPr>
                <w:color w:val="000000"/>
                <w:szCs w:val="22"/>
              </w:rPr>
              <w:t>тального строительства</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414A" w:rsidRPr="00FD4411" w:rsidRDefault="001A414A" w:rsidP="001A414A">
            <w:pPr>
              <w:pStyle w:val="af5"/>
              <w:rPr>
                <w:color w:val="000000"/>
                <w:szCs w:val="22"/>
              </w:rPr>
            </w:pPr>
            <w:r w:rsidRPr="00FD4411">
              <w:rPr>
                <w:color w:val="000000"/>
                <w:szCs w:val="22"/>
              </w:rPr>
              <w:t>Описание вида разрешенного использования земельного участка</w:t>
            </w:r>
          </w:p>
        </w:tc>
        <w:tc>
          <w:tcPr>
            <w:tcW w:w="1947" w:type="dxa"/>
            <w:tcBorders>
              <w:top w:val="single" w:sz="4" w:space="0" w:color="000000"/>
              <w:left w:val="single" w:sz="4" w:space="0" w:color="000000"/>
              <w:bottom w:val="single" w:sz="4" w:space="0" w:color="000000"/>
              <w:right w:val="single" w:sz="4" w:space="0" w:color="000000"/>
            </w:tcBorders>
            <w:vAlign w:val="center"/>
          </w:tcPr>
          <w:p w:rsidR="001A414A" w:rsidRPr="00FD4411" w:rsidRDefault="001A414A" w:rsidP="001A414A">
            <w:pPr>
              <w:pStyle w:val="af5"/>
              <w:rPr>
                <w:color w:val="000000"/>
                <w:szCs w:val="22"/>
              </w:rPr>
            </w:pPr>
            <w:r w:rsidRPr="00FD4411">
              <w:rPr>
                <w:color w:val="000000"/>
                <w:szCs w:val="22"/>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CC3B62" w:rsidRPr="00FD4411" w:rsidTr="00060D43">
        <w:trPr>
          <w:jc w:val="center"/>
        </w:trPr>
        <w:tc>
          <w:tcPr>
            <w:tcW w:w="1809" w:type="dxa"/>
            <w:tcBorders>
              <w:top w:val="single" w:sz="4" w:space="0" w:color="000000"/>
              <w:left w:val="single" w:sz="4" w:space="0" w:color="000000"/>
              <w:bottom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Коммунальное обслуживание</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947" w:type="dxa"/>
            <w:tcBorders>
              <w:top w:val="single" w:sz="4" w:space="0" w:color="000000"/>
              <w:left w:val="single" w:sz="4" w:space="0" w:color="000000"/>
              <w:bottom w:val="single" w:sz="4" w:space="0" w:color="000000"/>
              <w:right w:val="single" w:sz="4" w:space="0" w:color="000000"/>
            </w:tcBorders>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3.1</w:t>
            </w:r>
          </w:p>
        </w:tc>
      </w:tr>
      <w:tr w:rsidR="00CC3B62"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Склад</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947" w:type="dxa"/>
            <w:tcBorders>
              <w:top w:val="single" w:sz="4" w:space="0" w:color="000000"/>
              <w:left w:val="single" w:sz="4" w:space="0" w:color="000000"/>
              <w:bottom w:val="single" w:sz="4" w:space="0" w:color="000000"/>
              <w:right w:val="single" w:sz="4" w:space="0" w:color="000000"/>
            </w:tcBorders>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6.9</w:t>
            </w:r>
          </w:p>
        </w:tc>
      </w:tr>
      <w:tr w:rsidR="00CC3B62"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Бытовое обслуживание</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947" w:type="dxa"/>
            <w:tcBorders>
              <w:top w:val="single" w:sz="4" w:space="0" w:color="000000"/>
              <w:left w:val="single" w:sz="4" w:space="0" w:color="000000"/>
              <w:bottom w:val="single" w:sz="4" w:space="0" w:color="000000"/>
              <w:right w:val="single" w:sz="4" w:space="0" w:color="000000"/>
            </w:tcBorders>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3.3</w:t>
            </w:r>
          </w:p>
        </w:tc>
      </w:tr>
      <w:tr w:rsidR="00CC3B62"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Ветеринарное обслуживание</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c>
          <w:tcPr>
            <w:tcW w:w="1947" w:type="dxa"/>
            <w:tcBorders>
              <w:top w:val="single" w:sz="4" w:space="0" w:color="000000"/>
              <w:left w:val="single" w:sz="4" w:space="0" w:color="000000"/>
              <w:bottom w:val="single" w:sz="4" w:space="0" w:color="000000"/>
              <w:right w:val="single" w:sz="4" w:space="0" w:color="000000"/>
            </w:tcBorders>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3.10</w:t>
            </w:r>
          </w:p>
        </w:tc>
      </w:tr>
      <w:tr w:rsidR="00CC3B62"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Служебные гаражи</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947" w:type="dxa"/>
            <w:tcBorders>
              <w:top w:val="single" w:sz="4" w:space="0" w:color="000000"/>
              <w:left w:val="single" w:sz="4" w:space="0" w:color="000000"/>
              <w:bottom w:val="single" w:sz="4" w:space="0" w:color="000000"/>
              <w:right w:val="single" w:sz="4" w:space="0" w:color="000000"/>
            </w:tcBorders>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4.9</w:t>
            </w:r>
          </w:p>
        </w:tc>
      </w:tr>
      <w:tr w:rsidR="00CC3B62" w:rsidRPr="00FD4411" w:rsidTr="002B4FE6">
        <w:trPr>
          <w:jc w:val="center"/>
        </w:trPr>
        <w:tc>
          <w:tcPr>
            <w:tcW w:w="1809" w:type="dxa"/>
            <w:tcBorders>
              <w:top w:val="single" w:sz="4" w:space="0" w:color="000000"/>
              <w:left w:val="single" w:sz="4" w:space="0" w:color="000000"/>
              <w:bottom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Хранение автотранспорта</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FD4411">
              <w:rPr>
                <w:rFonts w:ascii="Times New Roman" w:hAnsi="Times New Roman"/>
                <w:color w:val="000000"/>
                <w:sz w:val="24"/>
                <w:szCs w:val="24"/>
              </w:rPr>
              <w:t>машино</w:t>
            </w:r>
            <w:proofErr w:type="spellEnd"/>
            <w:r w:rsidRPr="00FD4411">
              <w:rPr>
                <w:rFonts w:ascii="Times New Roman" w:hAnsi="Times New Roman"/>
                <w:color w:val="000000"/>
                <w:sz w:val="24"/>
                <w:szCs w:val="24"/>
              </w:rPr>
              <w:t>-места, за исключением гаражей, размещение которых предусмотрено содержанием видов разрешенного использования с кодами 2.7.2, 4.9</w:t>
            </w:r>
          </w:p>
        </w:tc>
        <w:tc>
          <w:tcPr>
            <w:tcW w:w="1947" w:type="dxa"/>
            <w:tcBorders>
              <w:top w:val="single" w:sz="4" w:space="0" w:color="000000"/>
              <w:left w:val="single" w:sz="4" w:space="0" w:color="000000"/>
              <w:bottom w:val="single" w:sz="4" w:space="0" w:color="000000"/>
              <w:right w:val="single" w:sz="4" w:space="0" w:color="000000"/>
            </w:tcBorders>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2.7.1</w:t>
            </w:r>
          </w:p>
        </w:tc>
      </w:tr>
      <w:tr w:rsidR="00CC3B62"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Магазины</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947" w:type="dxa"/>
            <w:tcBorders>
              <w:top w:val="single" w:sz="4" w:space="0" w:color="000000"/>
              <w:left w:val="single" w:sz="4" w:space="0" w:color="000000"/>
              <w:bottom w:val="single" w:sz="4" w:space="0" w:color="000000"/>
              <w:right w:val="single" w:sz="4" w:space="0" w:color="000000"/>
            </w:tcBorders>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4.4</w:t>
            </w:r>
          </w:p>
        </w:tc>
      </w:tr>
      <w:tr w:rsidR="00CC3B62"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Деловое управление</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947" w:type="dxa"/>
            <w:tcBorders>
              <w:top w:val="single" w:sz="4" w:space="0" w:color="000000"/>
              <w:left w:val="single" w:sz="4" w:space="0" w:color="000000"/>
              <w:bottom w:val="single" w:sz="4" w:space="0" w:color="000000"/>
              <w:right w:val="single" w:sz="4" w:space="0" w:color="000000"/>
            </w:tcBorders>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4.1</w:t>
            </w:r>
          </w:p>
        </w:tc>
      </w:tr>
      <w:tr w:rsidR="00CC3B62"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Банковская и страховая деятельность</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947" w:type="dxa"/>
            <w:tcBorders>
              <w:top w:val="single" w:sz="4" w:space="0" w:color="000000"/>
              <w:left w:val="single" w:sz="4" w:space="0" w:color="000000"/>
              <w:bottom w:val="single" w:sz="4" w:space="0" w:color="000000"/>
              <w:right w:val="single" w:sz="4" w:space="0" w:color="000000"/>
            </w:tcBorders>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4.5</w:t>
            </w:r>
          </w:p>
        </w:tc>
      </w:tr>
      <w:tr w:rsidR="00CC3B62"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Обеспечение научной деятельности</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c>
          <w:tcPr>
            <w:tcW w:w="1947" w:type="dxa"/>
            <w:tcBorders>
              <w:top w:val="single" w:sz="4" w:space="0" w:color="000000"/>
              <w:left w:val="single" w:sz="4" w:space="0" w:color="000000"/>
              <w:bottom w:val="single" w:sz="4" w:space="0" w:color="000000"/>
              <w:right w:val="single" w:sz="4" w:space="0" w:color="000000"/>
            </w:tcBorders>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3.9</w:t>
            </w:r>
          </w:p>
        </w:tc>
      </w:tr>
      <w:tr w:rsidR="00CC3B62" w:rsidRPr="00FD4411" w:rsidTr="00255963">
        <w:trPr>
          <w:trHeight w:val="2289"/>
          <w:jc w:val="center"/>
        </w:trPr>
        <w:tc>
          <w:tcPr>
            <w:tcW w:w="1809" w:type="dxa"/>
            <w:tcBorders>
              <w:top w:val="single" w:sz="4" w:space="0" w:color="000000"/>
              <w:left w:val="single" w:sz="4" w:space="0" w:color="000000"/>
              <w:bottom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Связь</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947" w:type="dxa"/>
            <w:tcBorders>
              <w:top w:val="single" w:sz="4" w:space="0" w:color="000000"/>
              <w:left w:val="single" w:sz="4" w:space="0" w:color="000000"/>
              <w:bottom w:val="single" w:sz="4" w:space="0" w:color="000000"/>
              <w:right w:val="single" w:sz="4" w:space="0" w:color="000000"/>
            </w:tcBorders>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6.8</w:t>
            </w:r>
          </w:p>
        </w:tc>
      </w:tr>
      <w:tr w:rsidR="00CC3B62"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Автомобильный транспорт</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1947" w:type="dxa"/>
            <w:tcBorders>
              <w:top w:val="single" w:sz="4" w:space="0" w:color="000000"/>
              <w:left w:val="single" w:sz="4" w:space="0" w:color="000000"/>
              <w:bottom w:val="single" w:sz="4" w:space="0" w:color="000000"/>
              <w:right w:val="single" w:sz="4" w:space="0" w:color="000000"/>
            </w:tcBorders>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7.2</w:t>
            </w:r>
          </w:p>
        </w:tc>
      </w:tr>
      <w:tr w:rsidR="00CC3B62"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Обеспечение внутреннего правопорядка</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FD4411">
              <w:rPr>
                <w:rFonts w:ascii="Times New Roman" w:hAnsi="Times New Roman"/>
                <w:color w:val="000000"/>
                <w:sz w:val="24"/>
                <w:szCs w:val="24"/>
              </w:rPr>
              <w:t>Росгвардии</w:t>
            </w:r>
            <w:proofErr w:type="spellEnd"/>
            <w:r w:rsidRPr="00FD4411">
              <w:rPr>
                <w:rFonts w:ascii="Times New Roman" w:hAnsi="Times New Roman"/>
                <w:color w:val="000000"/>
                <w:sz w:val="24"/>
                <w:szCs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947" w:type="dxa"/>
            <w:tcBorders>
              <w:top w:val="single" w:sz="4" w:space="0" w:color="000000"/>
              <w:left w:val="single" w:sz="4" w:space="0" w:color="000000"/>
              <w:bottom w:val="single" w:sz="4" w:space="0" w:color="000000"/>
              <w:right w:val="single" w:sz="4" w:space="0" w:color="000000"/>
            </w:tcBorders>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8.3</w:t>
            </w:r>
          </w:p>
        </w:tc>
      </w:tr>
      <w:tr w:rsidR="00CC3B62"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Общественное питание</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947" w:type="dxa"/>
            <w:tcBorders>
              <w:top w:val="single" w:sz="4" w:space="0" w:color="000000"/>
              <w:left w:val="single" w:sz="4" w:space="0" w:color="000000"/>
              <w:bottom w:val="single" w:sz="4" w:space="0" w:color="000000"/>
              <w:right w:val="single" w:sz="4" w:space="0" w:color="000000"/>
            </w:tcBorders>
          </w:tcPr>
          <w:p w:rsidR="00CC3B62" w:rsidRPr="00FD4411" w:rsidRDefault="00CC3B6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4.6</w:t>
            </w:r>
          </w:p>
        </w:tc>
      </w:tr>
    </w:tbl>
    <w:p w:rsidR="000B0F9F" w:rsidRPr="00FD4411" w:rsidRDefault="000B0F9F" w:rsidP="000B0F9F">
      <w:pPr>
        <w:widowControl/>
        <w:tabs>
          <w:tab w:val="left" w:pos="-1843"/>
          <w:tab w:val="left" w:pos="900"/>
        </w:tabs>
        <w:suppressAutoHyphens w:val="0"/>
        <w:autoSpaceDN w:val="0"/>
        <w:adjustRightInd w:val="0"/>
        <w:spacing w:line="23" w:lineRule="atLeast"/>
        <w:ind w:left="709" w:firstLine="0"/>
        <w:rPr>
          <w:rFonts w:ascii="Times New Roman" w:hAnsi="Times New Roman" w:cs="Times New Roman"/>
          <w:b/>
          <w:color w:val="000000"/>
          <w:sz w:val="22"/>
          <w:szCs w:val="22"/>
        </w:rPr>
      </w:pPr>
    </w:p>
    <w:p w:rsidR="0024150C" w:rsidRPr="00FD4411" w:rsidRDefault="0024150C" w:rsidP="0024150C">
      <w:pPr>
        <w:pStyle w:val="ConsNormal"/>
        <w:widowControl/>
        <w:tabs>
          <w:tab w:val="left" w:pos="900"/>
        </w:tabs>
        <w:spacing w:line="23" w:lineRule="atLeast"/>
        <w:jc w:val="both"/>
        <w:rPr>
          <w:rFonts w:ascii="Times New Roman" w:hAnsi="Times New Roman" w:cs="Times New Roman"/>
          <w:color w:val="000000"/>
          <w:sz w:val="22"/>
          <w:szCs w:val="22"/>
        </w:rPr>
      </w:pPr>
      <w:r w:rsidRPr="00FD4411">
        <w:rPr>
          <w:rFonts w:ascii="Times New Roman" w:hAnsi="Times New Roman" w:cs="Times New Roman"/>
          <w:color w:val="000000"/>
          <w:sz w:val="22"/>
          <w:szCs w:val="22"/>
        </w:rPr>
        <w:t>* указанные вспомогательные виды разрешенного использования допускаются на земельном участке основного объекта, на 1–м этаже основного объекта или пристроенными/встроено-пристроенными к основному объекту.</w:t>
      </w:r>
    </w:p>
    <w:p w:rsidR="003D103F" w:rsidRPr="00FD4411" w:rsidRDefault="003D103F" w:rsidP="003D103F">
      <w:pPr>
        <w:widowControl/>
        <w:suppressAutoHyphens w:val="0"/>
        <w:autoSpaceDN w:val="0"/>
        <w:adjustRightInd w:val="0"/>
        <w:spacing w:line="240" w:lineRule="auto"/>
        <w:ind w:firstLine="540"/>
        <w:rPr>
          <w:rFonts w:ascii="Times New Roman" w:hAnsi="Times New Roman" w:cs="Times New Roman"/>
          <w:b/>
          <w:bCs/>
          <w:color w:val="000000"/>
          <w:sz w:val="22"/>
          <w:szCs w:val="22"/>
          <w:lang w:eastAsia="ru-RU"/>
        </w:rPr>
      </w:pPr>
    </w:p>
    <w:p w:rsidR="003D103F" w:rsidRPr="00FD4411" w:rsidRDefault="003D103F" w:rsidP="003D103F">
      <w:pPr>
        <w:widowControl/>
        <w:suppressAutoHyphens w:val="0"/>
        <w:autoSpaceDN w:val="0"/>
        <w:adjustRightInd w:val="0"/>
        <w:spacing w:line="240" w:lineRule="auto"/>
        <w:ind w:firstLine="540"/>
        <w:rPr>
          <w:rFonts w:ascii="Times New Roman" w:hAnsi="Times New Roman" w:cs="Times New Roman"/>
          <w:color w:val="000000"/>
          <w:sz w:val="22"/>
          <w:szCs w:val="22"/>
        </w:rPr>
      </w:pPr>
      <w:hyperlink r:id="rId56" w:history="1">
        <w:r w:rsidRPr="00FD4411">
          <w:rPr>
            <w:rFonts w:ascii="Times New Roman" w:hAnsi="Times New Roman" w:cs="Times New Roman"/>
            <w:b/>
            <w:bCs/>
            <w:color w:val="000000"/>
            <w:sz w:val="22"/>
            <w:szCs w:val="22"/>
            <w:lang w:eastAsia="ru-RU"/>
          </w:rPr>
          <w:t>Предельные</w:t>
        </w:r>
      </w:hyperlink>
      <w:r w:rsidRPr="00FD4411">
        <w:rPr>
          <w:rFonts w:ascii="Times New Roman" w:hAnsi="Times New Roman" w:cs="Times New Roman"/>
          <w:b/>
          <w:bCs/>
          <w:color w:val="000000"/>
          <w:sz w:val="22"/>
          <w:szCs w:val="22"/>
          <w:lang w:eastAsia="ru-RU"/>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FD4411">
        <w:rPr>
          <w:rFonts w:ascii="Times New Roman" w:hAnsi="Times New Roman" w:cs="Times New Roman"/>
          <w:b/>
          <w:color w:val="000000"/>
          <w:sz w:val="22"/>
          <w:szCs w:val="22"/>
        </w:rPr>
        <w:t>:</w:t>
      </w:r>
    </w:p>
    <w:tbl>
      <w:tblPr>
        <w:tblW w:w="9923" w:type="dxa"/>
        <w:jc w:val="center"/>
        <w:tblLayout w:type="fixed"/>
        <w:tblLook w:val="0000" w:firstRow="0" w:lastRow="0" w:firstColumn="0" w:lastColumn="0" w:noHBand="0" w:noVBand="0"/>
      </w:tblPr>
      <w:tblGrid>
        <w:gridCol w:w="711"/>
        <w:gridCol w:w="5386"/>
        <w:gridCol w:w="3826"/>
      </w:tblGrid>
      <w:tr w:rsidR="006643B4" w:rsidRPr="00FD4411" w:rsidTr="00017AA8">
        <w:trPr>
          <w:tblHeader/>
          <w:jc w:val="center"/>
        </w:trPr>
        <w:tc>
          <w:tcPr>
            <w:tcW w:w="711"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5"/>
              <w:rPr>
                <w:color w:val="000000"/>
                <w:szCs w:val="22"/>
              </w:rPr>
            </w:pPr>
            <w:bookmarkStart w:id="72" w:name="_Toc421696742"/>
            <w:r w:rsidRPr="00FD4411">
              <w:rPr>
                <w:color w:val="000000"/>
                <w:szCs w:val="22"/>
              </w:rPr>
              <w:t>№</w:t>
            </w:r>
          </w:p>
        </w:tc>
        <w:tc>
          <w:tcPr>
            <w:tcW w:w="5386"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5"/>
              <w:rPr>
                <w:color w:val="000000"/>
                <w:szCs w:val="22"/>
              </w:rPr>
            </w:pPr>
            <w:r w:rsidRPr="00FD4411">
              <w:rPr>
                <w:color w:val="000000"/>
                <w:szCs w:val="22"/>
              </w:rPr>
              <w:t>Предельные размеры и параметры</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643B4" w:rsidRPr="00FD4411" w:rsidRDefault="006643B4" w:rsidP="00017AA8">
            <w:pPr>
              <w:pStyle w:val="af5"/>
              <w:rPr>
                <w:color w:val="000000"/>
                <w:szCs w:val="22"/>
              </w:rPr>
            </w:pPr>
            <w:r w:rsidRPr="00FD4411">
              <w:rPr>
                <w:color w:val="000000"/>
                <w:szCs w:val="22"/>
              </w:rPr>
              <w:t>Значения предельных размеров и п</w:t>
            </w:r>
            <w:r w:rsidRPr="00FD4411">
              <w:rPr>
                <w:color w:val="000000"/>
                <w:szCs w:val="22"/>
              </w:rPr>
              <w:t>а</w:t>
            </w:r>
            <w:r w:rsidRPr="00FD4411">
              <w:rPr>
                <w:color w:val="000000"/>
                <w:szCs w:val="22"/>
              </w:rPr>
              <w:t>раметров</w:t>
            </w:r>
          </w:p>
        </w:tc>
      </w:tr>
      <w:tr w:rsidR="006643B4"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6"/>
              <w:rPr>
                <w:color w:val="000000"/>
                <w:lang w:val="ru-RU"/>
              </w:rPr>
            </w:pPr>
            <w:r w:rsidRPr="00FD4411">
              <w:rPr>
                <w:color w:val="000000"/>
                <w:lang w:val="ru-RU"/>
              </w:rPr>
              <w:t>1</w:t>
            </w:r>
          </w:p>
        </w:tc>
        <w:tc>
          <w:tcPr>
            <w:tcW w:w="5386"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6"/>
              <w:rPr>
                <w:color w:val="000000"/>
                <w:lang w:val="ru-RU"/>
              </w:rPr>
            </w:pPr>
            <w:r w:rsidRPr="00FD4411">
              <w:rPr>
                <w:color w:val="000000"/>
                <w:lang w:val="ru-RU"/>
              </w:rPr>
              <w:t>Минимальная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643B4" w:rsidRPr="00FD4411" w:rsidRDefault="006643B4" w:rsidP="00017AA8">
            <w:pPr>
              <w:pStyle w:val="af3"/>
              <w:rPr>
                <w:color w:val="000000"/>
                <w:lang w:val="ru-RU"/>
              </w:rPr>
            </w:pPr>
          </w:p>
        </w:tc>
      </w:tr>
      <w:tr w:rsidR="006643B4"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6"/>
              <w:rPr>
                <w:b w:val="0"/>
                <w:color w:val="000000"/>
                <w:lang w:val="ru-RU"/>
              </w:rPr>
            </w:pPr>
            <w:r w:rsidRPr="00FD4411">
              <w:rPr>
                <w:b w:val="0"/>
                <w:color w:val="000000"/>
                <w:lang w:val="ru-RU"/>
              </w:rPr>
              <w:t>1.1</w:t>
            </w:r>
          </w:p>
        </w:tc>
        <w:tc>
          <w:tcPr>
            <w:tcW w:w="5386" w:type="dxa"/>
            <w:tcBorders>
              <w:top w:val="single" w:sz="4" w:space="0" w:color="000000"/>
              <w:left w:val="single" w:sz="4" w:space="0" w:color="000000"/>
              <w:bottom w:val="single" w:sz="4" w:space="0" w:color="000000"/>
            </w:tcBorders>
            <w:shd w:val="clear" w:color="auto" w:fill="auto"/>
          </w:tcPr>
          <w:p w:rsidR="006643B4" w:rsidRPr="00FD4411" w:rsidRDefault="006643B4" w:rsidP="001D3EFA">
            <w:pPr>
              <w:pStyle w:val="af6"/>
              <w:rPr>
                <w:b w:val="0"/>
                <w:color w:val="000000"/>
                <w:lang w:val="ru-RU"/>
              </w:rPr>
            </w:pPr>
            <w:r w:rsidRPr="00FD4411">
              <w:rPr>
                <w:b w:val="0"/>
                <w:color w:val="000000"/>
                <w:lang w:val="ru-RU"/>
              </w:rPr>
              <w:t xml:space="preserve">С видом использования </w:t>
            </w:r>
            <w:r w:rsidR="001D3EFA" w:rsidRPr="00FD4411">
              <w:rPr>
                <w:b w:val="0"/>
                <w:color w:val="000000"/>
                <w:lang w:val="ru-RU"/>
              </w:rPr>
              <w:t>«</w:t>
            </w:r>
            <w:r w:rsidR="00BA2490" w:rsidRPr="00FD4411">
              <w:rPr>
                <w:b w:val="0"/>
                <w:color w:val="000000"/>
                <w:lang w:eastAsia="ru-RU"/>
              </w:rPr>
              <w:t>Хранение автотранспорта</w:t>
            </w:r>
            <w:r w:rsidR="001D3EFA" w:rsidRPr="00FD4411">
              <w:rPr>
                <w:b w:val="0"/>
                <w:color w:val="000000"/>
                <w:lang w:val="ru-RU" w:eastAsia="ru-RU"/>
              </w:rPr>
              <w:t>»,</w:t>
            </w:r>
            <w:r w:rsidR="001D3EFA" w:rsidRPr="00FD4411">
              <w:rPr>
                <w:b w:val="0"/>
                <w:color w:val="000000"/>
                <w:lang w:val="ru-RU"/>
              </w:rPr>
              <w:t xml:space="preserve"> </w:t>
            </w:r>
            <w:r w:rsidRPr="00FD4411">
              <w:rPr>
                <w:b w:val="0"/>
                <w:color w:val="000000"/>
                <w:lang w:val="ru-RU"/>
              </w:rPr>
              <w:t>«Энергетика», «Связь»</w:t>
            </w:r>
            <w:r w:rsidR="00730834" w:rsidRPr="00FD4411">
              <w:rPr>
                <w:b w:val="0"/>
                <w:color w:val="000000"/>
                <w:lang w:val="ru-RU"/>
              </w:rPr>
              <w:t>,</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643B4" w:rsidRPr="00FD4411" w:rsidRDefault="006D3DEA" w:rsidP="00017AA8">
            <w:pPr>
              <w:pStyle w:val="af3"/>
              <w:rPr>
                <w:color w:val="000000"/>
                <w:lang w:val="ru-RU"/>
              </w:rPr>
            </w:pPr>
            <w:smartTag w:uri="urn:schemas-microsoft-com:office:smarttags" w:element="metricconverter">
              <w:smartTagPr>
                <w:attr w:name="ProductID" w:val="10 м2"/>
              </w:smartTagPr>
              <w:r w:rsidRPr="00FD4411">
                <w:rPr>
                  <w:color w:val="000000"/>
                  <w:lang w:val="ru-RU"/>
                </w:rPr>
                <w:t>10</w:t>
              </w:r>
              <w:r w:rsidR="006643B4" w:rsidRPr="00FD4411">
                <w:rPr>
                  <w:color w:val="000000"/>
                  <w:lang w:val="ru-RU"/>
                </w:rPr>
                <w:t xml:space="preserve"> м2</w:t>
              </w:r>
            </w:smartTag>
          </w:p>
        </w:tc>
      </w:tr>
      <w:tr w:rsidR="006643B4"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6"/>
              <w:rPr>
                <w:b w:val="0"/>
                <w:color w:val="000000"/>
                <w:lang w:val="ru-RU"/>
              </w:rPr>
            </w:pPr>
            <w:r w:rsidRPr="00FD4411">
              <w:rPr>
                <w:b w:val="0"/>
                <w:color w:val="000000"/>
                <w:lang w:val="ru-RU"/>
              </w:rPr>
              <w:t>1.2.</w:t>
            </w:r>
          </w:p>
        </w:tc>
        <w:tc>
          <w:tcPr>
            <w:tcW w:w="5386"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6"/>
              <w:rPr>
                <w:b w:val="0"/>
                <w:color w:val="000000"/>
                <w:lang w:val="ru-RU"/>
              </w:rPr>
            </w:pPr>
            <w:r w:rsidRPr="00FD4411">
              <w:rPr>
                <w:b w:val="0"/>
                <w:color w:val="000000"/>
                <w:lang w:val="ru-RU"/>
              </w:rPr>
              <w:t>С видом использования «Объекты придорожного сервиса»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643B4" w:rsidRPr="00FD4411" w:rsidRDefault="006D3DEA" w:rsidP="00017AA8">
            <w:pPr>
              <w:pStyle w:val="af3"/>
              <w:rPr>
                <w:color w:val="000000"/>
                <w:lang w:val="ru-RU"/>
              </w:rPr>
            </w:pPr>
            <w:smartTag w:uri="urn:schemas-microsoft-com:office:smarttags" w:element="metricconverter">
              <w:smartTagPr>
                <w:attr w:name="ProductID" w:val="25 м2"/>
              </w:smartTagPr>
              <w:r w:rsidRPr="00FD4411">
                <w:rPr>
                  <w:color w:val="000000"/>
                  <w:lang w:val="ru-RU"/>
                </w:rPr>
                <w:t>25</w:t>
              </w:r>
              <w:r w:rsidR="006643B4" w:rsidRPr="00FD4411">
                <w:rPr>
                  <w:color w:val="000000"/>
                  <w:lang w:val="ru-RU"/>
                </w:rPr>
                <w:t xml:space="preserve"> м2</w:t>
              </w:r>
            </w:smartTag>
          </w:p>
        </w:tc>
      </w:tr>
      <w:tr w:rsidR="006643B4"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6"/>
              <w:rPr>
                <w:b w:val="0"/>
                <w:color w:val="000000"/>
                <w:lang w:val="ru-RU"/>
              </w:rPr>
            </w:pPr>
            <w:r w:rsidRPr="00FD4411">
              <w:rPr>
                <w:b w:val="0"/>
                <w:color w:val="000000"/>
                <w:lang w:val="ru-RU"/>
              </w:rPr>
              <w:t>1.3.</w:t>
            </w:r>
          </w:p>
        </w:tc>
        <w:tc>
          <w:tcPr>
            <w:tcW w:w="5386" w:type="dxa"/>
            <w:tcBorders>
              <w:top w:val="single" w:sz="4" w:space="0" w:color="000000"/>
              <w:left w:val="single" w:sz="4" w:space="0" w:color="000000"/>
              <w:bottom w:val="single" w:sz="4" w:space="0" w:color="000000"/>
            </w:tcBorders>
            <w:shd w:val="clear" w:color="auto" w:fill="auto"/>
          </w:tcPr>
          <w:p w:rsidR="006643B4" w:rsidRPr="00FD4411" w:rsidRDefault="006643B4" w:rsidP="0036362E">
            <w:pPr>
              <w:pStyle w:val="af6"/>
              <w:rPr>
                <w:b w:val="0"/>
                <w:color w:val="000000"/>
                <w:lang w:val="ru-RU"/>
              </w:rPr>
            </w:pPr>
            <w:r w:rsidRPr="00FD4411">
              <w:rPr>
                <w:b w:val="0"/>
                <w:color w:val="000000"/>
                <w:lang w:val="ru-RU"/>
              </w:rPr>
              <w:t>С видами использования, «Обеспечение внутреннего правопорядка»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643B4" w:rsidRPr="00FD4411" w:rsidRDefault="006D3DEA" w:rsidP="00017AA8">
            <w:pPr>
              <w:pStyle w:val="af3"/>
              <w:rPr>
                <w:color w:val="000000"/>
                <w:lang w:val="ru-RU"/>
              </w:rPr>
            </w:pPr>
            <w:smartTag w:uri="urn:schemas-microsoft-com:office:smarttags" w:element="metricconverter">
              <w:smartTagPr>
                <w:attr w:name="ProductID" w:val="100 м2"/>
              </w:smartTagPr>
              <w:r w:rsidRPr="00FD4411">
                <w:rPr>
                  <w:color w:val="000000"/>
                  <w:lang w:val="ru-RU"/>
                </w:rPr>
                <w:t>100</w:t>
              </w:r>
              <w:r w:rsidR="006643B4" w:rsidRPr="00FD4411">
                <w:rPr>
                  <w:color w:val="000000"/>
                  <w:lang w:val="ru-RU"/>
                </w:rPr>
                <w:t xml:space="preserve"> м2</w:t>
              </w:r>
            </w:smartTag>
          </w:p>
        </w:tc>
      </w:tr>
      <w:tr w:rsidR="006643B4"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6"/>
              <w:rPr>
                <w:b w:val="0"/>
                <w:color w:val="000000"/>
                <w:lang w:val="ru-RU"/>
              </w:rPr>
            </w:pPr>
            <w:r w:rsidRPr="00FD4411">
              <w:rPr>
                <w:b w:val="0"/>
                <w:color w:val="000000"/>
                <w:lang w:val="ru-RU"/>
              </w:rPr>
              <w:t>1.4.</w:t>
            </w:r>
          </w:p>
        </w:tc>
        <w:tc>
          <w:tcPr>
            <w:tcW w:w="5386" w:type="dxa"/>
            <w:tcBorders>
              <w:top w:val="single" w:sz="4" w:space="0" w:color="000000"/>
              <w:left w:val="single" w:sz="4" w:space="0" w:color="000000"/>
              <w:bottom w:val="single" w:sz="4" w:space="0" w:color="000000"/>
            </w:tcBorders>
            <w:shd w:val="clear" w:color="auto" w:fill="auto"/>
          </w:tcPr>
          <w:p w:rsidR="006643B4" w:rsidRPr="00FD4411" w:rsidRDefault="006643B4" w:rsidP="006643B4">
            <w:pPr>
              <w:pStyle w:val="af6"/>
              <w:rPr>
                <w:b w:val="0"/>
                <w:color w:val="000000"/>
                <w:lang w:val="ru-RU"/>
              </w:rPr>
            </w:pPr>
            <w:r w:rsidRPr="00FD4411">
              <w:rPr>
                <w:b w:val="0"/>
                <w:color w:val="000000"/>
                <w:lang w:val="ru-RU"/>
              </w:rPr>
              <w:t>С видами использования «Обеспечение научной деятельности», «Амбулаторно-ветеринарное обслуживание», «Склады»</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643B4" w:rsidRPr="00FD4411" w:rsidRDefault="006D3DEA" w:rsidP="00017AA8">
            <w:pPr>
              <w:pStyle w:val="af3"/>
              <w:rPr>
                <w:color w:val="000000"/>
                <w:lang w:val="ru-RU"/>
              </w:rPr>
            </w:pPr>
            <w:smartTag w:uri="urn:schemas-microsoft-com:office:smarttags" w:element="metricconverter">
              <w:smartTagPr>
                <w:attr w:name="ProductID" w:val="100 м2"/>
              </w:smartTagPr>
              <w:r w:rsidRPr="00FD4411">
                <w:rPr>
                  <w:color w:val="000000"/>
                  <w:lang w:val="ru-RU"/>
                </w:rPr>
                <w:t>100</w:t>
              </w:r>
              <w:r w:rsidR="006643B4" w:rsidRPr="00FD4411">
                <w:rPr>
                  <w:color w:val="000000"/>
                  <w:lang w:val="ru-RU"/>
                </w:rPr>
                <w:t xml:space="preserve"> м2</w:t>
              </w:r>
            </w:smartTag>
          </w:p>
        </w:tc>
      </w:tr>
      <w:tr w:rsidR="006643B4"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6"/>
              <w:rPr>
                <w:b w:val="0"/>
                <w:color w:val="000000"/>
                <w:lang w:val="ru-RU"/>
              </w:rPr>
            </w:pPr>
            <w:r w:rsidRPr="00FD4411">
              <w:rPr>
                <w:b w:val="0"/>
                <w:color w:val="000000"/>
                <w:lang w:val="ru-RU"/>
              </w:rPr>
              <w:t>1.5.</w:t>
            </w:r>
          </w:p>
        </w:tc>
        <w:tc>
          <w:tcPr>
            <w:tcW w:w="5386" w:type="dxa"/>
            <w:tcBorders>
              <w:top w:val="single" w:sz="4" w:space="0" w:color="000000"/>
              <w:left w:val="single" w:sz="4" w:space="0" w:color="000000"/>
              <w:bottom w:val="single" w:sz="4" w:space="0" w:color="000000"/>
            </w:tcBorders>
            <w:shd w:val="clear" w:color="auto" w:fill="auto"/>
          </w:tcPr>
          <w:p w:rsidR="006643B4" w:rsidRPr="00FD4411" w:rsidRDefault="006643B4" w:rsidP="0047327F">
            <w:pPr>
              <w:pStyle w:val="af6"/>
              <w:rPr>
                <w:b w:val="0"/>
                <w:color w:val="000000"/>
                <w:lang w:val="ru-RU"/>
              </w:rPr>
            </w:pPr>
            <w:r w:rsidRPr="00FD4411">
              <w:rPr>
                <w:b w:val="0"/>
                <w:color w:val="000000"/>
                <w:lang w:val="ru-RU"/>
              </w:rPr>
              <w:t>С видом использования «Легкая промышленнос</w:t>
            </w:r>
            <w:r w:rsidR="0047327F" w:rsidRPr="00FD4411">
              <w:rPr>
                <w:b w:val="0"/>
                <w:color w:val="000000"/>
                <w:lang w:val="ru-RU"/>
              </w:rPr>
              <w:t>ть», «Пищевая промышленность»</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643B4" w:rsidRPr="00FD4411" w:rsidRDefault="006D3DEA" w:rsidP="00017AA8">
            <w:pPr>
              <w:pStyle w:val="af3"/>
              <w:rPr>
                <w:color w:val="000000"/>
                <w:lang w:val="ru-RU"/>
              </w:rPr>
            </w:pPr>
            <w:smartTag w:uri="urn:schemas-microsoft-com:office:smarttags" w:element="metricconverter">
              <w:smartTagPr>
                <w:attr w:name="ProductID" w:val="100 м2"/>
              </w:smartTagPr>
              <w:r w:rsidRPr="00FD4411">
                <w:rPr>
                  <w:color w:val="000000"/>
                  <w:lang w:val="ru-RU"/>
                </w:rPr>
                <w:t>100</w:t>
              </w:r>
              <w:r w:rsidR="006643B4" w:rsidRPr="00FD4411">
                <w:rPr>
                  <w:color w:val="000000"/>
                  <w:lang w:val="ru-RU"/>
                </w:rPr>
                <w:t xml:space="preserve"> м2</w:t>
              </w:r>
            </w:smartTag>
          </w:p>
        </w:tc>
      </w:tr>
      <w:tr w:rsidR="006643B4"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6"/>
              <w:rPr>
                <w:b w:val="0"/>
                <w:color w:val="000000"/>
                <w:lang w:val="ru-RU"/>
              </w:rPr>
            </w:pPr>
            <w:r w:rsidRPr="00FD4411">
              <w:rPr>
                <w:b w:val="0"/>
                <w:color w:val="000000"/>
                <w:lang w:val="ru-RU"/>
              </w:rPr>
              <w:t>1.6.</w:t>
            </w:r>
          </w:p>
        </w:tc>
        <w:tc>
          <w:tcPr>
            <w:tcW w:w="5386"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6"/>
              <w:rPr>
                <w:b w:val="0"/>
                <w:color w:val="000000"/>
                <w:lang w:val="ru-RU"/>
              </w:rPr>
            </w:pPr>
            <w:r w:rsidRPr="00FD4411">
              <w:rPr>
                <w:b w:val="0"/>
                <w:color w:val="000000"/>
                <w:lang w:val="ru-RU"/>
              </w:rPr>
              <w:t>С другими видами использования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643B4" w:rsidRPr="00FD4411" w:rsidRDefault="00B44206" w:rsidP="00017AA8">
            <w:pPr>
              <w:pStyle w:val="af3"/>
              <w:rPr>
                <w:color w:val="000000"/>
                <w:lang w:val="ru-RU"/>
              </w:rPr>
            </w:pPr>
            <w:r w:rsidRPr="00FD4411">
              <w:rPr>
                <w:color w:val="000000"/>
                <w:lang w:val="ru-RU"/>
              </w:rPr>
              <w:t>Не подлежит установлению</w:t>
            </w:r>
            <w:r w:rsidR="006C607B" w:rsidRPr="00FD4411">
              <w:rPr>
                <w:color w:val="000000"/>
                <w:lang w:val="ru-RU"/>
              </w:rPr>
              <w:t xml:space="preserve"> </w:t>
            </w:r>
          </w:p>
        </w:tc>
      </w:tr>
      <w:tr w:rsidR="006643B4"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6"/>
              <w:rPr>
                <w:color w:val="000000"/>
                <w:lang w:val="ru-RU"/>
              </w:rPr>
            </w:pPr>
            <w:r w:rsidRPr="00FD4411">
              <w:rPr>
                <w:color w:val="000000"/>
                <w:lang w:val="ru-RU"/>
              </w:rPr>
              <w:t>2</w:t>
            </w:r>
          </w:p>
        </w:tc>
        <w:tc>
          <w:tcPr>
            <w:tcW w:w="5386"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6"/>
              <w:rPr>
                <w:color w:val="000000"/>
                <w:lang w:val="ru-RU"/>
              </w:rPr>
            </w:pPr>
            <w:r w:rsidRPr="00FD4411">
              <w:rPr>
                <w:color w:val="000000"/>
                <w:lang w:val="ru-RU"/>
              </w:rPr>
              <w:t>Максимальная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643B4" w:rsidRPr="00FD4411" w:rsidRDefault="006643B4" w:rsidP="00017AA8">
            <w:pPr>
              <w:pStyle w:val="af3"/>
              <w:rPr>
                <w:color w:val="000000"/>
                <w:lang w:val="ru-RU"/>
              </w:rPr>
            </w:pPr>
          </w:p>
        </w:tc>
      </w:tr>
      <w:tr w:rsidR="006643B4"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6"/>
              <w:rPr>
                <w:b w:val="0"/>
                <w:color w:val="000000"/>
                <w:lang w:val="ru-RU"/>
              </w:rPr>
            </w:pPr>
            <w:r w:rsidRPr="00FD4411">
              <w:rPr>
                <w:b w:val="0"/>
                <w:color w:val="000000"/>
                <w:lang w:val="ru-RU"/>
              </w:rPr>
              <w:t>2.1.</w:t>
            </w:r>
          </w:p>
        </w:tc>
        <w:tc>
          <w:tcPr>
            <w:tcW w:w="5386"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6"/>
              <w:rPr>
                <w:b w:val="0"/>
                <w:color w:val="000000"/>
                <w:lang w:val="ru-RU"/>
              </w:rPr>
            </w:pPr>
            <w:r w:rsidRPr="00FD4411">
              <w:rPr>
                <w:b w:val="0"/>
                <w:color w:val="000000"/>
                <w:lang w:val="ru-RU"/>
              </w:rPr>
              <w:t>С видами использования «Амбулаторное ветеринарное обслуживание»</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643B4" w:rsidRPr="00FD4411" w:rsidRDefault="006D3DEA" w:rsidP="00017AA8">
            <w:pPr>
              <w:pStyle w:val="af3"/>
              <w:rPr>
                <w:color w:val="000000"/>
                <w:lang w:val="ru-RU"/>
              </w:rPr>
            </w:pPr>
            <w:smartTag w:uri="urn:schemas-microsoft-com:office:smarttags" w:element="metricconverter">
              <w:smartTagPr>
                <w:attr w:name="ProductID" w:val="5000 м2"/>
              </w:smartTagPr>
              <w:r w:rsidRPr="00FD4411">
                <w:rPr>
                  <w:color w:val="000000"/>
                  <w:lang w:val="ru-RU"/>
                </w:rPr>
                <w:t>5000</w:t>
              </w:r>
              <w:r w:rsidR="006643B4" w:rsidRPr="00FD4411">
                <w:rPr>
                  <w:color w:val="000000"/>
                  <w:lang w:val="ru-RU"/>
                </w:rPr>
                <w:t xml:space="preserve"> м2</w:t>
              </w:r>
            </w:smartTag>
          </w:p>
        </w:tc>
      </w:tr>
      <w:tr w:rsidR="006643B4"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6"/>
              <w:rPr>
                <w:b w:val="0"/>
                <w:color w:val="000000"/>
                <w:lang w:val="ru-RU"/>
              </w:rPr>
            </w:pPr>
            <w:r w:rsidRPr="00FD4411">
              <w:rPr>
                <w:b w:val="0"/>
                <w:color w:val="000000"/>
                <w:lang w:val="ru-RU"/>
              </w:rPr>
              <w:t>2.2.</w:t>
            </w:r>
          </w:p>
        </w:tc>
        <w:tc>
          <w:tcPr>
            <w:tcW w:w="5386"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6"/>
              <w:rPr>
                <w:b w:val="0"/>
                <w:color w:val="000000"/>
                <w:lang w:val="ru-RU"/>
              </w:rPr>
            </w:pPr>
            <w:r w:rsidRPr="00FD4411">
              <w:rPr>
                <w:b w:val="0"/>
                <w:color w:val="000000"/>
                <w:lang w:val="ru-RU"/>
              </w:rPr>
              <w:t>С видами использования «Обеспечение внутреннего правопорядка»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643B4" w:rsidRPr="00FD4411" w:rsidRDefault="006D3DEA" w:rsidP="00017AA8">
            <w:pPr>
              <w:pStyle w:val="af3"/>
              <w:rPr>
                <w:color w:val="000000"/>
                <w:lang w:val="ru-RU"/>
              </w:rPr>
            </w:pPr>
            <w:smartTag w:uri="urn:schemas-microsoft-com:office:smarttags" w:element="metricconverter">
              <w:smartTagPr>
                <w:attr w:name="ProductID" w:val="5000 м2"/>
              </w:smartTagPr>
              <w:r w:rsidRPr="00FD4411">
                <w:rPr>
                  <w:color w:val="000000"/>
                  <w:lang w:val="ru-RU"/>
                </w:rPr>
                <w:t>5</w:t>
              </w:r>
              <w:r w:rsidR="006643B4" w:rsidRPr="00FD4411">
                <w:rPr>
                  <w:color w:val="000000"/>
                  <w:lang w:val="ru-RU"/>
                </w:rPr>
                <w:t>000 м2</w:t>
              </w:r>
            </w:smartTag>
          </w:p>
        </w:tc>
      </w:tr>
      <w:tr w:rsidR="006643B4"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6"/>
              <w:rPr>
                <w:b w:val="0"/>
                <w:color w:val="000000"/>
                <w:lang w:val="ru-RU"/>
              </w:rPr>
            </w:pPr>
            <w:r w:rsidRPr="00FD4411">
              <w:rPr>
                <w:b w:val="0"/>
                <w:color w:val="000000"/>
                <w:lang w:val="ru-RU"/>
              </w:rPr>
              <w:t>2.3.</w:t>
            </w:r>
          </w:p>
        </w:tc>
        <w:tc>
          <w:tcPr>
            <w:tcW w:w="5386"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6"/>
              <w:rPr>
                <w:b w:val="0"/>
                <w:color w:val="000000"/>
                <w:lang w:val="ru-RU"/>
              </w:rPr>
            </w:pPr>
            <w:r w:rsidRPr="00FD4411">
              <w:rPr>
                <w:b w:val="0"/>
                <w:color w:val="000000"/>
                <w:lang w:val="ru-RU"/>
              </w:rPr>
              <w:t>С видами использования «Объекты придорожного сервиса»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643B4" w:rsidRPr="00FD4411" w:rsidRDefault="00A537AA" w:rsidP="00017AA8">
            <w:pPr>
              <w:pStyle w:val="af3"/>
              <w:rPr>
                <w:color w:val="000000"/>
                <w:lang w:val="ru-RU"/>
              </w:rPr>
            </w:pPr>
            <w:r>
              <w:rPr>
                <w:color w:val="000000"/>
                <w:lang w:val="ru-RU"/>
              </w:rPr>
              <w:t>3</w:t>
            </w:r>
            <w:r w:rsidR="004F2D88" w:rsidRPr="00FD4411">
              <w:rPr>
                <w:color w:val="000000"/>
                <w:lang w:val="en-US"/>
              </w:rPr>
              <w:t>0</w:t>
            </w:r>
            <w:r w:rsidR="006643B4" w:rsidRPr="00FD4411">
              <w:rPr>
                <w:color w:val="000000"/>
                <w:lang w:val="ru-RU"/>
              </w:rPr>
              <w:t xml:space="preserve">000 м2 </w:t>
            </w:r>
          </w:p>
        </w:tc>
      </w:tr>
      <w:tr w:rsidR="006643B4"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6"/>
              <w:rPr>
                <w:b w:val="0"/>
                <w:color w:val="000000"/>
                <w:lang w:val="ru-RU"/>
              </w:rPr>
            </w:pPr>
            <w:r w:rsidRPr="00FD4411">
              <w:rPr>
                <w:b w:val="0"/>
                <w:color w:val="000000"/>
                <w:lang w:val="ru-RU"/>
              </w:rPr>
              <w:t>2.4.</w:t>
            </w:r>
          </w:p>
        </w:tc>
        <w:tc>
          <w:tcPr>
            <w:tcW w:w="5386"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6"/>
              <w:rPr>
                <w:b w:val="0"/>
                <w:color w:val="000000"/>
                <w:lang w:val="ru-RU"/>
              </w:rPr>
            </w:pPr>
            <w:r w:rsidRPr="00FD4411">
              <w:rPr>
                <w:b w:val="0"/>
                <w:color w:val="000000"/>
                <w:lang w:val="ru-RU"/>
              </w:rPr>
              <w:t>С видами использования «Обеспечение научной деятельности», «Приюты для животных»</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643B4" w:rsidRPr="00FD4411" w:rsidRDefault="006643B4" w:rsidP="00017AA8">
            <w:pPr>
              <w:pStyle w:val="af3"/>
              <w:rPr>
                <w:color w:val="000000"/>
                <w:lang w:val="ru-RU"/>
              </w:rPr>
            </w:pPr>
            <w:smartTag w:uri="urn:schemas-microsoft-com:office:smarttags" w:element="metricconverter">
              <w:smartTagPr>
                <w:attr w:name="ProductID" w:val="30 000 м2"/>
              </w:smartTagPr>
              <w:r w:rsidRPr="00FD4411">
                <w:rPr>
                  <w:color w:val="000000"/>
                  <w:lang w:val="ru-RU"/>
                </w:rPr>
                <w:t>30 000 м2</w:t>
              </w:r>
            </w:smartTag>
          </w:p>
        </w:tc>
      </w:tr>
      <w:tr w:rsidR="006643B4"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6"/>
              <w:rPr>
                <w:b w:val="0"/>
                <w:color w:val="000000"/>
                <w:lang w:val="ru-RU"/>
              </w:rPr>
            </w:pPr>
            <w:r w:rsidRPr="00FD4411">
              <w:rPr>
                <w:b w:val="0"/>
                <w:color w:val="000000"/>
                <w:lang w:val="ru-RU"/>
              </w:rPr>
              <w:t>2.5.</w:t>
            </w:r>
          </w:p>
        </w:tc>
        <w:tc>
          <w:tcPr>
            <w:tcW w:w="5386"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6"/>
              <w:rPr>
                <w:b w:val="0"/>
                <w:color w:val="000000"/>
                <w:lang w:val="ru-RU"/>
              </w:rPr>
            </w:pPr>
            <w:r w:rsidRPr="00FD4411">
              <w:rPr>
                <w:b w:val="0"/>
                <w:color w:val="000000"/>
                <w:lang w:val="ru-RU"/>
              </w:rPr>
              <w:t>С другими видами использования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643B4" w:rsidRPr="00FD4411" w:rsidRDefault="006643B4" w:rsidP="00017AA8">
            <w:pPr>
              <w:pStyle w:val="af3"/>
              <w:rPr>
                <w:color w:val="000000"/>
                <w:lang w:val="ru-RU"/>
              </w:rPr>
            </w:pPr>
            <w:r w:rsidRPr="00FD4411">
              <w:rPr>
                <w:color w:val="000000"/>
                <w:lang w:val="ru-RU"/>
              </w:rPr>
              <w:t>Не устанавливаются</w:t>
            </w:r>
          </w:p>
        </w:tc>
      </w:tr>
      <w:tr w:rsidR="006643B4"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6"/>
              <w:rPr>
                <w:color w:val="000000"/>
                <w:lang w:val="ru-RU"/>
              </w:rPr>
            </w:pPr>
            <w:r w:rsidRPr="00FD4411">
              <w:rPr>
                <w:color w:val="000000"/>
                <w:lang w:val="ru-RU"/>
              </w:rPr>
              <w:t>3</w:t>
            </w:r>
          </w:p>
        </w:tc>
        <w:tc>
          <w:tcPr>
            <w:tcW w:w="5386"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6"/>
              <w:rPr>
                <w:color w:val="000000"/>
                <w:lang w:val="ru-RU"/>
              </w:rPr>
            </w:pPr>
            <w:r w:rsidRPr="00FD4411">
              <w:rPr>
                <w:color w:val="000000"/>
                <w:lang w:val="ru-RU"/>
              </w:rPr>
              <w:t>Минимальные отступы от границ земельных участков в целях определения мест допустимого размещения зданий, строений, сооружений, за пред</w:t>
            </w:r>
            <w:r w:rsidRPr="00FD4411">
              <w:rPr>
                <w:color w:val="000000"/>
                <w:lang w:val="ru-RU"/>
              </w:rPr>
              <w:t>е</w:t>
            </w:r>
            <w:r w:rsidRPr="00FD4411">
              <w:rPr>
                <w:color w:val="000000"/>
                <w:lang w:val="ru-RU"/>
              </w:rPr>
              <w:t>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643B4" w:rsidRPr="00FD4411" w:rsidRDefault="006643B4" w:rsidP="00017AA8">
            <w:pPr>
              <w:pStyle w:val="af3"/>
              <w:rPr>
                <w:color w:val="000000"/>
                <w:lang w:val="ru-RU"/>
              </w:rPr>
            </w:pPr>
          </w:p>
        </w:tc>
      </w:tr>
      <w:tr w:rsidR="006643B4"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3"/>
              <w:rPr>
                <w:color w:val="000000"/>
                <w:lang w:val="ru-RU"/>
              </w:rPr>
            </w:pPr>
            <w:r w:rsidRPr="00FD4411">
              <w:rPr>
                <w:color w:val="000000"/>
                <w:lang w:val="ru-RU"/>
              </w:rPr>
              <w:t>3.1</w:t>
            </w:r>
          </w:p>
        </w:tc>
        <w:tc>
          <w:tcPr>
            <w:tcW w:w="5386"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3"/>
              <w:rPr>
                <w:color w:val="000000"/>
                <w:lang w:val="ru-RU"/>
              </w:rPr>
            </w:pPr>
            <w:r w:rsidRPr="00FD4411">
              <w:rPr>
                <w:color w:val="000000"/>
                <w:lang w:val="ru-RU"/>
              </w:rPr>
              <w:t>для объектов инженерно-технического обеспечения, автостоянок, автомобильных дорог, пешеходных дорожек и тротуаров, велосипедных дорожек, пешехо</w:t>
            </w:r>
            <w:r w:rsidRPr="00FD4411">
              <w:rPr>
                <w:color w:val="000000"/>
                <w:lang w:val="ru-RU"/>
              </w:rPr>
              <w:t>д</w:t>
            </w:r>
            <w:r w:rsidRPr="00FD4411">
              <w:rPr>
                <w:color w:val="000000"/>
                <w:lang w:val="ru-RU"/>
              </w:rPr>
              <w:t>ных переходов, мостовых сооружений, объектов, н</w:t>
            </w:r>
            <w:r w:rsidRPr="00FD4411">
              <w:rPr>
                <w:color w:val="000000"/>
                <w:lang w:val="ru-RU"/>
              </w:rPr>
              <w:t>е</w:t>
            </w:r>
            <w:r w:rsidRPr="00FD4411">
              <w:rPr>
                <w:color w:val="000000"/>
                <w:lang w:val="ru-RU"/>
              </w:rPr>
              <w:t>обходимых для обеспечения автомобильного движ</w:t>
            </w:r>
            <w:r w:rsidRPr="00FD4411">
              <w:rPr>
                <w:color w:val="000000"/>
                <w:lang w:val="ru-RU"/>
              </w:rPr>
              <w:t>е</w:t>
            </w:r>
            <w:r w:rsidRPr="00FD4411">
              <w:rPr>
                <w:color w:val="000000"/>
                <w:lang w:val="ru-RU"/>
              </w:rPr>
              <w:t>ния, посадки пассажиров и их сопутствующего о</w:t>
            </w:r>
            <w:r w:rsidRPr="00FD4411">
              <w:rPr>
                <w:color w:val="000000"/>
                <w:lang w:val="ru-RU"/>
              </w:rPr>
              <w:t>б</w:t>
            </w:r>
            <w:r w:rsidRPr="00FD4411">
              <w:rPr>
                <w:color w:val="000000"/>
                <w:lang w:val="ru-RU"/>
              </w:rPr>
              <w:t>служивания, объектов электросетевого хозяйства, об</w:t>
            </w:r>
            <w:r w:rsidRPr="00FD4411">
              <w:rPr>
                <w:color w:val="000000"/>
                <w:lang w:val="ru-RU"/>
              </w:rPr>
              <w:t>ъ</w:t>
            </w:r>
            <w:r w:rsidRPr="00FD4411">
              <w:rPr>
                <w:color w:val="000000"/>
                <w:lang w:val="ru-RU"/>
              </w:rPr>
              <w:t xml:space="preserve">ектов связи, радиовещания, телевидения </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643B4" w:rsidRPr="00FD4411" w:rsidRDefault="006643B4" w:rsidP="00017AA8">
            <w:pPr>
              <w:pStyle w:val="af3"/>
              <w:rPr>
                <w:color w:val="000000"/>
                <w:lang w:val="ru-RU"/>
              </w:rPr>
            </w:pPr>
            <w:smartTag w:uri="urn:schemas-microsoft-com:office:smarttags" w:element="metricconverter">
              <w:smartTagPr>
                <w:attr w:name="ProductID" w:val="0 м"/>
              </w:smartTagPr>
              <w:r w:rsidRPr="00FD4411">
                <w:rPr>
                  <w:color w:val="000000"/>
                  <w:lang w:val="ru-RU"/>
                </w:rPr>
                <w:t>0 м</w:t>
              </w:r>
            </w:smartTag>
          </w:p>
        </w:tc>
      </w:tr>
      <w:tr w:rsidR="006643B4"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3"/>
              <w:rPr>
                <w:color w:val="000000"/>
                <w:lang w:val="ru-RU"/>
              </w:rPr>
            </w:pPr>
            <w:r w:rsidRPr="00FD4411">
              <w:rPr>
                <w:color w:val="000000"/>
                <w:lang w:val="ru-RU"/>
              </w:rPr>
              <w:t>3.2</w:t>
            </w:r>
          </w:p>
        </w:tc>
        <w:tc>
          <w:tcPr>
            <w:tcW w:w="5386"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3"/>
              <w:rPr>
                <w:color w:val="000000"/>
                <w:lang w:val="ru-RU"/>
              </w:rPr>
            </w:pPr>
            <w:r w:rsidRPr="00FD4411">
              <w:rPr>
                <w:color w:val="000000"/>
                <w:lang w:val="ru-RU"/>
              </w:rPr>
              <w:t>для хозяйственных построек</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643B4" w:rsidRPr="00FD4411" w:rsidRDefault="006643B4" w:rsidP="00017AA8">
            <w:pPr>
              <w:pStyle w:val="af3"/>
              <w:rPr>
                <w:color w:val="000000"/>
                <w:lang w:val="ru-RU"/>
              </w:rPr>
            </w:pPr>
            <w:smartTag w:uri="urn:schemas-microsoft-com:office:smarttags" w:element="metricconverter">
              <w:smartTagPr>
                <w:attr w:name="ProductID" w:val="1 м"/>
              </w:smartTagPr>
              <w:r w:rsidRPr="00FD4411">
                <w:rPr>
                  <w:color w:val="000000"/>
                  <w:lang w:val="ru-RU"/>
                </w:rPr>
                <w:t>1 м</w:t>
              </w:r>
            </w:smartTag>
          </w:p>
        </w:tc>
      </w:tr>
      <w:tr w:rsidR="006643B4"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3"/>
              <w:rPr>
                <w:color w:val="000000"/>
                <w:lang w:val="ru-RU"/>
              </w:rPr>
            </w:pPr>
            <w:r w:rsidRPr="00FD4411">
              <w:rPr>
                <w:color w:val="000000"/>
                <w:lang w:val="ru-RU"/>
              </w:rPr>
              <w:t>3.3</w:t>
            </w:r>
          </w:p>
        </w:tc>
        <w:tc>
          <w:tcPr>
            <w:tcW w:w="5386"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3"/>
              <w:rPr>
                <w:color w:val="000000"/>
                <w:lang w:val="ru-RU"/>
              </w:rPr>
            </w:pPr>
            <w:r w:rsidRPr="00FD4411">
              <w:rPr>
                <w:color w:val="000000"/>
                <w:lang w:val="ru-RU"/>
              </w:rPr>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643B4" w:rsidRPr="00FD4411" w:rsidRDefault="006643B4" w:rsidP="00017AA8">
            <w:pPr>
              <w:pStyle w:val="af3"/>
              <w:rPr>
                <w:color w:val="000000"/>
                <w:lang w:val="ru-RU"/>
              </w:rPr>
            </w:pPr>
            <w:smartTag w:uri="urn:schemas-microsoft-com:office:smarttags" w:element="metricconverter">
              <w:smartTagPr>
                <w:attr w:name="ProductID" w:val="3 м"/>
              </w:smartTagPr>
              <w:r w:rsidRPr="00FD4411">
                <w:rPr>
                  <w:color w:val="000000"/>
                  <w:lang w:val="ru-RU"/>
                </w:rPr>
                <w:t>3 м</w:t>
              </w:r>
            </w:smartTag>
          </w:p>
        </w:tc>
      </w:tr>
      <w:tr w:rsidR="006643B4"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6"/>
              <w:rPr>
                <w:color w:val="000000"/>
                <w:lang w:val="ru-RU"/>
              </w:rPr>
            </w:pPr>
            <w:r w:rsidRPr="00FD4411">
              <w:rPr>
                <w:color w:val="000000"/>
                <w:lang w:val="ru-RU"/>
              </w:rPr>
              <w:t>4</w:t>
            </w:r>
          </w:p>
        </w:tc>
        <w:tc>
          <w:tcPr>
            <w:tcW w:w="5386"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6"/>
              <w:rPr>
                <w:color w:val="000000"/>
                <w:lang w:val="ru-RU"/>
              </w:rPr>
            </w:pPr>
            <w:r w:rsidRPr="00FD4411">
              <w:rPr>
                <w:color w:val="000000"/>
                <w:lang w:val="ru-RU"/>
              </w:rPr>
              <w:t>Минимальный отступ от красной линии в целях определения мест допустимого размещения зд</w:t>
            </w:r>
            <w:r w:rsidRPr="00FD4411">
              <w:rPr>
                <w:color w:val="000000"/>
                <w:lang w:val="ru-RU"/>
              </w:rPr>
              <w:t>а</w:t>
            </w:r>
            <w:r w:rsidRPr="00FD4411">
              <w:rPr>
                <w:color w:val="000000"/>
                <w:lang w:val="ru-RU"/>
              </w:rPr>
              <w:t>ний, строений, сооружений, за пределами которых запрещено строительство зданий, строений, соор</w:t>
            </w:r>
            <w:r w:rsidRPr="00FD4411">
              <w:rPr>
                <w:color w:val="000000"/>
                <w:lang w:val="ru-RU"/>
              </w:rPr>
              <w:t>у</w:t>
            </w:r>
            <w:r w:rsidRPr="00FD4411">
              <w:rPr>
                <w:color w:val="000000"/>
                <w:lang w:val="ru-RU"/>
              </w:rPr>
              <w:t>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643B4" w:rsidRPr="00FD4411" w:rsidRDefault="006643B4" w:rsidP="00017AA8">
            <w:pPr>
              <w:pStyle w:val="af3"/>
              <w:rPr>
                <w:color w:val="000000"/>
                <w:lang w:val="ru-RU"/>
              </w:rPr>
            </w:pPr>
          </w:p>
        </w:tc>
      </w:tr>
      <w:tr w:rsidR="006643B4"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3"/>
              <w:rPr>
                <w:color w:val="000000"/>
                <w:lang w:val="ru-RU"/>
              </w:rPr>
            </w:pPr>
            <w:r w:rsidRPr="00FD4411">
              <w:rPr>
                <w:color w:val="000000"/>
                <w:lang w:val="ru-RU"/>
              </w:rPr>
              <w:t>4.1</w:t>
            </w:r>
          </w:p>
        </w:tc>
        <w:tc>
          <w:tcPr>
            <w:tcW w:w="5386"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3"/>
              <w:rPr>
                <w:color w:val="000000"/>
                <w:lang w:val="ru-RU"/>
              </w:rPr>
            </w:pPr>
            <w:r w:rsidRPr="00FD4411">
              <w:rPr>
                <w:color w:val="000000"/>
                <w:lang w:val="ru-RU"/>
              </w:rPr>
              <w:t>для объектов инженерно-технического обеспечения, автостоянок, автомобильных дорог, пешеходных дорожек и тротуаров, велосипедных дорожек, пешехо</w:t>
            </w:r>
            <w:r w:rsidRPr="00FD4411">
              <w:rPr>
                <w:color w:val="000000"/>
                <w:lang w:val="ru-RU"/>
              </w:rPr>
              <w:t>д</w:t>
            </w:r>
            <w:r w:rsidRPr="00FD4411">
              <w:rPr>
                <w:color w:val="000000"/>
                <w:lang w:val="ru-RU"/>
              </w:rPr>
              <w:t>ных переходов, мостовых сооружений, объектов, н</w:t>
            </w:r>
            <w:r w:rsidRPr="00FD4411">
              <w:rPr>
                <w:color w:val="000000"/>
                <w:lang w:val="ru-RU"/>
              </w:rPr>
              <w:t>е</w:t>
            </w:r>
            <w:r w:rsidRPr="00FD4411">
              <w:rPr>
                <w:color w:val="000000"/>
                <w:lang w:val="ru-RU"/>
              </w:rPr>
              <w:t>обходимых для обеспечения автомобильного движ</w:t>
            </w:r>
            <w:r w:rsidRPr="00FD4411">
              <w:rPr>
                <w:color w:val="000000"/>
                <w:lang w:val="ru-RU"/>
              </w:rPr>
              <w:t>е</w:t>
            </w:r>
            <w:r w:rsidRPr="00FD4411">
              <w:rPr>
                <w:color w:val="000000"/>
                <w:lang w:val="ru-RU"/>
              </w:rPr>
              <w:t>ния, посадки пассажиров и их сопутствующего о</w:t>
            </w:r>
            <w:r w:rsidRPr="00FD4411">
              <w:rPr>
                <w:color w:val="000000"/>
                <w:lang w:val="ru-RU"/>
              </w:rPr>
              <w:t>б</w:t>
            </w:r>
            <w:r w:rsidRPr="00FD4411">
              <w:rPr>
                <w:color w:val="000000"/>
                <w:lang w:val="ru-RU"/>
              </w:rPr>
              <w:t>служивания, объектов электросетевого хозяйства, об</w:t>
            </w:r>
            <w:r w:rsidRPr="00FD4411">
              <w:rPr>
                <w:color w:val="000000"/>
                <w:lang w:val="ru-RU"/>
              </w:rPr>
              <w:t>ъ</w:t>
            </w:r>
            <w:r w:rsidRPr="00FD4411">
              <w:rPr>
                <w:color w:val="000000"/>
                <w:lang w:val="ru-RU"/>
              </w:rPr>
              <w:t>ектов связи, радиовещания, телевидения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643B4" w:rsidRPr="00FD4411" w:rsidRDefault="006643B4" w:rsidP="00017AA8">
            <w:pPr>
              <w:pStyle w:val="af3"/>
              <w:rPr>
                <w:color w:val="000000"/>
                <w:lang w:val="ru-RU"/>
              </w:rPr>
            </w:pPr>
            <w:smartTag w:uri="urn:schemas-microsoft-com:office:smarttags" w:element="metricconverter">
              <w:smartTagPr>
                <w:attr w:name="ProductID" w:val="0 м"/>
              </w:smartTagPr>
              <w:r w:rsidRPr="00FD4411">
                <w:rPr>
                  <w:color w:val="000000"/>
                  <w:lang w:val="ru-RU"/>
                </w:rPr>
                <w:t>0 м</w:t>
              </w:r>
            </w:smartTag>
          </w:p>
        </w:tc>
      </w:tr>
      <w:tr w:rsidR="006643B4"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3"/>
              <w:rPr>
                <w:color w:val="000000"/>
                <w:lang w:val="ru-RU"/>
              </w:rPr>
            </w:pPr>
            <w:r w:rsidRPr="00FD4411">
              <w:rPr>
                <w:color w:val="000000"/>
                <w:lang w:val="ru-RU"/>
              </w:rPr>
              <w:t>4.2</w:t>
            </w:r>
          </w:p>
        </w:tc>
        <w:tc>
          <w:tcPr>
            <w:tcW w:w="5386"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3"/>
              <w:rPr>
                <w:color w:val="000000"/>
                <w:lang w:val="ru-RU"/>
              </w:rPr>
            </w:pPr>
            <w:r w:rsidRPr="00FD4411">
              <w:rPr>
                <w:color w:val="000000"/>
                <w:lang w:val="ru-RU"/>
              </w:rPr>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643B4" w:rsidRPr="00FD4411" w:rsidRDefault="006643B4" w:rsidP="00017AA8">
            <w:pPr>
              <w:pStyle w:val="af3"/>
              <w:rPr>
                <w:color w:val="000000"/>
                <w:lang w:val="ru-RU"/>
              </w:rPr>
            </w:pPr>
            <w:smartTag w:uri="urn:schemas-microsoft-com:office:smarttags" w:element="metricconverter">
              <w:smartTagPr>
                <w:attr w:name="ProductID" w:val="5 м"/>
              </w:smartTagPr>
              <w:r w:rsidRPr="00FD4411">
                <w:rPr>
                  <w:color w:val="000000"/>
                  <w:lang w:val="ru-RU"/>
                </w:rPr>
                <w:t>5 м</w:t>
              </w:r>
            </w:smartTag>
          </w:p>
        </w:tc>
      </w:tr>
      <w:tr w:rsidR="006643B4"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6"/>
              <w:rPr>
                <w:color w:val="000000"/>
                <w:lang w:val="ru-RU"/>
              </w:rPr>
            </w:pPr>
            <w:r w:rsidRPr="00FD4411">
              <w:rPr>
                <w:color w:val="000000"/>
                <w:lang w:val="ru-RU"/>
              </w:rPr>
              <w:t>5</w:t>
            </w:r>
          </w:p>
        </w:tc>
        <w:tc>
          <w:tcPr>
            <w:tcW w:w="5386"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6"/>
              <w:rPr>
                <w:color w:val="000000"/>
                <w:lang w:val="ru-RU"/>
              </w:rPr>
            </w:pPr>
            <w:r w:rsidRPr="00FD4411">
              <w:rPr>
                <w:color w:val="000000"/>
                <w:lang w:val="ru-RU"/>
              </w:rPr>
              <w:t>Предельная (максимальная) высота объектов капитального стро</w:t>
            </w:r>
            <w:r w:rsidRPr="00FD4411">
              <w:rPr>
                <w:color w:val="000000"/>
                <w:lang w:val="ru-RU"/>
              </w:rPr>
              <w:t>и</w:t>
            </w:r>
            <w:r w:rsidRPr="00FD4411">
              <w:rPr>
                <w:color w:val="000000"/>
                <w:lang w:val="ru-RU"/>
              </w:rPr>
              <w:t>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643B4" w:rsidRPr="00FD4411" w:rsidRDefault="006643B4" w:rsidP="00017AA8">
            <w:pPr>
              <w:pStyle w:val="af3"/>
              <w:rPr>
                <w:color w:val="000000"/>
                <w:lang w:val="ru-RU"/>
              </w:rPr>
            </w:pPr>
            <w:smartTag w:uri="urn:schemas-microsoft-com:office:smarttags" w:element="metricconverter">
              <w:smartTagPr>
                <w:attr w:name="ProductID" w:val="15 м"/>
              </w:smartTagPr>
              <w:r w:rsidRPr="00FD4411">
                <w:rPr>
                  <w:color w:val="000000"/>
                  <w:lang w:val="ru-RU"/>
                </w:rPr>
                <w:t>15 м</w:t>
              </w:r>
            </w:smartTag>
          </w:p>
        </w:tc>
      </w:tr>
      <w:tr w:rsidR="006643B4"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6"/>
              <w:rPr>
                <w:color w:val="000000"/>
                <w:lang w:val="ru-RU"/>
              </w:rPr>
            </w:pPr>
            <w:r w:rsidRPr="00FD4411">
              <w:rPr>
                <w:color w:val="000000"/>
                <w:lang w:val="ru-RU"/>
              </w:rPr>
              <w:t>6</w:t>
            </w:r>
          </w:p>
        </w:tc>
        <w:tc>
          <w:tcPr>
            <w:tcW w:w="5386"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6"/>
              <w:rPr>
                <w:color w:val="000000"/>
                <w:lang w:val="ru-RU"/>
              </w:rPr>
            </w:pPr>
            <w:r w:rsidRPr="00FD4411">
              <w:rPr>
                <w:color w:val="000000"/>
                <w:lang w:val="ru-RU"/>
              </w:rPr>
              <w:t>Максимальный процент застройки в границах з</w:t>
            </w:r>
            <w:r w:rsidRPr="00FD4411">
              <w:rPr>
                <w:color w:val="000000"/>
                <w:lang w:val="ru-RU"/>
              </w:rPr>
              <w:t>е</w:t>
            </w:r>
            <w:r w:rsidRPr="00FD4411">
              <w:rPr>
                <w:color w:val="000000"/>
                <w:lang w:val="ru-RU"/>
              </w:rPr>
              <w:t>мельного участка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643B4" w:rsidRPr="00FD4411" w:rsidRDefault="006643B4" w:rsidP="00017AA8">
            <w:pPr>
              <w:pStyle w:val="af3"/>
              <w:rPr>
                <w:color w:val="000000"/>
                <w:lang w:val="ru-RU"/>
              </w:rPr>
            </w:pPr>
          </w:p>
        </w:tc>
      </w:tr>
      <w:tr w:rsidR="006643B4"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3"/>
              <w:rPr>
                <w:color w:val="000000"/>
                <w:lang w:val="ru-RU"/>
              </w:rPr>
            </w:pPr>
            <w:r w:rsidRPr="00FD4411">
              <w:rPr>
                <w:color w:val="000000"/>
                <w:lang w:val="ru-RU"/>
              </w:rPr>
              <w:t>6.1</w:t>
            </w:r>
          </w:p>
        </w:tc>
        <w:tc>
          <w:tcPr>
            <w:tcW w:w="5386"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3"/>
              <w:rPr>
                <w:color w:val="000000"/>
                <w:lang w:val="ru-RU"/>
              </w:rPr>
            </w:pPr>
            <w:r w:rsidRPr="00FD4411">
              <w:rPr>
                <w:color w:val="000000"/>
                <w:lang w:val="ru-RU"/>
              </w:rPr>
              <w:t>с основным видом разрешенного и</w:t>
            </w:r>
            <w:r w:rsidRPr="00FD4411">
              <w:rPr>
                <w:color w:val="000000"/>
                <w:lang w:val="ru-RU"/>
              </w:rPr>
              <w:t>с</w:t>
            </w:r>
            <w:r w:rsidRPr="00FD4411">
              <w:rPr>
                <w:color w:val="000000"/>
                <w:lang w:val="ru-RU"/>
              </w:rPr>
              <w:t xml:space="preserve">пользования "Коммунальное обслуживание" </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643B4" w:rsidRPr="00FD4411" w:rsidRDefault="006643B4" w:rsidP="00017AA8">
            <w:pPr>
              <w:pStyle w:val="af3"/>
              <w:rPr>
                <w:color w:val="000000"/>
                <w:lang w:val="ru-RU"/>
              </w:rPr>
            </w:pPr>
          </w:p>
        </w:tc>
      </w:tr>
      <w:tr w:rsidR="006643B4"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3"/>
              <w:rPr>
                <w:color w:val="000000"/>
                <w:lang w:val="ru-RU"/>
              </w:rPr>
            </w:pPr>
          </w:p>
        </w:tc>
        <w:tc>
          <w:tcPr>
            <w:tcW w:w="5386"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3"/>
              <w:rPr>
                <w:color w:val="000000"/>
                <w:lang w:val="ru-RU"/>
              </w:rPr>
            </w:pPr>
            <w:r w:rsidRPr="00FD4411">
              <w:rPr>
                <w:color w:val="000000"/>
                <w:lang w:val="ru-RU"/>
              </w:rPr>
              <w:t>- в случае размещения на земельном участке только объектов инженерно-технического обеспечения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643B4" w:rsidRPr="00FD4411" w:rsidRDefault="006643B4" w:rsidP="00017AA8">
            <w:pPr>
              <w:pStyle w:val="af3"/>
              <w:rPr>
                <w:color w:val="000000"/>
                <w:lang w:val="ru-RU"/>
              </w:rPr>
            </w:pPr>
            <w:r w:rsidRPr="00FD4411">
              <w:rPr>
                <w:color w:val="000000"/>
                <w:lang w:val="ru-RU"/>
              </w:rPr>
              <w:t>100 %</w:t>
            </w:r>
          </w:p>
        </w:tc>
      </w:tr>
      <w:tr w:rsidR="006643B4"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3"/>
              <w:rPr>
                <w:color w:val="000000"/>
                <w:lang w:val="ru-RU"/>
              </w:rPr>
            </w:pPr>
          </w:p>
        </w:tc>
        <w:tc>
          <w:tcPr>
            <w:tcW w:w="5386"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3"/>
              <w:rPr>
                <w:color w:val="000000"/>
                <w:lang w:val="ru-RU"/>
              </w:rPr>
            </w:pPr>
            <w:r w:rsidRPr="00FD4411">
              <w:rPr>
                <w:color w:val="000000"/>
                <w:lang w:val="ru-RU"/>
              </w:rPr>
              <w:t>- в случае размещения на земельном участке иных объектов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643B4" w:rsidRPr="00FD4411" w:rsidRDefault="006643B4" w:rsidP="00017AA8">
            <w:pPr>
              <w:pStyle w:val="af3"/>
              <w:rPr>
                <w:color w:val="000000"/>
                <w:lang w:val="ru-RU"/>
              </w:rPr>
            </w:pPr>
            <w:r w:rsidRPr="00FD4411">
              <w:rPr>
                <w:color w:val="000000"/>
                <w:lang w:val="ru-RU"/>
              </w:rPr>
              <w:t>80 %</w:t>
            </w:r>
          </w:p>
        </w:tc>
      </w:tr>
      <w:tr w:rsidR="006643B4"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6643B4" w:rsidRPr="00FD4411" w:rsidRDefault="006643B4" w:rsidP="0047327F">
            <w:pPr>
              <w:pStyle w:val="af3"/>
              <w:rPr>
                <w:color w:val="000000"/>
                <w:lang w:val="ru-RU"/>
              </w:rPr>
            </w:pPr>
            <w:r w:rsidRPr="00FD4411">
              <w:rPr>
                <w:color w:val="000000"/>
                <w:lang w:val="ru-RU"/>
              </w:rPr>
              <w:t>6.</w:t>
            </w:r>
            <w:r w:rsidR="0047327F" w:rsidRPr="00FD4411">
              <w:rPr>
                <w:color w:val="000000"/>
                <w:lang w:val="ru-RU"/>
              </w:rPr>
              <w:t>2</w:t>
            </w:r>
          </w:p>
        </w:tc>
        <w:tc>
          <w:tcPr>
            <w:tcW w:w="5386"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3"/>
              <w:rPr>
                <w:color w:val="000000"/>
                <w:lang w:val="ru-RU"/>
              </w:rPr>
            </w:pPr>
            <w:r w:rsidRPr="00FD4411">
              <w:rPr>
                <w:color w:val="000000"/>
                <w:lang w:val="ru-RU"/>
              </w:rPr>
              <w:t>с другими видами разреше</w:t>
            </w:r>
            <w:r w:rsidRPr="00FD4411">
              <w:rPr>
                <w:color w:val="000000"/>
                <w:lang w:val="ru-RU"/>
              </w:rPr>
              <w:t>н</w:t>
            </w:r>
            <w:r w:rsidRPr="00FD4411">
              <w:rPr>
                <w:color w:val="000000"/>
                <w:lang w:val="ru-RU"/>
              </w:rPr>
              <w:t>ного использования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643B4" w:rsidRPr="00FD4411" w:rsidRDefault="006643B4" w:rsidP="00017AA8">
            <w:pPr>
              <w:pStyle w:val="af3"/>
              <w:rPr>
                <w:color w:val="000000"/>
                <w:lang w:val="ru-RU"/>
              </w:rPr>
            </w:pPr>
            <w:r w:rsidRPr="00FD4411">
              <w:rPr>
                <w:color w:val="000000"/>
                <w:lang w:val="ru-RU"/>
              </w:rPr>
              <w:t>80 %</w:t>
            </w:r>
          </w:p>
        </w:tc>
      </w:tr>
      <w:tr w:rsidR="006643B4"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6"/>
              <w:rPr>
                <w:color w:val="000000"/>
                <w:lang w:val="ru-RU"/>
              </w:rPr>
            </w:pPr>
            <w:r w:rsidRPr="00FD4411">
              <w:rPr>
                <w:color w:val="000000"/>
                <w:lang w:val="ru-RU"/>
              </w:rPr>
              <w:t>7</w:t>
            </w:r>
          </w:p>
        </w:tc>
        <w:tc>
          <w:tcPr>
            <w:tcW w:w="5386"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6"/>
              <w:rPr>
                <w:color w:val="000000"/>
                <w:lang w:val="ru-RU"/>
              </w:rPr>
            </w:pPr>
            <w:r w:rsidRPr="00FD4411">
              <w:rPr>
                <w:color w:val="000000"/>
                <w:lang w:val="ru-RU"/>
              </w:rPr>
              <w:t>Минимальный процент застройки в границах земельного уч</w:t>
            </w:r>
            <w:r w:rsidRPr="00FD4411">
              <w:rPr>
                <w:color w:val="000000"/>
                <w:lang w:val="ru-RU"/>
              </w:rPr>
              <w:t>а</w:t>
            </w:r>
            <w:r w:rsidRPr="00FD4411">
              <w:rPr>
                <w:color w:val="000000"/>
                <w:lang w:val="ru-RU"/>
              </w:rPr>
              <w:t>стка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643B4" w:rsidRPr="00FD4411" w:rsidRDefault="006643B4" w:rsidP="00017AA8">
            <w:pPr>
              <w:pStyle w:val="af3"/>
              <w:rPr>
                <w:color w:val="000000"/>
                <w:lang w:val="ru-RU"/>
              </w:rPr>
            </w:pPr>
          </w:p>
        </w:tc>
      </w:tr>
      <w:tr w:rsidR="006643B4"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3"/>
              <w:rPr>
                <w:color w:val="000000"/>
                <w:lang w:val="ru-RU"/>
              </w:rPr>
            </w:pPr>
            <w:r w:rsidRPr="00FD4411">
              <w:rPr>
                <w:color w:val="000000"/>
                <w:lang w:val="ru-RU"/>
              </w:rPr>
              <w:t>7.1</w:t>
            </w:r>
          </w:p>
        </w:tc>
        <w:tc>
          <w:tcPr>
            <w:tcW w:w="5386" w:type="dxa"/>
            <w:tcBorders>
              <w:top w:val="single" w:sz="4" w:space="0" w:color="000000"/>
              <w:left w:val="single" w:sz="4" w:space="0" w:color="000000"/>
              <w:bottom w:val="single" w:sz="4" w:space="0" w:color="000000"/>
            </w:tcBorders>
            <w:shd w:val="clear" w:color="auto" w:fill="auto"/>
          </w:tcPr>
          <w:p w:rsidR="006643B4" w:rsidRPr="00FD4411" w:rsidRDefault="006643B4" w:rsidP="0047327F">
            <w:pPr>
              <w:pStyle w:val="af3"/>
              <w:rPr>
                <w:color w:val="000000"/>
                <w:lang w:val="ru-RU"/>
              </w:rPr>
            </w:pPr>
            <w:r w:rsidRPr="00FD4411">
              <w:rPr>
                <w:color w:val="000000"/>
                <w:lang w:val="ru-RU"/>
              </w:rPr>
              <w:t xml:space="preserve">с видом разрешенного использования </w:t>
            </w:r>
            <w:r w:rsidR="0047327F" w:rsidRPr="00FD4411">
              <w:rPr>
                <w:color w:val="000000"/>
                <w:lang w:val="ru-RU"/>
              </w:rPr>
              <w:t>«Легкая промышленность»,</w:t>
            </w:r>
            <w:r w:rsidRPr="00FD4411">
              <w:rPr>
                <w:color w:val="000000"/>
                <w:lang w:val="ru-RU"/>
              </w:rPr>
              <w:t xml:space="preserve"> «Пищевая промышле</w:t>
            </w:r>
            <w:r w:rsidRPr="00FD4411">
              <w:rPr>
                <w:color w:val="000000"/>
                <w:lang w:val="ru-RU"/>
              </w:rPr>
              <w:t>н</w:t>
            </w:r>
            <w:r w:rsidRPr="00FD4411">
              <w:rPr>
                <w:color w:val="000000"/>
                <w:lang w:val="ru-RU"/>
              </w:rPr>
              <w:t>ность», «Энергетика» или «Скл</w:t>
            </w:r>
            <w:r w:rsidRPr="00FD4411">
              <w:rPr>
                <w:color w:val="000000"/>
                <w:lang w:val="ru-RU"/>
              </w:rPr>
              <w:t>а</w:t>
            </w:r>
            <w:r w:rsidRPr="00FD4411">
              <w:rPr>
                <w:color w:val="000000"/>
                <w:lang w:val="ru-RU"/>
              </w:rPr>
              <w:t>ды»</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643B4" w:rsidRPr="00FD4411" w:rsidRDefault="006643B4" w:rsidP="00017AA8">
            <w:pPr>
              <w:pStyle w:val="af3"/>
              <w:rPr>
                <w:color w:val="000000"/>
                <w:lang w:val="ru-RU"/>
              </w:rPr>
            </w:pPr>
            <w:r w:rsidRPr="00FD4411">
              <w:rPr>
                <w:color w:val="000000"/>
                <w:lang w:val="ru-RU"/>
              </w:rPr>
              <w:t>20 %</w:t>
            </w:r>
          </w:p>
        </w:tc>
      </w:tr>
      <w:tr w:rsidR="006643B4"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3"/>
              <w:rPr>
                <w:color w:val="000000"/>
                <w:lang w:val="ru-RU"/>
              </w:rPr>
            </w:pPr>
            <w:r w:rsidRPr="00FD4411">
              <w:rPr>
                <w:color w:val="000000"/>
                <w:lang w:val="ru-RU"/>
              </w:rPr>
              <w:t>7.2</w:t>
            </w:r>
          </w:p>
        </w:tc>
        <w:tc>
          <w:tcPr>
            <w:tcW w:w="5386" w:type="dxa"/>
            <w:tcBorders>
              <w:top w:val="single" w:sz="4" w:space="0" w:color="000000"/>
              <w:left w:val="single" w:sz="4" w:space="0" w:color="000000"/>
              <w:bottom w:val="single" w:sz="4" w:space="0" w:color="000000"/>
            </w:tcBorders>
            <w:shd w:val="clear" w:color="auto" w:fill="auto"/>
          </w:tcPr>
          <w:p w:rsidR="006643B4" w:rsidRPr="00FD4411" w:rsidRDefault="006643B4" w:rsidP="00017AA8">
            <w:pPr>
              <w:pStyle w:val="af3"/>
              <w:rPr>
                <w:color w:val="000000"/>
                <w:lang w:val="ru-RU"/>
              </w:rPr>
            </w:pPr>
            <w:r w:rsidRPr="00FD4411">
              <w:rPr>
                <w:color w:val="000000"/>
                <w:lang w:val="ru-RU"/>
              </w:rPr>
              <w:t>с другими видами разреше</w:t>
            </w:r>
            <w:r w:rsidRPr="00FD4411">
              <w:rPr>
                <w:color w:val="000000"/>
                <w:lang w:val="ru-RU"/>
              </w:rPr>
              <w:t>н</w:t>
            </w:r>
            <w:r w:rsidRPr="00FD4411">
              <w:rPr>
                <w:color w:val="000000"/>
                <w:lang w:val="ru-RU"/>
              </w:rPr>
              <w:t>ного использования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643B4" w:rsidRPr="00FD4411" w:rsidRDefault="00B44206" w:rsidP="00017AA8">
            <w:pPr>
              <w:pStyle w:val="af3"/>
              <w:rPr>
                <w:color w:val="000000"/>
                <w:lang w:val="ru-RU"/>
              </w:rPr>
            </w:pPr>
            <w:r w:rsidRPr="00FD4411">
              <w:rPr>
                <w:color w:val="000000"/>
                <w:lang w:val="ru-RU"/>
              </w:rPr>
              <w:t>не подлежит установлению</w:t>
            </w:r>
            <w:r w:rsidR="006C607B" w:rsidRPr="00FD4411">
              <w:rPr>
                <w:color w:val="000000"/>
                <w:lang w:val="ru-RU"/>
              </w:rPr>
              <w:t xml:space="preserve"> </w:t>
            </w:r>
            <w:r w:rsidR="006643B4" w:rsidRPr="00FD4411">
              <w:rPr>
                <w:color w:val="000000"/>
                <w:lang w:val="ru-RU"/>
              </w:rPr>
              <w:t xml:space="preserve"> </w:t>
            </w:r>
          </w:p>
        </w:tc>
      </w:tr>
      <w:bookmarkEnd w:id="72"/>
    </w:tbl>
    <w:p w:rsidR="0047327F" w:rsidRPr="00FD4411" w:rsidRDefault="0047327F" w:rsidP="00F444F6">
      <w:pPr>
        <w:pStyle w:val="ConsPlusNormal"/>
        <w:spacing w:line="23" w:lineRule="atLeast"/>
        <w:ind w:firstLine="709"/>
        <w:jc w:val="both"/>
        <w:outlineLvl w:val="7"/>
        <w:rPr>
          <w:rFonts w:ascii="Times New Roman" w:hAnsi="Times New Roman" w:cs="Times New Roman"/>
          <w:b/>
          <w:color w:val="000000"/>
          <w:sz w:val="22"/>
          <w:szCs w:val="22"/>
        </w:rPr>
      </w:pPr>
    </w:p>
    <w:p w:rsidR="001B0A8E" w:rsidRPr="00FD4411" w:rsidRDefault="001B0A8E" w:rsidP="00F444F6">
      <w:pPr>
        <w:autoSpaceDN w:val="0"/>
        <w:adjustRightInd w:val="0"/>
        <w:spacing w:line="23" w:lineRule="atLeast"/>
        <w:ind w:firstLine="709"/>
        <w:rPr>
          <w:rFonts w:ascii="Times New Roman" w:hAnsi="Times New Roman" w:cs="Times New Roman"/>
          <w:color w:val="000000"/>
          <w:sz w:val="22"/>
          <w:szCs w:val="22"/>
        </w:rPr>
      </w:pPr>
      <w:r w:rsidRPr="00FD4411">
        <w:rPr>
          <w:rFonts w:ascii="Times New Roman" w:hAnsi="Times New Roman" w:cs="Times New Roman"/>
          <w:color w:val="000000"/>
          <w:sz w:val="22"/>
          <w:szCs w:val="22"/>
        </w:rPr>
        <w:t>Установка ограждений земельных участков объектов, зданий и сооружений производится согласно СН 441-72* «Указания по проектированию ограждений площадок и участков предприятий, зданий и сооружений» в том случае, если установка таких ограждений не регулируется техническими регламентами и установленными в настоящих правилах землепользования и застройки градостроительными регламентами.</w:t>
      </w:r>
    </w:p>
    <w:p w:rsidR="001A3F8A" w:rsidRPr="00FD4411" w:rsidRDefault="001A3F8A" w:rsidP="00F444F6">
      <w:pPr>
        <w:autoSpaceDN w:val="0"/>
        <w:adjustRightInd w:val="0"/>
        <w:spacing w:line="23" w:lineRule="atLeast"/>
        <w:ind w:firstLine="709"/>
        <w:rPr>
          <w:rFonts w:ascii="Times New Roman" w:hAnsi="Times New Roman" w:cs="Times New Roman"/>
          <w:color w:val="000000"/>
          <w:sz w:val="22"/>
          <w:szCs w:val="22"/>
        </w:rPr>
      </w:pPr>
    </w:p>
    <w:p w:rsidR="001A3F8A" w:rsidRPr="00FD4411" w:rsidRDefault="001A3F8A" w:rsidP="001A3F8A">
      <w:pPr>
        <w:pStyle w:val="ConsNormal"/>
        <w:widowControl/>
        <w:tabs>
          <w:tab w:val="left" w:pos="720"/>
          <w:tab w:val="left" w:pos="800"/>
        </w:tabs>
        <w:spacing w:line="360" w:lineRule="auto"/>
        <w:ind w:firstLine="0"/>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П.2.</w:t>
      </w:r>
      <w:r w:rsidRPr="00FD4411">
        <w:rPr>
          <w:rFonts w:ascii="Times New Roman" w:hAnsi="Times New Roman" w:cs="Times New Roman"/>
          <w:b/>
          <w:color w:val="000000"/>
          <w:sz w:val="22"/>
          <w:szCs w:val="22"/>
        </w:rPr>
        <w:tab/>
        <w:t>ЗОНА ПРОИЗВОДСТВЕННЫХ ПРЕДПРИЯТИЙ III-V КЛАССА ОПАСНОСТИ</w:t>
      </w:r>
    </w:p>
    <w:p w:rsidR="001A3F8A" w:rsidRPr="00FD4411" w:rsidRDefault="001A3F8A" w:rsidP="001A3F8A">
      <w:pPr>
        <w:pStyle w:val="ConsNormal"/>
        <w:tabs>
          <w:tab w:val="left" w:pos="900"/>
        </w:tabs>
        <w:ind w:firstLine="709"/>
        <w:jc w:val="both"/>
        <w:rPr>
          <w:rFonts w:ascii="Times New Roman" w:hAnsi="Times New Roman" w:cs="Times New Roman"/>
          <w:b/>
          <w:color w:val="000000"/>
          <w:sz w:val="22"/>
          <w:szCs w:val="22"/>
        </w:rPr>
      </w:pPr>
    </w:p>
    <w:p w:rsidR="001A3F8A" w:rsidRPr="00FD4411" w:rsidRDefault="001A3F8A" w:rsidP="001A3F8A">
      <w:pPr>
        <w:pStyle w:val="ConsNormal"/>
        <w:tabs>
          <w:tab w:val="left" w:pos="900"/>
        </w:tabs>
        <w:ind w:firstLine="709"/>
        <w:jc w:val="both"/>
        <w:rPr>
          <w:rFonts w:ascii="Times New Roman" w:hAnsi="Times New Roman" w:cs="Times New Roman"/>
          <w:snapToGrid w:val="0"/>
          <w:color w:val="000000"/>
          <w:sz w:val="22"/>
          <w:szCs w:val="22"/>
        </w:rPr>
      </w:pPr>
      <w:r w:rsidRPr="00FD4411">
        <w:rPr>
          <w:rFonts w:ascii="Times New Roman" w:hAnsi="Times New Roman" w:cs="Times New Roman"/>
          <w:snapToGrid w:val="0"/>
          <w:color w:val="000000"/>
          <w:sz w:val="22"/>
          <w:szCs w:val="22"/>
        </w:rPr>
        <w:t xml:space="preserve">Данная зона выделена для обеспечения правовых условий формирования территорий, на которых осуществляется производственная деятельность. Класс опасности размещаемых производственных объектов не должен превышать </w:t>
      </w:r>
      <w:r w:rsidRPr="00FD4411">
        <w:rPr>
          <w:rFonts w:ascii="Times New Roman" w:hAnsi="Times New Roman" w:cs="Times New Roman"/>
          <w:snapToGrid w:val="0"/>
          <w:color w:val="000000"/>
          <w:sz w:val="22"/>
          <w:szCs w:val="22"/>
          <w:lang w:val="en-US"/>
        </w:rPr>
        <w:t>III</w:t>
      </w:r>
      <w:r w:rsidRPr="00FD4411">
        <w:rPr>
          <w:rFonts w:ascii="Times New Roman" w:hAnsi="Times New Roman" w:cs="Times New Roman"/>
          <w:snapToGrid w:val="0"/>
          <w:color w:val="000000"/>
          <w:sz w:val="22"/>
          <w:szCs w:val="22"/>
        </w:rPr>
        <w:t>.</w:t>
      </w:r>
    </w:p>
    <w:p w:rsidR="001A3F8A" w:rsidRPr="00FD4411" w:rsidRDefault="001A3F8A" w:rsidP="001A3F8A">
      <w:pPr>
        <w:pStyle w:val="ConsNormal"/>
        <w:tabs>
          <w:tab w:val="left" w:pos="900"/>
        </w:tabs>
        <w:ind w:firstLine="709"/>
        <w:jc w:val="both"/>
        <w:rPr>
          <w:rFonts w:ascii="Times New Roman" w:hAnsi="Times New Roman" w:cs="Times New Roman"/>
          <w:snapToGrid w:val="0"/>
          <w:color w:val="000000"/>
          <w:sz w:val="22"/>
          <w:szCs w:val="22"/>
        </w:rPr>
      </w:pPr>
    </w:p>
    <w:p w:rsidR="001A3F8A" w:rsidRPr="00FD4411" w:rsidRDefault="001A3F8A" w:rsidP="001A3F8A">
      <w:pPr>
        <w:pStyle w:val="ConsNormal"/>
        <w:tabs>
          <w:tab w:val="left" w:pos="900"/>
        </w:tabs>
        <w:ind w:firstLine="709"/>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Основные виды разрешенного использования:</w:t>
      </w:r>
    </w:p>
    <w:tbl>
      <w:tblPr>
        <w:tblW w:w="10005" w:type="dxa"/>
        <w:jc w:val="center"/>
        <w:tblLayout w:type="fixed"/>
        <w:tblLook w:val="0000" w:firstRow="0" w:lastRow="0" w:firstColumn="0" w:lastColumn="0" w:noHBand="0" w:noVBand="0"/>
      </w:tblPr>
      <w:tblGrid>
        <w:gridCol w:w="2018"/>
        <w:gridCol w:w="6159"/>
        <w:gridCol w:w="1828"/>
      </w:tblGrid>
      <w:tr w:rsidR="00CB708B" w:rsidRPr="00FD4411" w:rsidTr="00CB708B">
        <w:trPr>
          <w:tblHeader/>
          <w:jc w:val="center"/>
        </w:trPr>
        <w:tc>
          <w:tcPr>
            <w:tcW w:w="2018" w:type="dxa"/>
            <w:tcBorders>
              <w:top w:val="single" w:sz="4" w:space="0" w:color="000000"/>
              <w:left w:val="single" w:sz="4" w:space="0" w:color="000000"/>
              <w:bottom w:val="single" w:sz="4" w:space="0" w:color="000000"/>
            </w:tcBorders>
            <w:shd w:val="clear" w:color="auto" w:fill="auto"/>
            <w:vAlign w:val="center"/>
          </w:tcPr>
          <w:p w:rsidR="00CB708B" w:rsidRPr="00FD4411" w:rsidRDefault="00CB708B" w:rsidP="005D42DD">
            <w:pPr>
              <w:pStyle w:val="af5"/>
              <w:jc w:val="both"/>
              <w:rPr>
                <w:color w:val="000000"/>
                <w:szCs w:val="22"/>
              </w:rPr>
            </w:pPr>
            <w:r w:rsidRPr="00FD4411">
              <w:rPr>
                <w:color w:val="000000"/>
                <w:szCs w:val="22"/>
              </w:rPr>
              <w:t xml:space="preserve">Вид разрешенного использования </w:t>
            </w:r>
            <w:r w:rsidRPr="00FD4411">
              <w:rPr>
                <w:color w:val="000000"/>
                <w:szCs w:val="22"/>
              </w:rPr>
              <w:br/>
              <w:t xml:space="preserve">земельных участков и объектов </w:t>
            </w:r>
            <w:r w:rsidRPr="00FD4411">
              <w:rPr>
                <w:color w:val="000000"/>
                <w:szCs w:val="22"/>
              </w:rPr>
              <w:br/>
              <w:t>кап</w:t>
            </w:r>
            <w:r w:rsidRPr="00FD4411">
              <w:rPr>
                <w:color w:val="000000"/>
                <w:szCs w:val="22"/>
              </w:rPr>
              <w:t>и</w:t>
            </w:r>
            <w:r w:rsidRPr="00FD4411">
              <w:rPr>
                <w:color w:val="000000"/>
                <w:szCs w:val="22"/>
              </w:rPr>
              <w:t>тального строительства</w:t>
            </w:r>
          </w:p>
        </w:tc>
        <w:tc>
          <w:tcPr>
            <w:tcW w:w="6159" w:type="dxa"/>
            <w:tcBorders>
              <w:top w:val="single" w:sz="4" w:space="0" w:color="000000"/>
              <w:left w:val="single" w:sz="4" w:space="0" w:color="000000"/>
              <w:bottom w:val="single" w:sz="4" w:space="0" w:color="000000"/>
              <w:right w:val="single" w:sz="4" w:space="0" w:color="000000"/>
            </w:tcBorders>
            <w:vAlign w:val="center"/>
          </w:tcPr>
          <w:p w:rsidR="00CB708B" w:rsidRPr="00FD4411" w:rsidRDefault="00CB708B" w:rsidP="005D42DD">
            <w:pPr>
              <w:pStyle w:val="af5"/>
              <w:jc w:val="both"/>
              <w:rPr>
                <w:color w:val="000000"/>
                <w:szCs w:val="22"/>
              </w:rPr>
            </w:pPr>
            <w:r w:rsidRPr="00FD4411">
              <w:rPr>
                <w:color w:val="000000"/>
                <w:szCs w:val="22"/>
              </w:rPr>
              <w:t>Описание вида разрешенного использования земельного участка</w:t>
            </w:r>
          </w:p>
        </w:tc>
        <w:tc>
          <w:tcPr>
            <w:tcW w:w="1828" w:type="dxa"/>
            <w:tcBorders>
              <w:top w:val="single" w:sz="4" w:space="0" w:color="000000"/>
              <w:left w:val="single" w:sz="4" w:space="0" w:color="000000"/>
              <w:bottom w:val="single" w:sz="4" w:space="0" w:color="000000"/>
              <w:right w:val="single" w:sz="4" w:space="0" w:color="000000"/>
            </w:tcBorders>
          </w:tcPr>
          <w:p w:rsidR="00CB708B" w:rsidRPr="00FD4411" w:rsidRDefault="00CB708B" w:rsidP="00CB708B">
            <w:pPr>
              <w:pStyle w:val="af5"/>
              <w:jc w:val="both"/>
              <w:rPr>
                <w:color w:val="000000"/>
                <w:szCs w:val="22"/>
              </w:rPr>
            </w:pPr>
            <w:r w:rsidRPr="00FD4411">
              <w:rPr>
                <w:color w:val="000000"/>
                <w:szCs w:val="22"/>
                <w:lang w:eastAsia="ru-RU"/>
              </w:rPr>
              <w:t>Код</w:t>
            </w:r>
          </w:p>
        </w:tc>
      </w:tr>
      <w:tr w:rsidR="005671DD" w:rsidRPr="00FD4411" w:rsidTr="00CB708B">
        <w:trPr>
          <w:jc w:val="center"/>
        </w:trPr>
        <w:tc>
          <w:tcPr>
            <w:tcW w:w="2018" w:type="dxa"/>
            <w:tcBorders>
              <w:top w:val="single" w:sz="4" w:space="0" w:color="000000"/>
              <w:left w:val="single" w:sz="4" w:space="0" w:color="000000"/>
              <w:bottom w:val="single" w:sz="4" w:space="0" w:color="000000"/>
            </w:tcBorders>
            <w:shd w:val="clear" w:color="auto" w:fill="auto"/>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Тяжелая промышленность</w:t>
            </w:r>
          </w:p>
        </w:tc>
        <w:tc>
          <w:tcPr>
            <w:tcW w:w="6159"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828"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6.2</w:t>
            </w:r>
          </w:p>
        </w:tc>
      </w:tr>
      <w:tr w:rsidR="005671DD" w:rsidRPr="00FD4411" w:rsidTr="00CB708B">
        <w:trPr>
          <w:jc w:val="center"/>
        </w:trPr>
        <w:tc>
          <w:tcPr>
            <w:tcW w:w="2018" w:type="dxa"/>
            <w:tcBorders>
              <w:top w:val="single" w:sz="4" w:space="0" w:color="000000"/>
              <w:left w:val="single" w:sz="4" w:space="0" w:color="000000"/>
              <w:bottom w:val="single" w:sz="4" w:space="0" w:color="000000"/>
            </w:tcBorders>
            <w:shd w:val="clear" w:color="auto" w:fill="auto"/>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Автомобилестроительная промышленность</w:t>
            </w:r>
          </w:p>
        </w:tc>
        <w:tc>
          <w:tcPr>
            <w:tcW w:w="6159"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828"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6.2.1</w:t>
            </w:r>
          </w:p>
        </w:tc>
      </w:tr>
      <w:tr w:rsidR="005671DD" w:rsidRPr="00FD4411" w:rsidTr="00CB708B">
        <w:trPr>
          <w:jc w:val="center"/>
        </w:trPr>
        <w:tc>
          <w:tcPr>
            <w:tcW w:w="2018" w:type="dxa"/>
            <w:tcBorders>
              <w:top w:val="single" w:sz="4" w:space="0" w:color="000000"/>
              <w:left w:val="single" w:sz="4" w:space="0" w:color="000000"/>
              <w:bottom w:val="single" w:sz="4" w:space="0" w:color="000000"/>
            </w:tcBorders>
            <w:shd w:val="clear" w:color="auto" w:fill="auto"/>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Легкая промышленность</w:t>
            </w:r>
          </w:p>
        </w:tc>
        <w:tc>
          <w:tcPr>
            <w:tcW w:w="6159"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 xml:space="preserve">Размещение объектов капитального строительства, предназначенных для текстильной, </w:t>
            </w:r>
            <w:proofErr w:type="spellStart"/>
            <w:r w:rsidRPr="00FD4411">
              <w:rPr>
                <w:rFonts w:ascii="Times New Roman" w:hAnsi="Times New Roman"/>
                <w:color w:val="000000"/>
                <w:sz w:val="24"/>
                <w:szCs w:val="24"/>
              </w:rPr>
              <w:t>фарфоро</w:t>
            </w:r>
            <w:proofErr w:type="spellEnd"/>
            <w:r w:rsidRPr="00FD4411">
              <w:rPr>
                <w:rFonts w:ascii="Times New Roman" w:hAnsi="Times New Roman"/>
                <w:color w:val="000000"/>
                <w:sz w:val="24"/>
                <w:szCs w:val="24"/>
              </w:rPr>
              <w:t>-фаянсовой, электронной промышленности</w:t>
            </w:r>
          </w:p>
        </w:tc>
        <w:tc>
          <w:tcPr>
            <w:tcW w:w="1828"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6.3</w:t>
            </w:r>
          </w:p>
        </w:tc>
      </w:tr>
      <w:tr w:rsidR="005671DD" w:rsidRPr="00FD4411" w:rsidTr="00CB708B">
        <w:trPr>
          <w:jc w:val="center"/>
        </w:trPr>
        <w:tc>
          <w:tcPr>
            <w:tcW w:w="2018" w:type="dxa"/>
            <w:tcBorders>
              <w:top w:val="single" w:sz="4" w:space="0" w:color="000000"/>
              <w:left w:val="single" w:sz="4" w:space="0" w:color="000000"/>
              <w:bottom w:val="single" w:sz="4" w:space="0" w:color="000000"/>
            </w:tcBorders>
            <w:shd w:val="clear" w:color="auto" w:fill="auto"/>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Фармацевтическая промышленность</w:t>
            </w:r>
          </w:p>
        </w:tc>
        <w:tc>
          <w:tcPr>
            <w:tcW w:w="6159"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828"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6.3.1</w:t>
            </w:r>
          </w:p>
        </w:tc>
      </w:tr>
      <w:tr w:rsidR="005671DD" w:rsidRPr="00FD4411" w:rsidTr="00CB708B">
        <w:trPr>
          <w:jc w:val="center"/>
        </w:trPr>
        <w:tc>
          <w:tcPr>
            <w:tcW w:w="2018" w:type="dxa"/>
            <w:tcBorders>
              <w:top w:val="single" w:sz="4" w:space="0" w:color="000000"/>
              <w:left w:val="single" w:sz="4" w:space="0" w:color="000000"/>
              <w:bottom w:val="single" w:sz="4" w:space="0" w:color="000000"/>
            </w:tcBorders>
            <w:shd w:val="clear" w:color="auto" w:fill="auto"/>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Пищевая промышленность</w:t>
            </w:r>
          </w:p>
        </w:tc>
        <w:tc>
          <w:tcPr>
            <w:tcW w:w="6159"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828"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6.4</w:t>
            </w:r>
          </w:p>
        </w:tc>
      </w:tr>
      <w:tr w:rsidR="005671DD" w:rsidRPr="00FD4411" w:rsidTr="00CB708B">
        <w:trPr>
          <w:jc w:val="center"/>
        </w:trPr>
        <w:tc>
          <w:tcPr>
            <w:tcW w:w="2018" w:type="dxa"/>
            <w:tcBorders>
              <w:top w:val="single" w:sz="4" w:space="0" w:color="000000"/>
              <w:left w:val="single" w:sz="4" w:space="0" w:color="000000"/>
              <w:bottom w:val="single" w:sz="4" w:space="0" w:color="000000"/>
            </w:tcBorders>
            <w:shd w:val="clear" w:color="auto" w:fill="auto"/>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Нефтехимическая промышленность</w:t>
            </w:r>
          </w:p>
        </w:tc>
        <w:tc>
          <w:tcPr>
            <w:tcW w:w="6159"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828"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6.5</w:t>
            </w:r>
          </w:p>
        </w:tc>
      </w:tr>
      <w:tr w:rsidR="005671DD" w:rsidRPr="00FD4411" w:rsidTr="00CB708B">
        <w:trPr>
          <w:jc w:val="center"/>
        </w:trPr>
        <w:tc>
          <w:tcPr>
            <w:tcW w:w="2018" w:type="dxa"/>
            <w:tcBorders>
              <w:top w:val="single" w:sz="4" w:space="0" w:color="000000"/>
              <w:left w:val="single" w:sz="4" w:space="0" w:color="000000"/>
              <w:bottom w:val="single" w:sz="4" w:space="0" w:color="000000"/>
            </w:tcBorders>
            <w:shd w:val="clear" w:color="auto" w:fill="auto"/>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Строительная промышленность</w:t>
            </w:r>
          </w:p>
        </w:tc>
        <w:tc>
          <w:tcPr>
            <w:tcW w:w="6159"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28"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6.6</w:t>
            </w:r>
          </w:p>
        </w:tc>
      </w:tr>
      <w:tr w:rsidR="00CB708B" w:rsidRPr="00FD4411" w:rsidTr="00CB708B">
        <w:trPr>
          <w:jc w:val="center"/>
        </w:trPr>
        <w:tc>
          <w:tcPr>
            <w:tcW w:w="2018" w:type="dxa"/>
            <w:tcBorders>
              <w:top w:val="single" w:sz="4" w:space="0" w:color="000000"/>
              <w:left w:val="single" w:sz="4" w:space="0" w:color="000000"/>
              <w:bottom w:val="single" w:sz="4" w:space="0" w:color="000000"/>
            </w:tcBorders>
            <w:shd w:val="clear" w:color="auto" w:fill="auto"/>
          </w:tcPr>
          <w:p w:rsidR="00CB708B" w:rsidRPr="00FD4411" w:rsidRDefault="00CB708B" w:rsidP="005D42DD">
            <w:pPr>
              <w:widowControl/>
              <w:suppressAutoHyphens w:val="0"/>
              <w:autoSpaceDN w:val="0"/>
              <w:adjustRightInd w:val="0"/>
              <w:spacing w:line="240" w:lineRule="auto"/>
              <w:ind w:firstLine="0"/>
              <w:rPr>
                <w:rFonts w:ascii="Times New Roman" w:hAnsi="Times New Roman" w:cs="Times New Roman"/>
                <w:color w:val="000000"/>
                <w:sz w:val="22"/>
                <w:szCs w:val="22"/>
                <w:lang w:eastAsia="ru-RU"/>
              </w:rPr>
            </w:pPr>
            <w:r w:rsidRPr="00FD4411">
              <w:rPr>
                <w:rFonts w:ascii="Times New Roman" w:hAnsi="Times New Roman" w:cs="Times New Roman"/>
                <w:color w:val="000000"/>
                <w:sz w:val="22"/>
                <w:szCs w:val="22"/>
                <w:lang w:eastAsia="ru-RU"/>
              </w:rPr>
              <w:t>Целлюлозно-бумажная промышленность</w:t>
            </w:r>
          </w:p>
        </w:tc>
        <w:tc>
          <w:tcPr>
            <w:tcW w:w="6159" w:type="dxa"/>
            <w:tcBorders>
              <w:top w:val="single" w:sz="4" w:space="0" w:color="000000"/>
              <w:left w:val="single" w:sz="4" w:space="0" w:color="000000"/>
              <w:bottom w:val="single" w:sz="4" w:space="0" w:color="000000"/>
              <w:right w:val="single" w:sz="4" w:space="0" w:color="000000"/>
            </w:tcBorders>
          </w:tcPr>
          <w:p w:rsidR="00CB708B" w:rsidRPr="00FD4411" w:rsidRDefault="00CB708B" w:rsidP="005D42DD">
            <w:pPr>
              <w:widowControl/>
              <w:suppressAutoHyphens w:val="0"/>
              <w:autoSpaceDN w:val="0"/>
              <w:adjustRightInd w:val="0"/>
              <w:spacing w:line="240" w:lineRule="auto"/>
              <w:ind w:firstLine="0"/>
              <w:rPr>
                <w:rFonts w:ascii="Times New Roman" w:hAnsi="Times New Roman" w:cs="Times New Roman"/>
                <w:color w:val="000000"/>
                <w:sz w:val="22"/>
                <w:szCs w:val="22"/>
                <w:lang w:eastAsia="ru-RU"/>
              </w:rPr>
            </w:pPr>
            <w:r w:rsidRPr="00FD4411">
              <w:rPr>
                <w:rFonts w:ascii="Times New Roman" w:hAnsi="Times New Roman" w:cs="Times New Roman"/>
                <w:color w:val="000000"/>
                <w:sz w:val="22"/>
                <w:szCs w:val="22"/>
                <w:lang w:eastAsia="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828" w:type="dxa"/>
            <w:tcBorders>
              <w:top w:val="single" w:sz="4" w:space="0" w:color="000000"/>
              <w:left w:val="single" w:sz="4" w:space="0" w:color="000000"/>
              <w:bottom w:val="single" w:sz="4" w:space="0" w:color="000000"/>
              <w:right w:val="single" w:sz="4" w:space="0" w:color="000000"/>
            </w:tcBorders>
          </w:tcPr>
          <w:p w:rsidR="00CB708B" w:rsidRPr="00FD4411" w:rsidRDefault="00CB708B" w:rsidP="00CB708B">
            <w:pPr>
              <w:widowControl/>
              <w:suppressAutoHyphens w:val="0"/>
              <w:autoSpaceDN w:val="0"/>
              <w:adjustRightInd w:val="0"/>
              <w:spacing w:line="240" w:lineRule="auto"/>
              <w:ind w:firstLine="0"/>
              <w:rPr>
                <w:rFonts w:ascii="Times New Roman" w:hAnsi="Times New Roman" w:cs="Times New Roman"/>
                <w:color w:val="000000"/>
                <w:sz w:val="22"/>
                <w:szCs w:val="22"/>
                <w:lang w:eastAsia="ru-RU"/>
              </w:rPr>
            </w:pPr>
            <w:r w:rsidRPr="00FD4411">
              <w:rPr>
                <w:rFonts w:ascii="Times New Roman" w:hAnsi="Times New Roman" w:cs="Times New Roman"/>
                <w:color w:val="000000"/>
                <w:sz w:val="22"/>
                <w:szCs w:val="22"/>
                <w:lang w:eastAsia="ru-RU"/>
              </w:rPr>
              <w:t>6.11</w:t>
            </w:r>
          </w:p>
        </w:tc>
      </w:tr>
      <w:tr w:rsidR="005671DD" w:rsidRPr="00FD4411" w:rsidTr="00CB708B">
        <w:trPr>
          <w:jc w:val="center"/>
        </w:trPr>
        <w:tc>
          <w:tcPr>
            <w:tcW w:w="2018" w:type="dxa"/>
            <w:tcBorders>
              <w:top w:val="single" w:sz="4" w:space="0" w:color="000000"/>
              <w:left w:val="single" w:sz="4" w:space="0" w:color="000000"/>
              <w:bottom w:val="single" w:sz="4" w:space="0" w:color="000000"/>
            </w:tcBorders>
            <w:shd w:val="clear" w:color="auto" w:fill="auto"/>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Коммунальное обслуживание</w:t>
            </w:r>
          </w:p>
        </w:tc>
        <w:tc>
          <w:tcPr>
            <w:tcW w:w="6159"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28"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3.1</w:t>
            </w:r>
          </w:p>
        </w:tc>
      </w:tr>
      <w:tr w:rsidR="005671DD" w:rsidRPr="00FD4411" w:rsidTr="00CB708B">
        <w:trPr>
          <w:jc w:val="center"/>
        </w:trPr>
        <w:tc>
          <w:tcPr>
            <w:tcW w:w="2018" w:type="dxa"/>
            <w:tcBorders>
              <w:top w:val="single" w:sz="4" w:space="0" w:color="000000"/>
              <w:left w:val="single" w:sz="4" w:space="0" w:color="000000"/>
              <w:bottom w:val="single" w:sz="4" w:space="0" w:color="000000"/>
            </w:tcBorders>
            <w:shd w:val="clear" w:color="auto" w:fill="auto"/>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Предоставление коммунальных услуг</w:t>
            </w:r>
          </w:p>
        </w:tc>
        <w:tc>
          <w:tcPr>
            <w:tcW w:w="6159"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828"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3.1.1</w:t>
            </w:r>
          </w:p>
        </w:tc>
      </w:tr>
      <w:tr w:rsidR="005671DD" w:rsidRPr="00FD4411" w:rsidTr="00CB708B">
        <w:trPr>
          <w:jc w:val="center"/>
        </w:trPr>
        <w:tc>
          <w:tcPr>
            <w:tcW w:w="2018" w:type="dxa"/>
            <w:tcBorders>
              <w:top w:val="single" w:sz="4" w:space="0" w:color="000000"/>
              <w:left w:val="single" w:sz="4" w:space="0" w:color="000000"/>
              <w:bottom w:val="single" w:sz="4" w:space="0" w:color="000000"/>
            </w:tcBorders>
            <w:shd w:val="clear" w:color="auto" w:fill="auto"/>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Административные здания организаций, обеспечивающих предоставление коммунальных услуг</w:t>
            </w:r>
          </w:p>
        </w:tc>
        <w:tc>
          <w:tcPr>
            <w:tcW w:w="6159"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1828"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3.1.2</w:t>
            </w:r>
          </w:p>
        </w:tc>
      </w:tr>
      <w:tr w:rsidR="005671DD" w:rsidRPr="00FD4411" w:rsidTr="00CB708B">
        <w:trPr>
          <w:jc w:val="center"/>
        </w:trPr>
        <w:tc>
          <w:tcPr>
            <w:tcW w:w="2018" w:type="dxa"/>
            <w:tcBorders>
              <w:top w:val="single" w:sz="4" w:space="0" w:color="000000"/>
              <w:left w:val="single" w:sz="4" w:space="0" w:color="000000"/>
              <w:bottom w:val="single" w:sz="4" w:space="0" w:color="000000"/>
            </w:tcBorders>
            <w:shd w:val="clear" w:color="auto" w:fill="auto"/>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Склад</w:t>
            </w:r>
          </w:p>
        </w:tc>
        <w:tc>
          <w:tcPr>
            <w:tcW w:w="6159"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28"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6.9</w:t>
            </w:r>
          </w:p>
        </w:tc>
      </w:tr>
      <w:tr w:rsidR="005671DD" w:rsidRPr="00FD4411" w:rsidTr="00CB708B">
        <w:trPr>
          <w:jc w:val="center"/>
        </w:trPr>
        <w:tc>
          <w:tcPr>
            <w:tcW w:w="2018" w:type="dxa"/>
            <w:tcBorders>
              <w:top w:val="single" w:sz="4" w:space="0" w:color="000000"/>
              <w:left w:val="single" w:sz="4" w:space="0" w:color="000000"/>
              <w:bottom w:val="single" w:sz="4" w:space="0" w:color="000000"/>
            </w:tcBorders>
            <w:shd w:val="clear" w:color="auto" w:fill="auto"/>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Служебные гаражи</w:t>
            </w:r>
          </w:p>
        </w:tc>
        <w:tc>
          <w:tcPr>
            <w:tcW w:w="6159"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28"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4.9</w:t>
            </w:r>
          </w:p>
        </w:tc>
      </w:tr>
      <w:tr w:rsidR="005671DD" w:rsidRPr="00FD4411" w:rsidTr="00CB708B">
        <w:trPr>
          <w:jc w:val="center"/>
        </w:trPr>
        <w:tc>
          <w:tcPr>
            <w:tcW w:w="2018" w:type="dxa"/>
            <w:tcBorders>
              <w:top w:val="single" w:sz="4" w:space="0" w:color="000000"/>
              <w:left w:val="single" w:sz="4" w:space="0" w:color="000000"/>
              <w:bottom w:val="single" w:sz="4" w:space="0" w:color="000000"/>
            </w:tcBorders>
            <w:shd w:val="clear" w:color="auto" w:fill="auto"/>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Хранение автотранспорта</w:t>
            </w:r>
          </w:p>
        </w:tc>
        <w:tc>
          <w:tcPr>
            <w:tcW w:w="6159"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FD4411">
              <w:rPr>
                <w:rFonts w:ascii="Times New Roman" w:hAnsi="Times New Roman"/>
                <w:color w:val="000000"/>
                <w:sz w:val="24"/>
                <w:szCs w:val="24"/>
              </w:rPr>
              <w:t>машино</w:t>
            </w:r>
            <w:proofErr w:type="spellEnd"/>
            <w:r w:rsidRPr="00FD4411">
              <w:rPr>
                <w:rFonts w:ascii="Times New Roman" w:hAnsi="Times New Roman"/>
                <w:color w:val="000000"/>
                <w:sz w:val="24"/>
                <w:szCs w:val="24"/>
              </w:rPr>
              <w:t>-места, за исключением гаражей, размещение которых предусмотрено содержанием видов разрешенного использования с кодами 2.7.2, 4.9</w:t>
            </w:r>
          </w:p>
        </w:tc>
        <w:tc>
          <w:tcPr>
            <w:tcW w:w="1828"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2.7.1</w:t>
            </w:r>
          </w:p>
        </w:tc>
      </w:tr>
      <w:tr w:rsidR="005671DD" w:rsidRPr="00FD4411" w:rsidTr="00CB708B">
        <w:trPr>
          <w:jc w:val="center"/>
        </w:trPr>
        <w:tc>
          <w:tcPr>
            <w:tcW w:w="2018" w:type="dxa"/>
            <w:tcBorders>
              <w:top w:val="single" w:sz="4" w:space="0" w:color="000000"/>
              <w:left w:val="single" w:sz="4" w:space="0" w:color="000000"/>
              <w:bottom w:val="single" w:sz="4" w:space="0" w:color="000000"/>
            </w:tcBorders>
            <w:shd w:val="clear" w:color="auto" w:fill="auto"/>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Обеспечение научной деятельности</w:t>
            </w:r>
          </w:p>
        </w:tc>
        <w:tc>
          <w:tcPr>
            <w:tcW w:w="6159"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c>
          <w:tcPr>
            <w:tcW w:w="1828"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3.9</w:t>
            </w:r>
          </w:p>
        </w:tc>
      </w:tr>
      <w:tr w:rsidR="005671DD" w:rsidRPr="00FD4411" w:rsidTr="00CB708B">
        <w:trPr>
          <w:jc w:val="center"/>
        </w:trPr>
        <w:tc>
          <w:tcPr>
            <w:tcW w:w="2018" w:type="dxa"/>
            <w:tcBorders>
              <w:top w:val="single" w:sz="4" w:space="0" w:color="000000"/>
              <w:left w:val="single" w:sz="4" w:space="0" w:color="000000"/>
              <w:bottom w:val="single" w:sz="4" w:space="0" w:color="000000"/>
            </w:tcBorders>
            <w:shd w:val="clear" w:color="auto" w:fill="auto"/>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Питомники</w:t>
            </w:r>
          </w:p>
        </w:tc>
        <w:tc>
          <w:tcPr>
            <w:tcW w:w="6159"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сооружений, необходимых для указанных видов сельскохозяйственного производства</w:t>
            </w:r>
          </w:p>
        </w:tc>
        <w:tc>
          <w:tcPr>
            <w:tcW w:w="1828"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1.17</w:t>
            </w:r>
          </w:p>
        </w:tc>
      </w:tr>
      <w:tr w:rsidR="001B4536" w:rsidRPr="00FD4411" w:rsidTr="00494E45">
        <w:trPr>
          <w:trHeight w:val="2760"/>
          <w:jc w:val="center"/>
        </w:trPr>
        <w:tc>
          <w:tcPr>
            <w:tcW w:w="2018" w:type="dxa"/>
            <w:tcBorders>
              <w:top w:val="single" w:sz="4" w:space="0" w:color="000000"/>
              <w:left w:val="single" w:sz="4" w:space="0" w:color="000000"/>
            </w:tcBorders>
            <w:shd w:val="clear" w:color="auto" w:fill="auto"/>
          </w:tcPr>
          <w:p w:rsidR="001B4536" w:rsidRPr="00FD4411" w:rsidRDefault="001B4536" w:rsidP="00255963">
            <w:pPr>
              <w:autoSpaceDN w:val="0"/>
              <w:adjustRightInd w:val="0"/>
              <w:rPr>
                <w:rFonts w:ascii="Times New Roman" w:hAnsi="Times New Roman"/>
                <w:color w:val="000000"/>
                <w:sz w:val="24"/>
                <w:szCs w:val="24"/>
              </w:rPr>
            </w:pPr>
            <w:r w:rsidRPr="00FD4411">
              <w:rPr>
                <w:rFonts w:ascii="Times New Roman" w:hAnsi="Times New Roman"/>
                <w:color w:val="000000"/>
                <w:sz w:val="24"/>
                <w:szCs w:val="24"/>
              </w:rPr>
              <w:t>Энергетика</w:t>
            </w:r>
          </w:p>
        </w:tc>
        <w:tc>
          <w:tcPr>
            <w:tcW w:w="6159" w:type="dxa"/>
            <w:tcBorders>
              <w:top w:val="single" w:sz="4" w:space="0" w:color="000000"/>
              <w:left w:val="single" w:sz="4" w:space="0" w:color="000000"/>
              <w:right w:val="single" w:sz="4" w:space="0" w:color="000000"/>
            </w:tcBorders>
          </w:tcPr>
          <w:p w:rsidR="001B4536" w:rsidRPr="00FD4411" w:rsidRDefault="001B4536"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FD4411">
              <w:rPr>
                <w:rFonts w:ascii="Times New Roman" w:hAnsi="Times New Roman"/>
                <w:color w:val="000000"/>
                <w:sz w:val="24"/>
                <w:szCs w:val="24"/>
              </w:rPr>
              <w:t>золоотвалов</w:t>
            </w:r>
            <w:proofErr w:type="spellEnd"/>
            <w:r w:rsidRPr="00FD4411">
              <w:rPr>
                <w:rFonts w:ascii="Times New Roman" w:hAnsi="Times New Roman"/>
                <w:color w:val="000000"/>
                <w:sz w:val="24"/>
                <w:szCs w:val="24"/>
              </w:rPr>
              <w:t>, гидротехнических сооружений);</w:t>
            </w:r>
          </w:p>
          <w:p w:rsidR="001B4536" w:rsidRPr="00FD4411" w:rsidRDefault="001B4536" w:rsidP="00255963">
            <w:pPr>
              <w:autoSpaceDN w:val="0"/>
              <w:adjustRightInd w:val="0"/>
              <w:rPr>
                <w:rFonts w:ascii="Times New Roman" w:hAnsi="Times New Roman"/>
                <w:color w:val="000000"/>
                <w:sz w:val="24"/>
                <w:szCs w:val="24"/>
              </w:rPr>
            </w:pPr>
            <w:r w:rsidRPr="00FD4411">
              <w:rPr>
                <w:rFonts w:ascii="Times New Roman" w:hAnsi="Times New Roman"/>
                <w:color w:val="000000"/>
                <w:sz w:val="24"/>
                <w:szCs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828" w:type="dxa"/>
            <w:tcBorders>
              <w:top w:val="single" w:sz="4" w:space="0" w:color="000000"/>
              <w:left w:val="single" w:sz="4" w:space="0" w:color="000000"/>
              <w:right w:val="single" w:sz="4" w:space="0" w:color="000000"/>
            </w:tcBorders>
          </w:tcPr>
          <w:p w:rsidR="001B4536" w:rsidRPr="00FD4411" w:rsidRDefault="001B4536" w:rsidP="00255963">
            <w:pPr>
              <w:autoSpaceDN w:val="0"/>
              <w:adjustRightInd w:val="0"/>
              <w:rPr>
                <w:rFonts w:ascii="Times New Roman" w:hAnsi="Times New Roman"/>
                <w:color w:val="000000"/>
                <w:sz w:val="24"/>
                <w:szCs w:val="24"/>
              </w:rPr>
            </w:pPr>
            <w:r w:rsidRPr="00FD4411">
              <w:rPr>
                <w:rFonts w:ascii="Times New Roman" w:hAnsi="Times New Roman"/>
                <w:color w:val="000000"/>
                <w:sz w:val="24"/>
                <w:szCs w:val="24"/>
              </w:rPr>
              <w:t>6.7</w:t>
            </w:r>
          </w:p>
        </w:tc>
      </w:tr>
      <w:tr w:rsidR="005671DD" w:rsidRPr="00FD4411" w:rsidTr="00CB708B">
        <w:trPr>
          <w:jc w:val="center"/>
        </w:trPr>
        <w:tc>
          <w:tcPr>
            <w:tcW w:w="2018" w:type="dxa"/>
            <w:tcBorders>
              <w:top w:val="single" w:sz="4" w:space="0" w:color="000000"/>
              <w:left w:val="single" w:sz="4" w:space="0" w:color="000000"/>
              <w:bottom w:val="single" w:sz="4" w:space="0" w:color="000000"/>
            </w:tcBorders>
            <w:shd w:val="clear" w:color="auto" w:fill="auto"/>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Автомобильный транспорт</w:t>
            </w:r>
          </w:p>
        </w:tc>
        <w:tc>
          <w:tcPr>
            <w:tcW w:w="6159"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1828"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7.2</w:t>
            </w:r>
          </w:p>
        </w:tc>
      </w:tr>
      <w:tr w:rsidR="005671DD" w:rsidRPr="00FD4411" w:rsidTr="00CB708B">
        <w:trPr>
          <w:jc w:val="center"/>
        </w:trPr>
        <w:tc>
          <w:tcPr>
            <w:tcW w:w="2018" w:type="dxa"/>
            <w:tcBorders>
              <w:top w:val="single" w:sz="4" w:space="0" w:color="000000"/>
              <w:left w:val="single" w:sz="4" w:space="0" w:color="000000"/>
              <w:bottom w:val="single" w:sz="4" w:space="0" w:color="000000"/>
            </w:tcBorders>
            <w:shd w:val="clear" w:color="auto" w:fill="auto"/>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Обеспечение внутреннего правопорядка</w:t>
            </w:r>
          </w:p>
        </w:tc>
        <w:tc>
          <w:tcPr>
            <w:tcW w:w="6159"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FD4411">
              <w:rPr>
                <w:rFonts w:ascii="Times New Roman" w:hAnsi="Times New Roman"/>
                <w:color w:val="000000"/>
                <w:sz w:val="24"/>
                <w:szCs w:val="24"/>
              </w:rPr>
              <w:t>Росгвардии</w:t>
            </w:r>
            <w:proofErr w:type="spellEnd"/>
            <w:r w:rsidRPr="00FD4411">
              <w:rPr>
                <w:rFonts w:ascii="Times New Roman" w:hAnsi="Times New Roman"/>
                <w:color w:val="000000"/>
                <w:sz w:val="24"/>
                <w:szCs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28"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8.3</w:t>
            </w:r>
          </w:p>
        </w:tc>
      </w:tr>
      <w:tr w:rsidR="005671DD" w:rsidRPr="00FD4411" w:rsidTr="00CB708B">
        <w:trPr>
          <w:jc w:val="center"/>
        </w:trPr>
        <w:tc>
          <w:tcPr>
            <w:tcW w:w="2018" w:type="dxa"/>
            <w:tcBorders>
              <w:top w:val="single" w:sz="4" w:space="0" w:color="000000"/>
              <w:left w:val="single" w:sz="4" w:space="0" w:color="000000"/>
              <w:bottom w:val="single" w:sz="4" w:space="0" w:color="000000"/>
            </w:tcBorders>
            <w:shd w:val="clear" w:color="auto" w:fill="auto"/>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Общественное питание</w:t>
            </w:r>
          </w:p>
        </w:tc>
        <w:tc>
          <w:tcPr>
            <w:tcW w:w="6159"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28"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4.6</w:t>
            </w:r>
          </w:p>
        </w:tc>
      </w:tr>
      <w:tr w:rsidR="005671DD" w:rsidRPr="00FD4411" w:rsidTr="00CB708B">
        <w:trPr>
          <w:jc w:val="center"/>
        </w:trPr>
        <w:tc>
          <w:tcPr>
            <w:tcW w:w="2018" w:type="dxa"/>
            <w:tcBorders>
              <w:top w:val="single" w:sz="4" w:space="0" w:color="000000"/>
              <w:left w:val="single" w:sz="4" w:space="0" w:color="000000"/>
              <w:bottom w:val="single" w:sz="4" w:space="0" w:color="000000"/>
            </w:tcBorders>
            <w:shd w:val="clear" w:color="auto" w:fill="auto"/>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Объекты дорожного сервиса</w:t>
            </w:r>
          </w:p>
        </w:tc>
        <w:tc>
          <w:tcPr>
            <w:tcW w:w="6159"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1828"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4.9.1</w:t>
            </w:r>
          </w:p>
        </w:tc>
      </w:tr>
      <w:tr w:rsidR="005671DD" w:rsidRPr="00FD4411" w:rsidTr="00CB708B">
        <w:trPr>
          <w:jc w:val="center"/>
        </w:trPr>
        <w:tc>
          <w:tcPr>
            <w:tcW w:w="2018" w:type="dxa"/>
            <w:tcBorders>
              <w:top w:val="single" w:sz="4" w:space="0" w:color="000000"/>
              <w:left w:val="single" w:sz="4" w:space="0" w:color="000000"/>
              <w:bottom w:val="single" w:sz="4" w:space="0" w:color="000000"/>
            </w:tcBorders>
            <w:shd w:val="clear" w:color="auto" w:fill="auto"/>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Благоустройство территории</w:t>
            </w:r>
          </w:p>
        </w:tc>
        <w:tc>
          <w:tcPr>
            <w:tcW w:w="6159"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28"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12.0.2</w:t>
            </w:r>
          </w:p>
        </w:tc>
      </w:tr>
      <w:tr w:rsidR="005671DD" w:rsidRPr="00FD4411" w:rsidTr="00252E28">
        <w:trPr>
          <w:jc w:val="center"/>
        </w:trPr>
        <w:tc>
          <w:tcPr>
            <w:tcW w:w="2018" w:type="dxa"/>
            <w:tcBorders>
              <w:top w:val="single" w:sz="4" w:space="0" w:color="000000"/>
              <w:left w:val="single" w:sz="4" w:space="0" w:color="000000"/>
              <w:bottom w:val="single" w:sz="4" w:space="0" w:color="000000"/>
            </w:tcBorders>
            <w:shd w:val="clear" w:color="auto" w:fill="auto"/>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Амбулаторное ветеринарное обслуживание</w:t>
            </w:r>
          </w:p>
        </w:tc>
        <w:tc>
          <w:tcPr>
            <w:tcW w:w="6159" w:type="dxa"/>
            <w:tcBorders>
              <w:top w:val="single" w:sz="4" w:space="0" w:color="000000"/>
              <w:left w:val="single" w:sz="4" w:space="0" w:color="000000"/>
              <w:bottom w:val="single" w:sz="4" w:space="0" w:color="000000"/>
              <w:right w:val="single" w:sz="4" w:space="0" w:color="000000"/>
            </w:tcBorders>
            <w:shd w:val="clear" w:color="auto" w:fill="auto"/>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1828"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3.10.1</w:t>
            </w:r>
          </w:p>
        </w:tc>
      </w:tr>
      <w:tr w:rsidR="005671DD" w:rsidRPr="00FD4411" w:rsidTr="00252E28">
        <w:trPr>
          <w:jc w:val="center"/>
        </w:trPr>
        <w:tc>
          <w:tcPr>
            <w:tcW w:w="2018" w:type="dxa"/>
            <w:tcBorders>
              <w:top w:val="single" w:sz="4" w:space="0" w:color="000000"/>
              <w:left w:val="single" w:sz="4" w:space="0" w:color="000000"/>
              <w:bottom w:val="single" w:sz="4" w:space="0" w:color="000000"/>
            </w:tcBorders>
            <w:shd w:val="clear" w:color="auto" w:fill="auto"/>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Приюты для животных</w:t>
            </w:r>
          </w:p>
        </w:tc>
        <w:tc>
          <w:tcPr>
            <w:tcW w:w="6159" w:type="dxa"/>
            <w:tcBorders>
              <w:top w:val="single" w:sz="4" w:space="0" w:color="000000"/>
              <w:left w:val="single" w:sz="4" w:space="0" w:color="000000"/>
              <w:bottom w:val="single" w:sz="4" w:space="0" w:color="000000"/>
              <w:right w:val="single" w:sz="4" w:space="0" w:color="000000"/>
            </w:tcBorders>
            <w:shd w:val="clear" w:color="auto" w:fill="auto"/>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оказания ветеринарных услуг в стационаре;</w:t>
            </w:r>
          </w:p>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организации гостиниц для животных</w:t>
            </w:r>
          </w:p>
        </w:tc>
        <w:tc>
          <w:tcPr>
            <w:tcW w:w="1828"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3.10.2</w:t>
            </w:r>
          </w:p>
        </w:tc>
      </w:tr>
    </w:tbl>
    <w:p w:rsidR="001A3F8A" w:rsidRDefault="001A3F8A" w:rsidP="001A3F8A">
      <w:pPr>
        <w:widowControl/>
        <w:tabs>
          <w:tab w:val="left" w:pos="-1843"/>
          <w:tab w:val="left" w:pos="900"/>
        </w:tabs>
        <w:suppressAutoHyphens w:val="0"/>
        <w:autoSpaceDN w:val="0"/>
        <w:adjustRightInd w:val="0"/>
        <w:spacing w:line="240" w:lineRule="auto"/>
        <w:ind w:left="709" w:firstLine="0"/>
        <w:rPr>
          <w:rFonts w:ascii="Times New Roman" w:hAnsi="Times New Roman" w:cs="Times New Roman"/>
          <w:b/>
          <w:color w:val="000000"/>
          <w:sz w:val="22"/>
          <w:szCs w:val="22"/>
        </w:rPr>
      </w:pPr>
    </w:p>
    <w:p w:rsidR="001B4536" w:rsidRDefault="001B4536" w:rsidP="001A3F8A">
      <w:pPr>
        <w:widowControl/>
        <w:tabs>
          <w:tab w:val="left" w:pos="-1843"/>
          <w:tab w:val="left" w:pos="900"/>
        </w:tabs>
        <w:suppressAutoHyphens w:val="0"/>
        <w:autoSpaceDN w:val="0"/>
        <w:adjustRightInd w:val="0"/>
        <w:spacing w:line="240" w:lineRule="auto"/>
        <w:ind w:left="709" w:firstLine="0"/>
        <w:rPr>
          <w:rFonts w:ascii="Times New Roman" w:hAnsi="Times New Roman" w:cs="Times New Roman"/>
          <w:b/>
          <w:color w:val="000000"/>
          <w:sz w:val="22"/>
          <w:szCs w:val="22"/>
        </w:rPr>
      </w:pPr>
      <w:r>
        <w:rPr>
          <w:rFonts w:ascii="Times New Roman" w:hAnsi="Times New Roman" w:cs="Times New Roman"/>
          <w:b/>
          <w:color w:val="000000"/>
          <w:sz w:val="22"/>
          <w:szCs w:val="22"/>
        </w:rPr>
        <w:t>Условно разрешённые виды использования:</w:t>
      </w:r>
    </w:p>
    <w:tbl>
      <w:tblPr>
        <w:tblW w:w="9585" w:type="dxa"/>
        <w:jc w:val="center"/>
        <w:tblLayout w:type="fixed"/>
        <w:tblLook w:val="0000" w:firstRow="0" w:lastRow="0" w:firstColumn="0" w:lastColumn="0" w:noHBand="0" w:noVBand="0"/>
      </w:tblPr>
      <w:tblGrid>
        <w:gridCol w:w="2559"/>
        <w:gridCol w:w="5468"/>
        <w:gridCol w:w="1558"/>
      </w:tblGrid>
      <w:tr w:rsidR="001B4536" w:rsidRPr="00FD4411" w:rsidTr="00494E45">
        <w:trPr>
          <w:jc w:val="center"/>
        </w:trPr>
        <w:tc>
          <w:tcPr>
            <w:tcW w:w="2559" w:type="dxa"/>
            <w:tcBorders>
              <w:top w:val="single" w:sz="4" w:space="0" w:color="000000"/>
              <w:left w:val="single" w:sz="4" w:space="0" w:color="000000"/>
              <w:bottom w:val="single" w:sz="4" w:space="0" w:color="000000"/>
            </w:tcBorders>
            <w:shd w:val="clear" w:color="auto" w:fill="auto"/>
          </w:tcPr>
          <w:p w:rsidR="001B4536" w:rsidRPr="00FD4411" w:rsidRDefault="001B4536" w:rsidP="00494E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Связь</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1B4536" w:rsidRPr="00FD4411" w:rsidRDefault="001B4536" w:rsidP="00494E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558" w:type="dxa"/>
            <w:tcBorders>
              <w:top w:val="single" w:sz="4" w:space="0" w:color="000000"/>
              <w:left w:val="single" w:sz="4" w:space="0" w:color="000000"/>
              <w:bottom w:val="single" w:sz="4" w:space="0" w:color="000000"/>
              <w:right w:val="single" w:sz="4" w:space="0" w:color="000000"/>
            </w:tcBorders>
          </w:tcPr>
          <w:p w:rsidR="001B4536" w:rsidRPr="00FD4411" w:rsidRDefault="001B4536" w:rsidP="00494E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6.8</w:t>
            </w:r>
          </w:p>
        </w:tc>
      </w:tr>
    </w:tbl>
    <w:p w:rsidR="001B4536" w:rsidRPr="00FD4411" w:rsidRDefault="001B4536" w:rsidP="001A3F8A">
      <w:pPr>
        <w:widowControl/>
        <w:tabs>
          <w:tab w:val="left" w:pos="-1843"/>
          <w:tab w:val="left" w:pos="900"/>
        </w:tabs>
        <w:suppressAutoHyphens w:val="0"/>
        <w:autoSpaceDN w:val="0"/>
        <w:adjustRightInd w:val="0"/>
        <w:spacing w:line="240" w:lineRule="auto"/>
        <w:ind w:left="709" w:firstLine="0"/>
        <w:rPr>
          <w:rFonts w:ascii="Times New Roman" w:hAnsi="Times New Roman" w:cs="Times New Roman"/>
          <w:b/>
          <w:color w:val="000000"/>
          <w:sz w:val="22"/>
          <w:szCs w:val="22"/>
        </w:rPr>
      </w:pPr>
    </w:p>
    <w:p w:rsidR="001A3F8A" w:rsidRPr="00FD4411" w:rsidRDefault="001A3F8A" w:rsidP="001A3F8A">
      <w:pPr>
        <w:widowControl/>
        <w:tabs>
          <w:tab w:val="left" w:pos="-1843"/>
          <w:tab w:val="left" w:pos="900"/>
        </w:tabs>
        <w:suppressAutoHyphens w:val="0"/>
        <w:autoSpaceDN w:val="0"/>
        <w:adjustRightInd w:val="0"/>
        <w:spacing w:line="240" w:lineRule="auto"/>
        <w:ind w:left="709" w:firstLine="0"/>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Вспомогательные виды разрешенного использования:</w:t>
      </w:r>
    </w:p>
    <w:tbl>
      <w:tblPr>
        <w:tblW w:w="9292" w:type="dxa"/>
        <w:jc w:val="center"/>
        <w:tblLayout w:type="fixed"/>
        <w:tblLook w:val="0000" w:firstRow="0" w:lastRow="0" w:firstColumn="0" w:lastColumn="0" w:noHBand="0" w:noVBand="0"/>
      </w:tblPr>
      <w:tblGrid>
        <w:gridCol w:w="2203"/>
        <w:gridCol w:w="5637"/>
        <w:gridCol w:w="1452"/>
      </w:tblGrid>
      <w:tr w:rsidR="00CB708B" w:rsidRPr="00FD4411" w:rsidTr="00CB708B">
        <w:trPr>
          <w:tblHeader/>
          <w:jc w:val="center"/>
        </w:trPr>
        <w:tc>
          <w:tcPr>
            <w:tcW w:w="2203" w:type="dxa"/>
            <w:tcBorders>
              <w:top w:val="single" w:sz="4" w:space="0" w:color="000000"/>
              <w:left w:val="single" w:sz="4" w:space="0" w:color="000000"/>
              <w:bottom w:val="single" w:sz="4" w:space="0" w:color="000000"/>
            </w:tcBorders>
            <w:shd w:val="clear" w:color="auto" w:fill="auto"/>
            <w:vAlign w:val="center"/>
          </w:tcPr>
          <w:p w:rsidR="00CB708B" w:rsidRPr="00FD4411" w:rsidRDefault="00CB708B" w:rsidP="005D42DD">
            <w:pPr>
              <w:pStyle w:val="af5"/>
              <w:jc w:val="both"/>
              <w:rPr>
                <w:color w:val="000000"/>
                <w:szCs w:val="22"/>
              </w:rPr>
            </w:pPr>
            <w:r w:rsidRPr="00FD4411">
              <w:rPr>
                <w:color w:val="000000"/>
                <w:szCs w:val="22"/>
              </w:rPr>
              <w:t xml:space="preserve">Вид разрешенного использования </w:t>
            </w:r>
            <w:r w:rsidRPr="00FD4411">
              <w:rPr>
                <w:color w:val="000000"/>
                <w:szCs w:val="22"/>
              </w:rPr>
              <w:br/>
              <w:t xml:space="preserve">земельных участков и объектов </w:t>
            </w:r>
            <w:r w:rsidRPr="00FD4411">
              <w:rPr>
                <w:color w:val="000000"/>
                <w:szCs w:val="22"/>
              </w:rPr>
              <w:br/>
              <w:t>кап</w:t>
            </w:r>
            <w:r w:rsidRPr="00FD4411">
              <w:rPr>
                <w:color w:val="000000"/>
                <w:szCs w:val="22"/>
              </w:rPr>
              <w:t>и</w:t>
            </w:r>
            <w:r w:rsidRPr="00FD4411">
              <w:rPr>
                <w:color w:val="000000"/>
                <w:szCs w:val="22"/>
              </w:rPr>
              <w:t>тального строительства</w:t>
            </w:r>
          </w:p>
        </w:tc>
        <w:tc>
          <w:tcPr>
            <w:tcW w:w="5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708B" w:rsidRPr="00FD4411" w:rsidRDefault="00CB708B" w:rsidP="005D42DD">
            <w:pPr>
              <w:spacing w:line="240" w:lineRule="auto"/>
              <w:ind w:left="60" w:right="60" w:firstLine="0"/>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Описание вида разрешенного использования земельного участка</w:t>
            </w:r>
          </w:p>
          <w:p w:rsidR="00CB708B" w:rsidRPr="00FD4411" w:rsidRDefault="00CB708B" w:rsidP="005D42DD">
            <w:pPr>
              <w:pStyle w:val="af5"/>
              <w:jc w:val="both"/>
              <w:rPr>
                <w:color w:val="000000"/>
                <w:szCs w:val="22"/>
              </w:rPr>
            </w:pPr>
          </w:p>
        </w:tc>
        <w:tc>
          <w:tcPr>
            <w:tcW w:w="1452" w:type="dxa"/>
            <w:tcBorders>
              <w:top w:val="single" w:sz="4" w:space="0" w:color="000000"/>
              <w:left w:val="single" w:sz="4" w:space="0" w:color="000000"/>
              <w:bottom w:val="single" w:sz="4" w:space="0" w:color="000000"/>
              <w:right w:val="single" w:sz="4" w:space="0" w:color="000000"/>
            </w:tcBorders>
          </w:tcPr>
          <w:p w:rsidR="00CB708B" w:rsidRPr="00FD4411" w:rsidRDefault="00CB708B" w:rsidP="00CB708B">
            <w:pPr>
              <w:pStyle w:val="af5"/>
              <w:jc w:val="both"/>
              <w:rPr>
                <w:color w:val="000000"/>
                <w:szCs w:val="22"/>
              </w:rPr>
            </w:pPr>
            <w:r w:rsidRPr="00FD4411">
              <w:rPr>
                <w:color w:val="000000"/>
                <w:szCs w:val="22"/>
                <w:lang w:eastAsia="ru-RU"/>
              </w:rPr>
              <w:t>Код</w:t>
            </w:r>
          </w:p>
        </w:tc>
      </w:tr>
      <w:tr w:rsidR="005671DD" w:rsidRPr="00FD4411" w:rsidTr="00CB708B">
        <w:trPr>
          <w:jc w:val="center"/>
        </w:trPr>
        <w:tc>
          <w:tcPr>
            <w:tcW w:w="2203" w:type="dxa"/>
            <w:tcBorders>
              <w:top w:val="single" w:sz="4" w:space="0" w:color="000000"/>
              <w:left w:val="single" w:sz="4" w:space="0" w:color="000000"/>
              <w:bottom w:val="single" w:sz="4" w:space="0" w:color="000000"/>
            </w:tcBorders>
            <w:shd w:val="clear" w:color="auto" w:fill="auto"/>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Коммунальное обслуживание</w:t>
            </w:r>
          </w:p>
        </w:tc>
        <w:tc>
          <w:tcPr>
            <w:tcW w:w="5637" w:type="dxa"/>
            <w:tcBorders>
              <w:top w:val="single" w:sz="4" w:space="0" w:color="000000"/>
              <w:left w:val="single" w:sz="4" w:space="0" w:color="000000"/>
              <w:bottom w:val="single" w:sz="4" w:space="0" w:color="000000"/>
              <w:right w:val="single" w:sz="4" w:space="0" w:color="000000"/>
            </w:tcBorders>
            <w:shd w:val="clear" w:color="auto" w:fill="auto"/>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452"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3.1</w:t>
            </w:r>
          </w:p>
        </w:tc>
      </w:tr>
      <w:tr w:rsidR="005671DD" w:rsidRPr="00FD4411" w:rsidTr="00CB708B">
        <w:trPr>
          <w:jc w:val="center"/>
        </w:trPr>
        <w:tc>
          <w:tcPr>
            <w:tcW w:w="2203" w:type="dxa"/>
            <w:tcBorders>
              <w:top w:val="single" w:sz="4" w:space="0" w:color="000000"/>
              <w:left w:val="single" w:sz="4" w:space="0" w:color="000000"/>
              <w:bottom w:val="single" w:sz="4" w:space="0" w:color="000000"/>
            </w:tcBorders>
            <w:shd w:val="clear" w:color="auto" w:fill="auto"/>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Склад</w:t>
            </w:r>
          </w:p>
        </w:tc>
        <w:tc>
          <w:tcPr>
            <w:tcW w:w="5637" w:type="dxa"/>
            <w:tcBorders>
              <w:top w:val="single" w:sz="4" w:space="0" w:color="000000"/>
              <w:left w:val="single" w:sz="4" w:space="0" w:color="000000"/>
              <w:bottom w:val="single" w:sz="4" w:space="0" w:color="000000"/>
              <w:right w:val="single" w:sz="4" w:space="0" w:color="000000"/>
            </w:tcBorders>
            <w:shd w:val="clear" w:color="auto" w:fill="auto"/>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452"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6.9</w:t>
            </w:r>
          </w:p>
        </w:tc>
      </w:tr>
      <w:tr w:rsidR="005671DD" w:rsidRPr="00FD4411" w:rsidTr="00CB708B">
        <w:trPr>
          <w:jc w:val="center"/>
        </w:trPr>
        <w:tc>
          <w:tcPr>
            <w:tcW w:w="2203" w:type="dxa"/>
            <w:tcBorders>
              <w:top w:val="single" w:sz="4" w:space="0" w:color="000000"/>
              <w:left w:val="single" w:sz="4" w:space="0" w:color="000000"/>
              <w:bottom w:val="single" w:sz="4" w:space="0" w:color="000000"/>
            </w:tcBorders>
            <w:shd w:val="clear" w:color="auto" w:fill="auto"/>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Служебные гаражи</w:t>
            </w:r>
          </w:p>
        </w:tc>
        <w:tc>
          <w:tcPr>
            <w:tcW w:w="5637" w:type="dxa"/>
            <w:tcBorders>
              <w:top w:val="single" w:sz="4" w:space="0" w:color="000000"/>
              <w:left w:val="single" w:sz="4" w:space="0" w:color="000000"/>
              <w:bottom w:val="single" w:sz="4" w:space="0" w:color="000000"/>
              <w:right w:val="single" w:sz="4" w:space="0" w:color="000000"/>
            </w:tcBorders>
            <w:shd w:val="clear" w:color="auto" w:fill="auto"/>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452"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4.9</w:t>
            </w:r>
          </w:p>
        </w:tc>
      </w:tr>
      <w:tr w:rsidR="005671DD" w:rsidRPr="00FD4411" w:rsidTr="00CB708B">
        <w:trPr>
          <w:trHeight w:val="2289"/>
          <w:jc w:val="center"/>
        </w:trPr>
        <w:tc>
          <w:tcPr>
            <w:tcW w:w="2203" w:type="dxa"/>
            <w:tcBorders>
              <w:top w:val="single" w:sz="4" w:space="0" w:color="000000"/>
              <w:left w:val="single" w:sz="4" w:space="0" w:color="000000"/>
              <w:bottom w:val="single" w:sz="4" w:space="0" w:color="000000"/>
            </w:tcBorders>
            <w:shd w:val="clear" w:color="auto" w:fill="auto"/>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Связь</w:t>
            </w:r>
          </w:p>
        </w:tc>
        <w:tc>
          <w:tcPr>
            <w:tcW w:w="5637" w:type="dxa"/>
            <w:tcBorders>
              <w:top w:val="single" w:sz="4" w:space="0" w:color="000000"/>
              <w:left w:val="single" w:sz="4" w:space="0" w:color="000000"/>
              <w:bottom w:val="single" w:sz="4" w:space="0" w:color="000000"/>
              <w:right w:val="single" w:sz="4" w:space="0" w:color="000000"/>
            </w:tcBorders>
            <w:shd w:val="clear" w:color="auto" w:fill="auto"/>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452"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6.8</w:t>
            </w:r>
          </w:p>
        </w:tc>
      </w:tr>
      <w:tr w:rsidR="005671DD" w:rsidRPr="00FD4411" w:rsidTr="00CB708B">
        <w:trPr>
          <w:jc w:val="center"/>
        </w:trPr>
        <w:tc>
          <w:tcPr>
            <w:tcW w:w="2203" w:type="dxa"/>
            <w:tcBorders>
              <w:top w:val="single" w:sz="4" w:space="0" w:color="000000"/>
              <w:left w:val="single" w:sz="4" w:space="0" w:color="000000"/>
              <w:bottom w:val="single" w:sz="4" w:space="0" w:color="000000"/>
            </w:tcBorders>
            <w:shd w:val="clear" w:color="auto" w:fill="auto"/>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Автомобильный транспорт</w:t>
            </w:r>
          </w:p>
        </w:tc>
        <w:tc>
          <w:tcPr>
            <w:tcW w:w="5637" w:type="dxa"/>
            <w:tcBorders>
              <w:top w:val="single" w:sz="4" w:space="0" w:color="000000"/>
              <w:left w:val="single" w:sz="4" w:space="0" w:color="000000"/>
              <w:bottom w:val="single" w:sz="4" w:space="0" w:color="000000"/>
              <w:right w:val="single" w:sz="4" w:space="0" w:color="000000"/>
            </w:tcBorders>
            <w:shd w:val="clear" w:color="auto" w:fill="auto"/>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1452"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7.2</w:t>
            </w:r>
          </w:p>
        </w:tc>
      </w:tr>
      <w:tr w:rsidR="005671DD" w:rsidRPr="00FD4411" w:rsidTr="00CB708B">
        <w:trPr>
          <w:jc w:val="center"/>
        </w:trPr>
        <w:tc>
          <w:tcPr>
            <w:tcW w:w="2203" w:type="dxa"/>
            <w:tcBorders>
              <w:top w:val="single" w:sz="4" w:space="0" w:color="000000"/>
              <w:left w:val="single" w:sz="4" w:space="0" w:color="000000"/>
              <w:bottom w:val="single" w:sz="4" w:space="0" w:color="000000"/>
            </w:tcBorders>
            <w:shd w:val="clear" w:color="auto" w:fill="auto"/>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Обеспечение внутреннего правопорядка</w:t>
            </w:r>
          </w:p>
        </w:tc>
        <w:tc>
          <w:tcPr>
            <w:tcW w:w="5637" w:type="dxa"/>
            <w:tcBorders>
              <w:top w:val="single" w:sz="4" w:space="0" w:color="000000"/>
              <w:left w:val="single" w:sz="4" w:space="0" w:color="000000"/>
              <w:bottom w:val="single" w:sz="4" w:space="0" w:color="000000"/>
              <w:right w:val="single" w:sz="4" w:space="0" w:color="000000"/>
            </w:tcBorders>
            <w:shd w:val="clear" w:color="auto" w:fill="auto"/>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FD4411">
              <w:rPr>
                <w:rFonts w:ascii="Times New Roman" w:hAnsi="Times New Roman"/>
                <w:color w:val="000000"/>
                <w:sz w:val="24"/>
                <w:szCs w:val="24"/>
              </w:rPr>
              <w:t>Росгвардии</w:t>
            </w:r>
            <w:proofErr w:type="spellEnd"/>
            <w:r w:rsidRPr="00FD4411">
              <w:rPr>
                <w:rFonts w:ascii="Times New Roman" w:hAnsi="Times New Roman"/>
                <w:color w:val="000000"/>
                <w:sz w:val="24"/>
                <w:szCs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452"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8.3</w:t>
            </w:r>
          </w:p>
        </w:tc>
      </w:tr>
      <w:tr w:rsidR="005671DD" w:rsidRPr="00FD4411" w:rsidTr="00CB708B">
        <w:trPr>
          <w:jc w:val="center"/>
        </w:trPr>
        <w:tc>
          <w:tcPr>
            <w:tcW w:w="2203" w:type="dxa"/>
            <w:tcBorders>
              <w:top w:val="single" w:sz="4" w:space="0" w:color="000000"/>
              <w:left w:val="single" w:sz="4" w:space="0" w:color="000000"/>
              <w:bottom w:val="single" w:sz="4" w:space="0" w:color="000000"/>
            </w:tcBorders>
            <w:shd w:val="clear" w:color="auto" w:fill="auto"/>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Общественное питание</w:t>
            </w:r>
          </w:p>
        </w:tc>
        <w:tc>
          <w:tcPr>
            <w:tcW w:w="5637" w:type="dxa"/>
            <w:tcBorders>
              <w:top w:val="single" w:sz="4" w:space="0" w:color="000000"/>
              <w:left w:val="single" w:sz="4" w:space="0" w:color="000000"/>
              <w:bottom w:val="single" w:sz="4" w:space="0" w:color="000000"/>
              <w:right w:val="single" w:sz="4" w:space="0" w:color="000000"/>
            </w:tcBorders>
            <w:shd w:val="clear" w:color="auto" w:fill="auto"/>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452" w:type="dxa"/>
            <w:tcBorders>
              <w:top w:val="single" w:sz="4" w:space="0" w:color="000000"/>
              <w:left w:val="single" w:sz="4" w:space="0" w:color="000000"/>
              <w:bottom w:val="single" w:sz="4" w:space="0" w:color="000000"/>
              <w:right w:val="single" w:sz="4" w:space="0" w:color="000000"/>
            </w:tcBorders>
          </w:tcPr>
          <w:p w:rsidR="005671DD" w:rsidRPr="00FD4411" w:rsidRDefault="005671DD"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4.6</w:t>
            </w:r>
          </w:p>
        </w:tc>
      </w:tr>
    </w:tbl>
    <w:p w:rsidR="001A3F8A" w:rsidRPr="00FD4411" w:rsidRDefault="001A3F8A" w:rsidP="001A3F8A">
      <w:pPr>
        <w:pStyle w:val="ConsNormal"/>
        <w:widowControl/>
        <w:tabs>
          <w:tab w:val="left" w:pos="-1843"/>
          <w:tab w:val="num" w:pos="426"/>
          <w:tab w:val="left" w:pos="900"/>
        </w:tabs>
        <w:ind w:firstLine="0"/>
        <w:jc w:val="both"/>
        <w:rPr>
          <w:rFonts w:ascii="Times New Roman" w:hAnsi="Times New Roman" w:cs="Times New Roman"/>
          <w:b/>
          <w:color w:val="000000"/>
          <w:sz w:val="22"/>
          <w:szCs w:val="22"/>
        </w:rPr>
      </w:pPr>
    </w:p>
    <w:p w:rsidR="001A3F8A" w:rsidRPr="00FD4411" w:rsidRDefault="001A3F8A" w:rsidP="001A3F8A">
      <w:pPr>
        <w:pStyle w:val="13"/>
        <w:spacing w:before="0" w:after="0"/>
        <w:ind w:firstLine="0"/>
        <w:rPr>
          <w:b/>
          <w:color w:val="000000"/>
          <w:sz w:val="22"/>
          <w:szCs w:val="22"/>
        </w:rPr>
      </w:pPr>
      <w:r w:rsidRPr="00FD4411">
        <w:rPr>
          <w:b/>
          <w:color w:val="000000"/>
          <w:sz w:val="22"/>
          <w:szCs w:val="22"/>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923" w:type="dxa"/>
        <w:jc w:val="center"/>
        <w:tblLayout w:type="fixed"/>
        <w:tblLook w:val="0000" w:firstRow="0" w:lastRow="0" w:firstColumn="0" w:lastColumn="0" w:noHBand="0" w:noVBand="0"/>
      </w:tblPr>
      <w:tblGrid>
        <w:gridCol w:w="711"/>
        <w:gridCol w:w="5386"/>
        <w:gridCol w:w="3826"/>
      </w:tblGrid>
      <w:tr w:rsidR="001A3F8A" w:rsidRPr="00FD4411" w:rsidTr="005D42DD">
        <w:trPr>
          <w:tblHeade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5"/>
              <w:jc w:val="both"/>
              <w:rPr>
                <w:color w:val="000000"/>
                <w:szCs w:val="22"/>
              </w:rPr>
            </w:pPr>
            <w:r w:rsidRPr="00FD4411">
              <w:rPr>
                <w:color w:val="000000"/>
                <w:szCs w:val="22"/>
              </w:rPr>
              <w:t>№</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5"/>
              <w:jc w:val="both"/>
              <w:rPr>
                <w:color w:val="000000"/>
                <w:szCs w:val="22"/>
              </w:rPr>
            </w:pPr>
            <w:r w:rsidRPr="00FD4411">
              <w:rPr>
                <w:color w:val="000000"/>
                <w:szCs w:val="22"/>
              </w:rPr>
              <w:t>Предельные размеры и параметры</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5"/>
              <w:jc w:val="both"/>
              <w:rPr>
                <w:color w:val="000000"/>
                <w:szCs w:val="22"/>
              </w:rPr>
            </w:pPr>
            <w:r w:rsidRPr="00FD4411">
              <w:rPr>
                <w:color w:val="000000"/>
                <w:szCs w:val="22"/>
              </w:rPr>
              <w:t>Значения предельных размеров и п</w:t>
            </w:r>
            <w:r w:rsidRPr="00FD4411">
              <w:rPr>
                <w:color w:val="000000"/>
                <w:szCs w:val="22"/>
              </w:rPr>
              <w:t>а</w:t>
            </w:r>
            <w:r w:rsidRPr="00FD4411">
              <w:rPr>
                <w:color w:val="000000"/>
                <w:szCs w:val="22"/>
              </w:rPr>
              <w:t>раметров</w:t>
            </w:r>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color w:val="000000"/>
                <w:lang w:val="ru-RU"/>
              </w:rPr>
            </w:pPr>
            <w:r w:rsidRPr="00FD4411">
              <w:rPr>
                <w:color w:val="000000"/>
                <w:lang w:val="ru-RU"/>
              </w:rPr>
              <w:t>1</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color w:val="000000"/>
                <w:lang w:val="ru-RU"/>
              </w:rPr>
            </w:pPr>
            <w:r w:rsidRPr="00FD4411">
              <w:rPr>
                <w:color w:val="000000"/>
                <w:lang w:val="ru-RU"/>
              </w:rPr>
              <w:t>Минимальная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jc w:val="both"/>
              <w:rPr>
                <w:color w:val="000000"/>
                <w:lang w:val="ru-RU"/>
              </w:rPr>
            </w:pPr>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b w:val="0"/>
                <w:color w:val="000000"/>
                <w:lang w:val="ru-RU"/>
              </w:rPr>
            </w:pPr>
            <w:r w:rsidRPr="00FD4411">
              <w:rPr>
                <w:b w:val="0"/>
                <w:color w:val="000000"/>
                <w:lang w:val="ru-RU"/>
              </w:rPr>
              <w:t>1.1</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b w:val="0"/>
                <w:color w:val="000000"/>
                <w:lang w:val="ru-RU"/>
              </w:rPr>
            </w:pPr>
            <w:r w:rsidRPr="00FD4411">
              <w:rPr>
                <w:b w:val="0"/>
                <w:color w:val="000000"/>
                <w:lang w:val="ru-RU"/>
              </w:rPr>
              <w:t>С видом использования «Энергетика», «Связь»</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CF6B34" w:rsidP="005D42DD">
            <w:pPr>
              <w:pStyle w:val="af3"/>
              <w:jc w:val="both"/>
              <w:rPr>
                <w:color w:val="000000"/>
                <w:lang w:val="ru-RU"/>
              </w:rPr>
            </w:pPr>
            <w:smartTag w:uri="urn:schemas-microsoft-com:office:smarttags" w:element="metricconverter">
              <w:smartTagPr>
                <w:attr w:name="ProductID" w:val="10 м2"/>
              </w:smartTagPr>
              <w:r w:rsidRPr="00FD4411">
                <w:rPr>
                  <w:color w:val="000000"/>
                  <w:lang w:val="ru-RU"/>
                </w:rPr>
                <w:t>10</w:t>
              </w:r>
              <w:r w:rsidR="001A3F8A" w:rsidRPr="00FD4411">
                <w:rPr>
                  <w:color w:val="000000"/>
                  <w:lang w:val="ru-RU"/>
                </w:rPr>
                <w:t xml:space="preserve"> м2</w:t>
              </w:r>
            </w:smartTag>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b w:val="0"/>
                <w:color w:val="000000"/>
                <w:lang w:val="ru-RU"/>
              </w:rPr>
            </w:pPr>
            <w:r w:rsidRPr="00FD4411">
              <w:rPr>
                <w:b w:val="0"/>
                <w:color w:val="000000"/>
                <w:lang w:val="ru-RU"/>
              </w:rPr>
              <w:t>1.2.</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b w:val="0"/>
                <w:color w:val="000000"/>
                <w:lang w:val="ru-RU"/>
              </w:rPr>
            </w:pPr>
            <w:r w:rsidRPr="00FD4411">
              <w:rPr>
                <w:b w:val="0"/>
                <w:color w:val="000000"/>
                <w:lang w:val="ru-RU"/>
              </w:rPr>
              <w:t>С видом использования «Объекты придорожного сервиса»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CF6B34" w:rsidP="005D42DD">
            <w:pPr>
              <w:pStyle w:val="af3"/>
              <w:jc w:val="both"/>
              <w:rPr>
                <w:color w:val="000000"/>
                <w:lang w:val="ru-RU"/>
              </w:rPr>
            </w:pPr>
            <w:smartTag w:uri="urn:schemas-microsoft-com:office:smarttags" w:element="metricconverter">
              <w:smartTagPr>
                <w:attr w:name="ProductID" w:val="25 м2"/>
              </w:smartTagPr>
              <w:r w:rsidRPr="00FD4411">
                <w:rPr>
                  <w:color w:val="000000"/>
                  <w:lang w:val="ru-RU"/>
                </w:rPr>
                <w:t>25</w:t>
              </w:r>
              <w:r w:rsidR="001A3F8A" w:rsidRPr="00FD4411">
                <w:rPr>
                  <w:color w:val="000000"/>
                  <w:lang w:val="ru-RU"/>
                </w:rPr>
                <w:t xml:space="preserve"> м2</w:t>
              </w:r>
            </w:smartTag>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b w:val="0"/>
                <w:color w:val="000000"/>
                <w:lang w:val="ru-RU"/>
              </w:rPr>
            </w:pPr>
            <w:r w:rsidRPr="00FD4411">
              <w:rPr>
                <w:b w:val="0"/>
                <w:color w:val="000000"/>
                <w:lang w:val="ru-RU"/>
              </w:rPr>
              <w:t>1.3.</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b w:val="0"/>
                <w:color w:val="000000"/>
                <w:lang w:val="ru-RU"/>
              </w:rPr>
            </w:pPr>
            <w:r w:rsidRPr="00FD4411">
              <w:rPr>
                <w:b w:val="0"/>
                <w:color w:val="000000"/>
                <w:lang w:val="ru-RU"/>
              </w:rPr>
              <w:t>С видами использования «Обеспечение внутреннего правопорядка»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CF6B34" w:rsidP="005D42DD">
            <w:pPr>
              <w:pStyle w:val="af3"/>
              <w:jc w:val="both"/>
              <w:rPr>
                <w:color w:val="000000"/>
                <w:lang w:val="ru-RU"/>
              </w:rPr>
            </w:pPr>
            <w:smartTag w:uri="urn:schemas-microsoft-com:office:smarttags" w:element="metricconverter">
              <w:smartTagPr>
                <w:attr w:name="ProductID" w:val="100 м2"/>
              </w:smartTagPr>
              <w:r w:rsidRPr="00FD4411">
                <w:rPr>
                  <w:color w:val="000000"/>
                  <w:lang w:val="ru-RU"/>
                </w:rPr>
                <w:t>100</w:t>
              </w:r>
              <w:r w:rsidR="001A3F8A" w:rsidRPr="00FD4411">
                <w:rPr>
                  <w:color w:val="000000"/>
                  <w:lang w:val="ru-RU"/>
                </w:rPr>
                <w:t xml:space="preserve"> м2</w:t>
              </w:r>
            </w:smartTag>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b w:val="0"/>
                <w:color w:val="000000"/>
                <w:lang w:val="ru-RU"/>
              </w:rPr>
            </w:pPr>
            <w:r w:rsidRPr="00FD4411">
              <w:rPr>
                <w:b w:val="0"/>
                <w:color w:val="000000"/>
                <w:lang w:val="ru-RU"/>
              </w:rPr>
              <w:t>1.4.</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b w:val="0"/>
                <w:color w:val="000000"/>
                <w:lang w:val="ru-RU"/>
              </w:rPr>
            </w:pPr>
            <w:r w:rsidRPr="00FD4411">
              <w:rPr>
                <w:b w:val="0"/>
                <w:color w:val="000000"/>
                <w:lang w:val="ru-RU"/>
              </w:rPr>
              <w:t>С видами использования «Обеспечение научной деятельности», «Склады»</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CF6B34" w:rsidP="005D42DD">
            <w:pPr>
              <w:pStyle w:val="af3"/>
              <w:jc w:val="both"/>
              <w:rPr>
                <w:color w:val="000000"/>
                <w:lang w:val="ru-RU"/>
              </w:rPr>
            </w:pPr>
            <w:smartTag w:uri="urn:schemas-microsoft-com:office:smarttags" w:element="metricconverter">
              <w:smartTagPr>
                <w:attr w:name="ProductID" w:val="100 м2"/>
              </w:smartTagPr>
              <w:r w:rsidRPr="00FD4411">
                <w:rPr>
                  <w:color w:val="000000"/>
                  <w:lang w:val="ru-RU"/>
                </w:rPr>
                <w:t>100</w:t>
              </w:r>
              <w:r w:rsidR="001A3F8A" w:rsidRPr="00FD4411">
                <w:rPr>
                  <w:color w:val="000000"/>
                  <w:lang w:val="ru-RU"/>
                </w:rPr>
                <w:t xml:space="preserve"> м2</w:t>
              </w:r>
            </w:smartTag>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b w:val="0"/>
                <w:color w:val="000000"/>
                <w:lang w:val="ru-RU"/>
              </w:rPr>
            </w:pPr>
            <w:r w:rsidRPr="00FD4411">
              <w:rPr>
                <w:b w:val="0"/>
                <w:color w:val="000000"/>
                <w:lang w:val="ru-RU"/>
              </w:rPr>
              <w:t>1.5.</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b w:val="0"/>
                <w:color w:val="000000"/>
                <w:lang w:val="ru-RU"/>
              </w:rPr>
            </w:pPr>
            <w:r w:rsidRPr="00FD4411">
              <w:rPr>
                <w:b w:val="0"/>
                <w:color w:val="000000"/>
                <w:lang w:val="ru-RU"/>
              </w:rPr>
              <w:t>С видом использования «Легкая промышленность», «Пищевая промышленность», «Тяжелая промышленность», «автомобилестроительная промышленность», «фармацевтическая промышленность», «Целлюлозно-бумажная промышленность», «Строительная промышленность», «Нефтехимическая промышленность»</w:t>
            </w:r>
          </w:p>
          <w:p w:rsidR="001A3F8A" w:rsidRPr="00FD4411" w:rsidRDefault="001A3F8A" w:rsidP="005D42DD">
            <w:pPr>
              <w:pStyle w:val="af6"/>
              <w:jc w:val="both"/>
              <w:rPr>
                <w:b w:val="0"/>
                <w:color w:val="000000"/>
                <w:lang w:val="ru-RU"/>
              </w:rPr>
            </w:pP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CF6B34" w:rsidP="005D42DD">
            <w:pPr>
              <w:pStyle w:val="af3"/>
              <w:jc w:val="both"/>
              <w:rPr>
                <w:color w:val="000000"/>
                <w:lang w:val="ru-RU"/>
              </w:rPr>
            </w:pPr>
            <w:smartTag w:uri="urn:schemas-microsoft-com:office:smarttags" w:element="metricconverter">
              <w:smartTagPr>
                <w:attr w:name="ProductID" w:val="100 м2"/>
              </w:smartTagPr>
              <w:r w:rsidRPr="00FD4411">
                <w:rPr>
                  <w:color w:val="000000"/>
                  <w:lang w:val="ru-RU"/>
                </w:rPr>
                <w:t>100</w:t>
              </w:r>
              <w:r w:rsidR="001A3F8A" w:rsidRPr="00FD4411">
                <w:rPr>
                  <w:color w:val="000000"/>
                  <w:lang w:val="ru-RU"/>
                </w:rPr>
                <w:t xml:space="preserve"> м2</w:t>
              </w:r>
            </w:smartTag>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b w:val="0"/>
                <w:color w:val="000000"/>
                <w:lang w:val="ru-RU"/>
              </w:rPr>
            </w:pPr>
            <w:r w:rsidRPr="00FD4411">
              <w:rPr>
                <w:b w:val="0"/>
                <w:color w:val="000000"/>
                <w:lang w:val="ru-RU"/>
              </w:rPr>
              <w:t>1.6.</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b w:val="0"/>
                <w:color w:val="000000"/>
                <w:lang w:val="ru-RU"/>
              </w:rPr>
            </w:pPr>
            <w:r w:rsidRPr="00FD4411">
              <w:rPr>
                <w:b w:val="0"/>
                <w:color w:val="000000"/>
                <w:lang w:val="ru-RU"/>
              </w:rPr>
              <w:t>С другими видами использования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jc w:val="both"/>
              <w:rPr>
                <w:color w:val="000000"/>
                <w:lang w:val="ru-RU"/>
              </w:rPr>
            </w:pPr>
            <w:r w:rsidRPr="00FD4411">
              <w:rPr>
                <w:color w:val="000000"/>
                <w:lang w:val="ru-RU"/>
              </w:rPr>
              <w:t>Не подлежит установлению</w:t>
            </w:r>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color w:val="000000"/>
                <w:lang w:val="ru-RU"/>
              </w:rPr>
            </w:pPr>
            <w:r w:rsidRPr="00FD4411">
              <w:rPr>
                <w:color w:val="000000"/>
                <w:lang w:val="ru-RU"/>
              </w:rPr>
              <w:t>2</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color w:val="000000"/>
                <w:lang w:val="ru-RU"/>
              </w:rPr>
            </w:pPr>
            <w:r w:rsidRPr="00FD4411">
              <w:rPr>
                <w:color w:val="000000"/>
                <w:lang w:val="ru-RU"/>
              </w:rPr>
              <w:t>Максимальная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jc w:val="both"/>
              <w:rPr>
                <w:color w:val="000000"/>
                <w:lang w:val="ru-RU"/>
              </w:rPr>
            </w:pPr>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b w:val="0"/>
                <w:color w:val="000000"/>
                <w:lang w:val="ru-RU"/>
              </w:rPr>
            </w:pPr>
            <w:r w:rsidRPr="00FD4411">
              <w:rPr>
                <w:b w:val="0"/>
                <w:color w:val="000000"/>
                <w:lang w:val="ru-RU"/>
              </w:rPr>
              <w:t>2.1.</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b w:val="0"/>
                <w:color w:val="000000"/>
                <w:lang w:val="ru-RU"/>
              </w:rPr>
            </w:pPr>
            <w:r w:rsidRPr="00FD4411">
              <w:rPr>
                <w:b w:val="0"/>
                <w:color w:val="000000"/>
                <w:lang w:val="ru-RU"/>
              </w:rPr>
              <w:t>С видами использования «Обеспечение внутреннего правопорядка»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CF6B34" w:rsidP="005D42DD">
            <w:pPr>
              <w:pStyle w:val="af3"/>
              <w:jc w:val="both"/>
              <w:rPr>
                <w:color w:val="000000"/>
                <w:lang w:val="ru-RU"/>
              </w:rPr>
            </w:pPr>
            <w:smartTag w:uri="urn:schemas-microsoft-com:office:smarttags" w:element="metricconverter">
              <w:smartTagPr>
                <w:attr w:name="ProductID" w:val="5000 м2"/>
              </w:smartTagPr>
              <w:r w:rsidRPr="00FD4411">
                <w:rPr>
                  <w:color w:val="000000"/>
                  <w:lang w:val="ru-RU"/>
                </w:rPr>
                <w:t>5</w:t>
              </w:r>
              <w:r w:rsidR="001A3F8A" w:rsidRPr="00FD4411">
                <w:rPr>
                  <w:color w:val="000000"/>
                  <w:lang w:val="ru-RU"/>
                </w:rPr>
                <w:t>000 м2</w:t>
              </w:r>
            </w:smartTag>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b w:val="0"/>
                <w:color w:val="000000"/>
                <w:lang w:val="ru-RU"/>
              </w:rPr>
            </w:pPr>
            <w:r w:rsidRPr="00FD4411">
              <w:rPr>
                <w:b w:val="0"/>
                <w:color w:val="000000"/>
                <w:lang w:val="ru-RU"/>
              </w:rPr>
              <w:t>2.2.</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b w:val="0"/>
                <w:color w:val="000000"/>
                <w:lang w:val="ru-RU"/>
              </w:rPr>
            </w:pPr>
            <w:r w:rsidRPr="00FD4411">
              <w:rPr>
                <w:b w:val="0"/>
                <w:color w:val="000000"/>
                <w:lang w:val="ru-RU"/>
              </w:rPr>
              <w:t>С видами использования «Объекты придорожного сервиса»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A537AA" w:rsidP="00C75049">
            <w:pPr>
              <w:pStyle w:val="af3"/>
              <w:jc w:val="both"/>
              <w:rPr>
                <w:color w:val="000000"/>
                <w:lang w:val="ru-RU"/>
              </w:rPr>
            </w:pPr>
            <w:r>
              <w:rPr>
                <w:color w:val="000000"/>
                <w:lang w:val="ru-RU"/>
              </w:rPr>
              <w:t>3</w:t>
            </w:r>
            <w:r w:rsidR="00C75049" w:rsidRPr="00FD4411">
              <w:rPr>
                <w:color w:val="000000"/>
                <w:lang w:val="ru-RU"/>
              </w:rPr>
              <w:t>0</w:t>
            </w:r>
            <w:r w:rsidR="001A3F8A" w:rsidRPr="00FD4411">
              <w:rPr>
                <w:color w:val="000000"/>
                <w:lang w:val="ru-RU"/>
              </w:rPr>
              <w:t>000 м2</w:t>
            </w:r>
            <w:r w:rsidR="00CF4947" w:rsidRPr="00FD4411">
              <w:rPr>
                <w:color w:val="000000"/>
                <w:lang w:val="ru-RU"/>
              </w:rPr>
              <w:t xml:space="preserve"> </w:t>
            </w:r>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b w:val="0"/>
                <w:color w:val="000000"/>
                <w:lang w:val="ru-RU"/>
              </w:rPr>
            </w:pPr>
            <w:r w:rsidRPr="00FD4411">
              <w:rPr>
                <w:b w:val="0"/>
                <w:color w:val="000000"/>
                <w:lang w:val="ru-RU"/>
              </w:rPr>
              <w:t>2.3.</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b w:val="0"/>
                <w:color w:val="000000"/>
                <w:lang w:val="ru-RU"/>
              </w:rPr>
            </w:pPr>
            <w:r w:rsidRPr="00FD4411">
              <w:rPr>
                <w:b w:val="0"/>
                <w:color w:val="000000"/>
                <w:lang w:val="ru-RU"/>
              </w:rPr>
              <w:t>С видами использования «Обеспечение научной деятельности»</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jc w:val="both"/>
              <w:rPr>
                <w:color w:val="000000"/>
                <w:lang w:val="ru-RU"/>
              </w:rPr>
            </w:pPr>
            <w:smartTag w:uri="urn:schemas-microsoft-com:office:smarttags" w:element="metricconverter">
              <w:smartTagPr>
                <w:attr w:name="ProductID" w:val="30 000 м2"/>
              </w:smartTagPr>
              <w:r w:rsidRPr="00FD4411">
                <w:rPr>
                  <w:color w:val="000000"/>
                  <w:lang w:val="ru-RU"/>
                </w:rPr>
                <w:t>30 000 м2</w:t>
              </w:r>
            </w:smartTag>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b w:val="0"/>
                <w:color w:val="000000"/>
                <w:lang w:val="ru-RU"/>
              </w:rPr>
            </w:pPr>
            <w:r w:rsidRPr="00FD4411">
              <w:rPr>
                <w:b w:val="0"/>
                <w:color w:val="000000"/>
                <w:lang w:val="ru-RU"/>
              </w:rPr>
              <w:t>2.4.</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b w:val="0"/>
                <w:color w:val="000000"/>
                <w:lang w:val="ru-RU"/>
              </w:rPr>
            </w:pPr>
            <w:r w:rsidRPr="00FD4411">
              <w:rPr>
                <w:b w:val="0"/>
                <w:color w:val="000000"/>
                <w:lang w:val="ru-RU"/>
              </w:rPr>
              <w:t>С другими видами использования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jc w:val="both"/>
              <w:rPr>
                <w:color w:val="000000"/>
                <w:lang w:val="ru-RU"/>
              </w:rPr>
            </w:pPr>
            <w:r w:rsidRPr="00FD4411">
              <w:rPr>
                <w:color w:val="000000"/>
                <w:lang w:val="ru-RU"/>
              </w:rPr>
              <w:t xml:space="preserve">Не подлежит установлению </w:t>
            </w:r>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color w:val="000000"/>
                <w:lang w:val="ru-RU"/>
              </w:rPr>
            </w:pPr>
            <w:r w:rsidRPr="00FD4411">
              <w:rPr>
                <w:color w:val="000000"/>
                <w:lang w:val="ru-RU"/>
              </w:rPr>
              <w:t>3</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color w:val="000000"/>
                <w:lang w:val="ru-RU"/>
              </w:rPr>
            </w:pPr>
            <w:r w:rsidRPr="00FD4411">
              <w:rPr>
                <w:color w:val="000000"/>
                <w:lang w:val="ru-RU"/>
              </w:rPr>
              <w:t>Минимальные отступы от границ земельных участков в целях определения мест допустимого размещения зданий, строений, сооружений, за пред</w:t>
            </w:r>
            <w:r w:rsidRPr="00FD4411">
              <w:rPr>
                <w:color w:val="000000"/>
                <w:lang w:val="ru-RU"/>
              </w:rPr>
              <w:t>е</w:t>
            </w:r>
            <w:r w:rsidRPr="00FD4411">
              <w:rPr>
                <w:color w:val="000000"/>
                <w:lang w:val="ru-RU"/>
              </w:rPr>
              <w:t>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jc w:val="both"/>
              <w:rPr>
                <w:color w:val="000000"/>
                <w:lang w:val="ru-RU"/>
              </w:rPr>
            </w:pPr>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jc w:val="both"/>
              <w:rPr>
                <w:color w:val="000000"/>
                <w:lang w:val="ru-RU"/>
              </w:rPr>
            </w:pPr>
            <w:r w:rsidRPr="00FD4411">
              <w:rPr>
                <w:color w:val="000000"/>
                <w:lang w:val="ru-RU"/>
              </w:rPr>
              <w:t>3.1</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jc w:val="both"/>
              <w:rPr>
                <w:color w:val="000000"/>
                <w:lang w:val="ru-RU"/>
              </w:rPr>
            </w:pPr>
            <w:r w:rsidRPr="00FD4411">
              <w:rPr>
                <w:color w:val="000000"/>
                <w:lang w:val="ru-RU"/>
              </w:rPr>
              <w:t>для объектов инженерно-технического обеспечения, автостоянок, автомобильных дорог, пешеходных дорожек и тротуаров, велосипедных дорожек, пешехо</w:t>
            </w:r>
            <w:r w:rsidRPr="00FD4411">
              <w:rPr>
                <w:color w:val="000000"/>
                <w:lang w:val="ru-RU"/>
              </w:rPr>
              <w:t>д</w:t>
            </w:r>
            <w:r w:rsidRPr="00FD4411">
              <w:rPr>
                <w:color w:val="000000"/>
                <w:lang w:val="ru-RU"/>
              </w:rPr>
              <w:t>ных переходов, мостовых сооружений, объектов, н</w:t>
            </w:r>
            <w:r w:rsidRPr="00FD4411">
              <w:rPr>
                <w:color w:val="000000"/>
                <w:lang w:val="ru-RU"/>
              </w:rPr>
              <w:t>е</w:t>
            </w:r>
            <w:r w:rsidRPr="00FD4411">
              <w:rPr>
                <w:color w:val="000000"/>
                <w:lang w:val="ru-RU"/>
              </w:rPr>
              <w:t>обходимых для обеспечения автомобильного движ</w:t>
            </w:r>
            <w:r w:rsidRPr="00FD4411">
              <w:rPr>
                <w:color w:val="000000"/>
                <w:lang w:val="ru-RU"/>
              </w:rPr>
              <w:t>е</w:t>
            </w:r>
            <w:r w:rsidRPr="00FD4411">
              <w:rPr>
                <w:color w:val="000000"/>
                <w:lang w:val="ru-RU"/>
              </w:rPr>
              <w:t>ния, посадки пассажиров и их сопутствующего о</w:t>
            </w:r>
            <w:r w:rsidRPr="00FD4411">
              <w:rPr>
                <w:color w:val="000000"/>
                <w:lang w:val="ru-RU"/>
              </w:rPr>
              <w:t>б</w:t>
            </w:r>
            <w:r w:rsidRPr="00FD4411">
              <w:rPr>
                <w:color w:val="000000"/>
                <w:lang w:val="ru-RU"/>
              </w:rPr>
              <w:t>служивания, объектов электросетевого хозяйства, об</w:t>
            </w:r>
            <w:r w:rsidRPr="00FD4411">
              <w:rPr>
                <w:color w:val="000000"/>
                <w:lang w:val="ru-RU"/>
              </w:rPr>
              <w:t>ъ</w:t>
            </w:r>
            <w:r w:rsidRPr="00FD4411">
              <w:rPr>
                <w:color w:val="000000"/>
                <w:lang w:val="ru-RU"/>
              </w:rPr>
              <w:t>ектов связи, радиовещания, телевидения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jc w:val="both"/>
              <w:rPr>
                <w:color w:val="000000"/>
                <w:lang w:val="ru-RU"/>
              </w:rPr>
            </w:pPr>
            <w:smartTag w:uri="urn:schemas-microsoft-com:office:smarttags" w:element="metricconverter">
              <w:smartTagPr>
                <w:attr w:name="ProductID" w:val="0 м"/>
              </w:smartTagPr>
              <w:r w:rsidRPr="00FD4411">
                <w:rPr>
                  <w:color w:val="000000"/>
                  <w:lang w:val="ru-RU"/>
                </w:rPr>
                <w:t>0 м</w:t>
              </w:r>
            </w:smartTag>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jc w:val="both"/>
              <w:rPr>
                <w:color w:val="000000"/>
                <w:lang w:val="ru-RU"/>
              </w:rPr>
            </w:pPr>
            <w:r w:rsidRPr="00FD4411">
              <w:rPr>
                <w:color w:val="000000"/>
                <w:lang w:val="ru-RU"/>
              </w:rPr>
              <w:t>3.2</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jc w:val="both"/>
              <w:rPr>
                <w:color w:val="000000"/>
                <w:lang w:val="ru-RU"/>
              </w:rPr>
            </w:pPr>
            <w:r w:rsidRPr="00FD4411">
              <w:rPr>
                <w:color w:val="000000"/>
                <w:lang w:val="ru-RU"/>
              </w:rPr>
              <w:t>для хозяйственных построек</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jc w:val="both"/>
              <w:rPr>
                <w:color w:val="000000"/>
                <w:lang w:val="ru-RU"/>
              </w:rPr>
            </w:pPr>
            <w:smartTag w:uri="urn:schemas-microsoft-com:office:smarttags" w:element="metricconverter">
              <w:smartTagPr>
                <w:attr w:name="ProductID" w:val="1 м"/>
              </w:smartTagPr>
              <w:r w:rsidRPr="00FD4411">
                <w:rPr>
                  <w:color w:val="000000"/>
                  <w:lang w:val="ru-RU"/>
                </w:rPr>
                <w:t>1 м</w:t>
              </w:r>
            </w:smartTag>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jc w:val="both"/>
              <w:rPr>
                <w:color w:val="000000"/>
                <w:lang w:val="ru-RU"/>
              </w:rPr>
            </w:pPr>
            <w:r w:rsidRPr="00FD4411">
              <w:rPr>
                <w:color w:val="000000"/>
                <w:lang w:val="ru-RU"/>
              </w:rPr>
              <w:t>3.3</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jc w:val="both"/>
              <w:rPr>
                <w:color w:val="000000"/>
                <w:lang w:val="ru-RU"/>
              </w:rPr>
            </w:pPr>
            <w:r w:rsidRPr="00FD4411">
              <w:rPr>
                <w:color w:val="000000"/>
                <w:lang w:val="ru-RU"/>
              </w:rPr>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jc w:val="both"/>
              <w:rPr>
                <w:color w:val="000000"/>
                <w:lang w:val="ru-RU"/>
              </w:rPr>
            </w:pPr>
            <w:smartTag w:uri="urn:schemas-microsoft-com:office:smarttags" w:element="metricconverter">
              <w:smartTagPr>
                <w:attr w:name="ProductID" w:val="3 м"/>
              </w:smartTagPr>
              <w:r w:rsidRPr="00FD4411">
                <w:rPr>
                  <w:color w:val="000000"/>
                  <w:lang w:val="ru-RU"/>
                </w:rPr>
                <w:t>3 м</w:t>
              </w:r>
            </w:smartTag>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color w:val="000000"/>
                <w:lang w:val="ru-RU"/>
              </w:rPr>
            </w:pPr>
            <w:r w:rsidRPr="00FD4411">
              <w:rPr>
                <w:color w:val="000000"/>
                <w:lang w:val="ru-RU"/>
              </w:rPr>
              <w:t>4</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color w:val="000000"/>
                <w:lang w:val="ru-RU"/>
              </w:rPr>
            </w:pPr>
            <w:r w:rsidRPr="00FD4411">
              <w:rPr>
                <w:color w:val="000000"/>
                <w:lang w:val="ru-RU"/>
              </w:rPr>
              <w:t>Минимальный отступ от красной линии в целях определения мест допустимого размещения зд</w:t>
            </w:r>
            <w:r w:rsidRPr="00FD4411">
              <w:rPr>
                <w:color w:val="000000"/>
                <w:lang w:val="ru-RU"/>
              </w:rPr>
              <w:t>а</w:t>
            </w:r>
            <w:r w:rsidRPr="00FD4411">
              <w:rPr>
                <w:color w:val="000000"/>
                <w:lang w:val="ru-RU"/>
              </w:rPr>
              <w:t>ний, строений, сооружений, за пределами которых запрещено строительство зданий, строений, соор</w:t>
            </w:r>
            <w:r w:rsidRPr="00FD4411">
              <w:rPr>
                <w:color w:val="000000"/>
                <w:lang w:val="ru-RU"/>
              </w:rPr>
              <w:t>у</w:t>
            </w:r>
            <w:r w:rsidRPr="00FD4411">
              <w:rPr>
                <w:color w:val="000000"/>
                <w:lang w:val="ru-RU"/>
              </w:rPr>
              <w:t>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jc w:val="both"/>
              <w:rPr>
                <w:color w:val="000000"/>
                <w:lang w:val="ru-RU"/>
              </w:rPr>
            </w:pPr>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jc w:val="both"/>
              <w:rPr>
                <w:color w:val="000000"/>
                <w:lang w:val="ru-RU"/>
              </w:rPr>
            </w:pPr>
            <w:r w:rsidRPr="00FD4411">
              <w:rPr>
                <w:color w:val="000000"/>
                <w:lang w:val="ru-RU"/>
              </w:rPr>
              <w:t>4.1</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jc w:val="both"/>
              <w:rPr>
                <w:color w:val="000000"/>
                <w:lang w:val="ru-RU"/>
              </w:rPr>
            </w:pPr>
            <w:r w:rsidRPr="00FD4411">
              <w:rPr>
                <w:color w:val="000000"/>
                <w:lang w:val="ru-RU"/>
              </w:rPr>
              <w:t>для объектов инженерно-технического обеспечения, автостоянок, автомобильных дорог, пешеходных дорожек и тротуаров, велосипедных дорожек, пешехо</w:t>
            </w:r>
            <w:r w:rsidRPr="00FD4411">
              <w:rPr>
                <w:color w:val="000000"/>
                <w:lang w:val="ru-RU"/>
              </w:rPr>
              <w:t>д</w:t>
            </w:r>
            <w:r w:rsidRPr="00FD4411">
              <w:rPr>
                <w:color w:val="000000"/>
                <w:lang w:val="ru-RU"/>
              </w:rPr>
              <w:t>ных переходов, мостовых сооружений, объектов, н</w:t>
            </w:r>
            <w:r w:rsidRPr="00FD4411">
              <w:rPr>
                <w:color w:val="000000"/>
                <w:lang w:val="ru-RU"/>
              </w:rPr>
              <w:t>е</w:t>
            </w:r>
            <w:r w:rsidRPr="00FD4411">
              <w:rPr>
                <w:color w:val="000000"/>
                <w:lang w:val="ru-RU"/>
              </w:rPr>
              <w:t>обходимых для обеспечения автомобильного движ</w:t>
            </w:r>
            <w:r w:rsidRPr="00FD4411">
              <w:rPr>
                <w:color w:val="000000"/>
                <w:lang w:val="ru-RU"/>
              </w:rPr>
              <w:t>е</w:t>
            </w:r>
            <w:r w:rsidRPr="00FD4411">
              <w:rPr>
                <w:color w:val="000000"/>
                <w:lang w:val="ru-RU"/>
              </w:rPr>
              <w:t>ния, посадки пассажиров и их сопутствующего о</w:t>
            </w:r>
            <w:r w:rsidRPr="00FD4411">
              <w:rPr>
                <w:color w:val="000000"/>
                <w:lang w:val="ru-RU"/>
              </w:rPr>
              <w:t>б</w:t>
            </w:r>
            <w:r w:rsidRPr="00FD4411">
              <w:rPr>
                <w:color w:val="000000"/>
                <w:lang w:val="ru-RU"/>
              </w:rPr>
              <w:t>служивания, объектов электросетевого хозяйства, об</w:t>
            </w:r>
            <w:r w:rsidRPr="00FD4411">
              <w:rPr>
                <w:color w:val="000000"/>
                <w:lang w:val="ru-RU"/>
              </w:rPr>
              <w:t>ъ</w:t>
            </w:r>
            <w:r w:rsidRPr="00FD4411">
              <w:rPr>
                <w:color w:val="000000"/>
                <w:lang w:val="ru-RU"/>
              </w:rPr>
              <w:t>ектов связи, радиовещания, телевидения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jc w:val="both"/>
              <w:rPr>
                <w:color w:val="000000"/>
                <w:lang w:val="ru-RU"/>
              </w:rPr>
            </w:pPr>
            <w:smartTag w:uri="urn:schemas-microsoft-com:office:smarttags" w:element="metricconverter">
              <w:smartTagPr>
                <w:attr w:name="ProductID" w:val="0 м"/>
              </w:smartTagPr>
              <w:r w:rsidRPr="00FD4411">
                <w:rPr>
                  <w:color w:val="000000"/>
                  <w:lang w:val="ru-RU"/>
                </w:rPr>
                <w:t>0 м</w:t>
              </w:r>
            </w:smartTag>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jc w:val="both"/>
              <w:rPr>
                <w:color w:val="000000"/>
                <w:lang w:val="ru-RU"/>
              </w:rPr>
            </w:pPr>
            <w:r w:rsidRPr="00FD4411">
              <w:rPr>
                <w:color w:val="000000"/>
                <w:lang w:val="ru-RU"/>
              </w:rPr>
              <w:t>4.2</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jc w:val="both"/>
              <w:rPr>
                <w:color w:val="000000"/>
                <w:lang w:val="ru-RU"/>
              </w:rPr>
            </w:pPr>
            <w:r w:rsidRPr="00FD4411">
              <w:rPr>
                <w:color w:val="000000"/>
                <w:lang w:val="ru-RU"/>
              </w:rPr>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jc w:val="both"/>
              <w:rPr>
                <w:color w:val="000000"/>
                <w:lang w:val="ru-RU"/>
              </w:rPr>
            </w:pPr>
            <w:smartTag w:uri="urn:schemas-microsoft-com:office:smarttags" w:element="metricconverter">
              <w:smartTagPr>
                <w:attr w:name="ProductID" w:val="5 м"/>
              </w:smartTagPr>
              <w:r w:rsidRPr="00FD4411">
                <w:rPr>
                  <w:color w:val="000000"/>
                  <w:lang w:val="ru-RU"/>
                </w:rPr>
                <w:t>5 м</w:t>
              </w:r>
            </w:smartTag>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color w:val="000000"/>
                <w:lang w:val="ru-RU"/>
              </w:rPr>
            </w:pPr>
            <w:r w:rsidRPr="00FD4411">
              <w:rPr>
                <w:color w:val="000000"/>
                <w:lang w:val="ru-RU"/>
              </w:rPr>
              <w:t>5</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color w:val="000000"/>
                <w:lang w:val="ru-RU"/>
              </w:rPr>
            </w:pPr>
            <w:r w:rsidRPr="00FD4411">
              <w:rPr>
                <w:color w:val="000000"/>
                <w:lang w:val="ru-RU"/>
              </w:rPr>
              <w:t>Предельная (максимальная) высота объектов капитального стро</w:t>
            </w:r>
            <w:r w:rsidRPr="00FD4411">
              <w:rPr>
                <w:color w:val="000000"/>
                <w:lang w:val="ru-RU"/>
              </w:rPr>
              <w:t>и</w:t>
            </w:r>
            <w:r w:rsidRPr="00FD4411">
              <w:rPr>
                <w:color w:val="000000"/>
                <w:lang w:val="ru-RU"/>
              </w:rPr>
              <w:t>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jc w:val="both"/>
              <w:rPr>
                <w:color w:val="000000"/>
                <w:lang w:val="ru-RU"/>
              </w:rPr>
            </w:pPr>
            <w:smartTag w:uri="urn:schemas-microsoft-com:office:smarttags" w:element="metricconverter">
              <w:smartTagPr>
                <w:attr w:name="ProductID" w:val="20 м"/>
              </w:smartTagPr>
              <w:r w:rsidRPr="00FD4411">
                <w:rPr>
                  <w:color w:val="000000"/>
                  <w:lang w:val="ru-RU"/>
                </w:rPr>
                <w:t>20 м</w:t>
              </w:r>
            </w:smartTag>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color w:val="000000"/>
                <w:lang w:val="ru-RU"/>
              </w:rPr>
            </w:pPr>
            <w:r w:rsidRPr="00FD4411">
              <w:rPr>
                <w:color w:val="000000"/>
                <w:lang w:val="ru-RU"/>
              </w:rPr>
              <w:t>6</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color w:val="000000"/>
                <w:lang w:val="ru-RU"/>
              </w:rPr>
            </w:pPr>
            <w:r w:rsidRPr="00FD4411">
              <w:rPr>
                <w:color w:val="000000"/>
                <w:lang w:val="ru-RU"/>
              </w:rPr>
              <w:t>Максимальный процент застройки в границах з</w:t>
            </w:r>
            <w:r w:rsidRPr="00FD4411">
              <w:rPr>
                <w:color w:val="000000"/>
                <w:lang w:val="ru-RU"/>
              </w:rPr>
              <w:t>е</w:t>
            </w:r>
            <w:r w:rsidRPr="00FD4411">
              <w:rPr>
                <w:color w:val="000000"/>
                <w:lang w:val="ru-RU"/>
              </w:rPr>
              <w:t>мельного участка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jc w:val="both"/>
              <w:rPr>
                <w:color w:val="000000"/>
                <w:lang w:val="ru-RU"/>
              </w:rPr>
            </w:pPr>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jc w:val="both"/>
              <w:rPr>
                <w:color w:val="000000"/>
                <w:lang w:val="ru-RU"/>
              </w:rPr>
            </w:pPr>
            <w:r w:rsidRPr="00FD4411">
              <w:rPr>
                <w:color w:val="000000"/>
                <w:lang w:val="ru-RU"/>
              </w:rPr>
              <w:t>6.1</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jc w:val="both"/>
              <w:rPr>
                <w:color w:val="000000"/>
                <w:lang w:val="ru-RU"/>
              </w:rPr>
            </w:pPr>
            <w:r w:rsidRPr="00FD4411">
              <w:rPr>
                <w:color w:val="000000"/>
                <w:lang w:val="ru-RU"/>
              </w:rPr>
              <w:t>с основным видом разрешенного и</w:t>
            </w:r>
            <w:r w:rsidRPr="00FD4411">
              <w:rPr>
                <w:color w:val="000000"/>
                <w:lang w:val="ru-RU"/>
              </w:rPr>
              <w:t>с</w:t>
            </w:r>
            <w:r w:rsidRPr="00FD4411">
              <w:rPr>
                <w:color w:val="000000"/>
                <w:lang w:val="ru-RU"/>
              </w:rPr>
              <w:t>пользования "Коммунальное обслуживание"</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jc w:val="both"/>
              <w:rPr>
                <w:color w:val="000000"/>
                <w:lang w:val="ru-RU"/>
              </w:rPr>
            </w:pPr>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jc w:val="both"/>
              <w:rPr>
                <w:color w:val="000000"/>
                <w:lang w:val="ru-RU"/>
              </w:rPr>
            </w:pP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jc w:val="both"/>
              <w:rPr>
                <w:color w:val="000000"/>
                <w:lang w:val="ru-RU"/>
              </w:rPr>
            </w:pPr>
            <w:r w:rsidRPr="00FD4411">
              <w:rPr>
                <w:color w:val="000000"/>
                <w:lang w:val="ru-RU"/>
              </w:rPr>
              <w:t>- в случае размещения на земельном участке только объектов инженерно-технического обеспечения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jc w:val="both"/>
              <w:rPr>
                <w:color w:val="000000"/>
                <w:lang w:val="ru-RU"/>
              </w:rPr>
            </w:pPr>
            <w:r w:rsidRPr="00FD4411">
              <w:rPr>
                <w:color w:val="000000"/>
                <w:lang w:val="ru-RU"/>
              </w:rPr>
              <w:t>100 %</w:t>
            </w:r>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jc w:val="both"/>
              <w:rPr>
                <w:color w:val="000000"/>
                <w:lang w:val="ru-RU"/>
              </w:rPr>
            </w:pP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jc w:val="both"/>
              <w:rPr>
                <w:color w:val="000000"/>
                <w:lang w:val="ru-RU"/>
              </w:rPr>
            </w:pPr>
            <w:r w:rsidRPr="00FD4411">
              <w:rPr>
                <w:color w:val="000000"/>
                <w:lang w:val="ru-RU"/>
              </w:rPr>
              <w:t>- в случае размещения на земельном участке иных объектов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jc w:val="both"/>
              <w:rPr>
                <w:color w:val="000000"/>
                <w:lang w:val="ru-RU"/>
              </w:rPr>
            </w:pPr>
            <w:r w:rsidRPr="00FD4411">
              <w:rPr>
                <w:color w:val="000000"/>
                <w:lang w:val="ru-RU"/>
              </w:rPr>
              <w:t>80 %</w:t>
            </w:r>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jc w:val="both"/>
              <w:rPr>
                <w:color w:val="000000"/>
                <w:lang w:val="ru-RU"/>
              </w:rPr>
            </w:pPr>
            <w:r w:rsidRPr="00FD4411">
              <w:rPr>
                <w:color w:val="000000"/>
                <w:lang w:val="ru-RU"/>
              </w:rPr>
              <w:t>6.2</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jc w:val="both"/>
              <w:rPr>
                <w:color w:val="000000"/>
                <w:lang w:val="ru-RU"/>
              </w:rPr>
            </w:pPr>
            <w:r w:rsidRPr="00FD4411">
              <w:rPr>
                <w:color w:val="000000"/>
                <w:lang w:val="ru-RU"/>
              </w:rPr>
              <w:t>с другими видами разреше</w:t>
            </w:r>
            <w:r w:rsidRPr="00FD4411">
              <w:rPr>
                <w:color w:val="000000"/>
                <w:lang w:val="ru-RU"/>
              </w:rPr>
              <w:t>н</w:t>
            </w:r>
            <w:r w:rsidRPr="00FD4411">
              <w:rPr>
                <w:color w:val="000000"/>
                <w:lang w:val="ru-RU"/>
              </w:rPr>
              <w:t>ного использования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jc w:val="both"/>
              <w:rPr>
                <w:color w:val="000000"/>
                <w:lang w:val="ru-RU"/>
              </w:rPr>
            </w:pPr>
            <w:r w:rsidRPr="00FD4411">
              <w:rPr>
                <w:color w:val="000000"/>
                <w:lang w:val="ru-RU"/>
              </w:rPr>
              <w:t>70 %</w:t>
            </w:r>
          </w:p>
        </w:tc>
      </w:tr>
    </w:tbl>
    <w:p w:rsidR="001A3F8A" w:rsidRPr="00FD4411" w:rsidRDefault="001A3F8A" w:rsidP="001A3F8A">
      <w:pPr>
        <w:pStyle w:val="ConsPlusNormal"/>
        <w:ind w:firstLine="709"/>
        <w:jc w:val="both"/>
        <w:outlineLvl w:val="7"/>
        <w:rPr>
          <w:rFonts w:ascii="Times New Roman" w:hAnsi="Times New Roman" w:cs="Times New Roman"/>
          <w:b/>
          <w:color w:val="000000"/>
          <w:sz w:val="22"/>
          <w:szCs w:val="22"/>
        </w:rPr>
      </w:pPr>
    </w:p>
    <w:p w:rsidR="001A3F8A" w:rsidRPr="00FD4411" w:rsidRDefault="001A3F8A" w:rsidP="001A3F8A">
      <w:pPr>
        <w:autoSpaceDN w:val="0"/>
        <w:adjustRightInd w:val="0"/>
        <w:spacing w:line="240" w:lineRule="auto"/>
        <w:ind w:firstLine="709"/>
        <w:rPr>
          <w:rFonts w:ascii="Times New Roman" w:hAnsi="Times New Roman" w:cs="Times New Roman"/>
          <w:color w:val="000000"/>
          <w:sz w:val="22"/>
          <w:szCs w:val="22"/>
        </w:rPr>
      </w:pPr>
      <w:r w:rsidRPr="00FD4411">
        <w:rPr>
          <w:rFonts w:ascii="Times New Roman" w:hAnsi="Times New Roman" w:cs="Times New Roman"/>
          <w:color w:val="000000"/>
          <w:sz w:val="22"/>
          <w:szCs w:val="22"/>
        </w:rPr>
        <w:t>Установка ограждений земельных участков объектов, зданий и сооружений производится согласно СН 441-72* «Указания по проектированию ограждений площадок и участков предприятий, зданий и сооружений» в том случае, если установка таких ограждений не регулируется техническими регламентами и установленными в настоящих правилах землепользования и застройки градостроительными регламентами.</w:t>
      </w:r>
    </w:p>
    <w:p w:rsidR="001A3F8A" w:rsidRPr="00FD4411" w:rsidRDefault="001A3F8A" w:rsidP="001A3F8A">
      <w:pPr>
        <w:pStyle w:val="ConsNormal"/>
        <w:tabs>
          <w:tab w:val="left" w:pos="900"/>
        </w:tabs>
        <w:ind w:firstLine="709"/>
        <w:jc w:val="both"/>
        <w:rPr>
          <w:rFonts w:ascii="Times New Roman" w:hAnsi="Times New Roman" w:cs="Times New Roman"/>
          <w:b/>
          <w:color w:val="000000"/>
          <w:sz w:val="22"/>
          <w:szCs w:val="22"/>
        </w:rPr>
      </w:pPr>
    </w:p>
    <w:p w:rsidR="001A3F8A" w:rsidRPr="00FD4411" w:rsidRDefault="001A3F8A" w:rsidP="00F444F6">
      <w:pPr>
        <w:autoSpaceDN w:val="0"/>
        <w:adjustRightInd w:val="0"/>
        <w:spacing w:line="23" w:lineRule="atLeast"/>
        <w:ind w:firstLine="709"/>
        <w:rPr>
          <w:rFonts w:ascii="Times New Roman" w:hAnsi="Times New Roman" w:cs="Times New Roman"/>
          <w:color w:val="000000"/>
          <w:sz w:val="22"/>
          <w:szCs w:val="22"/>
        </w:rPr>
      </w:pPr>
    </w:p>
    <w:p w:rsidR="00622AE5" w:rsidRPr="00FD4411" w:rsidRDefault="001A3F8A" w:rsidP="00F444F6">
      <w:pPr>
        <w:pStyle w:val="ConsNormal"/>
        <w:tabs>
          <w:tab w:val="left" w:pos="900"/>
        </w:tabs>
        <w:spacing w:line="23" w:lineRule="atLeast"/>
        <w:ind w:firstLine="709"/>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П.3. ЗОНА ПРОИЗВОДСТВЕННЫХ ПРЕДПРИЯТИЙ II КЛАССА ОПАСНОСТИ</w:t>
      </w:r>
    </w:p>
    <w:p w:rsidR="001A3F8A" w:rsidRPr="00FD4411" w:rsidRDefault="001A3F8A" w:rsidP="00F444F6">
      <w:pPr>
        <w:pStyle w:val="ConsNormal"/>
        <w:tabs>
          <w:tab w:val="left" w:pos="900"/>
        </w:tabs>
        <w:spacing w:line="23" w:lineRule="atLeast"/>
        <w:ind w:firstLine="709"/>
        <w:jc w:val="both"/>
        <w:rPr>
          <w:rFonts w:ascii="Times New Roman" w:hAnsi="Times New Roman" w:cs="Times New Roman"/>
          <w:b/>
          <w:color w:val="000000"/>
          <w:sz w:val="22"/>
          <w:szCs w:val="22"/>
        </w:rPr>
      </w:pPr>
    </w:p>
    <w:p w:rsidR="001A3F8A" w:rsidRPr="00FD4411" w:rsidRDefault="001A3F8A" w:rsidP="001A3F8A">
      <w:pPr>
        <w:pStyle w:val="ConsNormal"/>
        <w:tabs>
          <w:tab w:val="left" w:pos="900"/>
        </w:tabs>
        <w:ind w:firstLine="709"/>
        <w:jc w:val="both"/>
        <w:rPr>
          <w:rFonts w:ascii="Times New Roman" w:hAnsi="Times New Roman" w:cs="Times New Roman"/>
          <w:snapToGrid w:val="0"/>
          <w:color w:val="000000"/>
          <w:sz w:val="22"/>
          <w:szCs w:val="22"/>
        </w:rPr>
      </w:pPr>
      <w:r w:rsidRPr="00FD4411">
        <w:rPr>
          <w:rFonts w:ascii="Times New Roman" w:hAnsi="Times New Roman" w:cs="Times New Roman"/>
          <w:snapToGrid w:val="0"/>
          <w:color w:val="000000"/>
          <w:sz w:val="22"/>
          <w:szCs w:val="22"/>
        </w:rPr>
        <w:t xml:space="preserve">Данная зона выделена для обеспечения правовых условий формирования территорий, на которых осуществляется производственная деятельность. Класс опасности размещаемых производственных объектов не должен превышать </w:t>
      </w:r>
      <w:r w:rsidRPr="00FD4411">
        <w:rPr>
          <w:rFonts w:ascii="Times New Roman" w:hAnsi="Times New Roman" w:cs="Times New Roman"/>
          <w:snapToGrid w:val="0"/>
          <w:color w:val="000000"/>
          <w:sz w:val="22"/>
          <w:szCs w:val="22"/>
          <w:lang w:val="en-US"/>
        </w:rPr>
        <w:t>II</w:t>
      </w:r>
      <w:r w:rsidRPr="00FD4411">
        <w:rPr>
          <w:rFonts w:ascii="Times New Roman" w:hAnsi="Times New Roman" w:cs="Times New Roman"/>
          <w:snapToGrid w:val="0"/>
          <w:color w:val="000000"/>
          <w:sz w:val="22"/>
          <w:szCs w:val="22"/>
        </w:rPr>
        <w:t>.</w:t>
      </w:r>
    </w:p>
    <w:p w:rsidR="001A3F8A" w:rsidRPr="00FD4411" w:rsidRDefault="001A3F8A" w:rsidP="001A3F8A">
      <w:pPr>
        <w:pStyle w:val="ConsNormal"/>
        <w:tabs>
          <w:tab w:val="left" w:pos="900"/>
        </w:tabs>
        <w:ind w:firstLine="709"/>
        <w:jc w:val="both"/>
        <w:rPr>
          <w:rFonts w:ascii="Times New Roman" w:hAnsi="Times New Roman" w:cs="Times New Roman"/>
          <w:snapToGrid w:val="0"/>
          <w:color w:val="000000"/>
          <w:sz w:val="22"/>
          <w:szCs w:val="22"/>
        </w:rPr>
      </w:pPr>
    </w:p>
    <w:p w:rsidR="001A3F8A" w:rsidRPr="00FD4411" w:rsidRDefault="001A3F8A" w:rsidP="001A3F8A">
      <w:pPr>
        <w:pStyle w:val="ConsNormal"/>
        <w:tabs>
          <w:tab w:val="left" w:pos="900"/>
        </w:tabs>
        <w:ind w:firstLine="709"/>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Основные виды разрешенного использования:</w:t>
      </w:r>
    </w:p>
    <w:tbl>
      <w:tblPr>
        <w:tblW w:w="9863" w:type="dxa"/>
        <w:jc w:val="center"/>
        <w:tblLayout w:type="fixed"/>
        <w:tblLook w:val="0000" w:firstRow="0" w:lastRow="0" w:firstColumn="0" w:lastColumn="0" w:noHBand="0" w:noVBand="0"/>
      </w:tblPr>
      <w:tblGrid>
        <w:gridCol w:w="2018"/>
        <w:gridCol w:w="6301"/>
        <w:gridCol w:w="1544"/>
      </w:tblGrid>
      <w:tr w:rsidR="00961FA5" w:rsidRPr="00FD4411" w:rsidTr="00961FA5">
        <w:trPr>
          <w:tblHeader/>
          <w:jc w:val="center"/>
        </w:trPr>
        <w:tc>
          <w:tcPr>
            <w:tcW w:w="2018" w:type="dxa"/>
            <w:tcBorders>
              <w:top w:val="single" w:sz="4" w:space="0" w:color="000000"/>
              <w:left w:val="single" w:sz="4" w:space="0" w:color="000000"/>
              <w:bottom w:val="single" w:sz="4" w:space="0" w:color="000000"/>
            </w:tcBorders>
            <w:shd w:val="clear" w:color="auto" w:fill="auto"/>
            <w:vAlign w:val="center"/>
          </w:tcPr>
          <w:p w:rsidR="00961FA5" w:rsidRPr="00FD4411" w:rsidRDefault="00961FA5" w:rsidP="005D42DD">
            <w:pPr>
              <w:pStyle w:val="af5"/>
              <w:jc w:val="both"/>
              <w:rPr>
                <w:color w:val="000000"/>
                <w:szCs w:val="22"/>
              </w:rPr>
            </w:pPr>
            <w:r w:rsidRPr="00FD4411">
              <w:rPr>
                <w:color w:val="000000"/>
                <w:szCs w:val="22"/>
              </w:rPr>
              <w:t xml:space="preserve">Вид разрешенного использования </w:t>
            </w:r>
            <w:r w:rsidRPr="00FD4411">
              <w:rPr>
                <w:color w:val="000000"/>
                <w:szCs w:val="22"/>
              </w:rPr>
              <w:br/>
              <w:t xml:space="preserve">земельных участков и объектов </w:t>
            </w:r>
            <w:r w:rsidRPr="00FD4411">
              <w:rPr>
                <w:color w:val="000000"/>
                <w:szCs w:val="22"/>
              </w:rPr>
              <w:br/>
              <w:t>кап</w:t>
            </w:r>
            <w:r w:rsidRPr="00FD4411">
              <w:rPr>
                <w:color w:val="000000"/>
                <w:szCs w:val="22"/>
              </w:rPr>
              <w:t>и</w:t>
            </w:r>
            <w:r w:rsidRPr="00FD4411">
              <w:rPr>
                <w:color w:val="000000"/>
                <w:szCs w:val="22"/>
              </w:rPr>
              <w:t>тального строительства</w:t>
            </w:r>
          </w:p>
        </w:tc>
        <w:tc>
          <w:tcPr>
            <w:tcW w:w="6301" w:type="dxa"/>
            <w:tcBorders>
              <w:top w:val="single" w:sz="4" w:space="0" w:color="000000"/>
              <w:left w:val="single" w:sz="4" w:space="0" w:color="000000"/>
              <w:bottom w:val="single" w:sz="4" w:space="0" w:color="000000"/>
              <w:right w:val="single" w:sz="4" w:space="0" w:color="000000"/>
            </w:tcBorders>
            <w:vAlign w:val="center"/>
          </w:tcPr>
          <w:p w:rsidR="00961FA5" w:rsidRPr="00FD4411" w:rsidRDefault="00961FA5" w:rsidP="005D42DD">
            <w:pPr>
              <w:pStyle w:val="af5"/>
              <w:jc w:val="both"/>
              <w:rPr>
                <w:color w:val="000000"/>
                <w:szCs w:val="22"/>
              </w:rPr>
            </w:pPr>
            <w:r w:rsidRPr="00FD4411">
              <w:rPr>
                <w:color w:val="000000"/>
                <w:szCs w:val="22"/>
              </w:rPr>
              <w:t>Описание вида разрешенного использования земельного участка</w:t>
            </w:r>
          </w:p>
        </w:tc>
        <w:tc>
          <w:tcPr>
            <w:tcW w:w="1544" w:type="dxa"/>
            <w:tcBorders>
              <w:top w:val="single" w:sz="4" w:space="0" w:color="000000"/>
              <w:left w:val="single" w:sz="4" w:space="0" w:color="000000"/>
              <w:bottom w:val="single" w:sz="4" w:space="0" w:color="000000"/>
              <w:right w:val="single" w:sz="4" w:space="0" w:color="000000"/>
            </w:tcBorders>
          </w:tcPr>
          <w:p w:rsidR="00961FA5" w:rsidRPr="00FD4411" w:rsidRDefault="00961FA5" w:rsidP="00060D43">
            <w:pPr>
              <w:pStyle w:val="af5"/>
              <w:jc w:val="both"/>
              <w:rPr>
                <w:color w:val="000000"/>
                <w:szCs w:val="22"/>
              </w:rPr>
            </w:pPr>
            <w:r w:rsidRPr="00FD4411">
              <w:rPr>
                <w:color w:val="000000"/>
                <w:szCs w:val="22"/>
                <w:lang w:eastAsia="ru-RU"/>
              </w:rPr>
              <w:t>Код</w:t>
            </w:r>
          </w:p>
        </w:tc>
      </w:tr>
      <w:tr w:rsidR="00686BAE" w:rsidRPr="00FD4411" w:rsidTr="00961FA5">
        <w:trPr>
          <w:jc w:val="center"/>
        </w:trPr>
        <w:tc>
          <w:tcPr>
            <w:tcW w:w="2018" w:type="dxa"/>
            <w:tcBorders>
              <w:top w:val="single" w:sz="4" w:space="0" w:color="000000"/>
              <w:left w:val="single" w:sz="4" w:space="0" w:color="000000"/>
              <w:bottom w:val="single" w:sz="4" w:space="0" w:color="000000"/>
            </w:tcBorders>
            <w:shd w:val="clear" w:color="auto" w:fill="auto"/>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Тяжелая промышленность</w:t>
            </w:r>
          </w:p>
        </w:tc>
        <w:tc>
          <w:tcPr>
            <w:tcW w:w="6301" w:type="dxa"/>
            <w:tcBorders>
              <w:top w:val="single" w:sz="4" w:space="0" w:color="000000"/>
              <w:left w:val="single" w:sz="4" w:space="0" w:color="000000"/>
              <w:bottom w:val="single" w:sz="4" w:space="0" w:color="000000"/>
              <w:right w:val="single" w:sz="4" w:space="0" w:color="000000"/>
            </w:tcBorders>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544" w:type="dxa"/>
            <w:tcBorders>
              <w:top w:val="single" w:sz="4" w:space="0" w:color="000000"/>
              <w:left w:val="single" w:sz="4" w:space="0" w:color="000000"/>
              <w:bottom w:val="single" w:sz="4" w:space="0" w:color="000000"/>
              <w:right w:val="single" w:sz="4" w:space="0" w:color="000000"/>
            </w:tcBorders>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6.2</w:t>
            </w:r>
          </w:p>
        </w:tc>
      </w:tr>
      <w:tr w:rsidR="00686BAE" w:rsidRPr="00FD4411" w:rsidTr="00961FA5">
        <w:trPr>
          <w:jc w:val="center"/>
        </w:trPr>
        <w:tc>
          <w:tcPr>
            <w:tcW w:w="2018" w:type="dxa"/>
            <w:tcBorders>
              <w:top w:val="single" w:sz="4" w:space="0" w:color="000000"/>
              <w:left w:val="single" w:sz="4" w:space="0" w:color="000000"/>
              <w:bottom w:val="single" w:sz="4" w:space="0" w:color="000000"/>
            </w:tcBorders>
            <w:shd w:val="clear" w:color="auto" w:fill="auto"/>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Автомобилестроительная промышленность</w:t>
            </w:r>
          </w:p>
        </w:tc>
        <w:tc>
          <w:tcPr>
            <w:tcW w:w="6301" w:type="dxa"/>
            <w:tcBorders>
              <w:top w:val="single" w:sz="4" w:space="0" w:color="000000"/>
              <w:left w:val="single" w:sz="4" w:space="0" w:color="000000"/>
              <w:bottom w:val="single" w:sz="4" w:space="0" w:color="000000"/>
              <w:right w:val="single" w:sz="4" w:space="0" w:color="000000"/>
            </w:tcBorders>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544" w:type="dxa"/>
            <w:tcBorders>
              <w:top w:val="single" w:sz="4" w:space="0" w:color="000000"/>
              <w:left w:val="single" w:sz="4" w:space="0" w:color="000000"/>
              <w:bottom w:val="single" w:sz="4" w:space="0" w:color="000000"/>
              <w:right w:val="single" w:sz="4" w:space="0" w:color="000000"/>
            </w:tcBorders>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6.2.1</w:t>
            </w:r>
          </w:p>
        </w:tc>
      </w:tr>
      <w:tr w:rsidR="00686BAE" w:rsidRPr="00FD4411" w:rsidTr="00961FA5">
        <w:trPr>
          <w:jc w:val="center"/>
        </w:trPr>
        <w:tc>
          <w:tcPr>
            <w:tcW w:w="2018" w:type="dxa"/>
            <w:tcBorders>
              <w:top w:val="single" w:sz="4" w:space="0" w:color="000000"/>
              <w:left w:val="single" w:sz="4" w:space="0" w:color="000000"/>
              <w:bottom w:val="single" w:sz="4" w:space="0" w:color="000000"/>
            </w:tcBorders>
            <w:shd w:val="clear" w:color="auto" w:fill="auto"/>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Легкая промышленность</w:t>
            </w:r>
          </w:p>
        </w:tc>
        <w:tc>
          <w:tcPr>
            <w:tcW w:w="6301" w:type="dxa"/>
            <w:tcBorders>
              <w:top w:val="single" w:sz="4" w:space="0" w:color="000000"/>
              <w:left w:val="single" w:sz="4" w:space="0" w:color="000000"/>
              <w:bottom w:val="single" w:sz="4" w:space="0" w:color="000000"/>
              <w:right w:val="single" w:sz="4" w:space="0" w:color="000000"/>
            </w:tcBorders>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 xml:space="preserve">Размещение объектов капитального строительства, предназначенных для текстильной, </w:t>
            </w:r>
            <w:proofErr w:type="spellStart"/>
            <w:r w:rsidRPr="00FD4411">
              <w:rPr>
                <w:rFonts w:ascii="Times New Roman" w:hAnsi="Times New Roman"/>
                <w:color w:val="000000"/>
                <w:sz w:val="24"/>
                <w:szCs w:val="24"/>
              </w:rPr>
              <w:t>фарфоро</w:t>
            </w:r>
            <w:proofErr w:type="spellEnd"/>
            <w:r w:rsidRPr="00FD4411">
              <w:rPr>
                <w:rFonts w:ascii="Times New Roman" w:hAnsi="Times New Roman"/>
                <w:color w:val="000000"/>
                <w:sz w:val="24"/>
                <w:szCs w:val="24"/>
              </w:rPr>
              <w:t>-фаянсовой, электронной промышленности</w:t>
            </w:r>
          </w:p>
        </w:tc>
        <w:tc>
          <w:tcPr>
            <w:tcW w:w="1544" w:type="dxa"/>
            <w:tcBorders>
              <w:top w:val="single" w:sz="4" w:space="0" w:color="000000"/>
              <w:left w:val="single" w:sz="4" w:space="0" w:color="000000"/>
              <w:bottom w:val="single" w:sz="4" w:space="0" w:color="000000"/>
              <w:right w:val="single" w:sz="4" w:space="0" w:color="000000"/>
            </w:tcBorders>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6.3</w:t>
            </w:r>
          </w:p>
        </w:tc>
      </w:tr>
      <w:tr w:rsidR="00686BAE" w:rsidRPr="00FD4411" w:rsidTr="00961FA5">
        <w:trPr>
          <w:jc w:val="center"/>
        </w:trPr>
        <w:tc>
          <w:tcPr>
            <w:tcW w:w="2018" w:type="dxa"/>
            <w:tcBorders>
              <w:top w:val="single" w:sz="4" w:space="0" w:color="000000"/>
              <w:left w:val="single" w:sz="4" w:space="0" w:color="000000"/>
              <w:bottom w:val="single" w:sz="4" w:space="0" w:color="000000"/>
            </w:tcBorders>
            <w:shd w:val="clear" w:color="auto" w:fill="auto"/>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Фармацевтическая промышленность</w:t>
            </w:r>
          </w:p>
        </w:tc>
        <w:tc>
          <w:tcPr>
            <w:tcW w:w="6301" w:type="dxa"/>
            <w:tcBorders>
              <w:top w:val="single" w:sz="4" w:space="0" w:color="000000"/>
              <w:left w:val="single" w:sz="4" w:space="0" w:color="000000"/>
              <w:bottom w:val="single" w:sz="4" w:space="0" w:color="000000"/>
              <w:right w:val="single" w:sz="4" w:space="0" w:color="000000"/>
            </w:tcBorders>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544" w:type="dxa"/>
            <w:tcBorders>
              <w:top w:val="single" w:sz="4" w:space="0" w:color="000000"/>
              <w:left w:val="single" w:sz="4" w:space="0" w:color="000000"/>
              <w:bottom w:val="single" w:sz="4" w:space="0" w:color="000000"/>
              <w:right w:val="single" w:sz="4" w:space="0" w:color="000000"/>
            </w:tcBorders>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6.3.1</w:t>
            </w:r>
          </w:p>
        </w:tc>
      </w:tr>
      <w:tr w:rsidR="00686BAE" w:rsidRPr="00FD4411" w:rsidTr="00961FA5">
        <w:trPr>
          <w:jc w:val="center"/>
        </w:trPr>
        <w:tc>
          <w:tcPr>
            <w:tcW w:w="2018" w:type="dxa"/>
            <w:tcBorders>
              <w:top w:val="single" w:sz="4" w:space="0" w:color="000000"/>
              <w:left w:val="single" w:sz="4" w:space="0" w:color="000000"/>
              <w:bottom w:val="single" w:sz="4" w:space="0" w:color="000000"/>
            </w:tcBorders>
            <w:shd w:val="clear" w:color="auto" w:fill="auto"/>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Пищевая промышленность</w:t>
            </w:r>
          </w:p>
        </w:tc>
        <w:tc>
          <w:tcPr>
            <w:tcW w:w="6301" w:type="dxa"/>
            <w:tcBorders>
              <w:top w:val="single" w:sz="4" w:space="0" w:color="000000"/>
              <w:left w:val="single" w:sz="4" w:space="0" w:color="000000"/>
              <w:bottom w:val="single" w:sz="4" w:space="0" w:color="000000"/>
              <w:right w:val="single" w:sz="4" w:space="0" w:color="000000"/>
            </w:tcBorders>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544" w:type="dxa"/>
            <w:tcBorders>
              <w:top w:val="single" w:sz="4" w:space="0" w:color="000000"/>
              <w:left w:val="single" w:sz="4" w:space="0" w:color="000000"/>
              <w:bottom w:val="single" w:sz="4" w:space="0" w:color="000000"/>
              <w:right w:val="single" w:sz="4" w:space="0" w:color="000000"/>
            </w:tcBorders>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6.4</w:t>
            </w:r>
          </w:p>
        </w:tc>
      </w:tr>
      <w:tr w:rsidR="00686BAE" w:rsidRPr="00FD4411" w:rsidTr="00961FA5">
        <w:trPr>
          <w:jc w:val="center"/>
        </w:trPr>
        <w:tc>
          <w:tcPr>
            <w:tcW w:w="2018" w:type="dxa"/>
            <w:tcBorders>
              <w:top w:val="single" w:sz="4" w:space="0" w:color="000000"/>
              <w:left w:val="single" w:sz="4" w:space="0" w:color="000000"/>
              <w:bottom w:val="single" w:sz="4" w:space="0" w:color="000000"/>
            </w:tcBorders>
            <w:shd w:val="clear" w:color="auto" w:fill="auto"/>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Нефтехимическая промышленность</w:t>
            </w:r>
          </w:p>
        </w:tc>
        <w:tc>
          <w:tcPr>
            <w:tcW w:w="6301" w:type="dxa"/>
            <w:tcBorders>
              <w:top w:val="single" w:sz="4" w:space="0" w:color="000000"/>
              <w:left w:val="single" w:sz="4" w:space="0" w:color="000000"/>
              <w:bottom w:val="single" w:sz="4" w:space="0" w:color="000000"/>
              <w:right w:val="single" w:sz="4" w:space="0" w:color="000000"/>
            </w:tcBorders>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544" w:type="dxa"/>
            <w:tcBorders>
              <w:top w:val="single" w:sz="4" w:space="0" w:color="000000"/>
              <w:left w:val="single" w:sz="4" w:space="0" w:color="000000"/>
              <w:bottom w:val="single" w:sz="4" w:space="0" w:color="000000"/>
              <w:right w:val="single" w:sz="4" w:space="0" w:color="000000"/>
            </w:tcBorders>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6.5</w:t>
            </w:r>
          </w:p>
        </w:tc>
      </w:tr>
      <w:tr w:rsidR="00686BAE" w:rsidRPr="00FD4411" w:rsidTr="00961FA5">
        <w:trPr>
          <w:jc w:val="center"/>
        </w:trPr>
        <w:tc>
          <w:tcPr>
            <w:tcW w:w="2018" w:type="dxa"/>
            <w:tcBorders>
              <w:top w:val="single" w:sz="4" w:space="0" w:color="000000"/>
              <w:left w:val="single" w:sz="4" w:space="0" w:color="000000"/>
              <w:bottom w:val="single" w:sz="4" w:space="0" w:color="000000"/>
            </w:tcBorders>
            <w:shd w:val="clear" w:color="auto" w:fill="auto"/>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Строительная промышленность</w:t>
            </w:r>
          </w:p>
        </w:tc>
        <w:tc>
          <w:tcPr>
            <w:tcW w:w="6301" w:type="dxa"/>
            <w:tcBorders>
              <w:top w:val="single" w:sz="4" w:space="0" w:color="000000"/>
              <w:left w:val="single" w:sz="4" w:space="0" w:color="000000"/>
              <w:bottom w:val="single" w:sz="4" w:space="0" w:color="000000"/>
              <w:right w:val="single" w:sz="4" w:space="0" w:color="000000"/>
            </w:tcBorders>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544" w:type="dxa"/>
            <w:tcBorders>
              <w:top w:val="single" w:sz="4" w:space="0" w:color="000000"/>
              <w:left w:val="single" w:sz="4" w:space="0" w:color="000000"/>
              <w:bottom w:val="single" w:sz="4" w:space="0" w:color="000000"/>
              <w:right w:val="single" w:sz="4" w:space="0" w:color="000000"/>
            </w:tcBorders>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6.6</w:t>
            </w:r>
          </w:p>
        </w:tc>
      </w:tr>
      <w:tr w:rsidR="00686BAE" w:rsidRPr="00FD4411" w:rsidTr="00961FA5">
        <w:trPr>
          <w:jc w:val="center"/>
        </w:trPr>
        <w:tc>
          <w:tcPr>
            <w:tcW w:w="2018" w:type="dxa"/>
            <w:tcBorders>
              <w:top w:val="single" w:sz="4" w:space="0" w:color="000000"/>
              <w:left w:val="single" w:sz="4" w:space="0" w:color="000000"/>
              <w:bottom w:val="single" w:sz="4" w:space="0" w:color="000000"/>
            </w:tcBorders>
            <w:shd w:val="clear" w:color="auto" w:fill="auto"/>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Целлюлозно-бумажная промышленность</w:t>
            </w:r>
          </w:p>
        </w:tc>
        <w:tc>
          <w:tcPr>
            <w:tcW w:w="6301" w:type="dxa"/>
            <w:tcBorders>
              <w:top w:val="single" w:sz="4" w:space="0" w:color="000000"/>
              <w:left w:val="single" w:sz="4" w:space="0" w:color="000000"/>
              <w:bottom w:val="single" w:sz="4" w:space="0" w:color="000000"/>
              <w:right w:val="single" w:sz="4" w:space="0" w:color="000000"/>
            </w:tcBorders>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544" w:type="dxa"/>
            <w:tcBorders>
              <w:top w:val="single" w:sz="4" w:space="0" w:color="000000"/>
              <w:left w:val="single" w:sz="4" w:space="0" w:color="000000"/>
              <w:bottom w:val="single" w:sz="4" w:space="0" w:color="000000"/>
              <w:right w:val="single" w:sz="4" w:space="0" w:color="000000"/>
            </w:tcBorders>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6.11</w:t>
            </w:r>
          </w:p>
        </w:tc>
      </w:tr>
      <w:tr w:rsidR="00686BAE" w:rsidRPr="00FD4411" w:rsidTr="00961FA5">
        <w:trPr>
          <w:jc w:val="center"/>
        </w:trPr>
        <w:tc>
          <w:tcPr>
            <w:tcW w:w="2018" w:type="dxa"/>
            <w:tcBorders>
              <w:top w:val="single" w:sz="4" w:space="0" w:color="000000"/>
              <w:left w:val="single" w:sz="4" w:space="0" w:color="000000"/>
              <w:bottom w:val="single" w:sz="4" w:space="0" w:color="000000"/>
            </w:tcBorders>
            <w:shd w:val="clear" w:color="auto" w:fill="auto"/>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Коммунальное обслуживание</w:t>
            </w:r>
          </w:p>
        </w:tc>
        <w:tc>
          <w:tcPr>
            <w:tcW w:w="6301" w:type="dxa"/>
            <w:tcBorders>
              <w:top w:val="single" w:sz="4" w:space="0" w:color="000000"/>
              <w:left w:val="single" w:sz="4" w:space="0" w:color="000000"/>
              <w:bottom w:val="single" w:sz="4" w:space="0" w:color="000000"/>
              <w:right w:val="single" w:sz="4" w:space="0" w:color="000000"/>
            </w:tcBorders>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544" w:type="dxa"/>
            <w:tcBorders>
              <w:top w:val="single" w:sz="4" w:space="0" w:color="000000"/>
              <w:left w:val="single" w:sz="4" w:space="0" w:color="000000"/>
              <w:bottom w:val="single" w:sz="4" w:space="0" w:color="000000"/>
              <w:right w:val="single" w:sz="4" w:space="0" w:color="000000"/>
            </w:tcBorders>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3.1</w:t>
            </w:r>
          </w:p>
        </w:tc>
      </w:tr>
      <w:tr w:rsidR="00686BAE" w:rsidRPr="00FD4411" w:rsidTr="00961FA5">
        <w:trPr>
          <w:jc w:val="center"/>
        </w:trPr>
        <w:tc>
          <w:tcPr>
            <w:tcW w:w="2018" w:type="dxa"/>
            <w:tcBorders>
              <w:top w:val="single" w:sz="4" w:space="0" w:color="000000"/>
              <w:left w:val="single" w:sz="4" w:space="0" w:color="000000"/>
              <w:bottom w:val="single" w:sz="4" w:space="0" w:color="000000"/>
            </w:tcBorders>
            <w:shd w:val="clear" w:color="auto" w:fill="auto"/>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Предоставление коммунальных услуг</w:t>
            </w:r>
          </w:p>
        </w:tc>
        <w:tc>
          <w:tcPr>
            <w:tcW w:w="6301" w:type="dxa"/>
            <w:tcBorders>
              <w:top w:val="single" w:sz="4" w:space="0" w:color="000000"/>
              <w:left w:val="single" w:sz="4" w:space="0" w:color="000000"/>
              <w:bottom w:val="single" w:sz="4" w:space="0" w:color="000000"/>
              <w:right w:val="single" w:sz="4" w:space="0" w:color="000000"/>
            </w:tcBorders>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544" w:type="dxa"/>
            <w:tcBorders>
              <w:top w:val="single" w:sz="4" w:space="0" w:color="000000"/>
              <w:left w:val="single" w:sz="4" w:space="0" w:color="000000"/>
              <w:bottom w:val="single" w:sz="4" w:space="0" w:color="000000"/>
              <w:right w:val="single" w:sz="4" w:space="0" w:color="000000"/>
            </w:tcBorders>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3.1.1</w:t>
            </w:r>
          </w:p>
        </w:tc>
      </w:tr>
      <w:tr w:rsidR="00686BAE" w:rsidRPr="00FD4411" w:rsidTr="00961FA5">
        <w:trPr>
          <w:jc w:val="center"/>
        </w:trPr>
        <w:tc>
          <w:tcPr>
            <w:tcW w:w="2018" w:type="dxa"/>
            <w:tcBorders>
              <w:top w:val="single" w:sz="4" w:space="0" w:color="000000"/>
              <w:left w:val="single" w:sz="4" w:space="0" w:color="000000"/>
              <w:bottom w:val="single" w:sz="4" w:space="0" w:color="000000"/>
            </w:tcBorders>
            <w:shd w:val="clear" w:color="auto" w:fill="auto"/>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Административные здания организаций, обеспечивающих предоставление коммунальных услуг</w:t>
            </w:r>
          </w:p>
        </w:tc>
        <w:tc>
          <w:tcPr>
            <w:tcW w:w="6301" w:type="dxa"/>
            <w:tcBorders>
              <w:top w:val="single" w:sz="4" w:space="0" w:color="000000"/>
              <w:left w:val="single" w:sz="4" w:space="0" w:color="000000"/>
              <w:bottom w:val="single" w:sz="4" w:space="0" w:color="000000"/>
              <w:right w:val="single" w:sz="4" w:space="0" w:color="000000"/>
            </w:tcBorders>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1544" w:type="dxa"/>
            <w:tcBorders>
              <w:top w:val="single" w:sz="4" w:space="0" w:color="000000"/>
              <w:left w:val="single" w:sz="4" w:space="0" w:color="000000"/>
              <w:bottom w:val="single" w:sz="4" w:space="0" w:color="000000"/>
              <w:right w:val="single" w:sz="4" w:space="0" w:color="000000"/>
            </w:tcBorders>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3.1.2</w:t>
            </w:r>
          </w:p>
        </w:tc>
      </w:tr>
      <w:tr w:rsidR="00686BAE" w:rsidRPr="00FD4411" w:rsidTr="00961FA5">
        <w:trPr>
          <w:jc w:val="center"/>
        </w:trPr>
        <w:tc>
          <w:tcPr>
            <w:tcW w:w="2018" w:type="dxa"/>
            <w:tcBorders>
              <w:top w:val="single" w:sz="4" w:space="0" w:color="000000"/>
              <w:left w:val="single" w:sz="4" w:space="0" w:color="000000"/>
              <w:bottom w:val="single" w:sz="4" w:space="0" w:color="000000"/>
            </w:tcBorders>
            <w:shd w:val="clear" w:color="auto" w:fill="auto"/>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Склад</w:t>
            </w:r>
          </w:p>
        </w:tc>
        <w:tc>
          <w:tcPr>
            <w:tcW w:w="6301" w:type="dxa"/>
            <w:tcBorders>
              <w:top w:val="single" w:sz="4" w:space="0" w:color="000000"/>
              <w:left w:val="single" w:sz="4" w:space="0" w:color="000000"/>
              <w:bottom w:val="single" w:sz="4" w:space="0" w:color="000000"/>
              <w:right w:val="single" w:sz="4" w:space="0" w:color="000000"/>
            </w:tcBorders>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544" w:type="dxa"/>
            <w:tcBorders>
              <w:top w:val="single" w:sz="4" w:space="0" w:color="000000"/>
              <w:left w:val="single" w:sz="4" w:space="0" w:color="000000"/>
              <w:bottom w:val="single" w:sz="4" w:space="0" w:color="000000"/>
              <w:right w:val="single" w:sz="4" w:space="0" w:color="000000"/>
            </w:tcBorders>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6.9</w:t>
            </w:r>
          </w:p>
        </w:tc>
      </w:tr>
      <w:tr w:rsidR="00686BAE" w:rsidRPr="00FD4411" w:rsidTr="00961FA5">
        <w:trPr>
          <w:jc w:val="center"/>
        </w:trPr>
        <w:tc>
          <w:tcPr>
            <w:tcW w:w="2018" w:type="dxa"/>
            <w:tcBorders>
              <w:top w:val="single" w:sz="4" w:space="0" w:color="000000"/>
              <w:left w:val="single" w:sz="4" w:space="0" w:color="000000"/>
              <w:bottom w:val="single" w:sz="4" w:space="0" w:color="000000"/>
            </w:tcBorders>
            <w:shd w:val="clear" w:color="auto" w:fill="auto"/>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Служебные гаражи</w:t>
            </w:r>
          </w:p>
        </w:tc>
        <w:tc>
          <w:tcPr>
            <w:tcW w:w="6301" w:type="dxa"/>
            <w:tcBorders>
              <w:top w:val="single" w:sz="4" w:space="0" w:color="000000"/>
              <w:left w:val="single" w:sz="4" w:space="0" w:color="000000"/>
              <w:bottom w:val="single" w:sz="4" w:space="0" w:color="000000"/>
              <w:right w:val="single" w:sz="4" w:space="0" w:color="000000"/>
            </w:tcBorders>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544" w:type="dxa"/>
            <w:tcBorders>
              <w:top w:val="single" w:sz="4" w:space="0" w:color="000000"/>
              <w:left w:val="single" w:sz="4" w:space="0" w:color="000000"/>
              <w:bottom w:val="single" w:sz="4" w:space="0" w:color="000000"/>
              <w:right w:val="single" w:sz="4" w:space="0" w:color="000000"/>
            </w:tcBorders>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4.9</w:t>
            </w:r>
          </w:p>
        </w:tc>
      </w:tr>
      <w:tr w:rsidR="00686BAE" w:rsidRPr="00FD4411" w:rsidTr="00961FA5">
        <w:trPr>
          <w:jc w:val="center"/>
        </w:trPr>
        <w:tc>
          <w:tcPr>
            <w:tcW w:w="2018" w:type="dxa"/>
            <w:tcBorders>
              <w:top w:val="single" w:sz="4" w:space="0" w:color="000000"/>
              <w:left w:val="single" w:sz="4" w:space="0" w:color="000000"/>
              <w:bottom w:val="single" w:sz="4" w:space="0" w:color="000000"/>
            </w:tcBorders>
            <w:shd w:val="clear" w:color="auto" w:fill="auto"/>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Обеспечение научной деятельности</w:t>
            </w:r>
          </w:p>
        </w:tc>
        <w:tc>
          <w:tcPr>
            <w:tcW w:w="6301" w:type="dxa"/>
            <w:tcBorders>
              <w:top w:val="single" w:sz="4" w:space="0" w:color="000000"/>
              <w:left w:val="single" w:sz="4" w:space="0" w:color="000000"/>
              <w:bottom w:val="single" w:sz="4" w:space="0" w:color="000000"/>
              <w:right w:val="single" w:sz="4" w:space="0" w:color="000000"/>
            </w:tcBorders>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c>
          <w:tcPr>
            <w:tcW w:w="1544" w:type="dxa"/>
            <w:tcBorders>
              <w:top w:val="single" w:sz="4" w:space="0" w:color="000000"/>
              <w:left w:val="single" w:sz="4" w:space="0" w:color="000000"/>
              <w:bottom w:val="single" w:sz="4" w:space="0" w:color="000000"/>
              <w:right w:val="single" w:sz="4" w:space="0" w:color="000000"/>
            </w:tcBorders>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3.9</w:t>
            </w:r>
          </w:p>
        </w:tc>
      </w:tr>
      <w:tr w:rsidR="00686BAE" w:rsidRPr="00FD4411" w:rsidTr="00961FA5">
        <w:trPr>
          <w:jc w:val="center"/>
        </w:trPr>
        <w:tc>
          <w:tcPr>
            <w:tcW w:w="2018" w:type="dxa"/>
            <w:tcBorders>
              <w:top w:val="single" w:sz="4" w:space="0" w:color="000000"/>
              <w:left w:val="single" w:sz="4" w:space="0" w:color="000000"/>
              <w:bottom w:val="single" w:sz="4" w:space="0" w:color="000000"/>
            </w:tcBorders>
            <w:shd w:val="clear" w:color="auto" w:fill="auto"/>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Питомники</w:t>
            </w:r>
          </w:p>
        </w:tc>
        <w:tc>
          <w:tcPr>
            <w:tcW w:w="6301" w:type="dxa"/>
            <w:tcBorders>
              <w:top w:val="single" w:sz="4" w:space="0" w:color="000000"/>
              <w:left w:val="single" w:sz="4" w:space="0" w:color="000000"/>
              <w:bottom w:val="single" w:sz="4" w:space="0" w:color="000000"/>
              <w:right w:val="single" w:sz="4" w:space="0" w:color="000000"/>
            </w:tcBorders>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сооружений, необходимых для указанных видов сельскохозяйственного производства</w:t>
            </w:r>
          </w:p>
        </w:tc>
        <w:tc>
          <w:tcPr>
            <w:tcW w:w="1544" w:type="dxa"/>
            <w:tcBorders>
              <w:top w:val="single" w:sz="4" w:space="0" w:color="000000"/>
              <w:left w:val="single" w:sz="4" w:space="0" w:color="000000"/>
              <w:bottom w:val="single" w:sz="4" w:space="0" w:color="000000"/>
              <w:right w:val="single" w:sz="4" w:space="0" w:color="000000"/>
            </w:tcBorders>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1.17</w:t>
            </w:r>
          </w:p>
        </w:tc>
      </w:tr>
      <w:tr w:rsidR="001B4536" w:rsidRPr="00FD4411" w:rsidTr="00494E45">
        <w:trPr>
          <w:trHeight w:val="2575"/>
          <w:jc w:val="center"/>
        </w:trPr>
        <w:tc>
          <w:tcPr>
            <w:tcW w:w="2018" w:type="dxa"/>
            <w:tcBorders>
              <w:top w:val="single" w:sz="4" w:space="0" w:color="000000"/>
              <w:left w:val="single" w:sz="4" w:space="0" w:color="000000"/>
            </w:tcBorders>
            <w:shd w:val="clear" w:color="auto" w:fill="auto"/>
          </w:tcPr>
          <w:p w:rsidR="001B4536" w:rsidRPr="00FD4411" w:rsidRDefault="001B4536" w:rsidP="00255963">
            <w:pPr>
              <w:autoSpaceDN w:val="0"/>
              <w:adjustRightInd w:val="0"/>
              <w:rPr>
                <w:rFonts w:ascii="Times New Roman" w:hAnsi="Times New Roman"/>
                <w:color w:val="000000"/>
                <w:sz w:val="24"/>
                <w:szCs w:val="24"/>
              </w:rPr>
            </w:pPr>
            <w:r w:rsidRPr="00FD4411">
              <w:rPr>
                <w:rFonts w:ascii="Times New Roman" w:hAnsi="Times New Roman"/>
                <w:color w:val="000000"/>
                <w:sz w:val="24"/>
                <w:szCs w:val="24"/>
              </w:rPr>
              <w:t>Энергетика</w:t>
            </w:r>
          </w:p>
        </w:tc>
        <w:tc>
          <w:tcPr>
            <w:tcW w:w="6301" w:type="dxa"/>
            <w:tcBorders>
              <w:top w:val="single" w:sz="4" w:space="0" w:color="000000"/>
              <w:left w:val="single" w:sz="4" w:space="0" w:color="000000"/>
              <w:right w:val="single" w:sz="4" w:space="0" w:color="000000"/>
            </w:tcBorders>
          </w:tcPr>
          <w:p w:rsidR="001B4536" w:rsidRPr="00FD4411" w:rsidRDefault="001B4536"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FD4411">
              <w:rPr>
                <w:rFonts w:ascii="Times New Roman" w:hAnsi="Times New Roman"/>
                <w:color w:val="000000"/>
                <w:sz w:val="24"/>
                <w:szCs w:val="24"/>
              </w:rPr>
              <w:t>золоотвалов</w:t>
            </w:r>
            <w:proofErr w:type="spellEnd"/>
            <w:r w:rsidRPr="00FD4411">
              <w:rPr>
                <w:rFonts w:ascii="Times New Roman" w:hAnsi="Times New Roman"/>
                <w:color w:val="000000"/>
                <w:sz w:val="24"/>
                <w:szCs w:val="24"/>
              </w:rPr>
              <w:t>, гидротехнических сооружений);</w:t>
            </w:r>
          </w:p>
          <w:p w:rsidR="001B4536" w:rsidRPr="00FD4411" w:rsidRDefault="001B4536" w:rsidP="00255963">
            <w:pPr>
              <w:autoSpaceDN w:val="0"/>
              <w:adjustRightInd w:val="0"/>
              <w:rPr>
                <w:rFonts w:ascii="Times New Roman" w:hAnsi="Times New Roman"/>
                <w:color w:val="000000"/>
                <w:sz w:val="24"/>
                <w:szCs w:val="24"/>
              </w:rPr>
            </w:pPr>
            <w:r w:rsidRPr="00FD4411">
              <w:rPr>
                <w:rFonts w:ascii="Times New Roman" w:hAnsi="Times New Roman"/>
                <w:color w:val="000000"/>
                <w:sz w:val="24"/>
                <w:szCs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544" w:type="dxa"/>
            <w:tcBorders>
              <w:top w:val="single" w:sz="4" w:space="0" w:color="000000"/>
              <w:left w:val="single" w:sz="4" w:space="0" w:color="000000"/>
              <w:right w:val="single" w:sz="4" w:space="0" w:color="000000"/>
            </w:tcBorders>
          </w:tcPr>
          <w:p w:rsidR="001B4536" w:rsidRPr="00FD4411" w:rsidRDefault="001B4536" w:rsidP="00255963">
            <w:pPr>
              <w:autoSpaceDN w:val="0"/>
              <w:adjustRightInd w:val="0"/>
              <w:rPr>
                <w:rFonts w:ascii="Times New Roman" w:hAnsi="Times New Roman"/>
                <w:color w:val="000000"/>
                <w:sz w:val="24"/>
                <w:szCs w:val="24"/>
              </w:rPr>
            </w:pPr>
            <w:r w:rsidRPr="00FD4411">
              <w:rPr>
                <w:rFonts w:ascii="Times New Roman" w:hAnsi="Times New Roman"/>
                <w:color w:val="000000"/>
                <w:sz w:val="24"/>
                <w:szCs w:val="24"/>
              </w:rPr>
              <w:t>6.7</w:t>
            </w:r>
          </w:p>
        </w:tc>
      </w:tr>
      <w:tr w:rsidR="00686BAE" w:rsidRPr="00FD4411" w:rsidTr="00961FA5">
        <w:trPr>
          <w:jc w:val="center"/>
        </w:trPr>
        <w:tc>
          <w:tcPr>
            <w:tcW w:w="2018" w:type="dxa"/>
            <w:tcBorders>
              <w:top w:val="single" w:sz="4" w:space="0" w:color="000000"/>
              <w:left w:val="single" w:sz="4" w:space="0" w:color="000000"/>
              <w:bottom w:val="single" w:sz="4" w:space="0" w:color="000000"/>
            </w:tcBorders>
            <w:shd w:val="clear" w:color="auto" w:fill="auto"/>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Автомобильный транспорт</w:t>
            </w:r>
          </w:p>
        </w:tc>
        <w:tc>
          <w:tcPr>
            <w:tcW w:w="6301" w:type="dxa"/>
            <w:tcBorders>
              <w:top w:val="single" w:sz="4" w:space="0" w:color="000000"/>
              <w:left w:val="single" w:sz="4" w:space="0" w:color="000000"/>
              <w:bottom w:val="single" w:sz="4" w:space="0" w:color="000000"/>
              <w:right w:val="single" w:sz="4" w:space="0" w:color="000000"/>
            </w:tcBorders>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1544" w:type="dxa"/>
            <w:tcBorders>
              <w:top w:val="single" w:sz="4" w:space="0" w:color="000000"/>
              <w:left w:val="single" w:sz="4" w:space="0" w:color="000000"/>
              <w:bottom w:val="single" w:sz="4" w:space="0" w:color="000000"/>
              <w:right w:val="single" w:sz="4" w:space="0" w:color="000000"/>
            </w:tcBorders>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7.2</w:t>
            </w:r>
          </w:p>
        </w:tc>
      </w:tr>
      <w:tr w:rsidR="00686BAE" w:rsidRPr="00FD4411" w:rsidTr="00961FA5">
        <w:trPr>
          <w:jc w:val="center"/>
        </w:trPr>
        <w:tc>
          <w:tcPr>
            <w:tcW w:w="2018" w:type="dxa"/>
            <w:tcBorders>
              <w:top w:val="single" w:sz="4" w:space="0" w:color="000000"/>
              <w:left w:val="single" w:sz="4" w:space="0" w:color="000000"/>
              <w:bottom w:val="single" w:sz="4" w:space="0" w:color="000000"/>
            </w:tcBorders>
            <w:shd w:val="clear" w:color="auto" w:fill="auto"/>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Обеспечение внутреннего правопорядка</w:t>
            </w:r>
          </w:p>
        </w:tc>
        <w:tc>
          <w:tcPr>
            <w:tcW w:w="6301" w:type="dxa"/>
            <w:tcBorders>
              <w:top w:val="single" w:sz="4" w:space="0" w:color="000000"/>
              <w:left w:val="single" w:sz="4" w:space="0" w:color="000000"/>
              <w:bottom w:val="single" w:sz="4" w:space="0" w:color="000000"/>
              <w:right w:val="single" w:sz="4" w:space="0" w:color="000000"/>
            </w:tcBorders>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FD4411">
              <w:rPr>
                <w:rFonts w:ascii="Times New Roman" w:hAnsi="Times New Roman"/>
                <w:color w:val="000000"/>
                <w:sz w:val="24"/>
                <w:szCs w:val="24"/>
              </w:rPr>
              <w:t>Росгвардии</w:t>
            </w:r>
            <w:proofErr w:type="spellEnd"/>
            <w:r w:rsidRPr="00FD4411">
              <w:rPr>
                <w:rFonts w:ascii="Times New Roman" w:hAnsi="Times New Roman"/>
                <w:color w:val="000000"/>
                <w:sz w:val="24"/>
                <w:szCs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544" w:type="dxa"/>
            <w:tcBorders>
              <w:top w:val="single" w:sz="4" w:space="0" w:color="000000"/>
              <w:left w:val="single" w:sz="4" w:space="0" w:color="000000"/>
              <w:bottom w:val="single" w:sz="4" w:space="0" w:color="000000"/>
              <w:right w:val="single" w:sz="4" w:space="0" w:color="000000"/>
            </w:tcBorders>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8.3</w:t>
            </w:r>
          </w:p>
        </w:tc>
      </w:tr>
      <w:tr w:rsidR="00686BAE" w:rsidRPr="00FD4411" w:rsidTr="00961FA5">
        <w:trPr>
          <w:jc w:val="center"/>
        </w:trPr>
        <w:tc>
          <w:tcPr>
            <w:tcW w:w="2018" w:type="dxa"/>
            <w:tcBorders>
              <w:top w:val="single" w:sz="4" w:space="0" w:color="000000"/>
              <w:left w:val="single" w:sz="4" w:space="0" w:color="000000"/>
              <w:bottom w:val="single" w:sz="4" w:space="0" w:color="000000"/>
            </w:tcBorders>
            <w:shd w:val="clear" w:color="auto" w:fill="auto"/>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Общественное питание</w:t>
            </w:r>
          </w:p>
        </w:tc>
        <w:tc>
          <w:tcPr>
            <w:tcW w:w="6301" w:type="dxa"/>
            <w:tcBorders>
              <w:top w:val="single" w:sz="4" w:space="0" w:color="000000"/>
              <w:left w:val="single" w:sz="4" w:space="0" w:color="000000"/>
              <w:bottom w:val="single" w:sz="4" w:space="0" w:color="000000"/>
              <w:right w:val="single" w:sz="4" w:space="0" w:color="000000"/>
            </w:tcBorders>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544" w:type="dxa"/>
            <w:tcBorders>
              <w:top w:val="single" w:sz="4" w:space="0" w:color="000000"/>
              <w:left w:val="single" w:sz="4" w:space="0" w:color="000000"/>
              <w:bottom w:val="single" w:sz="4" w:space="0" w:color="000000"/>
              <w:right w:val="single" w:sz="4" w:space="0" w:color="000000"/>
            </w:tcBorders>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4.6</w:t>
            </w:r>
          </w:p>
        </w:tc>
      </w:tr>
      <w:tr w:rsidR="00686BAE" w:rsidRPr="00FD4411" w:rsidTr="00961FA5">
        <w:trPr>
          <w:jc w:val="center"/>
        </w:trPr>
        <w:tc>
          <w:tcPr>
            <w:tcW w:w="2018" w:type="dxa"/>
            <w:tcBorders>
              <w:top w:val="single" w:sz="4" w:space="0" w:color="000000"/>
              <w:left w:val="single" w:sz="4" w:space="0" w:color="000000"/>
              <w:bottom w:val="single" w:sz="4" w:space="0" w:color="000000"/>
            </w:tcBorders>
            <w:shd w:val="clear" w:color="auto" w:fill="auto"/>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Объекты дорожного сервиса</w:t>
            </w:r>
          </w:p>
        </w:tc>
        <w:tc>
          <w:tcPr>
            <w:tcW w:w="6301" w:type="dxa"/>
            <w:tcBorders>
              <w:top w:val="single" w:sz="4" w:space="0" w:color="000000"/>
              <w:left w:val="single" w:sz="4" w:space="0" w:color="000000"/>
              <w:bottom w:val="single" w:sz="4" w:space="0" w:color="000000"/>
              <w:right w:val="single" w:sz="4" w:space="0" w:color="000000"/>
            </w:tcBorders>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1544" w:type="dxa"/>
            <w:tcBorders>
              <w:top w:val="single" w:sz="4" w:space="0" w:color="000000"/>
              <w:left w:val="single" w:sz="4" w:space="0" w:color="000000"/>
              <w:bottom w:val="single" w:sz="4" w:space="0" w:color="000000"/>
              <w:right w:val="single" w:sz="4" w:space="0" w:color="000000"/>
            </w:tcBorders>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4.9.1</w:t>
            </w:r>
          </w:p>
        </w:tc>
      </w:tr>
      <w:tr w:rsidR="00686BAE" w:rsidRPr="00FD4411" w:rsidTr="00961FA5">
        <w:trPr>
          <w:jc w:val="center"/>
        </w:trPr>
        <w:tc>
          <w:tcPr>
            <w:tcW w:w="2018" w:type="dxa"/>
            <w:tcBorders>
              <w:top w:val="single" w:sz="4" w:space="0" w:color="000000"/>
              <w:left w:val="single" w:sz="4" w:space="0" w:color="000000"/>
              <w:bottom w:val="single" w:sz="4" w:space="0" w:color="000000"/>
            </w:tcBorders>
            <w:shd w:val="clear" w:color="auto" w:fill="auto"/>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Благоустройство территории</w:t>
            </w:r>
          </w:p>
        </w:tc>
        <w:tc>
          <w:tcPr>
            <w:tcW w:w="6301" w:type="dxa"/>
            <w:tcBorders>
              <w:top w:val="single" w:sz="4" w:space="0" w:color="000000"/>
              <w:left w:val="single" w:sz="4" w:space="0" w:color="000000"/>
              <w:bottom w:val="single" w:sz="4" w:space="0" w:color="000000"/>
              <w:right w:val="single" w:sz="4" w:space="0" w:color="000000"/>
            </w:tcBorders>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544" w:type="dxa"/>
            <w:tcBorders>
              <w:top w:val="single" w:sz="4" w:space="0" w:color="000000"/>
              <w:left w:val="single" w:sz="4" w:space="0" w:color="000000"/>
              <w:bottom w:val="single" w:sz="4" w:space="0" w:color="000000"/>
              <w:right w:val="single" w:sz="4" w:space="0" w:color="000000"/>
            </w:tcBorders>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12.0.2</w:t>
            </w:r>
          </w:p>
        </w:tc>
      </w:tr>
    </w:tbl>
    <w:p w:rsidR="001A3F8A" w:rsidRDefault="001B4536" w:rsidP="001A3F8A">
      <w:pPr>
        <w:widowControl/>
        <w:tabs>
          <w:tab w:val="left" w:pos="-1843"/>
          <w:tab w:val="left" w:pos="900"/>
        </w:tabs>
        <w:suppressAutoHyphens w:val="0"/>
        <w:autoSpaceDN w:val="0"/>
        <w:adjustRightInd w:val="0"/>
        <w:spacing w:line="240" w:lineRule="auto"/>
        <w:ind w:left="709" w:firstLine="0"/>
        <w:rPr>
          <w:rFonts w:ascii="Times New Roman" w:hAnsi="Times New Roman" w:cs="Times New Roman"/>
          <w:b/>
          <w:color w:val="000000"/>
          <w:sz w:val="22"/>
          <w:szCs w:val="22"/>
        </w:rPr>
      </w:pPr>
      <w:r>
        <w:rPr>
          <w:rFonts w:ascii="Times New Roman" w:hAnsi="Times New Roman" w:cs="Times New Roman"/>
          <w:b/>
          <w:color w:val="000000"/>
          <w:sz w:val="22"/>
          <w:szCs w:val="22"/>
        </w:rPr>
        <w:t>Условно разрешённые виды использования:</w:t>
      </w:r>
    </w:p>
    <w:tbl>
      <w:tblPr>
        <w:tblW w:w="9585" w:type="dxa"/>
        <w:jc w:val="center"/>
        <w:tblLayout w:type="fixed"/>
        <w:tblLook w:val="0000" w:firstRow="0" w:lastRow="0" w:firstColumn="0" w:lastColumn="0" w:noHBand="0" w:noVBand="0"/>
      </w:tblPr>
      <w:tblGrid>
        <w:gridCol w:w="2559"/>
        <w:gridCol w:w="5468"/>
        <w:gridCol w:w="1558"/>
      </w:tblGrid>
      <w:tr w:rsidR="001B4536" w:rsidRPr="00FD4411" w:rsidTr="00494E45">
        <w:trPr>
          <w:jc w:val="center"/>
        </w:trPr>
        <w:tc>
          <w:tcPr>
            <w:tcW w:w="2559" w:type="dxa"/>
            <w:tcBorders>
              <w:top w:val="single" w:sz="4" w:space="0" w:color="000000"/>
              <w:left w:val="single" w:sz="4" w:space="0" w:color="000000"/>
              <w:bottom w:val="single" w:sz="4" w:space="0" w:color="000000"/>
            </w:tcBorders>
            <w:shd w:val="clear" w:color="auto" w:fill="auto"/>
          </w:tcPr>
          <w:p w:rsidR="001B4536" w:rsidRPr="00FD4411" w:rsidRDefault="001B4536" w:rsidP="00494E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Связь</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1B4536" w:rsidRPr="00FD4411" w:rsidRDefault="001B4536" w:rsidP="00494E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558" w:type="dxa"/>
            <w:tcBorders>
              <w:top w:val="single" w:sz="4" w:space="0" w:color="000000"/>
              <w:left w:val="single" w:sz="4" w:space="0" w:color="000000"/>
              <w:bottom w:val="single" w:sz="4" w:space="0" w:color="000000"/>
              <w:right w:val="single" w:sz="4" w:space="0" w:color="000000"/>
            </w:tcBorders>
          </w:tcPr>
          <w:p w:rsidR="001B4536" w:rsidRPr="00FD4411" w:rsidRDefault="001B4536" w:rsidP="00494E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6.8</w:t>
            </w:r>
          </w:p>
        </w:tc>
      </w:tr>
    </w:tbl>
    <w:p w:rsidR="001B4536" w:rsidRPr="00FD4411" w:rsidRDefault="001B4536" w:rsidP="001A3F8A">
      <w:pPr>
        <w:widowControl/>
        <w:tabs>
          <w:tab w:val="left" w:pos="-1843"/>
          <w:tab w:val="left" w:pos="900"/>
        </w:tabs>
        <w:suppressAutoHyphens w:val="0"/>
        <w:autoSpaceDN w:val="0"/>
        <w:adjustRightInd w:val="0"/>
        <w:spacing w:line="240" w:lineRule="auto"/>
        <w:ind w:left="709" w:firstLine="0"/>
        <w:rPr>
          <w:rFonts w:ascii="Times New Roman" w:hAnsi="Times New Roman" w:cs="Times New Roman"/>
          <w:b/>
          <w:color w:val="000000"/>
          <w:sz w:val="22"/>
          <w:szCs w:val="22"/>
        </w:rPr>
      </w:pPr>
    </w:p>
    <w:p w:rsidR="001A3F8A" w:rsidRPr="00FD4411" w:rsidRDefault="001A3F8A" w:rsidP="001A3F8A">
      <w:pPr>
        <w:widowControl/>
        <w:tabs>
          <w:tab w:val="left" w:pos="-1843"/>
          <w:tab w:val="left" w:pos="900"/>
        </w:tabs>
        <w:suppressAutoHyphens w:val="0"/>
        <w:autoSpaceDN w:val="0"/>
        <w:adjustRightInd w:val="0"/>
        <w:spacing w:line="240" w:lineRule="auto"/>
        <w:ind w:left="709" w:firstLine="0"/>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Вспомогательные виды разрешенного использования:</w:t>
      </w:r>
    </w:p>
    <w:tbl>
      <w:tblPr>
        <w:tblW w:w="9706" w:type="dxa"/>
        <w:jc w:val="center"/>
        <w:tblLayout w:type="fixed"/>
        <w:tblLook w:val="0000" w:firstRow="0" w:lastRow="0" w:firstColumn="0" w:lastColumn="0" w:noHBand="0" w:noVBand="0"/>
      </w:tblPr>
      <w:tblGrid>
        <w:gridCol w:w="2593"/>
        <w:gridCol w:w="5865"/>
        <w:gridCol w:w="1248"/>
      </w:tblGrid>
      <w:tr w:rsidR="00961FA5" w:rsidRPr="00FD4411" w:rsidTr="00961FA5">
        <w:trPr>
          <w:tblHeader/>
          <w:jc w:val="center"/>
        </w:trPr>
        <w:tc>
          <w:tcPr>
            <w:tcW w:w="2593" w:type="dxa"/>
            <w:tcBorders>
              <w:top w:val="single" w:sz="4" w:space="0" w:color="000000"/>
              <w:left w:val="single" w:sz="4" w:space="0" w:color="000000"/>
              <w:bottom w:val="single" w:sz="4" w:space="0" w:color="000000"/>
            </w:tcBorders>
            <w:shd w:val="clear" w:color="auto" w:fill="auto"/>
            <w:vAlign w:val="center"/>
          </w:tcPr>
          <w:p w:rsidR="00961FA5" w:rsidRPr="00FD4411" w:rsidRDefault="00961FA5" w:rsidP="005D42DD">
            <w:pPr>
              <w:pStyle w:val="af5"/>
              <w:jc w:val="both"/>
              <w:rPr>
                <w:color w:val="000000"/>
                <w:szCs w:val="22"/>
              </w:rPr>
            </w:pPr>
            <w:r w:rsidRPr="00FD4411">
              <w:rPr>
                <w:color w:val="000000"/>
                <w:szCs w:val="22"/>
              </w:rPr>
              <w:t xml:space="preserve">Вид разрешенного использования </w:t>
            </w:r>
            <w:r w:rsidRPr="00FD4411">
              <w:rPr>
                <w:color w:val="000000"/>
                <w:szCs w:val="22"/>
              </w:rPr>
              <w:br/>
              <w:t xml:space="preserve">земельных участков и объектов </w:t>
            </w:r>
            <w:r w:rsidRPr="00FD4411">
              <w:rPr>
                <w:color w:val="000000"/>
                <w:szCs w:val="22"/>
              </w:rPr>
              <w:br/>
              <w:t>кап</w:t>
            </w:r>
            <w:r w:rsidRPr="00FD4411">
              <w:rPr>
                <w:color w:val="000000"/>
                <w:szCs w:val="22"/>
              </w:rPr>
              <w:t>и</w:t>
            </w:r>
            <w:r w:rsidRPr="00FD4411">
              <w:rPr>
                <w:color w:val="000000"/>
                <w:szCs w:val="22"/>
              </w:rPr>
              <w:t>тального строительства</w:t>
            </w:r>
          </w:p>
        </w:tc>
        <w:tc>
          <w:tcPr>
            <w:tcW w:w="5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1FA5" w:rsidRPr="00FD4411" w:rsidRDefault="00961FA5" w:rsidP="005D42DD">
            <w:pPr>
              <w:spacing w:line="240" w:lineRule="auto"/>
              <w:ind w:left="60" w:right="60" w:firstLine="0"/>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Описание вида разрешенного использования земельного участка</w:t>
            </w:r>
          </w:p>
          <w:p w:rsidR="00961FA5" w:rsidRPr="00FD4411" w:rsidRDefault="00961FA5" w:rsidP="005D42DD">
            <w:pPr>
              <w:pStyle w:val="af5"/>
              <w:jc w:val="both"/>
              <w:rPr>
                <w:color w:val="000000"/>
                <w:szCs w:val="22"/>
              </w:rPr>
            </w:pPr>
          </w:p>
        </w:tc>
        <w:tc>
          <w:tcPr>
            <w:tcW w:w="1248" w:type="dxa"/>
            <w:tcBorders>
              <w:top w:val="single" w:sz="4" w:space="0" w:color="000000"/>
              <w:left w:val="single" w:sz="4" w:space="0" w:color="000000"/>
              <w:bottom w:val="single" w:sz="4" w:space="0" w:color="000000"/>
              <w:right w:val="single" w:sz="4" w:space="0" w:color="000000"/>
            </w:tcBorders>
          </w:tcPr>
          <w:p w:rsidR="00961FA5" w:rsidRPr="00FD4411" w:rsidRDefault="00961FA5" w:rsidP="00961FA5">
            <w:pPr>
              <w:pStyle w:val="af5"/>
              <w:ind w:left="-9" w:firstLine="9"/>
              <w:jc w:val="both"/>
              <w:rPr>
                <w:color w:val="000000"/>
                <w:szCs w:val="22"/>
              </w:rPr>
            </w:pPr>
            <w:r w:rsidRPr="00FD4411">
              <w:rPr>
                <w:color w:val="000000"/>
                <w:szCs w:val="22"/>
                <w:lang w:eastAsia="ru-RU"/>
              </w:rPr>
              <w:t>Код</w:t>
            </w:r>
          </w:p>
        </w:tc>
      </w:tr>
      <w:tr w:rsidR="00686BAE" w:rsidRPr="00FD4411" w:rsidTr="00961FA5">
        <w:trPr>
          <w:jc w:val="center"/>
        </w:trPr>
        <w:tc>
          <w:tcPr>
            <w:tcW w:w="2593" w:type="dxa"/>
            <w:tcBorders>
              <w:top w:val="single" w:sz="4" w:space="0" w:color="000000"/>
              <w:left w:val="single" w:sz="4" w:space="0" w:color="000000"/>
              <w:bottom w:val="single" w:sz="4" w:space="0" w:color="000000"/>
            </w:tcBorders>
            <w:shd w:val="clear" w:color="auto" w:fill="auto"/>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Коммунальное обслуживание</w:t>
            </w:r>
          </w:p>
        </w:tc>
        <w:tc>
          <w:tcPr>
            <w:tcW w:w="5865" w:type="dxa"/>
            <w:tcBorders>
              <w:top w:val="single" w:sz="4" w:space="0" w:color="000000"/>
              <w:left w:val="single" w:sz="4" w:space="0" w:color="000000"/>
              <w:bottom w:val="single" w:sz="4" w:space="0" w:color="000000"/>
              <w:right w:val="single" w:sz="4" w:space="0" w:color="000000"/>
            </w:tcBorders>
            <w:shd w:val="clear" w:color="auto" w:fill="auto"/>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248" w:type="dxa"/>
            <w:tcBorders>
              <w:top w:val="single" w:sz="4" w:space="0" w:color="000000"/>
              <w:left w:val="single" w:sz="4" w:space="0" w:color="000000"/>
              <w:bottom w:val="single" w:sz="4" w:space="0" w:color="000000"/>
              <w:right w:val="single" w:sz="4" w:space="0" w:color="000000"/>
            </w:tcBorders>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3.1</w:t>
            </w:r>
          </w:p>
        </w:tc>
      </w:tr>
      <w:tr w:rsidR="00686BAE" w:rsidRPr="00FD4411" w:rsidTr="00961FA5">
        <w:trPr>
          <w:jc w:val="center"/>
        </w:trPr>
        <w:tc>
          <w:tcPr>
            <w:tcW w:w="2593" w:type="dxa"/>
            <w:tcBorders>
              <w:top w:val="single" w:sz="4" w:space="0" w:color="000000"/>
              <w:left w:val="single" w:sz="4" w:space="0" w:color="000000"/>
              <w:bottom w:val="single" w:sz="4" w:space="0" w:color="000000"/>
            </w:tcBorders>
            <w:shd w:val="clear" w:color="auto" w:fill="auto"/>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Склад</w:t>
            </w:r>
          </w:p>
        </w:tc>
        <w:tc>
          <w:tcPr>
            <w:tcW w:w="5865" w:type="dxa"/>
            <w:tcBorders>
              <w:top w:val="single" w:sz="4" w:space="0" w:color="000000"/>
              <w:left w:val="single" w:sz="4" w:space="0" w:color="000000"/>
              <w:bottom w:val="single" w:sz="4" w:space="0" w:color="000000"/>
              <w:right w:val="single" w:sz="4" w:space="0" w:color="000000"/>
            </w:tcBorders>
            <w:shd w:val="clear" w:color="auto" w:fill="auto"/>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248" w:type="dxa"/>
            <w:tcBorders>
              <w:top w:val="single" w:sz="4" w:space="0" w:color="000000"/>
              <w:left w:val="single" w:sz="4" w:space="0" w:color="000000"/>
              <w:bottom w:val="single" w:sz="4" w:space="0" w:color="000000"/>
              <w:right w:val="single" w:sz="4" w:space="0" w:color="000000"/>
            </w:tcBorders>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6.9</w:t>
            </w:r>
          </w:p>
        </w:tc>
      </w:tr>
      <w:tr w:rsidR="00686BAE" w:rsidRPr="00FD4411" w:rsidTr="00961FA5">
        <w:trPr>
          <w:jc w:val="center"/>
        </w:trPr>
        <w:tc>
          <w:tcPr>
            <w:tcW w:w="2593" w:type="dxa"/>
            <w:tcBorders>
              <w:top w:val="single" w:sz="4" w:space="0" w:color="000000"/>
              <w:left w:val="single" w:sz="4" w:space="0" w:color="000000"/>
              <w:bottom w:val="single" w:sz="4" w:space="0" w:color="000000"/>
            </w:tcBorders>
            <w:shd w:val="clear" w:color="auto" w:fill="auto"/>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Служебные гаражи</w:t>
            </w:r>
          </w:p>
        </w:tc>
        <w:tc>
          <w:tcPr>
            <w:tcW w:w="5865" w:type="dxa"/>
            <w:tcBorders>
              <w:top w:val="single" w:sz="4" w:space="0" w:color="000000"/>
              <w:left w:val="single" w:sz="4" w:space="0" w:color="000000"/>
              <w:bottom w:val="single" w:sz="4" w:space="0" w:color="000000"/>
              <w:right w:val="single" w:sz="4" w:space="0" w:color="000000"/>
            </w:tcBorders>
            <w:shd w:val="clear" w:color="auto" w:fill="auto"/>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248" w:type="dxa"/>
            <w:tcBorders>
              <w:top w:val="single" w:sz="4" w:space="0" w:color="000000"/>
              <w:left w:val="single" w:sz="4" w:space="0" w:color="000000"/>
              <w:bottom w:val="single" w:sz="4" w:space="0" w:color="000000"/>
              <w:right w:val="single" w:sz="4" w:space="0" w:color="000000"/>
            </w:tcBorders>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4.9</w:t>
            </w:r>
          </w:p>
        </w:tc>
      </w:tr>
      <w:tr w:rsidR="00686BAE" w:rsidRPr="00FD4411" w:rsidTr="00961FA5">
        <w:trPr>
          <w:trHeight w:val="2289"/>
          <w:jc w:val="center"/>
        </w:trPr>
        <w:tc>
          <w:tcPr>
            <w:tcW w:w="2593" w:type="dxa"/>
            <w:tcBorders>
              <w:top w:val="single" w:sz="4" w:space="0" w:color="000000"/>
              <w:left w:val="single" w:sz="4" w:space="0" w:color="000000"/>
              <w:bottom w:val="single" w:sz="4" w:space="0" w:color="000000"/>
            </w:tcBorders>
            <w:shd w:val="clear" w:color="auto" w:fill="auto"/>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Связь</w:t>
            </w:r>
          </w:p>
        </w:tc>
        <w:tc>
          <w:tcPr>
            <w:tcW w:w="5865" w:type="dxa"/>
            <w:tcBorders>
              <w:top w:val="single" w:sz="4" w:space="0" w:color="000000"/>
              <w:left w:val="single" w:sz="4" w:space="0" w:color="000000"/>
              <w:bottom w:val="single" w:sz="4" w:space="0" w:color="000000"/>
              <w:right w:val="single" w:sz="4" w:space="0" w:color="000000"/>
            </w:tcBorders>
            <w:shd w:val="clear" w:color="auto" w:fill="auto"/>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248" w:type="dxa"/>
            <w:tcBorders>
              <w:top w:val="single" w:sz="4" w:space="0" w:color="000000"/>
              <w:left w:val="single" w:sz="4" w:space="0" w:color="000000"/>
              <w:bottom w:val="single" w:sz="4" w:space="0" w:color="000000"/>
              <w:right w:val="single" w:sz="4" w:space="0" w:color="000000"/>
            </w:tcBorders>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6.8</w:t>
            </w:r>
          </w:p>
        </w:tc>
      </w:tr>
      <w:tr w:rsidR="00686BAE" w:rsidRPr="00FD4411" w:rsidTr="00961FA5">
        <w:trPr>
          <w:jc w:val="center"/>
        </w:trPr>
        <w:tc>
          <w:tcPr>
            <w:tcW w:w="2593" w:type="dxa"/>
            <w:tcBorders>
              <w:top w:val="single" w:sz="4" w:space="0" w:color="000000"/>
              <w:left w:val="single" w:sz="4" w:space="0" w:color="000000"/>
              <w:bottom w:val="single" w:sz="4" w:space="0" w:color="000000"/>
            </w:tcBorders>
            <w:shd w:val="clear" w:color="auto" w:fill="auto"/>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Автомобильный транспорт</w:t>
            </w:r>
          </w:p>
        </w:tc>
        <w:tc>
          <w:tcPr>
            <w:tcW w:w="5865" w:type="dxa"/>
            <w:tcBorders>
              <w:top w:val="single" w:sz="4" w:space="0" w:color="000000"/>
              <w:left w:val="single" w:sz="4" w:space="0" w:color="000000"/>
              <w:bottom w:val="single" w:sz="4" w:space="0" w:color="000000"/>
              <w:right w:val="single" w:sz="4" w:space="0" w:color="000000"/>
            </w:tcBorders>
            <w:shd w:val="clear" w:color="auto" w:fill="auto"/>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1248" w:type="dxa"/>
            <w:tcBorders>
              <w:top w:val="single" w:sz="4" w:space="0" w:color="000000"/>
              <w:left w:val="single" w:sz="4" w:space="0" w:color="000000"/>
              <w:bottom w:val="single" w:sz="4" w:space="0" w:color="000000"/>
              <w:right w:val="single" w:sz="4" w:space="0" w:color="000000"/>
            </w:tcBorders>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7.2</w:t>
            </w:r>
          </w:p>
        </w:tc>
      </w:tr>
      <w:tr w:rsidR="00686BAE" w:rsidRPr="00FD4411" w:rsidTr="00961FA5">
        <w:trPr>
          <w:jc w:val="center"/>
        </w:trPr>
        <w:tc>
          <w:tcPr>
            <w:tcW w:w="2593" w:type="dxa"/>
            <w:tcBorders>
              <w:top w:val="single" w:sz="4" w:space="0" w:color="000000"/>
              <w:left w:val="single" w:sz="4" w:space="0" w:color="000000"/>
              <w:bottom w:val="single" w:sz="4" w:space="0" w:color="000000"/>
            </w:tcBorders>
            <w:shd w:val="clear" w:color="auto" w:fill="auto"/>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Обеспечение внутреннего правопорядка</w:t>
            </w:r>
          </w:p>
        </w:tc>
        <w:tc>
          <w:tcPr>
            <w:tcW w:w="5865" w:type="dxa"/>
            <w:tcBorders>
              <w:top w:val="single" w:sz="4" w:space="0" w:color="000000"/>
              <w:left w:val="single" w:sz="4" w:space="0" w:color="000000"/>
              <w:bottom w:val="single" w:sz="4" w:space="0" w:color="000000"/>
              <w:right w:val="single" w:sz="4" w:space="0" w:color="000000"/>
            </w:tcBorders>
            <w:shd w:val="clear" w:color="auto" w:fill="auto"/>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FD4411">
              <w:rPr>
                <w:rFonts w:ascii="Times New Roman" w:hAnsi="Times New Roman"/>
                <w:color w:val="000000"/>
                <w:sz w:val="24"/>
                <w:szCs w:val="24"/>
              </w:rPr>
              <w:t>Росгвардии</w:t>
            </w:r>
            <w:proofErr w:type="spellEnd"/>
            <w:r w:rsidRPr="00FD4411">
              <w:rPr>
                <w:rFonts w:ascii="Times New Roman" w:hAnsi="Times New Roman"/>
                <w:color w:val="000000"/>
                <w:sz w:val="24"/>
                <w:szCs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248" w:type="dxa"/>
            <w:tcBorders>
              <w:top w:val="single" w:sz="4" w:space="0" w:color="000000"/>
              <w:left w:val="single" w:sz="4" w:space="0" w:color="000000"/>
              <w:bottom w:val="single" w:sz="4" w:space="0" w:color="000000"/>
              <w:right w:val="single" w:sz="4" w:space="0" w:color="000000"/>
            </w:tcBorders>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8.3</w:t>
            </w:r>
          </w:p>
        </w:tc>
      </w:tr>
      <w:tr w:rsidR="00686BAE" w:rsidRPr="00FD4411" w:rsidTr="00961FA5">
        <w:trPr>
          <w:jc w:val="center"/>
        </w:trPr>
        <w:tc>
          <w:tcPr>
            <w:tcW w:w="2593" w:type="dxa"/>
            <w:tcBorders>
              <w:top w:val="single" w:sz="4" w:space="0" w:color="000000"/>
              <w:left w:val="single" w:sz="4" w:space="0" w:color="000000"/>
              <w:bottom w:val="single" w:sz="4" w:space="0" w:color="000000"/>
            </w:tcBorders>
            <w:shd w:val="clear" w:color="auto" w:fill="auto"/>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Общественное питание</w:t>
            </w:r>
          </w:p>
        </w:tc>
        <w:tc>
          <w:tcPr>
            <w:tcW w:w="5865" w:type="dxa"/>
            <w:tcBorders>
              <w:top w:val="single" w:sz="4" w:space="0" w:color="000000"/>
              <w:left w:val="single" w:sz="4" w:space="0" w:color="000000"/>
              <w:bottom w:val="single" w:sz="4" w:space="0" w:color="000000"/>
              <w:right w:val="single" w:sz="4" w:space="0" w:color="000000"/>
            </w:tcBorders>
            <w:shd w:val="clear" w:color="auto" w:fill="auto"/>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248" w:type="dxa"/>
            <w:tcBorders>
              <w:top w:val="single" w:sz="4" w:space="0" w:color="000000"/>
              <w:left w:val="single" w:sz="4" w:space="0" w:color="000000"/>
              <w:bottom w:val="single" w:sz="4" w:space="0" w:color="000000"/>
              <w:right w:val="single" w:sz="4" w:space="0" w:color="000000"/>
            </w:tcBorders>
          </w:tcPr>
          <w:p w:rsidR="00686BAE" w:rsidRPr="00FD4411" w:rsidRDefault="00686BAE"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4.6</w:t>
            </w:r>
          </w:p>
        </w:tc>
      </w:tr>
    </w:tbl>
    <w:p w:rsidR="001A3F8A" w:rsidRPr="00FD4411" w:rsidRDefault="001A3F8A" w:rsidP="001A3F8A">
      <w:pPr>
        <w:pStyle w:val="ConsNormal"/>
        <w:widowControl/>
        <w:tabs>
          <w:tab w:val="left" w:pos="-1843"/>
          <w:tab w:val="num" w:pos="426"/>
          <w:tab w:val="left" w:pos="900"/>
        </w:tabs>
        <w:ind w:firstLine="0"/>
        <w:jc w:val="both"/>
        <w:rPr>
          <w:rFonts w:ascii="Times New Roman" w:hAnsi="Times New Roman" w:cs="Times New Roman"/>
          <w:b/>
          <w:color w:val="000000"/>
          <w:sz w:val="22"/>
          <w:szCs w:val="22"/>
        </w:rPr>
      </w:pPr>
    </w:p>
    <w:p w:rsidR="001A3F8A" w:rsidRPr="00FD4411" w:rsidRDefault="001A3F8A" w:rsidP="001A3F8A">
      <w:pPr>
        <w:pStyle w:val="13"/>
        <w:spacing w:before="0" w:after="0"/>
        <w:ind w:firstLine="0"/>
        <w:rPr>
          <w:b/>
          <w:color w:val="000000"/>
          <w:sz w:val="22"/>
          <w:szCs w:val="22"/>
        </w:rPr>
      </w:pPr>
      <w:r w:rsidRPr="00FD4411">
        <w:rPr>
          <w:b/>
          <w:color w:val="000000"/>
          <w:sz w:val="22"/>
          <w:szCs w:val="22"/>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923" w:type="dxa"/>
        <w:jc w:val="center"/>
        <w:tblLayout w:type="fixed"/>
        <w:tblLook w:val="0000" w:firstRow="0" w:lastRow="0" w:firstColumn="0" w:lastColumn="0" w:noHBand="0" w:noVBand="0"/>
      </w:tblPr>
      <w:tblGrid>
        <w:gridCol w:w="711"/>
        <w:gridCol w:w="5386"/>
        <w:gridCol w:w="3826"/>
      </w:tblGrid>
      <w:tr w:rsidR="001A3F8A" w:rsidRPr="00FD4411" w:rsidTr="005D42DD">
        <w:trPr>
          <w:tblHeade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5"/>
              <w:jc w:val="both"/>
              <w:rPr>
                <w:color w:val="000000"/>
                <w:szCs w:val="22"/>
              </w:rPr>
            </w:pPr>
            <w:r w:rsidRPr="00FD4411">
              <w:rPr>
                <w:color w:val="000000"/>
                <w:szCs w:val="22"/>
              </w:rPr>
              <w:t>№</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5"/>
              <w:jc w:val="both"/>
              <w:rPr>
                <w:color w:val="000000"/>
                <w:szCs w:val="22"/>
              </w:rPr>
            </w:pPr>
            <w:r w:rsidRPr="00FD4411">
              <w:rPr>
                <w:color w:val="000000"/>
                <w:szCs w:val="22"/>
              </w:rPr>
              <w:t>Предельные размеры и параметры</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5"/>
              <w:jc w:val="both"/>
              <w:rPr>
                <w:color w:val="000000"/>
                <w:szCs w:val="22"/>
              </w:rPr>
            </w:pPr>
            <w:r w:rsidRPr="00FD4411">
              <w:rPr>
                <w:color w:val="000000"/>
                <w:szCs w:val="22"/>
              </w:rPr>
              <w:t>Значения предельных размеров и п</w:t>
            </w:r>
            <w:r w:rsidRPr="00FD4411">
              <w:rPr>
                <w:color w:val="000000"/>
                <w:szCs w:val="22"/>
              </w:rPr>
              <w:t>а</w:t>
            </w:r>
            <w:r w:rsidRPr="00FD4411">
              <w:rPr>
                <w:color w:val="000000"/>
                <w:szCs w:val="22"/>
              </w:rPr>
              <w:t>раметров</w:t>
            </w:r>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color w:val="000000"/>
                <w:lang w:val="ru-RU"/>
              </w:rPr>
            </w:pPr>
            <w:r w:rsidRPr="00FD4411">
              <w:rPr>
                <w:color w:val="000000"/>
                <w:lang w:val="ru-RU"/>
              </w:rPr>
              <w:t>1</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color w:val="000000"/>
                <w:lang w:val="ru-RU"/>
              </w:rPr>
            </w:pPr>
            <w:r w:rsidRPr="00FD4411">
              <w:rPr>
                <w:color w:val="000000"/>
                <w:lang w:val="ru-RU"/>
              </w:rPr>
              <w:t>Минимальная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jc w:val="both"/>
              <w:rPr>
                <w:color w:val="000000"/>
                <w:lang w:val="ru-RU"/>
              </w:rPr>
            </w:pPr>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b w:val="0"/>
                <w:color w:val="000000"/>
                <w:lang w:val="ru-RU"/>
              </w:rPr>
            </w:pPr>
            <w:r w:rsidRPr="00FD4411">
              <w:rPr>
                <w:b w:val="0"/>
                <w:color w:val="000000"/>
                <w:lang w:val="ru-RU"/>
              </w:rPr>
              <w:t>1.1</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b w:val="0"/>
                <w:color w:val="000000"/>
                <w:lang w:val="ru-RU"/>
              </w:rPr>
            </w:pPr>
            <w:r w:rsidRPr="00FD4411">
              <w:rPr>
                <w:b w:val="0"/>
                <w:color w:val="000000"/>
                <w:lang w:val="ru-RU"/>
              </w:rPr>
              <w:t>С видом использования «Энергетика», «Связь»</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CF6B34" w:rsidP="005D42DD">
            <w:pPr>
              <w:pStyle w:val="af3"/>
              <w:jc w:val="both"/>
              <w:rPr>
                <w:color w:val="000000"/>
                <w:lang w:val="ru-RU"/>
              </w:rPr>
            </w:pPr>
            <w:smartTag w:uri="urn:schemas-microsoft-com:office:smarttags" w:element="metricconverter">
              <w:smartTagPr>
                <w:attr w:name="ProductID" w:val="10 м2"/>
              </w:smartTagPr>
              <w:r w:rsidRPr="00FD4411">
                <w:rPr>
                  <w:color w:val="000000"/>
                  <w:lang w:val="ru-RU"/>
                </w:rPr>
                <w:t>10</w:t>
              </w:r>
              <w:r w:rsidR="001A3F8A" w:rsidRPr="00FD4411">
                <w:rPr>
                  <w:color w:val="000000"/>
                  <w:lang w:val="ru-RU"/>
                </w:rPr>
                <w:t xml:space="preserve"> м2</w:t>
              </w:r>
            </w:smartTag>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b w:val="0"/>
                <w:color w:val="000000"/>
                <w:lang w:val="ru-RU"/>
              </w:rPr>
            </w:pPr>
            <w:r w:rsidRPr="00FD4411">
              <w:rPr>
                <w:b w:val="0"/>
                <w:color w:val="000000"/>
                <w:lang w:val="ru-RU"/>
              </w:rPr>
              <w:t>1.2.</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b w:val="0"/>
                <w:color w:val="000000"/>
                <w:lang w:val="ru-RU"/>
              </w:rPr>
            </w:pPr>
            <w:r w:rsidRPr="00FD4411">
              <w:rPr>
                <w:b w:val="0"/>
                <w:color w:val="000000"/>
                <w:lang w:val="ru-RU"/>
              </w:rPr>
              <w:t>С видом использования «Объекты придорожного сервиса»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CF6B34" w:rsidP="005D42DD">
            <w:pPr>
              <w:pStyle w:val="af3"/>
              <w:jc w:val="both"/>
              <w:rPr>
                <w:color w:val="000000"/>
                <w:lang w:val="ru-RU"/>
              </w:rPr>
            </w:pPr>
            <w:smartTag w:uri="urn:schemas-microsoft-com:office:smarttags" w:element="metricconverter">
              <w:smartTagPr>
                <w:attr w:name="ProductID" w:val="25 м2"/>
              </w:smartTagPr>
              <w:r w:rsidRPr="00FD4411">
                <w:rPr>
                  <w:color w:val="000000"/>
                  <w:lang w:val="ru-RU"/>
                </w:rPr>
                <w:t>25</w:t>
              </w:r>
              <w:r w:rsidR="001A3F8A" w:rsidRPr="00FD4411">
                <w:rPr>
                  <w:color w:val="000000"/>
                  <w:lang w:val="ru-RU"/>
                </w:rPr>
                <w:t xml:space="preserve"> м2</w:t>
              </w:r>
            </w:smartTag>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b w:val="0"/>
                <w:color w:val="000000"/>
                <w:lang w:val="ru-RU"/>
              </w:rPr>
            </w:pPr>
            <w:r w:rsidRPr="00FD4411">
              <w:rPr>
                <w:b w:val="0"/>
                <w:color w:val="000000"/>
                <w:lang w:val="ru-RU"/>
              </w:rPr>
              <w:t>1.3.</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b w:val="0"/>
                <w:color w:val="000000"/>
                <w:lang w:val="ru-RU"/>
              </w:rPr>
            </w:pPr>
            <w:r w:rsidRPr="00FD4411">
              <w:rPr>
                <w:b w:val="0"/>
                <w:color w:val="000000"/>
                <w:lang w:val="ru-RU"/>
              </w:rPr>
              <w:t>С видами использования «Обеспечение внутреннего правопорядка»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CF6B34" w:rsidP="005D42DD">
            <w:pPr>
              <w:pStyle w:val="af3"/>
              <w:jc w:val="both"/>
              <w:rPr>
                <w:color w:val="000000"/>
                <w:lang w:val="ru-RU"/>
              </w:rPr>
            </w:pPr>
            <w:smartTag w:uri="urn:schemas-microsoft-com:office:smarttags" w:element="metricconverter">
              <w:smartTagPr>
                <w:attr w:name="ProductID" w:val="100 м2"/>
              </w:smartTagPr>
              <w:r w:rsidRPr="00FD4411">
                <w:rPr>
                  <w:color w:val="000000"/>
                  <w:lang w:val="ru-RU"/>
                </w:rPr>
                <w:t>100</w:t>
              </w:r>
              <w:r w:rsidR="001A3F8A" w:rsidRPr="00FD4411">
                <w:rPr>
                  <w:color w:val="000000"/>
                  <w:lang w:val="ru-RU"/>
                </w:rPr>
                <w:t xml:space="preserve"> м2</w:t>
              </w:r>
            </w:smartTag>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b w:val="0"/>
                <w:color w:val="000000"/>
                <w:lang w:val="ru-RU"/>
              </w:rPr>
            </w:pPr>
            <w:r w:rsidRPr="00FD4411">
              <w:rPr>
                <w:b w:val="0"/>
                <w:color w:val="000000"/>
                <w:lang w:val="ru-RU"/>
              </w:rPr>
              <w:t>1.4.</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b w:val="0"/>
                <w:color w:val="000000"/>
                <w:lang w:val="ru-RU"/>
              </w:rPr>
            </w:pPr>
            <w:r w:rsidRPr="00FD4411">
              <w:rPr>
                <w:b w:val="0"/>
                <w:color w:val="000000"/>
                <w:lang w:val="ru-RU"/>
              </w:rPr>
              <w:t>С видами использования «Обеспечение научной деятельности», «Склады»</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jc w:val="both"/>
              <w:rPr>
                <w:color w:val="000000"/>
                <w:lang w:val="ru-RU"/>
              </w:rPr>
            </w:pPr>
            <w:smartTag w:uri="urn:schemas-microsoft-com:office:smarttags" w:element="metricconverter">
              <w:smartTagPr>
                <w:attr w:name="ProductID" w:val="800 м2"/>
              </w:smartTagPr>
              <w:r w:rsidRPr="00FD4411">
                <w:rPr>
                  <w:color w:val="000000"/>
                  <w:lang w:val="ru-RU"/>
                </w:rPr>
                <w:t>800 м2</w:t>
              </w:r>
            </w:smartTag>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b w:val="0"/>
                <w:color w:val="000000"/>
                <w:lang w:val="ru-RU"/>
              </w:rPr>
            </w:pPr>
            <w:r w:rsidRPr="00FD4411">
              <w:rPr>
                <w:b w:val="0"/>
                <w:color w:val="000000"/>
                <w:lang w:val="ru-RU"/>
              </w:rPr>
              <w:t>1.5.</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b w:val="0"/>
                <w:color w:val="000000"/>
                <w:lang w:val="ru-RU"/>
              </w:rPr>
            </w:pPr>
            <w:r w:rsidRPr="00FD4411">
              <w:rPr>
                <w:b w:val="0"/>
                <w:color w:val="000000"/>
                <w:lang w:val="ru-RU"/>
              </w:rPr>
              <w:t>С видом использования «Легкая промышленность», «Пищевая промышленность», «Тяжелая промышленность», «автомобилестроительная промышленность», «фармацевтическая промышленность», «Целлюлозно-бумажная промышленность», «Строительная промышленность», «Нефтехимическая промышленность»</w:t>
            </w:r>
          </w:p>
          <w:p w:rsidR="001A3F8A" w:rsidRPr="00FD4411" w:rsidRDefault="001A3F8A" w:rsidP="005D42DD">
            <w:pPr>
              <w:pStyle w:val="af6"/>
              <w:jc w:val="both"/>
              <w:rPr>
                <w:b w:val="0"/>
                <w:color w:val="000000"/>
                <w:lang w:val="ru-RU"/>
              </w:rPr>
            </w:pP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CF6B34" w:rsidP="005D42DD">
            <w:pPr>
              <w:pStyle w:val="af3"/>
              <w:jc w:val="both"/>
              <w:rPr>
                <w:color w:val="000000"/>
                <w:lang w:val="ru-RU"/>
              </w:rPr>
            </w:pPr>
            <w:smartTag w:uri="urn:schemas-microsoft-com:office:smarttags" w:element="metricconverter">
              <w:smartTagPr>
                <w:attr w:name="ProductID" w:val="100 м2"/>
              </w:smartTagPr>
              <w:r w:rsidRPr="00FD4411">
                <w:rPr>
                  <w:color w:val="000000"/>
                  <w:lang w:val="ru-RU"/>
                </w:rPr>
                <w:t>100</w:t>
              </w:r>
              <w:r w:rsidR="001A3F8A" w:rsidRPr="00FD4411">
                <w:rPr>
                  <w:color w:val="000000"/>
                  <w:lang w:val="ru-RU"/>
                </w:rPr>
                <w:t xml:space="preserve"> м2</w:t>
              </w:r>
            </w:smartTag>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b w:val="0"/>
                <w:color w:val="000000"/>
                <w:lang w:val="ru-RU"/>
              </w:rPr>
            </w:pPr>
            <w:r w:rsidRPr="00FD4411">
              <w:rPr>
                <w:b w:val="0"/>
                <w:color w:val="000000"/>
                <w:lang w:val="ru-RU"/>
              </w:rPr>
              <w:t>1.6.</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b w:val="0"/>
                <w:color w:val="000000"/>
                <w:lang w:val="ru-RU"/>
              </w:rPr>
            </w:pPr>
            <w:r w:rsidRPr="00FD4411">
              <w:rPr>
                <w:b w:val="0"/>
                <w:color w:val="000000"/>
                <w:lang w:val="ru-RU"/>
              </w:rPr>
              <w:t>С другими видами использования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jc w:val="both"/>
              <w:rPr>
                <w:color w:val="000000"/>
                <w:lang w:val="ru-RU"/>
              </w:rPr>
            </w:pPr>
            <w:r w:rsidRPr="00FD4411">
              <w:rPr>
                <w:color w:val="000000"/>
                <w:lang w:val="ru-RU"/>
              </w:rPr>
              <w:t>Не подлежит установлению</w:t>
            </w:r>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color w:val="000000"/>
                <w:lang w:val="ru-RU"/>
              </w:rPr>
            </w:pPr>
            <w:r w:rsidRPr="00FD4411">
              <w:rPr>
                <w:color w:val="000000"/>
                <w:lang w:val="ru-RU"/>
              </w:rPr>
              <w:t>2</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color w:val="000000"/>
                <w:lang w:val="ru-RU"/>
              </w:rPr>
            </w:pPr>
            <w:r w:rsidRPr="00FD4411">
              <w:rPr>
                <w:color w:val="000000"/>
                <w:lang w:val="ru-RU"/>
              </w:rPr>
              <w:t>Максимальная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jc w:val="both"/>
              <w:rPr>
                <w:color w:val="000000"/>
                <w:lang w:val="ru-RU"/>
              </w:rPr>
            </w:pPr>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b w:val="0"/>
                <w:color w:val="000000"/>
                <w:lang w:val="ru-RU"/>
              </w:rPr>
            </w:pPr>
            <w:r w:rsidRPr="00FD4411">
              <w:rPr>
                <w:b w:val="0"/>
                <w:color w:val="000000"/>
                <w:lang w:val="ru-RU"/>
              </w:rPr>
              <w:t>2.1.</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b w:val="0"/>
                <w:color w:val="000000"/>
                <w:lang w:val="ru-RU"/>
              </w:rPr>
            </w:pPr>
            <w:r w:rsidRPr="00FD4411">
              <w:rPr>
                <w:b w:val="0"/>
                <w:color w:val="000000"/>
                <w:lang w:val="ru-RU"/>
              </w:rPr>
              <w:t>С видами использования «Обеспечение внутреннего правопорядка»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CF6B34" w:rsidP="005D42DD">
            <w:pPr>
              <w:pStyle w:val="af3"/>
              <w:jc w:val="both"/>
              <w:rPr>
                <w:color w:val="000000"/>
                <w:lang w:val="ru-RU"/>
              </w:rPr>
            </w:pPr>
            <w:smartTag w:uri="urn:schemas-microsoft-com:office:smarttags" w:element="metricconverter">
              <w:smartTagPr>
                <w:attr w:name="ProductID" w:val="5000 м2"/>
              </w:smartTagPr>
              <w:r w:rsidRPr="00FD4411">
                <w:rPr>
                  <w:color w:val="000000"/>
                  <w:lang w:val="ru-RU"/>
                </w:rPr>
                <w:t>5</w:t>
              </w:r>
              <w:r w:rsidR="001A3F8A" w:rsidRPr="00FD4411">
                <w:rPr>
                  <w:color w:val="000000"/>
                  <w:lang w:val="ru-RU"/>
                </w:rPr>
                <w:t>000 м2</w:t>
              </w:r>
            </w:smartTag>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b w:val="0"/>
                <w:color w:val="000000"/>
                <w:lang w:val="ru-RU"/>
              </w:rPr>
            </w:pPr>
            <w:r w:rsidRPr="00FD4411">
              <w:rPr>
                <w:b w:val="0"/>
                <w:color w:val="000000"/>
                <w:lang w:val="ru-RU"/>
              </w:rPr>
              <w:t>2.2.</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b w:val="0"/>
                <w:color w:val="000000"/>
                <w:lang w:val="ru-RU"/>
              </w:rPr>
            </w:pPr>
            <w:r w:rsidRPr="00FD4411">
              <w:rPr>
                <w:b w:val="0"/>
                <w:color w:val="000000"/>
                <w:lang w:val="ru-RU"/>
              </w:rPr>
              <w:t>С видами использования «Объекты придорожного сервиса»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A537AA" w:rsidP="005D42DD">
            <w:pPr>
              <w:pStyle w:val="af3"/>
              <w:jc w:val="both"/>
              <w:rPr>
                <w:color w:val="000000"/>
                <w:lang w:val="ru-RU"/>
              </w:rPr>
            </w:pPr>
            <w:r>
              <w:rPr>
                <w:color w:val="000000"/>
                <w:lang w:val="ru-RU"/>
              </w:rPr>
              <w:t>30</w:t>
            </w:r>
            <w:r w:rsidR="001A3F8A" w:rsidRPr="00FD4411">
              <w:rPr>
                <w:color w:val="000000"/>
                <w:lang w:val="ru-RU"/>
              </w:rPr>
              <w:t>000 м2</w:t>
            </w:r>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b w:val="0"/>
                <w:color w:val="000000"/>
                <w:lang w:val="ru-RU"/>
              </w:rPr>
            </w:pPr>
            <w:r w:rsidRPr="00FD4411">
              <w:rPr>
                <w:b w:val="0"/>
                <w:color w:val="000000"/>
                <w:lang w:val="ru-RU"/>
              </w:rPr>
              <w:t>2.3.</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b w:val="0"/>
                <w:color w:val="000000"/>
                <w:lang w:val="ru-RU"/>
              </w:rPr>
            </w:pPr>
            <w:r w:rsidRPr="00FD4411">
              <w:rPr>
                <w:b w:val="0"/>
                <w:color w:val="000000"/>
                <w:lang w:val="ru-RU"/>
              </w:rPr>
              <w:t>С видами использования «Обеспечение научной деятельности»</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jc w:val="both"/>
              <w:rPr>
                <w:color w:val="000000"/>
                <w:lang w:val="ru-RU"/>
              </w:rPr>
            </w:pPr>
            <w:smartTag w:uri="urn:schemas-microsoft-com:office:smarttags" w:element="metricconverter">
              <w:smartTagPr>
                <w:attr w:name="ProductID" w:val="30 000 м2"/>
              </w:smartTagPr>
              <w:r w:rsidRPr="00FD4411">
                <w:rPr>
                  <w:color w:val="000000"/>
                  <w:lang w:val="ru-RU"/>
                </w:rPr>
                <w:t>30 000 м2</w:t>
              </w:r>
            </w:smartTag>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b w:val="0"/>
                <w:color w:val="000000"/>
                <w:lang w:val="ru-RU"/>
              </w:rPr>
            </w:pPr>
            <w:r w:rsidRPr="00FD4411">
              <w:rPr>
                <w:b w:val="0"/>
                <w:color w:val="000000"/>
                <w:lang w:val="ru-RU"/>
              </w:rPr>
              <w:t>2.4.</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b w:val="0"/>
                <w:color w:val="000000"/>
                <w:lang w:val="ru-RU"/>
              </w:rPr>
            </w:pPr>
            <w:r w:rsidRPr="00FD4411">
              <w:rPr>
                <w:b w:val="0"/>
                <w:color w:val="000000"/>
                <w:lang w:val="ru-RU"/>
              </w:rPr>
              <w:t>С другими видами использования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jc w:val="both"/>
              <w:rPr>
                <w:color w:val="000000"/>
                <w:lang w:val="ru-RU"/>
              </w:rPr>
            </w:pPr>
            <w:r w:rsidRPr="00FD4411">
              <w:rPr>
                <w:color w:val="000000"/>
                <w:lang w:val="ru-RU"/>
              </w:rPr>
              <w:t xml:space="preserve">Не подлежит установлению </w:t>
            </w:r>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color w:val="000000"/>
                <w:lang w:val="ru-RU"/>
              </w:rPr>
            </w:pPr>
            <w:r w:rsidRPr="00FD4411">
              <w:rPr>
                <w:color w:val="000000"/>
                <w:lang w:val="ru-RU"/>
              </w:rPr>
              <w:t>3</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color w:val="000000"/>
                <w:lang w:val="ru-RU"/>
              </w:rPr>
            </w:pPr>
            <w:r w:rsidRPr="00FD4411">
              <w:rPr>
                <w:color w:val="000000"/>
                <w:lang w:val="ru-RU"/>
              </w:rPr>
              <w:t>Минимальные отступы от границ земельных участков в целях определения мест допустимого размещения зданий, строений, сооружений, за пред</w:t>
            </w:r>
            <w:r w:rsidRPr="00FD4411">
              <w:rPr>
                <w:color w:val="000000"/>
                <w:lang w:val="ru-RU"/>
              </w:rPr>
              <w:t>е</w:t>
            </w:r>
            <w:r w:rsidRPr="00FD4411">
              <w:rPr>
                <w:color w:val="000000"/>
                <w:lang w:val="ru-RU"/>
              </w:rPr>
              <w:t>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jc w:val="both"/>
              <w:rPr>
                <w:color w:val="000000"/>
                <w:lang w:val="ru-RU"/>
              </w:rPr>
            </w:pPr>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jc w:val="both"/>
              <w:rPr>
                <w:color w:val="000000"/>
                <w:lang w:val="ru-RU"/>
              </w:rPr>
            </w:pPr>
            <w:r w:rsidRPr="00FD4411">
              <w:rPr>
                <w:color w:val="000000"/>
                <w:lang w:val="ru-RU"/>
              </w:rPr>
              <w:t>3.1</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jc w:val="both"/>
              <w:rPr>
                <w:color w:val="000000"/>
                <w:lang w:val="ru-RU"/>
              </w:rPr>
            </w:pPr>
            <w:r w:rsidRPr="00FD4411">
              <w:rPr>
                <w:color w:val="000000"/>
                <w:lang w:val="ru-RU"/>
              </w:rPr>
              <w:t>для объектов инженерно-технического обеспечения, автостоянок, автомобильных дорог, пешеходных дорожек и тротуаров, велосипедных дорожек, пешехо</w:t>
            </w:r>
            <w:r w:rsidRPr="00FD4411">
              <w:rPr>
                <w:color w:val="000000"/>
                <w:lang w:val="ru-RU"/>
              </w:rPr>
              <w:t>д</w:t>
            </w:r>
            <w:r w:rsidRPr="00FD4411">
              <w:rPr>
                <w:color w:val="000000"/>
                <w:lang w:val="ru-RU"/>
              </w:rPr>
              <w:t>ных переходов, мостовых сооружений, объектов, н</w:t>
            </w:r>
            <w:r w:rsidRPr="00FD4411">
              <w:rPr>
                <w:color w:val="000000"/>
                <w:lang w:val="ru-RU"/>
              </w:rPr>
              <w:t>е</w:t>
            </w:r>
            <w:r w:rsidRPr="00FD4411">
              <w:rPr>
                <w:color w:val="000000"/>
                <w:lang w:val="ru-RU"/>
              </w:rPr>
              <w:t>обходимых для обеспечения автомобильного движ</w:t>
            </w:r>
            <w:r w:rsidRPr="00FD4411">
              <w:rPr>
                <w:color w:val="000000"/>
                <w:lang w:val="ru-RU"/>
              </w:rPr>
              <w:t>е</w:t>
            </w:r>
            <w:r w:rsidRPr="00FD4411">
              <w:rPr>
                <w:color w:val="000000"/>
                <w:lang w:val="ru-RU"/>
              </w:rPr>
              <w:t>ния, посадки пассажиров и их сопутствующего о</w:t>
            </w:r>
            <w:r w:rsidRPr="00FD4411">
              <w:rPr>
                <w:color w:val="000000"/>
                <w:lang w:val="ru-RU"/>
              </w:rPr>
              <w:t>б</w:t>
            </w:r>
            <w:r w:rsidRPr="00FD4411">
              <w:rPr>
                <w:color w:val="000000"/>
                <w:lang w:val="ru-RU"/>
              </w:rPr>
              <w:t>служивания, объектов электросетевого хозяйства, об</w:t>
            </w:r>
            <w:r w:rsidRPr="00FD4411">
              <w:rPr>
                <w:color w:val="000000"/>
                <w:lang w:val="ru-RU"/>
              </w:rPr>
              <w:t>ъ</w:t>
            </w:r>
            <w:r w:rsidRPr="00FD4411">
              <w:rPr>
                <w:color w:val="000000"/>
                <w:lang w:val="ru-RU"/>
              </w:rPr>
              <w:t>ектов связи, радиовещания, телевидения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jc w:val="both"/>
              <w:rPr>
                <w:color w:val="000000"/>
                <w:lang w:val="ru-RU"/>
              </w:rPr>
            </w:pPr>
            <w:smartTag w:uri="urn:schemas-microsoft-com:office:smarttags" w:element="metricconverter">
              <w:smartTagPr>
                <w:attr w:name="ProductID" w:val="0 м"/>
              </w:smartTagPr>
              <w:r w:rsidRPr="00FD4411">
                <w:rPr>
                  <w:color w:val="000000"/>
                  <w:lang w:val="ru-RU"/>
                </w:rPr>
                <w:t>0 м</w:t>
              </w:r>
            </w:smartTag>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jc w:val="both"/>
              <w:rPr>
                <w:color w:val="000000"/>
                <w:lang w:val="ru-RU"/>
              </w:rPr>
            </w:pPr>
            <w:r w:rsidRPr="00FD4411">
              <w:rPr>
                <w:color w:val="000000"/>
                <w:lang w:val="ru-RU"/>
              </w:rPr>
              <w:t>3.2</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jc w:val="both"/>
              <w:rPr>
                <w:color w:val="000000"/>
                <w:lang w:val="ru-RU"/>
              </w:rPr>
            </w:pPr>
            <w:r w:rsidRPr="00FD4411">
              <w:rPr>
                <w:color w:val="000000"/>
                <w:lang w:val="ru-RU"/>
              </w:rPr>
              <w:t>для хозяйственных построек</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jc w:val="both"/>
              <w:rPr>
                <w:color w:val="000000"/>
                <w:lang w:val="ru-RU"/>
              </w:rPr>
            </w:pPr>
            <w:smartTag w:uri="urn:schemas-microsoft-com:office:smarttags" w:element="metricconverter">
              <w:smartTagPr>
                <w:attr w:name="ProductID" w:val="1 м"/>
              </w:smartTagPr>
              <w:r w:rsidRPr="00FD4411">
                <w:rPr>
                  <w:color w:val="000000"/>
                  <w:lang w:val="ru-RU"/>
                </w:rPr>
                <w:t>1 м</w:t>
              </w:r>
            </w:smartTag>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jc w:val="both"/>
              <w:rPr>
                <w:color w:val="000000"/>
                <w:lang w:val="ru-RU"/>
              </w:rPr>
            </w:pPr>
            <w:r w:rsidRPr="00FD4411">
              <w:rPr>
                <w:color w:val="000000"/>
                <w:lang w:val="ru-RU"/>
              </w:rPr>
              <w:t>3.3</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jc w:val="both"/>
              <w:rPr>
                <w:color w:val="000000"/>
                <w:lang w:val="ru-RU"/>
              </w:rPr>
            </w:pPr>
            <w:r w:rsidRPr="00FD4411">
              <w:rPr>
                <w:color w:val="000000"/>
                <w:lang w:val="ru-RU"/>
              </w:rPr>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jc w:val="both"/>
              <w:rPr>
                <w:color w:val="000000"/>
                <w:lang w:val="ru-RU"/>
              </w:rPr>
            </w:pPr>
            <w:smartTag w:uri="urn:schemas-microsoft-com:office:smarttags" w:element="metricconverter">
              <w:smartTagPr>
                <w:attr w:name="ProductID" w:val="3 м"/>
              </w:smartTagPr>
              <w:r w:rsidRPr="00FD4411">
                <w:rPr>
                  <w:color w:val="000000"/>
                  <w:lang w:val="ru-RU"/>
                </w:rPr>
                <w:t>3 м</w:t>
              </w:r>
            </w:smartTag>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color w:val="000000"/>
                <w:lang w:val="ru-RU"/>
              </w:rPr>
            </w:pPr>
            <w:r w:rsidRPr="00FD4411">
              <w:rPr>
                <w:color w:val="000000"/>
                <w:lang w:val="ru-RU"/>
              </w:rPr>
              <w:t>4</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color w:val="000000"/>
                <w:lang w:val="ru-RU"/>
              </w:rPr>
            </w:pPr>
            <w:r w:rsidRPr="00FD4411">
              <w:rPr>
                <w:color w:val="000000"/>
                <w:lang w:val="ru-RU"/>
              </w:rPr>
              <w:t>Минимальный отступ от красной линии в целях определения мест допустимого размещения зд</w:t>
            </w:r>
            <w:r w:rsidRPr="00FD4411">
              <w:rPr>
                <w:color w:val="000000"/>
                <w:lang w:val="ru-RU"/>
              </w:rPr>
              <w:t>а</w:t>
            </w:r>
            <w:r w:rsidRPr="00FD4411">
              <w:rPr>
                <w:color w:val="000000"/>
                <w:lang w:val="ru-RU"/>
              </w:rPr>
              <w:t>ний, строений, сооружений, за пределами которых запрещено строительство зданий, строений, соор</w:t>
            </w:r>
            <w:r w:rsidRPr="00FD4411">
              <w:rPr>
                <w:color w:val="000000"/>
                <w:lang w:val="ru-RU"/>
              </w:rPr>
              <w:t>у</w:t>
            </w:r>
            <w:r w:rsidRPr="00FD4411">
              <w:rPr>
                <w:color w:val="000000"/>
                <w:lang w:val="ru-RU"/>
              </w:rPr>
              <w:t>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jc w:val="both"/>
              <w:rPr>
                <w:color w:val="000000"/>
                <w:lang w:val="ru-RU"/>
              </w:rPr>
            </w:pPr>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jc w:val="both"/>
              <w:rPr>
                <w:color w:val="000000"/>
                <w:lang w:val="ru-RU"/>
              </w:rPr>
            </w:pPr>
            <w:r w:rsidRPr="00FD4411">
              <w:rPr>
                <w:color w:val="000000"/>
                <w:lang w:val="ru-RU"/>
              </w:rPr>
              <w:t>4.1</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jc w:val="both"/>
              <w:rPr>
                <w:color w:val="000000"/>
                <w:lang w:val="ru-RU"/>
              </w:rPr>
            </w:pPr>
            <w:r w:rsidRPr="00FD4411">
              <w:rPr>
                <w:color w:val="000000"/>
                <w:lang w:val="ru-RU"/>
              </w:rPr>
              <w:t>для объектов инженерно-технического обеспечения, автостоянок, автомобильных дорог, пешеходных дорожек и тротуаров, велосипедных дорожек, пешехо</w:t>
            </w:r>
            <w:r w:rsidRPr="00FD4411">
              <w:rPr>
                <w:color w:val="000000"/>
                <w:lang w:val="ru-RU"/>
              </w:rPr>
              <w:t>д</w:t>
            </w:r>
            <w:r w:rsidRPr="00FD4411">
              <w:rPr>
                <w:color w:val="000000"/>
                <w:lang w:val="ru-RU"/>
              </w:rPr>
              <w:t>ных переходов, мостовых сооружений, объектов, н</w:t>
            </w:r>
            <w:r w:rsidRPr="00FD4411">
              <w:rPr>
                <w:color w:val="000000"/>
                <w:lang w:val="ru-RU"/>
              </w:rPr>
              <w:t>е</w:t>
            </w:r>
            <w:r w:rsidRPr="00FD4411">
              <w:rPr>
                <w:color w:val="000000"/>
                <w:lang w:val="ru-RU"/>
              </w:rPr>
              <w:t>обходимых для обеспечения автомобильного движ</w:t>
            </w:r>
            <w:r w:rsidRPr="00FD4411">
              <w:rPr>
                <w:color w:val="000000"/>
                <w:lang w:val="ru-RU"/>
              </w:rPr>
              <w:t>е</w:t>
            </w:r>
            <w:r w:rsidRPr="00FD4411">
              <w:rPr>
                <w:color w:val="000000"/>
                <w:lang w:val="ru-RU"/>
              </w:rPr>
              <w:t>ния, посадки пассажиров и их сопутствующего о</w:t>
            </w:r>
            <w:r w:rsidRPr="00FD4411">
              <w:rPr>
                <w:color w:val="000000"/>
                <w:lang w:val="ru-RU"/>
              </w:rPr>
              <w:t>б</w:t>
            </w:r>
            <w:r w:rsidRPr="00FD4411">
              <w:rPr>
                <w:color w:val="000000"/>
                <w:lang w:val="ru-RU"/>
              </w:rPr>
              <w:t>служивания, объектов электросетевого хозяйства, об</w:t>
            </w:r>
            <w:r w:rsidRPr="00FD4411">
              <w:rPr>
                <w:color w:val="000000"/>
                <w:lang w:val="ru-RU"/>
              </w:rPr>
              <w:t>ъ</w:t>
            </w:r>
            <w:r w:rsidRPr="00FD4411">
              <w:rPr>
                <w:color w:val="000000"/>
                <w:lang w:val="ru-RU"/>
              </w:rPr>
              <w:t>ектов связи, радиовещания, телевидения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jc w:val="both"/>
              <w:rPr>
                <w:color w:val="000000"/>
                <w:lang w:val="ru-RU"/>
              </w:rPr>
            </w:pPr>
            <w:smartTag w:uri="urn:schemas-microsoft-com:office:smarttags" w:element="metricconverter">
              <w:smartTagPr>
                <w:attr w:name="ProductID" w:val="0 м"/>
              </w:smartTagPr>
              <w:r w:rsidRPr="00FD4411">
                <w:rPr>
                  <w:color w:val="000000"/>
                  <w:lang w:val="ru-RU"/>
                </w:rPr>
                <w:t>0 м</w:t>
              </w:r>
            </w:smartTag>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jc w:val="both"/>
              <w:rPr>
                <w:color w:val="000000"/>
                <w:lang w:val="ru-RU"/>
              </w:rPr>
            </w:pPr>
            <w:r w:rsidRPr="00FD4411">
              <w:rPr>
                <w:color w:val="000000"/>
                <w:lang w:val="ru-RU"/>
              </w:rPr>
              <w:t>4.2</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jc w:val="both"/>
              <w:rPr>
                <w:color w:val="000000"/>
                <w:lang w:val="ru-RU"/>
              </w:rPr>
            </w:pPr>
            <w:r w:rsidRPr="00FD4411">
              <w:rPr>
                <w:color w:val="000000"/>
                <w:lang w:val="ru-RU"/>
              </w:rPr>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jc w:val="both"/>
              <w:rPr>
                <w:color w:val="000000"/>
                <w:lang w:val="ru-RU"/>
              </w:rPr>
            </w:pPr>
            <w:smartTag w:uri="urn:schemas-microsoft-com:office:smarttags" w:element="metricconverter">
              <w:smartTagPr>
                <w:attr w:name="ProductID" w:val="5 м"/>
              </w:smartTagPr>
              <w:r w:rsidRPr="00FD4411">
                <w:rPr>
                  <w:color w:val="000000"/>
                  <w:lang w:val="ru-RU"/>
                </w:rPr>
                <w:t>5 м</w:t>
              </w:r>
            </w:smartTag>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color w:val="000000"/>
                <w:lang w:val="ru-RU"/>
              </w:rPr>
            </w:pPr>
            <w:r w:rsidRPr="00FD4411">
              <w:rPr>
                <w:color w:val="000000"/>
                <w:lang w:val="ru-RU"/>
              </w:rPr>
              <w:t>5</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color w:val="000000"/>
                <w:lang w:val="ru-RU"/>
              </w:rPr>
            </w:pPr>
            <w:r w:rsidRPr="00FD4411">
              <w:rPr>
                <w:color w:val="000000"/>
                <w:lang w:val="ru-RU"/>
              </w:rPr>
              <w:t>Предельная (максимальная) высота объектов капитального стро</w:t>
            </w:r>
            <w:r w:rsidRPr="00FD4411">
              <w:rPr>
                <w:color w:val="000000"/>
                <w:lang w:val="ru-RU"/>
              </w:rPr>
              <w:t>и</w:t>
            </w:r>
            <w:r w:rsidRPr="00FD4411">
              <w:rPr>
                <w:color w:val="000000"/>
                <w:lang w:val="ru-RU"/>
              </w:rPr>
              <w:t>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jc w:val="both"/>
              <w:rPr>
                <w:color w:val="000000"/>
                <w:lang w:val="ru-RU"/>
              </w:rPr>
            </w:pPr>
            <w:smartTag w:uri="urn:schemas-microsoft-com:office:smarttags" w:element="metricconverter">
              <w:smartTagPr>
                <w:attr w:name="ProductID" w:val="20 м"/>
              </w:smartTagPr>
              <w:r w:rsidRPr="00FD4411">
                <w:rPr>
                  <w:color w:val="000000"/>
                  <w:lang w:val="ru-RU"/>
                </w:rPr>
                <w:t>20 м</w:t>
              </w:r>
            </w:smartTag>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color w:val="000000"/>
                <w:lang w:val="ru-RU"/>
              </w:rPr>
            </w:pPr>
            <w:r w:rsidRPr="00FD4411">
              <w:rPr>
                <w:color w:val="000000"/>
                <w:lang w:val="ru-RU"/>
              </w:rPr>
              <w:t>6</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jc w:val="both"/>
              <w:rPr>
                <w:color w:val="000000"/>
                <w:lang w:val="ru-RU"/>
              </w:rPr>
            </w:pPr>
            <w:r w:rsidRPr="00FD4411">
              <w:rPr>
                <w:color w:val="000000"/>
                <w:lang w:val="ru-RU"/>
              </w:rPr>
              <w:t>Максимальный процент застройки в границах з</w:t>
            </w:r>
            <w:r w:rsidRPr="00FD4411">
              <w:rPr>
                <w:color w:val="000000"/>
                <w:lang w:val="ru-RU"/>
              </w:rPr>
              <w:t>е</w:t>
            </w:r>
            <w:r w:rsidRPr="00FD4411">
              <w:rPr>
                <w:color w:val="000000"/>
                <w:lang w:val="ru-RU"/>
              </w:rPr>
              <w:t>мельного участка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jc w:val="both"/>
              <w:rPr>
                <w:color w:val="000000"/>
                <w:lang w:val="ru-RU"/>
              </w:rPr>
            </w:pPr>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jc w:val="both"/>
              <w:rPr>
                <w:color w:val="000000"/>
                <w:lang w:val="ru-RU"/>
              </w:rPr>
            </w:pPr>
            <w:r w:rsidRPr="00FD4411">
              <w:rPr>
                <w:color w:val="000000"/>
                <w:lang w:val="ru-RU"/>
              </w:rPr>
              <w:t>6.1</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jc w:val="both"/>
              <w:rPr>
                <w:color w:val="000000"/>
                <w:lang w:val="ru-RU"/>
              </w:rPr>
            </w:pPr>
            <w:r w:rsidRPr="00FD4411">
              <w:rPr>
                <w:color w:val="000000"/>
                <w:lang w:val="ru-RU"/>
              </w:rPr>
              <w:t>с основным видом разрешенного и</w:t>
            </w:r>
            <w:r w:rsidRPr="00FD4411">
              <w:rPr>
                <w:color w:val="000000"/>
                <w:lang w:val="ru-RU"/>
              </w:rPr>
              <w:t>с</w:t>
            </w:r>
            <w:r w:rsidRPr="00FD4411">
              <w:rPr>
                <w:color w:val="000000"/>
                <w:lang w:val="ru-RU"/>
              </w:rPr>
              <w:t>пользования "Коммунальное обслуживание"</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jc w:val="both"/>
              <w:rPr>
                <w:color w:val="000000"/>
                <w:lang w:val="ru-RU"/>
              </w:rPr>
            </w:pPr>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jc w:val="both"/>
              <w:rPr>
                <w:color w:val="000000"/>
                <w:lang w:val="ru-RU"/>
              </w:rPr>
            </w:pP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jc w:val="both"/>
              <w:rPr>
                <w:color w:val="000000"/>
                <w:lang w:val="ru-RU"/>
              </w:rPr>
            </w:pPr>
            <w:r w:rsidRPr="00FD4411">
              <w:rPr>
                <w:color w:val="000000"/>
                <w:lang w:val="ru-RU"/>
              </w:rPr>
              <w:t>- в случае размещения на земельном участке только объектов инженерно-технического обеспечения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jc w:val="both"/>
              <w:rPr>
                <w:color w:val="000000"/>
                <w:lang w:val="ru-RU"/>
              </w:rPr>
            </w:pPr>
            <w:r w:rsidRPr="00FD4411">
              <w:rPr>
                <w:color w:val="000000"/>
                <w:lang w:val="ru-RU"/>
              </w:rPr>
              <w:t>100 %</w:t>
            </w:r>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jc w:val="both"/>
              <w:rPr>
                <w:color w:val="000000"/>
                <w:lang w:val="ru-RU"/>
              </w:rPr>
            </w:pP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jc w:val="both"/>
              <w:rPr>
                <w:color w:val="000000"/>
                <w:lang w:val="ru-RU"/>
              </w:rPr>
            </w:pPr>
            <w:r w:rsidRPr="00FD4411">
              <w:rPr>
                <w:color w:val="000000"/>
                <w:lang w:val="ru-RU"/>
              </w:rPr>
              <w:t>- в случае размещения на земельном участке иных объектов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jc w:val="both"/>
              <w:rPr>
                <w:color w:val="000000"/>
                <w:lang w:val="ru-RU"/>
              </w:rPr>
            </w:pPr>
            <w:r w:rsidRPr="00FD4411">
              <w:rPr>
                <w:color w:val="000000"/>
                <w:lang w:val="ru-RU"/>
              </w:rPr>
              <w:t>80 %</w:t>
            </w:r>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jc w:val="both"/>
              <w:rPr>
                <w:color w:val="000000"/>
                <w:lang w:val="ru-RU"/>
              </w:rPr>
            </w:pPr>
            <w:r w:rsidRPr="00FD4411">
              <w:rPr>
                <w:color w:val="000000"/>
                <w:lang w:val="ru-RU"/>
              </w:rPr>
              <w:t>6.2</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jc w:val="both"/>
              <w:rPr>
                <w:color w:val="000000"/>
                <w:lang w:val="ru-RU"/>
              </w:rPr>
            </w:pPr>
            <w:r w:rsidRPr="00FD4411">
              <w:rPr>
                <w:color w:val="000000"/>
                <w:lang w:val="ru-RU"/>
              </w:rPr>
              <w:t>с другими видами разреше</w:t>
            </w:r>
            <w:r w:rsidRPr="00FD4411">
              <w:rPr>
                <w:color w:val="000000"/>
                <w:lang w:val="ru-RU"/>
              </w:rPr>
              <w:t>н</w:t>
            </w:r>
            <w:r w:rsidRPr="00FD4411">
              <w:rPr>
                <w:color w:val="000000"/>
                <w:lang w:val="ru-RU"/>
              </w:rPr>
              <w:t>ного использования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jc w:val="both"/>
              <w:rPr>
                <w:color w:val="000000"/>
                <w:lang w:val="ru-RU"/>
              </w:rPr>
            </w:pPr>
            <w:r w:rsidRPr="00FD4411">
              <w:rPr>
                <w:color w:val="000000"/>
                <w:lang w:val="ru-RU"/>
              </w:rPr>
              <w:t>70 %</w:t>
            </w:r>
          </w:p>
        </w:tc>
      </w:tr>
    </w:tbl>
    <w:p w:rsidR="001A3F8A" w:rsidRPr="00FD4411" w:rsidRDefault="001A3F8A" w:rsidP="001A3F8A">
      <w:pPr>
        <w:pStyle w:val="ConsPlusNormal"/>
        <w:ind w:firstLine="709"/>
        <w:jc w:val="both"/>
        <w:outlineLvl w:val="7"/>
        <w:rPr>
          <w:rFonts w:ascii="Times New Roman" w:hAnsi="Times New Roman" w:cs="Times New Roman"/>
          <w:b/>
          <w:color w:val="000000"/>
          <w:sz w:val="22"/>
          <w:szCs w:val="22"/>
        </w:rPr>
      </w:pPr>
    </w:p>
    <w:p w:rsidR="001A3F8A" w:rsidRPr="00FD4411" w:rsidRDefault="001A3F8A" w:rsidP="001A3F8A">
      <w:pPr>
        <w:autoSpaceDN w:val="0"/>
        <w:adjustRightInd w:val="0"/>
        <w:spacing w:line="240" w:lineRule="auto"/>
        <w:ind w:firstLine="709"/>
        <w:rPr>
          <w:rFonts w:ascii="Times New Roman" w:hAnsi="Times New Roman" w:cs="Times New Roman"/>
          <w:color w:val="000000"/>
          <w:sz w:val="22"/>
          <w:szCs w:val="22"/>
        </w:rPr>
      </w:pPr>
      <w:r w:rsidRPr="00FD4411">
        <w:rPr>
          <w:rFonts w:ascii="Times New Roman" w:hAnsi="Times New Roman" w:cs="Times New Roman"/>
          <w:color w:val="000000"/>
          <w:sz w:val="22"/>
          <w:szCs w:val="22"/>
        </w:rPr>
        <w:t>Установка ограждений земельных участков объектов, зданий и сооружений производится согласно СН 441-72* «Указания по проектированию ограждений площадок и участков предприятий, зданий и сооружений» в том случае, если установка таких ограждений не регулируется техническими регламентами и установленными в настоящих правилах землепользования и застройки градостроительными регламентами.</w:t>
      </w:r>
    </w:p>
    <w:p w:rsidR="001A3F8A" w:rsidRPr="00FD4411" w:rsidRDefault="001A3F8A" w:rsidP="00F444F6">
      <w:pPr>
        <w:pStyle w:val="ConsNormal"/>
        <w:tabs>
          <w:tab w:val="left" w:pos="900"/>
        </w:tabs>
        <w:spacing w:line="23" w:lineRule="atLeast"/>
        <w:ind w:firstLine="709"/>
        <w:jc w:val="both"/>
        <w:rPr>
          <w:rFonts w:ascii="Times New Roman" w:hAnsi="Times New Roman" w:cs="Times New Roman"/>
          <w:b/>
          <w:color w:val="000000"/>
          <w:sz w:val="22"/>
          <w:szCs w:val="22"/>
        </w:rPr>
      </w:pPr>
    </w:p>
    <w:p w:rsidR="005D5838" w:rsidRPr="00FD4411" w:rsidRDefault="005D5838" w:rsidP="005D5838">
      <w:pPr>
        <w:pStyle w:val="ConsNormal"/>
        <w:widowControl/>
        <w:tabs>
          <w:tab w:val="left" w:pos="1080"/>
          <w:tab w:val="left" w:pos="1800"/>
        </w:tabs>
        <w:ind w:firstLine="540"/>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Зоны сельскохозяйственного использования:</w:t>
      </w:r>
    </w:p>
    <w:p w:rsidR="005D5838" w:rsidRPr="00FD4411" w:rsidRDefault="005D5838" w:rsidP="005D5838">
      <w:pPr>
        <w:pStyle w:val="ConsNormal"/>
        <w:widowControl/>
        <w:tabs>
          <w:tab w:val="left" w:pos="0"/>
          <w:tab w:val="left" w:pos="1080"/>
        </w:tabs>
        <w:ind w:firstLine="540"/>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СХ. ЗОНА СЕЛЬСКОХОЗЯЙСТВЕННОГО ИСПОЛЬЗОВАНИЯ</w:t>
      </w:r>
    </w:p>
    <w:p w:rsidR="005D5838" w:rsidRPr="00FD4411" w:rsidRDefault="005D5838" w:rsidP="005D5838">
      <w:pPr>
        <w:pStyle w:val="ConsNonformat"/>
        <w:widowControl/>
        <w:tabs>
          <w:tab w:val="left" w:pos="1080"/>
        </w:tabs>
        <w:ind w:firstLine="540"/>
        <w:jc w:val="both"/>
        <w:rPr>
          <w:rFonts w:ascii="Times New Roman" w:hAnsi="Times New Roman" w:cs="Times New Roman"/>
          <w:snapToGrid w:val="0"/>
          <w:color w:val="000000"/>
          <w:sz w:val="22"/>
          <w:szCs w:val="22"/>
        </w:rPr>
      </w:pPr>
      <w:r w:rsidRPr="00FD4411">
        <w:rPr>
          <w:rFonts w:ascii="Times New Roman" w:hAnsi="Times New Roman" w:cs="Times New Roman"/>
          <w:snapToGrid w:val="0"/>
          <w:color w:val="000000"/>
          <w:sz w:val="22"/>
          <w:szCs w:val="22"/>
        </w:rPr>
        <w:t>Зона сельскохозяйственного использования выделена для обеспечения правовых условий формирования территорий, предназначенных для организации сельскохозяйственного производства.</w:t>
      </w:r>
    </w:p>
    <w:p w:rsidR="005D5838" w:rsidRPr="00FD4411" w:rsidRDefault="005D5838" w:rsidP="005D5838">
      <w:pPr>
        <w:pStyle w:val="ConsNormal"/>
        <w:tabs>
          <w:tab w:val="left" w:pos="1080"/>
        </w:tabs>
        <w:ind w:firstLine="540"/>
        <w:jc w:val="both"/>
        <w:rPr>
          <w:rFonts w:ascii="Times New Roman" w:hAnsi="Times New Roman" w:cs="Times New Roman"/>
          <w:b/>
          <w:color w:val="000000"/>
          <w:sz w:val="22"/>
          <w:szCs w:val="22"/>
        </w:rPr>
      </w:pPr>
    </w:p>
    <w:p w:rsidR="005D5838" w:rsidRPr="00FD4411" w:rsidRDefault="005D5838" w:rsidP="005D5838">
      <w:pPr>
        <w:pStyle w:val="ConsNormal"/>
        <w:tabs>
          <w:tab w:val="left" w:pos="1080"/>
        </w:tabs>
        <w:ind w:firstLine="540"/>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Основные виды разрешенного использования:</w:t>
      </w:r>
    </w:p>
    <w:p w:rsidR="005D5838" w:rsidRPr="00FD4411" w:rsidRDefault="005D5838" w:rsidP="005D5838">
      <w:pPr>
        <w:pStyle w:val="ConsNormal"/>
        <w:tabs>
          <w:tab w:val="left" w:pos="1080"/>
        </w:tabs>
        <w:ind w:firstLine="540"/>
        <w:jc w:val="both"/>
        <w:rPr>
          <w:rFonts w:ascii="Times New Roman" w:hAnsi="Times New Roman" w:cs="Times New Roman"/>
          <w:b/>
          <w:color w:val="000000"/>
          <w:sz w:val="22"/>
          <w:szCs w:val="22"/>
        </w:rPr>
      </w:pPr>
    </w:p>
    <w:tbl>
      <w:tblPr>
        <w:tblW w:w="5000" w:type="pct"/>
        <w:jc w:val="center"/>
        <w:tblLayout w:type="fixed"/>
        <w:tblLook w:val="0000" w:firstRow="0" w:lastRow="0" w:firstColumn="0" w:lastColumn="0" w:noHBand="0" w:noVBand="0"/>
      </w:tblPr>
      <w:tblGrid>
        <w:gridCol w:w="2376"/>
        <w:gridCol w:w="5812"/>
        <w:gridCol w:w="1664"/>
      </w:tblGrid>
      <w:tr w:rsidR="00FA4F19" w:rsidRPr="00FD4411" w:rsidTr="00961FA5">
        <w:trPr>
          <w:tblHeader/>
          <w:jc w:val="center"/>
        </w:trPr>
        <w:tc>
          <w:tcPr>
            <w:tcW w:w="2376" w:type="dxa"/>
            <w:tcBorders>
              <w:top w:val="single" w:sz="4" w:space="0" w:color="000000"/>
              <w:left w:val="single" w:sz="4" w:space="0" w:color="000000"/>
              <w:bottom w:val="single" w:sz="4" w:space="0" w:color="000000"/>
            </w:tcBorders>
            <w:shd w:val="clear" w:color="auto" w:fill="auto"/>
            <w:vAlign w:val="center"/>
          </w:tcPr>
          <w:p w:rsidR="00FA4F19" w:rsidRPr="00FD4411" w:rsidRDefault="00FA4F19" w:rsidP="00FA4F19">
            <w:pPr>
              <w:pStyle w:val="af5"/>
              <w:rPr>
                <w:color w:val="000000"/>
                <w:szCs w:val="22"/>
              </w:rPr>
            </w:pPr>
            <w:r w:rsidRPr="00FD4411">
              <w:rPr>
                <w:color w:val="000000"/>
                <w:szCs w:val="22"/>
              </w:rPr>
              <w:t>Виды разрешенного использования земельных участков и объектов капитал</w:t>
            </w:r>
            <w:r w:rsidRPr="00FD4411">
              <w:rPr>
                <w:color w:val="000000"/>
                <w:szCs w:val="22"/>
              </w:rPr>
              <w:t>ь</w:t>
            </w:r>
            <w:r w:rsidRPr="00FD4411">
              <w:rPr>
                <w:color w:val="000000"/>
                <w:szCs w:val="22"/>
              </w:rPr>
              <w:t>ного строительства, код согласно класс</w:t>
            </w:r>
            <w:r w:rsidRPr="00FD4411">
              <w:rPr>
                <w:color w:val="000000"/>
                <w:szCs w:val="22"/>
              </w:rPr>
              <w:t>и</w:t>
            </w:r>
            <w:r w:rsidRPr="00FD4411">
              <w:rPr>
                <w:color w:val="000000"/>
                <w:szCs w:val="22"/>
              </w:rPr>
              <w:t>фикатору</w:t>
            </w:r>
          </w:p>
        </w:tc>
        <w:tc>
          <w:tcPr>
            <w:tcW w:w="5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4F19" w:rsidRPr="00FD4411" w:rsidRDefault="00FA4F19" w:rsidP="00FA4F19">
            <w:pPr>
              <w:pStyle w:val="af5"/>
              <w:rPr>
                <w:color w:val="000000"/>
                <w:szCs w:val="22"/>
              </w:rPr>
            </w:pPr>
            <w:r w:rsidRPr="00FD4411">
              <w:rPr>
                <w:color w:val="000000"/>
                <w:szCs w:val="22"/>
              </w:rPr>
              <w:t>Объекты капитального строительства, ра</w:t>
            </w:r>
            <w:r w:rsidRPr="00FD4411">
              <w:rPr>
                <w:color w:val="000000"/>
                <w:szCs w:val="22"/>
              </w:rPr>
              <w:t>з</w:t>
            </w:r>
            <w:r w:rsidRPr="00FD4411">
              <w:rPr>
                <w:color w:val="000000"/>
                <w:szCs w:val="22"/>
              </w:rPr>
              <w:t>решенные для размещения на земельных участках</w:t>
            </w:r>
          </w:p>
        </w:tc>
        <w:tc>
          <w:tcPr>
            <w:tcW w:w="1664" w:type="dxa"/>
            <w:tcBorders>
              <w:top w:val="single" w:sz="4" w:space="0" w:color="000000"/>
              <w:left w:val="single" w:sz="4" w:space="0" w:color="000000"/>
              <w:bottom w:val="single" w:sz="4" w:space="0" w:color="000000"/>
              <w:right w:val="single" w:sz="4" w:space="0" w:color="000000"/>
            </w:tcBorders>
            <w:vAlign w:val="center"/>
          </w:tcPr>
          <w:p w:rsidR="00FA4F19" w:rsidRPr="00FD4411" w:rsidRDefault="00FA4F19" w:rsidP="0039525F">
            <w:pPr>
              <w:pStyle w:val="af5"/>
              <w:rPr>
                <w:color w:val="000000"/>
                <w:szCs w:val="22"/>
              </w:rPr>
            </w:pPr>
            <w:r w:rsidRPr="00FD4411">
              <w:rPr>
                <w:color w:val="000000"/>
                <w:szCs w:val="22"/>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B76D53" w:rsidRPr="00FD4411" w:rsidTr="00255963">
        <w:trPr>
          <w:jc w:val="center"/>
        </w:trPr>
        <w:tc>
          <w:tcPr>
            <w:tcW w:w="2376" w:type="dxa"/>
            <w:tcBorders>
              <w:top w:val="single" w:sz="4" w:space="0" w:color="000000"/>
              <w:left w:val="single" w:sz="4" w:space="0" w:color="000000"/>
              <w:bottom w:val="single" w:sz="4" w:space="0" w:color="000000"/>
            </w:tcBorders>
            <w:shd w:val="clear" w:color="auto" w:fill="auto"/>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Растениеводство</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Осуществление хозяйственной деятельности, связанной с выращиванием сельскохозяйственных культур.</w:t>
            </w:r>
          </w:p>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Содержание данного вида разрешенного использования включает в себя содержание видов разрешенного использования с кодами 1.2 - 1.6</w:t>
            </w:r>
          </w:p>
        </w:tc>
        <w:tc>
          <w:tcPr>
            <w:tcW w:w="1664" w:type="dxa"/>
            <w:tcBorders>
              <w:top w:val="single" w:sz="4" w:space="0" w:color="000000"/>
              <w:left w:val="single" w:sz="4" w:space="0" w:color="000000"/>
              <w:bottom w:val="single" w:sz="4" w:space="0" w:color="000000"/>
              <w:right w:val="single" w:sz="4" w:space="0" w:color="000000"/>
            </w:tcBorders>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1.1</w:t>
            </w:r>
          </w:p>
        </w:tc>
      </w:tr>
      <w:tr w:rsidR="00B76D53" w:rsidRPr="00FD4411" w:rsidTr="00255963">
        <w:trPr>
          <w:jc w:val="center"/>
        </w:trPr>
        <w:tc>
          <w:tcPr>
            <w:tcW w:w="2376" w:type="dxa"/>
            <w:tcBorders>
              <w:top w:val="single" w:sz="4" w:space="0" w:color="000000"/>
              <w:left w:val="single" w:sz="4" w:space="0" w:color="000000"/>
              <w:bottom w:val="single" w:sz="4" w:space="0" w:color="000000"/>
            </w:tcBorders>
            <w:shd w:val="clear" w:color="auto" w:fill="auto"/>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Пчеловодство</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ульев, иных объектов и оборудования, необходимого для пчеловодства и разведениях иных полезных насекомых;</w:t>
            </w:r>
          </w:p>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сооружений, используемых для хранения и первичной переработки продукции пчеловодства</w:t>
            </w:r>
          </w:p>
        </w:tc>
        <w:tc>
          <w:tcPr>
            <w:tcW w:w="1664" w:type="dxa"/>
            <w:tcBorders>
              <w:top w:val="single" w:sz="4" w:space="0" w:color="000000"/>
              <w:left w:val="single" w:sz="4" w:space="0" w:color="000000"/>
              <w:bottom w:val="single" w:sz="4" w:space="0" w:color="000000"/>
              <w:right w:val="single" w:sz="4" w:space="0" w:color="000000"/>
            </w:tcBorders>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1.12</w:t>
            </w:r>
          </w:p>
        </w:tc>
      </w:tr>
      <w:tr w:rsidR="00B76D53" w:rsidRPr="00FD4411" w:rsidTr="00255963">
        <w:trPr>
          <w:jc w:val="center"/>
        </w:trPr>
        <w:tc>
          <w:tcPr>
            <w:tcW w:w="2376" w:type="dxa"/>
            <w:tcBorders>
              <w:top w:val="single" w:sz="4" w:space="0" w:color="000000"/>
              <w:left w:val="single" w:sz="4" w:space="0" w:color="000000"/>
              <w:bottom w:val="single" w:sz="4" w:space="0" w:color="000000"/>
            </w:tcBorders>
            <w:shd w:val="clear" w:color="auto" w:fill="auto"/>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Питомники</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сооружений, необходимых для указанных видов сельскохозяйственного производства</w:t>
            </w:r>
          </w:p>
        </w:tc>
        <w:tc>
          <w:tcPr>
            <w:tcW w:w="1664" w:type="dxa"/>
            <w:tcBorders>
              <w:top w:val="single" w:sz="4" w:space="0" w:color="000000"/>
              <w:left w:val="single" w:sz="4" w:space="0" w:color="000000"/>
              <w:bottom w:val="single" w:sz="4" w:space="0" w:color="000000"/>
              <w:right w:val="single" w:sz="4" w:space="0" w:color="000000"/>
            </w:tcBorders>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1.17</w:t>
            </w:r>
          </w:p>
        </w:tc>
      </w:tr>
      <w:tr w:rsidR="00B76D53" w:rsidRPr="00FD4411" w:rsidTr="00255963">
        <w:trPr>
          <w:jc w:val="center"/>
        </w:trPr>
        <w:tc>
          <w:tcPr>
            <w:tcW w:w="2376" w:type="dxa"/>
            <w:tcBorders>
              <w:top w:val="single" w:sz="4" w:space="0" w:color="000000"/>
              <w:left w:val="single" w:sz="4" w:space="0" w:color="000000"/>
              <w:bottom w:val="single" w:sz="4" w:space="0" w:color="000000"/>
            </w:tcBorders>
            <w:shd w:val="clear" w:color="auto" w:fill="auto"/>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Ведение огородничества</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Осуществление отдыха и (или) выращивания гражданами для собственных нужд сельскохозяйственных культур;</w:t>
            </w:r>
          </w:p>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664" w:type="dxa"/>
            <w:tcBorders>
              <w:top w:val="single" w:sz="4" w:space="0" w:color="000000"/>
              <w:left w:val="single" w:sz="4" w:space="0" w:color="000000"/>
              <w:bottom w:val="single" w:sz="4" w:space="0" w:color="000000"/>
              <w:right w:val="single" w:sz="4" w:space="0" w:color="000000"/>
            </w:tcBorders>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13.1</w:t>
            </w:r>
          </w:p>
        </w:tc>
      </w:tr>
      <w:tr w:rsidR="00B76D53" w:rsidRPr="00FD4411" w:rsidTr="00255963">
        <w:trPr>
          <w:jc w:val="center"/>
        </w:trPr>
        <w:tc>
          <w:tcPr>
            <w:tcW w:w="2376" w:type="dxa"/>
            <w:tcBorders>
              <w:top w:val="single" w:sz="4" w:space="0" w:color="000000"/>
              <w:left w:val="single" w:sz="4" w:space="0" w:color="000000"/>
              <w:bottom w:val="single" w:sz="4" w:space="0" w:color="000000"/>
            </w:tcBorders>
            <w:shd w:val="clear" w:color="auto" w:fill="auto"/>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Обеспечение сельскохозяйственного производства</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664" w:type="dxa"/>
            <w:tcBorders>
              <w:top w:val="single" w:sz="4" w:space="0" w:color="000000"/>
              <w:left w:val="single" w:sz="4" w:space="0" w:color="000000"/>
              <w:bottom w:val="single" w:sz="4" w:space="0" w:color="000000"/>
              <w:right w:val="single" w:sz="4" w:space="0" w:color="000000"/>
            </w:tcBorders>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1.18</w:t>
            </w:r>
          </w:p>
        </w:tc>
      </w:tr>
      <w:tr w:rsidR="00B76D53" w:rsidRPr="00FD4411" w:rsidTr="00255963">
        <w:trPr>
          <w:jc w:val="center"/>
        </w:trPr>
        <w:tc>
          <w:tcPr>
            <w:tcW w:w="2376" w:type="dxa"/>
            <w:tcBorders>
              <w:top w:val="single" w:sz="4" w:space="0" w:color="000000"/>
              <w:left w:val="single" w:sz="4" w:space="0" w:color="000000"/>
              <w:bottom w:val="single" w:sz="4" w:space="0" w:color="000000"/>
            </w:tcBorders>
            <w:shd w:val="clear" w:color="auto" w:fill="auto"/>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Птицеводство</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Осуществление хозяйственной деятельности, связанной с разведением домашних пород птиц, в том числе водоплавающих;</w:t>
            </w:r>
          </w:p>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разведение племенных животных, производство и использование племенной продукции (материала)</w:t>
            </w:r>
          </w:p>
        </w:tc>
        <w:tc>
          <w:tcPr>
            <w:tcW w:w="1664" w:type="dxa"/>
            <w:tcBorders>
              <w:top w:val="single" w:sz="4" w:space="0" w:color="000000"/>
              <w:left w:val="single" w:sz="4" w:space="0" w:color="000000"/>
              <w:bottom w:val="single" w:sz="4" w:space="0" w:color="000000"/>
              <w:right w:val="single" w:sz="4" w:space="0" w:color="000000"/>
            </w:tcBorders>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1.10</w:t>
            </w:r>
          </w:p>
        </w:tc>
      </w:tr>
      <w:tr w:rsidR="00B76D53" w:rsidRPr="00FD4411" w:rsidTr="00255963">
        <w:trPr>
          <w:jc w:val="center"/>
        </w:trPr>
        <w:tc>
          <w:tcPr>
            <w:tcW w:w="2376" w:type="dxa"/>
            <w:tcBorders>
              <w:top w:val="single" w:sz="4" w:space="0" w:color="000000"/>
              <w:left w:val="single" w:sz="4" w:space="0" w:color="000000"/>
              <w:bottom w:val="single" w:sz="4" w:space="0" w:color="000000"/>
            </w:tcBorders>
            <w:shd w:val="clear" w:color="auto" w:fill="auto"/>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Свиноводство</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Осуществление хозяйственной деятельности, связанной с разведением свиней;</w:t>
            </w:r>
          </w:p>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разведение племенных животных, производство и использование племенной продукции (материала)</w:t>
            </w:r>
          </w:p>
        </w:tc>
        <w:tc>
          <w:tcPr>
            <w:tcW w:w="1664" w:type="dxa"/>
            <w:tcBorders>
              <w:top w:val="single" w:sz="4" w:space="0" w:color="000000"/>
              <w:left w:val="single" w:sz="4" w:space="0" w:color="000000"/>
              <w:bottom w:val="single" w:sz="4" w:space="0" w:color="000000"/>
              <w:right w:val="single" w:sz="4" w:space="0" w:color="000000"/>
            </w:tcBorders>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1.11</w:t>
            </w:r>
          </w:p>
        </w:tc>
      </w:tr>
      <w:tr w:rsidR="00B76D53" w:rsidRPr="00FD4411" w:rsidTr="00255963">
        <w:trPr>
          <w:jc w:val="center"/>
        </w:trPr>
        <w:tc>
          <w:tcPr>
            <w:tcW w:w="2376" w:type="dxa"/>
            <w:tcBorders>
              <w:top w:val="single" w:sz="4" w:space="0" w:color="000000"/>
              <w:left w:val="single" w:sz="4" w:space="0" w:color="000000"/>
              <w:bottom w:val="single" w:sz="4" w:space="0" w:color="000000"/>
            </w:tcBorders>
            <w:shd w:val="clear" w:color="auto" w:fill="auto"/>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Научное обеспечение сельского хозяйства</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коллекций генетических ресурсов растений</w:t>
            </w:r>
          </w:p>
        </w:tc>
        <w:tc>
          <w:tcPr>
            <w:tcW w:w="1664" w:type="dxa"/>
            <w:tcBorders>
              <w:top w:val="single" w:sz="4" w:space="0" w:color="000000"/>
              <w:left w:val="single" w:sz="4" w:space="0" w:color="000000"/>
              <w:bottom w:val="single" w:sz="4" w:space="0" w:color="000000"/>
              <w:right w:val="single" w:sz="4" w:space="0" w:color="000000"/>
            </w:tcBorders>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1.14</w:t>
            </w:r>
          </w:p>
        </w:tc>
      </w:tr>
      <w:tr w:rsidR="00B76D53" w:rsidRPr="00FD4411" w:rsidTr="00255963">
        <w:trPr>
          <w:jc w:val="center"/>
        </w:trPr>
        <w:tc>
          <w:tcPr>
            <w:tcW w:w="2376" w:type="dxa"/>
            <w:tcBorders>
              <w:top w:val="single" w:sz="4" w:space="0" w:color="000000"/>
              <w:left w:val="single" w:sz="4" w:space="0" w:color="000000"/>
              <w:bottom w:val="single" w:sz="4" w:space="0" w:color="000000"/>
            </w:tcBorders>
            <w:shd w:val="clear" w:color="auto" w:fill="auto"/>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Хранение и переработка сельскохозяйственной продукции</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664" w:type="dxa"/>
            <w:tcBorders>
              <w:top w:val="single" w:sz="4" w:space="0" w:color="000000"/>
              <w:left w:val="single" w:sz="4" w:space="0" w:color="000000"/>
              <w:bottom w:val="single" w:sz="4" w:space="0" w:color="000000"/>
              <w:right w:val="single" w:sz="4" w:space="0" w:color="000000"/>
            </w:tcBorders>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1.15</w:t>
            </w:r>
          </w:p>
        </w:tc>
      </w:tr>
      <w:tr w:rsidR="00B76D53" w:rsidRPr="00FD4411" w:rsidTr="00255963">
        <w:trPr>
          <w:jc w:val="center"/>
        </w:trPr>
        <w:tc>
          <w:tcPr>
            <w:tcW w:w="2376" w:type="dxa"/>
            <w:tcBorders>
              <w:top w:val="single" w:sz="4" w:space="0" w:color="000000"/>
              <w:left w:val="single" w:sz="4" w:space="0" w:color="000000"/>
              <w:bottom w:val="single" w:sz="4" w:space="0" w:color="000000"/>
            </w:tcBorders>
            <w:shd w:val="clear" w:color="auto" w:fill="auto"/>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Обеспечение сельскохозяйственного производства</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664" w:type="dxa"/>
            <w:tcBorders>
              <w:top w:val="single" w:sz="4" w:space="0" w:color="000000"/>
              <w:left w:val="single" w:sz="4" w:space="0" w:color="000000"/>
              <w:bottom w:val="single" w:sz="4" w:space="0" w:color="000000"/>
              <w:right w:val="single" w:sz="4" w:space="0" w:color="000000"/>
            </w:tcBorders>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1.18</w:t>
            </w:r>
          </w:p>
        </w:tc>
      </w:tr>
      <w:tr w:rsidR="00B76D53" w:rsidRPr="00FD4411" w:rsidTr="00961FA5">
        <w:trPr>
          <w:jc w:val="center"/>
        </w:trPr>
        <w:tc>
          <w:tcPr>
            <w:tcW w:w="2376" w:type="dxa"/>
            <w:tcBorders>
              <w:top w:val="single" w:sz="4" w:space="0" w:color="000000"/>
              <w:left w:val="single" w:sz="4" w:space="0" w:color="000000"/>
              <w:bottom w:val="single" w:sz="4" w:space="0" w:color="000000"/>
            </w:tcBorders>
            <w:shd w:val="clear" w:color="auto" w:fill="auto"/>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Сенокошение</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Кошение трав, сбор и заготовка сена</w:t>
            </w:r>
          </w:p>
        </w:tc>
        <w:tc>
          <w:tcPr>
            <w:tcW w:w="1664" w:type="dxa"/>
            <w:tcBorders>
              <w:top w:val="single" w:sz="4" w:space="0" w:color="000000"/>
              <w:left w:val="single" w:sz="4" w:space="0" w:color="000000"/>
              <w:bottom w:val="single" w:sz="4" w:space="0" w:color="000000"/>
              <w:right w:val="single" w:sz="4" w:space="0" w:color="000000"/>
            </w:tcBorders>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1.19</w:t>
            </w:r>
          </w:p>
        </w:tc>
      </w:tr>
      <w:tr w:rsidR="00B76D53" w:rsidRPr="00FD4411" w:rsidTr="00961FA5">
        <w:trPr>
          <w:jc w:val="center"/>
        </w:trPr>
        <w:tc>
          <w:tcPr>
            <w:tcW w:w="2376" w:type="dxa"/>
            <w:tcBorders>
              <w:top w:val="single" w:sz="4" w:space="0" w:color="000000"/>
              <w:left w:val="single" w:sz="4" w:space="0" w:color="000000"/>
              <w:bottom w:val="single" w:sz="4" w:space="0" w:color="000000"/>
            </w:tcBorders>
            <w:shd w:val="clear" w:color="auto" w:fill="auto"/>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Выпас сельскохозяйственных животных</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Выпас сельскохозяйственных животных</w:t>
            </w:r>
          </w:p>
        </w:tc>
        <w:tc>
          <w:tcPr>
            <w:tcW w:w="1664" w:type="dxa"/>
            <w:tcBorders>
              <w:top w:val="single" w:sz="4" w:space="0" w:color="000000"/>
              <w:left w:val="single" w:sz="4" w:space="0" w:color="000000"/>
              <w:bottom w:val="single" w:sz="4" w:space="0" w:color="000000"/>
              <w:right w:val="single" w:sz="4" w:space="0" w:color="000000"/>
            </w:tcBorders>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1.20</w:t>
            </w:r>
          </w:p>
        </w:tc>
      </w:tr>
      <w:tr w:rsidR="00B76D53" w:rsidRPr="00FD4411" w:rsidTr="00961FA5">
        <w:trPr>
          <w:jc w:val="center"/>
        </w:trPr>
        <w:tc>
          <w:tcPr>
            <w:tcW w:w="2376" w:type="dxa"/>
            <w:tcBorders>
              <w:top w:val="single" w:sz="4" w:space="0" w:color="000000"/>
              <w:left w:val="single" w:sz="4" w:space="0" w:color="000000"/>
              <w:bottom w:val="single" w:sz="4" w:space="0" w:color="000000"/>
            </w:tcBorders>
            <w:shd w:val="clear" w:color="auto" w:fill="auto"/>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Садоводство</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664" w:type="dxa"/>
            <w:tcBorders>
              <w:top w:val="single" w:sz="4" w:space="0" w:color="000000"/>
              <w:left w:val="single" w:sz="4" w:space="0" w:color="000000"/>
              <w:bottom w:val="single" w:sz="4" w:space="0" w:color="000000"/>
              <w:right w:val="single" w:sz="4" w:space="0" w:color="000000"/>
            </w:tcBorders>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1.5</w:t>
            </w:r>
          </w:p>
        </w:tc>
      </w:tr>
      <w:tr w:rsidR="00B76D53" w:rsidRPr="00FD4411" w:rsidTr="00961FA5">
        <w:trPr>
          <w:jc w:val="center"/>
        </w:trPr>
        <w:tc>
          <w:tcPr>
            <w:tcW w:w="2376" w:type="dxa"/>
            <w:tcBorders>
              <w:top w:val="single" w:sz="4" w:space="0" w:color="000000"/>
              <w:left w:val="single" w:sz="4" w:space="0" w:color="000000"/>
              <w:bottom w:val="single" w:sz="4" w:space="0" w:color="000000"/>
            </w:tcBorders>
            <w:shd w:val="clear" w:color="auto" w:fill="auto"/>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Предоставление коммунальных услуг</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664" w:type="dxa"/>
            <w:tcBorders>
              <w:top w:val="single" w:sz="4" w:space="0" w:color="000000"/>
              <w:left w:val="single" w:sz="4" w:space="0" w:color="000000"/>
              <w:bottom w:val="single" w:sz="4" w:space="0" w:color="000000"/>
              <w:right w:val="single" w:sz="4" w:space="0" w:color="000000"/>
            </w:tcBorders>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3.1.1</w:t>
            </w:r>
          </w:p>
        </w:tc>
      </w:tr>
      <w:tr w:rsidR="00B76D53" w:rsidRPr="00FD4411" w:rsidTr="00961FA5">
        <w:trPr>
          <w:jc w:val="center"/>
        </w:trPr>
        <w:tc>
          <w:tcPr>
            <w:tcW w:w="2376" w:type="dxa"/>
            <w:tcBorders>
              <w:top w:val="single" w:sz="4" w:space="0" w:color="000000"/>
              <w:left w:val="single" w:sz="4" w:space="0" w:color="000000"/>
              <w:bottom w:val="single" w:sz="4" w:space="0" w:color="000000"/>
            </w:tcBorders>
            <w:shd w:val="clear" w:color="auto" w:fill="auto"/>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Благоустройство территории</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664" w:type="dxa"/>
            <w:tcBorders>
              <w:top w:val="single" w:sz="4" w:space="0" w:color="000000"/>
              <w:left w:val="single" w:sz="4" w:space="0" w:color="000000"/>
              <w:bottom w:val="single" w:sz="4" w:space="0" w:color="000000"/>
              <w:right w:val="single" w:sz="4" w:space="0" w:color="000000"/>
            </w:tcBorders>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12.0.2</w:t>
            </w:r>
          </w:p>
        </w:tc>
      </w:tr>
      <w:tr w:rsidR="00B76D53" w:rsidRPr="00FD4411" w:rsidTr="00511CE7">
        <w:trPr>
          <w:jc w:val="center"/>
        </w:trPr>
        <w:tc>
          <w:tcPr>
            <w:tcW w:w="2376" w:type="dxa"/>
            <w:tcBorders>
              <w:top w:val="single" w:sz="4" w:space="0" w:color="000000"/>
              <w:left w:val="single" w:sz="4" w:space="0" w:color="000000"/>
              <w:bottom w:val="single" w:sz="4" w:space="0" w:color="000000"/>
            </w:tcBorders>
            <w:shd w:val="clear" w:color="auto" w:fill="auto"/>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Ведение личного подсобного хозяйства на полевых участках</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Производство сельскохозяйственной продукции без права возведения объектов капитального строительства</w:t>
            </w:r>
          </w:p>
        </w:tc>
        <w:tc>
          <w:tcPr>
            <w:tcW w:w="1664" w:type="dxa"/>
            <w:tcBorders>
              <w:top w:val="single" w:sz="4" w:space="0" w:color="000000"/>
              <w:left w:val="single" w:sz="4" w:space="0" w:color="000000"/>
              <w:bottom w:val="single" w:sz="4" w:space="0" w:color="000000"/>
              <w:right w:val="single" w:sz="4" w:space="0" w:color="000000"/>
            </w:tcBorders>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1.16</w:t>
            </w:r>
          </w:p>
        </w:tc>
      </w:tr>
    </w:tbl>
    <w:p w:rsidR="001B4536" w:rsidRDefault="001B4536" w:rsidP="005D5838">
      <w:pPr>
        <w:pStyle w:val="ConsNormal"/>
        <w:tabs>
          <w:tab w:val="num" w:pos="-1620"/>
          <w:tab w:val="left" w:pos="1080"/>
        </w:tabs>
        <w:ind w:firstLine="540"/>
        <w:jc w:val="both"/>
        <w:rPr>
          <w:rFonts w:ascii="Times New Roman" w:hAnsi="Times New Roman" w:cs="Times New Roman"/>
          <w:b/>
          <w:color w:val="000000"/>
          <w:sz w:val="22"/>
          <w:szCs w:val="22"/>
        </w:rPr>
      </w:pPr>
    </w:p>
    <w:p w:rsidR="008B198C" w:rsidRDefault="001B4536" w:rsidP="005D5838">
      <w:pPr>
        <w:pStyle w:val="ConsNormal"/>
        <w:tabs>
          <w:tab w:val="num" w:pos="-1620"/>
          <w:tab w:val="left" w:pos="1080"/>
        </w:tabs>
        <w:ind w:firstLine="540"/>
        <w:jc w:val="both"/>
        <w:rPr>
          <w:rFonts w:ascii="Times New Roman" w:hAnsi="Times New Roman" w:cs="Times New Roman"/>
          <w:b/>
          <w:color w:val="000000"/>
          <w:sz w:val="22"/>
          <w:szCs w:val="22"/>
        </w:rPr>
      </w:pPr>
      <w:r>
        <w:rPr>
          <w:rFonts w:ascii="Times New Roman" w:hAnsi="Times New Roman" w:cs="Times New Roman"/>
          <w:b/>
          <w:color w:val="000000"/>
          <w:sz w:val="22"/>
          <w:szCs w:val="22"/>
        </w:rPr>
        <w:t>Условно разрешённые виды использования:</w:t>
      </w:r>
    </w:p>
    <w:tbl>
      <w:tblPr>
        <w:tblW w:w="9585" w:type="dxa"/>
        <w:jc w:val="center"/>
        <w:tblLayout w:type="fixed"/>
        <w:tblLook w:val="0000" w:firstRow="0" w:lastRow="0" w:firstColumn="0" w:lastColumn="0" w:noHBand="0" w:noVBand="0"/>
      </w:tblPr>
      <w:tblGrid>
        <w:gridCol w:w="2559"/>
        <w:gridCol w:w="5468"/>
        <w:gridCol w:w="1558"/>
      </w:tblGrid>
      <w:tr w:rsidR="001B4536" w:rsidRPr="00FD4411" w:rsidTr="00494E45">
        <w:trPr>
          <w:jc w:val="center"/>
        </w:trPr>
        <w:tc>
          <w:tcPr>
            <w:tcW w:w="2559" w:type="dxa"/>
            <w:tcBorders>
              <w:top w:val="single" w:sz="4" w:space="0" w:color="000000"/>
              <w:left w:val="single" w:sz="4" w:space="0" w:color="000000"/>
              <w:bottom w:val="single" w:sz="4" w:space="0" w:color="000000"/>
            </w:tcBorders>
            <w:shd w:val="clear" w:color="auto" w:fill="auto"/>
          </w:tcPr>
          <w:p w:rsidR="001B4536" w:rsidRPr="00FD4411" w:rsidRDefault="001B4536" w:rsidP="00494E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Связь</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1B4536" w:rsidRPr="00FD4411" w:rsidRDefault="001B4536" w:rsidP="00494E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558" w:type="dxa"/>
            <w:tcBorders>
              <w:top w:val="single" w:sz="4" w:space="0" w:color="000000"/>
              <w:left w:val="single" w:sz="4" w:space="0" w:color="000000"/>
              <w:bottom w:val="single" w:sz="4" w:space="0" w:color="000000"/>
              <w:right w:val="single" w:sz="4" w:space="0" w:color="000000"/>
            </w:tcBorders>
          </w:tcPr>
          <w:p w:rsidR="001B4536" w:rsidRPr="00FD4411" w:rsidRDefault="001B4536" w:rsidP="00494E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6.8</w:t>
            </w:r>
          </w:p>
        </w:tc>
      </w:tr>
    </w:tbl>
    <w:p w:rsidR="001B4536" w:rsidRPr="00FD4411" w:rsidRDefault="001B4536" w:rsidP="005D5838">
      <w:pPr>
        <w:pStyle w:val="ConsNormal"/>
        <w:tabs>
          <w:tab w:val="num" w:pos="-1620"/>
          <w:tab w:val="left" w:pos="1080"/>
        </w:tabs>
        <w:ind w:firstLine="540"/>
        <w:jc w:val="both"/>
        <w:rPr>
          <w:rFonts w:ascii="Times New Roman" w:hAnsi="Times New Roman" w:cs="Times New Roman"/>
          <w:b/>
          <w:color w:val="000000"/>
          <w:sz w:val="22"/>
          <w:szCs w:val="22"/>
        </w:rPr>
      </w:pPr>
    </w:p>
    <w:p w:rsidR="005D5838" w:rsidRPr="00FD4411" w:rsidRDefault="005D5838" w:rsidP="005D5838">
      <w:pPr>
        <w:pStyle w:val="ConsNormal"/>
        <w:tabs>
          <w:tab w:val="num" w:pos="-1620"/>
          <w:tab w:val="left" w:pos="1080"/>
        </w:tabs>
        <w:ind w:firstLine="540"/>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Вспомогательные виды разрешенного использования:</w:t>
      </w:r>
    </w:p>
    <w:tbl>
      <w:tblPr>
        <w:tblW w:w="5000" w:type="pct"/>
        <w:jc w:val="center"/>
        <w:tblLayout w:type="fixed"/>
        <w:tblLook w:val="0000" w:firstRow="0" w:lastRow="0" w:firstColumn="0" w:lastColumn="0" w:noHBand="0" w:noVBand="0"/>
      </w:tblPr>
      <w:tblGrid>
        <w:gridCol w:w="2802"/>
        <w:gridCol w:w="5386"/>
        <w:gridCol w:w="1664"/>
      </w:tblGrid>
      <w:tr w:rsidR="0039525F" w:rsidRPr="00FD4411" w:rsidTr="00961FA5">
        <w:trPr>
          <w:tblHeader/>
          <w:jc w:val="center"/>
        </w:trPr>
        <w:tc>
          <w:tcPr>
            <w:tcW w:w="2802" w:type="dxa"/>
            <w:tcBorders>
              <w:top w:val="single" w:sz="4" w:space="0" w:color="000000"/>
              <w:left w:val="single" w:sz="4" w:space="0" w:color="000000"/>
              <w:bottom w:val="single" w:sz="4" w:space="0" w:color="000000"/>
            </w:tcBorders>
            <w:shd w:val="clear" w:color="auto" w:fill="auto"/>
            <w:vAlign w:val="center"/>
          </w:tcPr>
          <w:p w:rsidR="0039525F" w:rsidRPr="00FD4411" w:rsidRDefault="0039525F" w:rsidP="00017AA8">
            <w:pPr>
              <w:pStyle w:val="af5"/>
              <w:rPr>
                <w:color w:val="000000"/>
                <w:szCs w:val="22"/>
              </w:rPr>
            </w:pPr>
            <w:r w:rsidRPr="00FD4411">
              <w:rPr>
                <w:color w:val="000000"/>
                <w:szCs w:val="22"/>
              </w:rPr>
              <w:t>Виды разрешенного использования земельных участков и объектов капитал</w:t>
            </w:r>
            <w:r w:rsidRPr="00FD4411">
              <w:rPr>
                <w:color w:val="000000"/>
                <w:szCs w:val="22"/>
              </w:rPr>
              <w:t>ь</w:t>
            </w:r>
            <w:r w:rsidRPr="00FD4411">
              <w:rPr>
                <w:color w:val="000000"/>
                <w:szCs w:val="22"/>
              </w:rPr>
              <w:t>ного строительства, код согласно класс</w:t>
            </w:r>
            <w:r w:rsidRPr="00FD4411">
              <w:rPr>
                <w:color w:val="000000"/>
                <w:szCs w:val="22"/>
              </w:rPr>
              <w:t>и</w:t>
            </w:r>
            <w:r w:rsidRPr="00FD4411">
              <w:rPr>
                <w:color w:val="000000"/>
                <w:szCs w:val="22"/>
              </w:rPr>
              <w:t>фикатору</w:t>
            </w:r>
          </w:p>
        </w:tc>
        <w:tc>
          <w:tcPr>
            <w:tcW w:w="5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525F" w:rsidRPr="00FD4411" w:rsidRDefault="0039525F" w:rsidP="00017AA8">
            <w:pPr>
              <w:pStyle w:val="af5"/>
              <w:rPr>
                <w:color w:val="000000"/>
                <w:szCs w:val="22"/>
              </w:rPr>
            </w:pPr>
            <w:r w:rsidRPr="00FD4411">
              <w:rPr>
                <w:color w:val="000000"/>
                <w:szCs w:val="22"/>
              </w:rPr>
              <w:t>Объекты капитального строительства, ра</w:t>
            </w:r>
            <w:r w:rsidRPr="00FD4411">
              <w:rPr>
                <w:color w:val="000000"/>
                <w:szCs w:val="22"/>
              </w:rPr>
              <w:t>з</w:t>
            </w:r>
            <w:r w:rsidRPr="00FD4411">
              <w:rPr>
                <w:color w:val="000000"/>
                <w:szCs w:val="22"/>
              </w:rPr>
              <w:t>решенные для размещения на земельных участках</w:t>
            </w:r>
          </w:p>
        </w:tc>
        <w:tc>
          <w:tcPr>
            <w:tcW w:w="1664" w:type="dxa"/>
            <w:tcBorders>
              <w:top w:val="single" w:sz="4" w:space="0" w:color="000000"/>
              <w:left w:val="single" w:sz="4" w:space="0" w:color="000000"/>
              <w:bottom w:val="single" w:sz="4" w:space="0" w:color="000000"/>
              <w:right w:val="single" w:sz="4" w:space="0" w:color="000000"/>
            </w:tcBorders>
          </w:tcPr>
          <w:p w:rsidR="0039525F" w:rsidRPr="00FD4411" w:rsidRDefault="0039525F" w:rsidP="00017AA8">
            <w:pPr>
              <w:pStyle w:val="af5"/>
              <w:rPr>
                <w:color w:val="000000"/>
                <w:szCs w:val="22"/>
              </w:rPr>
            </w:pPr>
            <w:r w:rsidRPr="00FD4411">
              <w:rPr>
                <w:color w:val="000000"/>
                <w:szCs w:val="22"/>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B76D53" w:rsidRPr="00FD4411" w:rsidTr="00060D43">
        <w:trPr>
          <w:jc w:val="center"/>
        </w:trPr>
        <w:tc>
          <w:tcPr>
            <w:tcW w:w="2802" w:type="dxa"/>
            <w:tcBorders>
              <w:top w:val="single" w:sz="4" w:space="0" w:color="000000"/>
              <w:left w:val="single" w:sz="4" w:space="0" w:color="000000"/>
              <w:bottom w:val="single" w:sz="4" w:space="0" w:color="000000"/>
            </w:tcBorders>
            <w:shd w:val="clear" w:color="auto" w:fill="auto"/>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Предоставление коммунальных услуг</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664" w:type="dxa"/>
            <w:tcBorders>
              <w:top w:val="single" w:sz="4" w:space="0" w:color="000000"/>
              <w:left w:val="single" w:sz="4" w:space="0" w:color="000000"/>
              <w:bottom w:val="single" w:sz="4" w:space="0" w:color="000000"/>
              <w:right w:val="single" w:sz="4" w:space="0" w:color="000000"/>
            </w:tcBorders>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3.1.1</w:t>
            </w:r>
          </w:p>
        </w:tc>
      </w:tr>
    </w:tbl>
    <w:p w:rsidR="00EE3E2A" w:rsidRPr="00FD4411" w:rsidRDefault="00B5038A" w:rsidP="00B5038A">
      <w:pPr>
        <w:pStyle w:val="ae"/>
        <w:jc w:val="both"/>
        <w:rPr>
          <w:rFonts w:ascii="Times New Roman" w:hAnsi="Times New Roman"/>
          <w:b/>
          <w:color w:val="000000"/>
        </w:rPr>
      </w:pPr>
      <w:r w:rsidRPr="00FD4411">
        <w:rPr>
          <w:rFonts w:ascii="Times New Roman" w:hAnsi="Times New Roman"/>
          <w:b/>
          <w:color w:val="000000"/>
        </w:rPr>
        <w:t>*Примечание:</w:t>
      </w:r>
    </w:p>
    <w:p w:rsidR="00B5038A" w:rsidRPr="00FD4411" w:rsidRDefault="00B5038A" w:rsidP="00B5038A">
      <w:pPr>
        <w:widowControl/>
        <w:suppressAutoHyphens w:val="0"/>
        <w:autoSpaceDN w:val="0"/>
        <w:adjustRightInd w:val="0"/>
        <w:spacing w:line="240" w:lineRule="auto"/>
        <w:ind w:firstLine="0"/>
        <w:rPr>
          <w:rFonts w:ascii="Times New Roman" w:hAnsi="Times New Roman" w:cs="Times New Roman"/>
          <w:color w:val="000000"/>
          <w:sz w:val="22"/>
          <w:szCs w:val="22"/>
          <w:lang w:eastAsia="ru-RU"/>
        </w:rPr>
      </w:pPr>
      <w:r w:rsidRPr="00FD4411">
        <w:rPr>
          <w:rFonts w:ascii="Times New Roman" w:hAnsi="Times New Roman" w:cs="Times New Roman"/>
          <w:color w:val="000000"/>
          <w:sz w:val="22"/>
          <w:szCs w:val="22"/>
        </w:rPr>
        <w:t xml:space="preserve">На основании п.1 ст.3 </w:t>
      </w:r>
      <w:r w:rsidRPr="00FD4411">
        <w:rPr>
          <w:rFonts w:ascii="Times New Roman" w:hAnsi="Times New Roman" w:cs="Times New Roman"/>
          <w:bCs/>
          <w:color w:val="000000"/>
          <w:sz w:val="22"/>
          <w:szCs w:val="22"/>
          <w:lang w:eastAsia="ru-RU"/>
        </w:rPr>
        <w:t>Федерального закона от 29.07.2017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sidRPr="00FD4411">
        <w:rPr>
          <w:rFonts w:ascii="Times New Roman" w:hAnsi="Times New Roman" w:cs="Times New Roman"/>
          <w:b/>
          <w:bCs/>
          <w:color w:val="000000"/>
          <w:sz w:val="22"/>
          <w:szCs w:val="22"/>
          <w:lang w:eastAsia="ru-RU"/>
        </w:rPr>
        <w:t xml:space="preserve"> </w:t>
      </w:r>
      <w:r w:rsidRPr="00FD4411">
        <w:rPr>
          <w:rFonts w:ascii="Times New Roman" w:hAnsi="Times New Roman" w:cs="Times New Roman"/>
          <w:color w:val="000000"/>
          <w:sz w:val="22"/>
          <w:szCs w:val="22"/>
          <w:lang w:eastAsia="ru-RU"/>
        </w:rPr>
        <w:t>садовый земельный участок - 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p>
    <w:p w:rsidR="003D103F" w:rsidRPr="00FD4411" w:rsidRDefault="003D103F" w:rsidP="003D103F">
      <w:pPr>
        <w:widowControl/>
        <w:suppressAutoHyphens w:val="0"/>
        <w:autoSpaceDN w:val="0"/>
        <w:adjustRightInd w:val="0"/>
        <w:spacing w:line="240" w:lineRule="auto"/>
        <w:ind w:firstLine="540"/>
        <w:rPr>
          <w:rFonts w:ascii="Times New Roman" w:hAnsi="Times New Roman" w:cs="Times New Roman"/>
          <w:color w:val="000000"/>
          <w:sz w:val="22"/>
          <w:szCs w:val="22"/>
        </w:rPr>
      </w:pPr>
      <w:hyperlink r:id="rId57" w:history="1">
        <w:r w:rsidRPr="00FD4411">
          <w:rPr>
            <w:rFonts w:ascii="Times New Roman" w:hAnsi="Times New Roman" w:cs="Times New Roman"/>
            <w:b/>
            <w:bCs/>
            <w:color w:val="000000"/>
            <w:sz w:val="22"/>
            <w:szCs w:val="22"/>
            <w:lang w:eastAsia="ru-RU"/>
          </w:rPr>
          <w:t>Предельные</w:t>
        </w:r>
      </w:hyperlink>
      <w:r w:rsidRPr="00FD4411">
        <w:rPr>
          <w:rFonts w:ascii="Times New Roman" w:hAnsi="Times New Roman" w:cs="Times New Roman"/>
          <w:b/>
          <w:bCs/>
          <w:color w:val="000000"/>
          <w:sz w:val="22"/>
          <w:szCs w:val="22"/>
          <w:lang w:eastAsia="ru-RU"/>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FD4411">
        <w:rPr>
          <w:rFonts w:ascii="Times New Roman" w:hAnsi="Times New Roman" w:cs="Times New Roman"/>
          <w:b/>
          <w:color w:val="000000"/>
          <w:sz w:val="22"/>
          <w:szCs w:val="22"/>
        </w:rPr>
        <w:t>:</w:t>
      </w:r>
    </w:p>
    <w:tbl>
      <w:tblPr>
        <w:tblW w:w="9923" w:type="dxa"/>
        <w:jc w:val="center"/>
        <w:tblLayout w:type="fixed"/>
        <w:tblLook w:val="0000" w:firstRow="0" w:lastRow="0" w:firstColumn="0" w:lastColumn="0" w:noHBand="0" w:noVBand="0"/>
      </w:tblPr>
      <w:tblGrid>
        <w:gridCol w:w="995"/>
        <w:gridCol w:w="5102"/>
        <w:gridCol w:w="3826"/>
      </w:tblGrid>
      <w:tr w:rsidR="00653A62" w:rsidRPr="00FD4411" w:rsidTr="008B40F0">
        <w:trPr>
          <w:tblHeader/>
          <w:jc w:val="center"/>
        </w:trPr>
        <w:tc>
          <w:tcPr>
            <w:tcW w:w="995" w:type="dxa"/>
            <w:tcBorders>
              <w:top w:val="single" w:sz="4" w:space="0" w:color="000000"/>
              <w:left w:val="single" w:sz="4" w:space="0" w:color="000000"/>
              <w:bottom w:val="single" w:sz="4" w:space="0" w:color="000000"/>
            </w:tcBorders>
            <w:shd w:val="clear" w:color="auto" w:fill="auto"/>
          </w:tcPr>
          <w:p w:rsidR="00653A62" w:rsidRPr="00FD4411" w:rsidRDefault="00653A62" w:rsidP="00017AA8">
            <w:pPr>
              <w:pStyle w:val="af5"/>
              <w:rPr>
                <w:color w:val="000000"/>
                <w:szCs w:val="22"/>
              </w:rPr>
            </w:pPr>
            <w:r w:rsidRPr="00FD4411">
              <w:rPr>
                <w:color w:val="000000"/>
                <w:szCs w:val="22"/>
              </w:rPr>
              <w:t>№</w:t>
            </w:r>
          </w:p>
        </w:tc>
        <w:tc>
          <w:tcPr>
            <w:tcW w:w="5102" w:type="dxa"/>
            <w:tcBorders>
              <w:top w:val="single" w:sz="4" w:space="0" w:color="000000"/>
              <w:left w:val="single" w:sz="4" w:space="0" w:color="000000"/>
              <w:bottom w:val="single" w:sz="4" w:space="0" w:color="000000"/>
            </w:tcBorders>
            <w:shd w:val="clear" w:color="auto" w:fill="auto"/>
          </w:tcPr>
          <w:p w:rsidR="00653A62" w:rsidRPr="00FD4411" w:rsidRDefault="00653A62" w:rsidP="00017AA8">
            <w:pPr>
              <w:pStyle w:val="af5"/>
              <w:rPr>
                <w:color w:val="000000"/>
                <w:szCs w:val="22"/>
              </w:rPr>
            </w:pPr>
            <w:r w:rsidRPr="00FD4411">
              <w:rPr>
                <w:color w:val="000000"/>
                <w:szCs w:val="22"/>
              </w:rPr>
              <w:t>Предельные размеры и параметры</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53A62" w:rsidRPr="00FD4411" w:rsidRDefault="00653A62" w:rsidP="00017AA8">
            <w:pPr>
              <w:pStyle w:val="af5"/>
              <w:rPr>
                <w:color w:val="000000"/>
                <w:szCs w:val="22"/>
              </w:rPr>
            </w:pPr>
            <w:r w:rsidRPr="00FD4411">
              <w:rPr>
                <w:color w:val="000000"/>
                <w:szCs w:val="22"/>
              </w:rPr>
              <w:t>Значения предельных размеров и п</w:t>
            </w:r>
            <w:r w:rsidRPr="00FD4411">
              <w:rPr>
                <w:color w:val="000000"/>
                <w:szCs w:val="22"/>
              </w:rPr>
              <w:t>а</w:t>
            </w:r>
            <w:r w:rsidRPr="00FD4411">
              <w:rPr>
                <w:color w:val="000000"/>
                <w:szCs w:val="22"/>
              </w:rPr>
              <w:t>раметров</w:t>
            </w:r>
          </w:p>
        </w:tc>
      </w:tr>
      <w:tr w:rsidR="00653A62" w:rsidRPr="00FD4411" w:rsidTr="008B40F0">
        <w:trPr>
          <w:jc w:val="center"/>
        </w:trPr>
        <w:tc>
          <w:tcPr>
            <w:tcW w:w="995" w:type="dxa"/>
            <w:tcBorders>
              <w:top w:val="single" w:sz="4" w:space="0" w:color="000000"/>
              <w:left w:val="single" w:sz="4" w:space="0" w:color="000000"/>
              <w:bottom w:val="single" w:sz="4" w:space="0" w:color="000000"/>
            </w:tcBorders>
            <w:shd w:val="clear" w:color="auto" w:fill="auto"/>
          </w:tcPr>
          <w:p w:rsidR="00653A62" w:rsidRPr="00FD4411" w:rsidRDefault="00653A62" w:rsidP="00017AA8">
            <w:pPr>
              <w:pStyle w:val="af6"/>
              <w:rPr>
                <w:color w:val="000000"/>
                <w:lang w:val="ru-RU"/>
              </w:rPr>
            </w:pPr>
            <w:r w:rsidRPr="00FD4411">
              <w:rPr>
                <w:color w:val="000000"/>
                <w:lang w:val="ru-RU"/>
              </w:rPr>
              <w:t>1</w:t>
            </w:r>
          </w:p>
        </w:tc>
        <w:tc>
          <w:tcPr>
            <w:tcW w:w="5102" w:type="dxa"/>
            <w:tcBorders>
              <w:top w:val="single" w:sz="4" w:space="0" w:color="000000"/>
              <w:left w:val="single" w:sz="4" w:space="0" w:color="000000"/>
              <w:bottom w:val="single" w:sz="4" w:space="0" w:color="000000"/>
            </w:tcBorders>
            <w:shd w:val="clear" w:color="auto" w:fill="auto"/>
          </w:tcPr>
          <w:p w:rsidR="00653A62" w:rsidRPr="00FD4411" w:rsidRDefault="00653A62" w:rsidP="00017AA8">
            <w:pPr>
              <w:pStyle w:val="af6"/>
              <w:rPr>
                <w:color w:val="000000"/>
                <w:lang w:val="ru-RU"/>
              </w:rPr>
            </w:pPr>
            <w:r w:rsidRPr="00FD4411">
              <w:rPr>
                <w:color w:val="000000"/>
                <w:lang w:val="ru-RU"/>
              </w:rPr>
              <w:t>Минимальная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53A62" w:rsidRPr="00FD4411" w:rsidRDefault="00653A62" w:rsidP="00017AA8">
            <w:pPr>
              <w:pStyle w:val="af3"/>
              <w:rPr>
                <w:color w:val="000000"/>
                <w:lang w:val="ru-RU"/>
              </w:rPr>
            </w:pPr>
          </w:p>
        </w:tc>
      </w:tr>
      <w:tr w:rsidR="00653A62" w:rsidRPr="00FD4411" w:rsidTr="008B40F0">
        <w:trPr>
          <w:jc w:val="center"/>
        </w:trPr>
        <w:tc>
          <w:tcPr>
            <w:tcW w:w="995" w:type="dxa"/>
            <w:tcBorders>
              <w:top w:val="single" w:sz="4" w:space="0" w:color="000000"/>
              <w:left w:val="single" w:sz="4" w:space="0" w:color="000000"/>
              <w:bottom w:val="single" w:sz="4" w:space="0" w:color="000000"/>
            </w:tcBorders>
            <w:shd w:val="clear" w:color="auto" w:fill="auto"/>
          </w:tcPr>
          <w:p w:rsidR="00653A62" w:rsidRPr="00FD4411" w:rsidRDefault="00653A62" w:rsidP="00017AA8">
            <w:pPr>
              <w:pStyle w:val="af6"/>
              <w:rPr>
                <w:b w:val="0"/>
                <w:color w:val="000000"/>
                <w:lang w:val="ru-RU"/>
              </w:rPr>
            </w:pPr>
            <w:r w:rsidRPr="00FD4411">
              <w:rPr>
                <w:b w:val="0"/>
                <w:color w:val="000000"/>
                <w:lang w:val="ru-RU"/>
              </w:rPr>
              <w:t>1.1.</w:t>
            </w:r>
          </w:p>
        </w:tc>
        <w:tc>
          <w:tcPr>
            <w:tcW w:w="5102" w:type="dxa"/>
            <w:tcBorders>
              <w:top w:val="single" w:sz="4" w:space="0" w:color="000000"/>
              <w:left w:val="single" w:sz="4" w:space="0" w:color="000000"/>
              <w:bottom w:val="single" w:sz="4" w:space="0" w:color="000000"/>
            </w:tcBorders>
            <w:shd w:val="clear" w:color="auto" w:fill="auto"/>
          </w:tcPr>
          <w:p w:rsidR="00653A62" w:rsidRPr="00FD4411" w:rsidRDefault="00653A62" w:rsidP="00017AA8">
            <w:pPr>
              <w:pStyle w:val="af6"/>
              <w:rPr>
                <w:b w:val="0"/>
                <w:color w:val="000000"/>
                <w:lang w:val="ru-RU"/>
              </w:rPr>
            </w:pPr>
            <w:r w:rsidRPr="00FD4411">
              <w:rPr>
                <w:b w:val="0"/>
                <w:color w:val="000000"/>
              </w:rPr>
              <w:t>Для ведения садоводства</w:t>
            </w:r>
            <w:r w:rsidR="00F40F86" w:rsidRPr="00FD4411">
              <w:rPr>
                <w:b w:val="0"/>
                <w:color w:val="000000"/>
                <w:lang w:val="ru-RU"/>
              </w:rPr>
              <w:t>*</w:t>
            </w:r>
            <w:r w:rsidR="00B5038A" w:rsidRPr="00FD4411">
              <w:rPr>
                <w:b w:val="0"/>
                <w:color w:val="000000"/>
                <w:lang w:val="ru-RU"/>
              </w:rPr>
              <w:t xml:space="preserve"> </w:t>
            </w:r>
            <w:r w:rsidR="00B5038A" w:rsidRPr="00FD4411">
              <w:rPr>
                <w:color w:val="000000"/>
                <w:lang w:eastAsia="ru-RU"/>
              </w:rPr>
              <w:t>(См.примечание)</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53A62" w:rsidRPr="00FD4411" w:rsidRDefault="00CF6B34" w:rsidP="00017AA8">
            <w:pPr>
              <w:pStyle w:val="af3"/>
              <w:rPr>
                <w:color w:val="000000"/>
                <w:lang w:val="ru-RU"/>
              </w:rPr>
            </w:pPr>
            <w:smartTag w:uri="urn:schemas-microsoft-com:office:smarttags" w:element="metricconverter">
              <w:smartTagPr>
                <w:attr w:name="ProductID" w:val="0,03 га"/>
              </w:smartTagPr>
              <w:r w:rsidRPr="00FD4411">
                <w:rPr>
                  <w:color w:val="000000"/>
                </w:rPr>
                <w:t>0,0</w:t>
              </w:r>
              <w:r w:rsidRPr="00FD4411">
                <w:rPr>
                  <w:color w:val="000000"/>
                  <w:lang w:val="ru-RU"/>
                </w:rPr>
                <w:t>3</w:t>
              </w:r>
              <w:r w:rsidR="00653A62" w:rsidRPr="00FD4411">
                <w:rPr>
                  <w:color w:val="000000"/>
                </w:rPr>
                <w:t xml:space="preserve"> га</w:t>
              </w:r>
            </w:smartTag>
            <w:r w:rsidR="00653A62" w:rsidRPr="00FD4411">
              <w:rPr>
                <w:color w:val="000000"/>
              </w:rPr>
              <w:t>;</w:t>
            </w:r>
          </w:p>
        </w:tc>
      </w:tr>
      <w:tr w:rsidR="00653A62" w:rsidRPr="00FD4411" w:rsidTr="008B40F0">
        <w:trPr>
          <w:jc w:val="center"/>
        </w:trPr>
        <w:tc>
          <w:tcPr>
            <w:tcW w:w="995" w:type="dxa"/>
            <w:tcBorders>
              <w:top w:val="single" w:sz="4" w:space="0" w:color="000000"/>
              <w:left w:val="single" w:sz="4" w:space="0" w:color="000000"/>
              <w:bottom w:val="single" w:sz="4" w:space="0" w:color="000000"/>
            </w:tcBorders>
            <w:shd w:val="clear" w:color="auto" w:fill="auto"/>
          </w:tcPr>
          <w:p w:rsidR="00653A62" w:rsidRPr="00FD4411" w:rsidRDefault="00653A62" w:rsidP="00017AA8">
            <w:pPr>
              <w:pStyle w:val="af6"/>
              <w:rPr>
                <w:b w:val="0"/>
                <w:color w:val="000000"/>
                <w:lang w:val="ru-RU"/>
              </w:rPr>
            </w:pPr>
            <w:r w:rsidRPr="00FD4411">
              <w:rPr>
                <w:b w:val="0"/>
                <w:color w:val="000000"/>
                <w:lang w:val="ru-RU"/>
              </w:rPr>
              <w:t>1.2.</w:t>
            </w:r>
          </w:p>
        </w:tc>
        <w:tc>
          <w:tcPr>
            <w:tcW w:w="5102" w:type="dxa"/>
            <w:tcBorders>
              <w:top w:val="single" w:sz="4" w:space="0" w:color="000000"/>
              <w:left w:val="single" w:sz="4" w:space="0" w:color="000000"/>
              <w:bottom w:val="single" w:sz="4" w:space="0" w:color="000000"/>
            </w:tcBorders>
            <w:shd w:val="clear" w:color="auto" w:fill="auto"/>
          </w:tcPr>
          <w:p w:rsidR="00653A62" w:rsidRPr="00FD4411" w:rsidRDefault="00653A62" w:rsidP="00017AA8">
            <w:pPr>
              <w:pStyle w:val="af6"/>
              <w:rPr>
                <w:b w:val="0"/>
                <w:color w:val="000000"/>
              </w:rPr>
            </w:pPr>
            <w:r w:rsidRPr="00FD4411">
              <w:rPr>
                <w:b w:val="0"/>
                <w:color w:val="000000"/>
              </w:rPr>
              <w:t>Для ведения огородничества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53A62" w:rsidRPr="00FD4411" w:rsidRDefault="00CF6B34" w:rsidP="00017AA8">
            <w:pPr>
              <w:pStyle w:val="af3"/>
              <w:rPr>
                <w:color w:val="000000"/>
              </w:rPr>
            </w:pPr>
            <w:smartTag w:uri="urn:schemas-microsoft-com:office:smarttags" w:element="metricconverter">
              <w:smartTagPr>
                <w:attr w:name="ProductID" w:val="0,03 га"/>
              </w:smartTagPr>
              <w:r w:rsidRPr="00FD4411">
                <w:rPr>
                  <w:color w:val="000000"/>
                </w:rPr>
                <w:t>0,0</w:t>
              </w:r>
              <w:r w:rsidRPr="00FD4411">
                <w:rPr>
                  <w:color w:val="000000"/>
                  <w:lang w:val="ru-RU"/>
                </w:rPr>
                <w:t>3</w:t>
              </w:r>
              <w:r w:rsidR="00653A62" w:rsidRPr="00FD4411">
                <w:rPr>
                  <w:color w:val="000000"/>
                </w:rPr>
                <w:t xml:space="preserve"> га</w:t>
              </w:r>
            </w:smartTag>
          </w:p>
        </w:tc>
      </w:tr>
      <w:tr w:rsidR="00653A62" w:rsidRPr="00FD4411" w:rsidTr="008B40F0">
        <w:trPr>
          <w:jc w:val="center"/>
        </w:trPr>
        <w:tc>
          <w:tcPr>
            <w:tcW w:w="995" w:type="dxa"/>
            <w:tcBorders>
              <w:top w:val="single" w:sz="4" w:space="0" w:color="000000"/>
              <w:left w:val="single" w:sz="4" w:space="0" w:color="000000"/>
              <w:bottom w:val="single" w:sz="4" w:space="0" w:color="000000"/>
            </w:tcBorders>
            <w:shd w:val="clear" w:color="auto" w:fill="auto"/>
          </w:tcPr>
          <w:p w:rsidR="00653A62" w:rsidRPr="00FD4411" w:rsidRDefault="00653A62" w:rsidP="00017AA8">
            <w:pPr>
              <w:pStyle w:val="af6"/>
              <w:rPr>
                <w:color w:val="000000"/>
                <w:lang w:val="ru-RU"/>
              </w:rPr>
            </w:pPr>
            <w:r w:rsidRPr="00FD4411">
              <w:rPr>
                <w:color w:val="000000"/>
                <w:lang w:val="ru-RU"/>
              </w:rPr>
              <w:t>2</w:t>
            </w:r>
          </w:p>
        </w:tc>
        <w:tc>
          <w:tcPr>
            <w:tcW w:w="5102" w:type="dxa"/>
            <w:tcBorders>
              <w:top w:val="single" w:sz="4" w:space="0" w:color="000000"/>
              <w:left w:val="single" w:sz="4" w:space="0" w:color="000000"/>
              <w:bottom w:val="single" w:sz="4" w:space="0" w:color="000000"/>
            </w:tcBorders>
            <w:shd w:val="clear" w:color="auto" w:fill="auto"/>
          </w:tcPr>
          <w:p w:rsidR="00653A62" w:rsidRPr="00FD4411" w:rsidRDefault="00653A62" w:rsidP="00017AA8">
            <w:pPr>
              <w:pStyle w:val="af6"/>
              <w:rPr>
                <w:color w:val="000000"/>
                <w:lang w:val="ru-RU"/>
              </w:rPr>
            </w:pPr>
            <w:r w:rsidRPr="00FD4411">
              <w:rPr>
                <w:color w:val="000000"/>
                <w:lang w:val="ru-RU"/>
              </w:rPr>
              <w:t>Максимальная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53A62" w:rsidRPr="00FD4411" w:rsidRDefault="00653A62" w:rsidP="00017AA8">
            <w:pPr>
              <w:pStyle w:val="af3"/>
              <w:rPr>
                <w:color w:val="000000"/>
                <w:lang w:val="ru-RU"/>
              </w:rPr>
            </w:pPr>
          </w:p>
        </w:tc>
      </w:tr>
      <w:tr w:rsidR="00653A62" w:rsidRPr="00FD4411" w:rsidTr="008B40F0">
        <w:trPr>
          <w:jc w:val="center"/>
        </w:trPr>
        <w:tc>
          <w:tcPr>
            <w:tcW w:w="995" w:type="dxa"/>
            <w:tcBorders>
              <w:top w:val="single" w:sz="4" w:space="0" w:color="000000"/>
              <w:left w:val="single" w:sz="4" w:space="0" w:color="000000"/>
              <w:bottom w:val="single" w:sz="4" w:space="0" w:color="000000"/>
            </w:tcBorders>
            <w:shd w:val="clear" w:color="auto" w:fill="auto"/>
          </w:tcPr>
          <w:p w:rsidR="00653A62" w:rsidRPr="00FD4411" w:rsidRDefault="00653A62" w:rsidP="00017AA8">
            <w:pPr>
              <w:pStyle w:val="af6"/>
              <w:rPr>
                <w:color w:val="000000"/>
                <w:lang w:val="ru-RU"/>
              </w:rPr>
            </w:pPr>
            <w:r w:rsidRPr="00FD4411">
              <w:rPr>
                <w:color w:val="000000"/>
                <w:lang w:val="ru-RU"/>
              </w:rPr>
              <w:t>2.1.</w:t>
            </w:r>
          </w:p>
        </w:tc>
        <w:tc>
          <w:tcPr>
            <w:tcW w:w="5102" w:type="dxa"/>
            <w:tcBorders>
              <w:top w:val="single" w:sz="4" w:space="0" w:color="000000"/>
              <w:left w:val="single" w:sz="4" w:space="0" w:color="000000"/>
              <w:bottom w:val="single" w:sz="4" w:space="0" w:color="000000"/>
            </w:tcBorders>
            <w:shd w:val="clear" w:color="auto" w:fill="auto"/>
          </w:tcPr>
          <w:p w:rsidR="00653A62" w:rsidRPr="00FD4411" w:rsidRDefault="00653A62" w:rsidP="00017AA8">
            <w:pPr>
              <w:pStyle w:val="af6"/>
              <w:rPr>
                <w:b w:val="0"/>
                <w:color w:val="000000"/>
                <w:lang w:val="ru-RU"/>
              </w:rPr>
            </w:pPr>
            <w:r w:rsidRPr="00FD4411">
              <w:rPr>
                <w:b w:val="0"/>
                <w:color w:val="000000"/>
                <w:lang w:val="ru-RU"/>
              </w:rPr>
              <w:t>Для ведения садоводства</w:t>
            </w:r>
            <w:r w:rsidR="00F40F86" w:rsidRPr="00FD4411">
              <w:rPr>
                <w:b w:val="0"/>
                <w:color w:val="000000"/>
                <w:lang w:val="ru-RU"/>
              </w:rPr>
              <w:t>*</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53A62" w:rsidRPr="00FD4411" w:rsidRDefault="00CF6B34" w:rsidP="00017AA8">
            <w:pPr>
              <w:pStyle w:val="af3"/>
              <w:rPr>
                <w:color w:val="000000"/>
                <w:lang w:val="ru-RU"/>
              </w:rPr>
            </w:pPr>
            <w:smartTag w:uri="urn:schemas-microsoft-com:office:smarttags" w:element="metricconverter">
              <w:smartTagPr>
                <w:attr w:name="ProductID" w:val="0,15 га"/>
              </w:smartTagPr>
              <w:r w:rsidRPr="00FD4411">
                <w:rPr>
                  <w:color w:val="000000"/>
                  <w:lang w:val="ru-RU"/>
                </w:rPr>
                <w:t>0,15</w:t>
              </w:r>
              <w:r w:rsidR="00653A62" w:rsidRPr="00FD4411">
                <w:rPr>
                  <w:color w:val="000000"/>
                  <w:lang w:val="ru-RU"/>
                </w:rPr>
                <w:t xml:space="preserve"> га</w:t>
              </w:r>
            </w:smartTag>
          </w:p>
        </w:tc>
      </w:tr>
      <w:tr w:rsidR="00653A62" w:rsidRPr="00FD4411" w:rsidTr="008B40F0">
        <w:trPr>
          <w:jc w:val="center"/>
        </w:trPr>
        <w:tc>
          <w:tcPr>
            <w:tcW w:w="995" w:type="dxa"/>
            <w:tcBorders>
              <w:top w:val="single" w:sz="4" w:space="0" w:color="000000"/>
              <w:left w:val="single" w:sz="4" w:space="0" w:color="000000"/>
              <w:bottom w:val="single" w:sz="4" w:space="0" w:color="000000"/>
            </w:tcBorders>
            <w:shd w:val="clear" w:color="auto" w:fill="auto"/>
          </w:tcPr>
          <w:p w:rsidR="00653A62" w:rsidRPr="00FD4411" w:rsidRDefault="00653A62" w:rsidP="00017AA8">
            <w:pPr>
              <w:pStyle w:val="af6"/>
              <w:rPr>
                <w:color w:val="000000"/>
                <w:lang w:val="ru-RU"/>
              </w:rPr>
            </w:pPr>
            <w:r w:rsidRPr="00FD4411">
              <w:rPr>
                <w:color w:val="000000"/>
                <w:lang w:val="ru-RU"/>
              </w:rPr>
              <w:t>2.2.</w:t>
            </w:r>
          </w:p>
        </w:tc>
        <w:tc>
          <w:tcPr>
            <w:tcW w:w="5102" w:type="dxa"/>
            <w:tcBorders>
              <w:top w:val="single" w:sz="4" w:space="0" w:color="000000"/>
              <w:left w:val="single" w:sz="4" w:space="0" w:color="000000"/>
              <w:bottom w:val="single" w:sz="4" w:space="0" w:color="000000"/>
            </w:tcBorders>
            <w:shd w:val="clear" w:color="auto" w:fill="auto"/>
          </w:tcPr>
          <w:p w:rsidR="00653A62" w:rsidRPr="00FD4411" w:rsidRDefault="00653A62" w:rsidP="00017AA8">
            <w:pPr>
              <w:pStyle w:val="af6"/>
              <w:rPr>
                <w:b w:val="0"/>
                <w:color w:val="000000"/>
                <w:lang w:val="ru-RU"/>
              </w:rPr>
            </w:pPr>
            <w:r w:rsidRPr="00FD4411">
              <w:rPr>
                <w:b w:val="0"/>
                <w:color w:val="000000"/>
                <w:lang w:val="ru-RU"/>
              </w:rPr>
              <w:t>Для ведения огородничества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53A62" w:rsidRPr="00FD4411" w:rsidRDefault="00CF6B34" w:rsidP="00017AA8">
            <w:pPr>
              <w:pStyle w:val="af3"/>
              <w:rPr>
                <w:color w:val="000000"/>
                <w:lang w:val="ru-RU"/>
              </w:rPr>
            </w:pPr>
            <w:smartTag w:uri="urn:schemas-microsoft-com:office:smarttags" w:element="metricconverter">
              <w:smartTagPr>
                <w:attr w:name="ProductID" w:val="0,15 га"/>
              </w:smartTagPr>
              <w:r w:rsidRPr="00FD4411">
                <w:rPr>
                  <w:color w:val="000000"/>
                  <w:lang w:val="ru-RU"/>
                </w:rPr>
                <w:t>0,15</w:t>
              </w:r>
              <w:r w:rsidR="00653A62" w:rsidRPr="00FD4411">
                <w:rPr>
                  <w:color w:val="000000"/>
                  <w:lang w:val="ru-RU"/>
                </w:rPr>
                <w:t xml:space="preserve"> га</w:t>
              </w:r>
            </w:smartTag>
          </w:p>
        </w:tc>
      </w:tr>
      <w:tr w:rsidR="001629A0" w:rsidRPr="00FD4411" w:rsidTr="008B40F0">
        <w:trPr>
          <w:jc w:val="center"/>
        </w:trPr>
        <w:tc>
          <w:tcPr>
            <w:tcW w:w="995" w:type="dxa"/>
            <w:tcBorders>
              <w:top w:val="single" w:sz="4" w:space="0" w:color="000000"/>
              <w:left w:val="single" w:sz="4" w:space="0" w:color="000000"/>
              <w:bottom w:val="single" w:sz="4" w:space="0" w:color="000000"/>
            </w:tcBorders>
            <w:shd w:val="clear" w:color="auto" w:fill="auto"/>
          </w:tcPr>
          <w:p w:rsidR="001629A0" w:rsidRPr="00FD4411" w:rsidRDefault="001629A0" w:rsidP="00017AA8">
            <w:pPr>
              <w:pStyle w:val="af6"/>
              <w:rPr>
                <w:color w:val="000000"/>
                <w:lang w:val="ru-RU"/>
              </w:rPr>
            </w:pPr>
            <w:r w:rsidRPr="00FD4411">
              <w:rPr>
                <w:color w:val="000000"/>
                <w:lang w:val="ru-RU"/>
              </w:rPr>
              <w:t>*</w:t>
            </w:r>
            <w:r w:rsidR="00B5038A" w:rsidRPr="00FD4411">
              <w:rPr>
                <w:color w:val="000000"/>
                <w:lang w:val="ru-RU"/>
              </w:rPr>
              <w:t>Примечание</w:t>
            </w:r>
          </w:p>
        </w:tc>
        <w:tc>
          <w:tcPr>
            <w:tcW w:w="5102" w:type="dxa"/>
            <w:tcBorders>
              <w:top w:val="single" w:sz="4" w:space="0" w:color="000000"/>
              <w:left w:val="single" w:sz="4" w:space="0" w:color="000000"/>
              <w:bottom w:val="single" w:sz="4" w:space="0" w:color="000000"/>
            </w:tcBorders>
            <w:shd w:val="clear" w:color="auto" w:fill="auto"/>
          </w:tcPr>
          <w:p w:rsidR="001629A0" w:rsidRPr="00FD4411" w:rsidRDefault="001629A0" w:rsidP="00A13818">
            <w:pPr>
              <w:pStyle w:val="af6"/>
              <w:rPr>
                <w:b w:val="0"/>
                <w:color w:val="000000"/>
                <w:lang w:val="ru-RU"/>
              </w:rPr>
            </w:pPr>
            <w:r w:rsidRPr="00FD4411">
              <w:rPr>
                <w:b w:val="0"/>
                <w:color w:val="000000"/>
                <w:lang w:val="ru-RU"/>
              </w:rPr>
              <w:t xml:space="preserve">Указанные в п.п. </w:t>
            </w:r>
            <w:r w:rsidR="00A13818" w:rsidRPr="00FD4411">
              <w:rPr>
                <w:b w:val="0"/>
                <w:color w:val="000000"/>
                <w:lang w:val="ru-RU"/>
              </w:rPr>
              <w:t xml:space="preserve">1.1 </w:t>
            </w:r>
            <w:r w:rsidRPr="00FD4411">
              <w:rPr>
                <w:b w:val="0"/>
                <w:color w:val="000000"/>
                <w:lang w:val="ru-RU"/>
              </w:rPr>
              <w:t>предельные размеры земельных участков с вид</w:t>
            </w:r>
            <w:r w:rsidR="00F40F86" w:rsidRPr="00FD4411">
              <w:rPr>
                <w:b w:val="0"/>
                <w:color w:val="000000"/>
                <w:lang w:val="ru-RU"/>
              </w:rPr>
              <w:t>ами</w:t>
            </w:r>
            <w:r w:rsidRPr="00FD4411">
              <w:rPr>
                <w:b w:val="0"/>
                <w:color w:val="000000"/>
                <w:lang w:val="ru-RU"/>
              </w:rPr>
              <w:t xml:space="preserve"> разрешенного использования </w:t>
            </w:r>
            <w:r w:rsidR="00F40F86" w:rsidRPr="00FD4411">
              <w:rPr>
                <w:b w:val="0"/>
                <w:color w:val="000000"/>
                <w:lang w:val="ru-RU"/>
              </w:rPr>
              <w:t>«Для ведения садоводства»</w:t>
            </w:r>
            <w:r w:rsidRPr="00FD4411">
              <w:rPr>
                <w:b w:val="0"/>
                <w:color w:val="000000"/>
                <w:lang w:val="ru-RU"/>
              </w:rPr>
              <w:t xml:space="preserve"> распространяются на вновь предоставляемые земельные участки из состава государственной или муниципальной собственности. Данные параметры не распространяются на земельные участки, находящиеся в частной собственности, при из последующем образовании (разделе или объединении).</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629A0" w:rsidRPr="00FD4411" w:rsidRDefault="001629A0" w:rsidP="00017AA8">
            <w:pPr>
              <w:pStyle w:val="af3"/>
              <w:rPr>
                <w:color w:val="000000"/>
                <w:lang w:val="ru-RU"/>
              </w:rPr>
            </w:pPr>
          </w:p>
        </w:tc>
      </w:tr>
      <w:tr w:rsidR="00653A62" w:rsidRPr="00FD4411" w:rsidTr="008B40F0">
        <w:trPr>
          <w:jc w:val="center"/>
        </w:trPr>
        <w:tc>
          <w:tcPr>
            <w:tcW w:w="995" w:type="dxa"/>
            <w:tcBorders>
              <w:top w:val="single" w:sz="4" w:space="0" w:color="000000"/>
              <w:left w:val="single" w:sz="4" w:space="0" w:color="000000"/>
              <w:bottom w:val="single" w:sz="4" w:space="0" w:color="000000"/>
            </w:tcBorders>
            <w:shd w:val="clear" w:color="auto" w:fill="auto"/>
          </w:tcPr>
          <w:p w:rsidR="00653A62" w:rsidRPr="00FD4411" w:rsidRDefault="00653A62" w:rsidP="00017AA8">
            <w:pPr>
              <w:pStyle w:val="af6"/>
              <w:rPr>
                <w:color w:val="000000"/>
                <w:lang w:val="ru-RU"/>
              </w:rPr>
            </w:pPr>
            <w:r w:rsidRPr="00FD4411">
              <w:rPr>
                <w:color w:val="000000"/>
                <w:lang w:val="ru-RU"/>
              </w:rPr>
              <w:t>3</w:t>
            </w:r>
          </w:p>
        </w:tc>
        <w:tc>
          <w:tcPr>
            <w:tcW w:w="5102" w:type="dxa"/>
            <w:tcBorders>
              <w:top w:val="single" w:sz="4" w:space="0" w:color="000000"/>
              <w:left w:val="single" w:sz="4" w:space="0" w:color="000000"/>
              <w:bottom w:val="single" w:sz="4" w:space="0" w:color="000000"/>
            </w:tcBorders>
            <w:shd w:val="clear" w:color="auto" w:fill="auto"/>
          </w:tcPr>
          <w:p w:rsidR="00653A62" w:rsidRPr="00FD4411" w:rsidRDefault="00653A62" w:rsidP="00017AA8">
            <w:pPr>
              <w:pStyle w:val="af6"/>
              <w:rPr>
                <w:color w:val="000000"/>
                <w:lang w:val="ru-RU"/>
              </w:rPr>
            </w:pPr>
            <w:r w:rsidRPr="00FD4411">
              <w:rPr>
                <w:color w:val="000000"/>
                <w:lang w:val="ru-RU"/>
              </w:rPr>
              <w:t>Минимальные отступы от границ земельных участков в целях определения мест допустимого размещения зданий, строений, сооружений, за пред</w:t>
            </w:r>
            <w:r w:rsidRPr="00FD4411">
              <w:rPr>
                <w:color w:val="000000"/>
                <w:lang w:val="ru-RU"/>
              </w:rPr>
              <w:t>е</w:t>
            </w:r>
            <w:r w:rsidRPr="00FD4411">
              <w:rPr>
                <w:color w:val="000000"/>
                <w:lang w:val="ru-RU"/>
              </w:rPr>
              <w:t>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53A62" w:rsidRPr="00FD4411" w:rsidRDefault="00653A62" w:rsidP="00017AA8">
            <w:pPr>
              <w:pStyle w:val="af3"/>
              <w:rPr>
                <w:color w:val="000000"/>
                <w:lang w:val="ru-RU"/>
              </w:rPr>
            </w:pPr>
          </w:p>
        </w:tc>
      </w:tr>
      <w:tr w:rsidR="00653A62" w:rsidRPr="00FD4411" w:rsidTr="008B40F0">
        <w:trPr>
          <w:jc w:val="center"/>
        </w:trPr>
        <w:tc>
          <w:tcPr>
            <w:tcW w:w="995" w:type="dxa"/>
            <w:tcBorders>
              <w:top w:val="single" w:sz="4" w:space="0" w:color="000000"/>
              <w:left w:val="single" w:sz="4" w:space="0" w:color="000000"/>
              <w:bottom w:val="single" w:sz="4" w:space="0" w:color="000000"/>
            </w:tcBorders>
            <w:shd w:val="clear" w:color="auto" w:fill="auto"/>
          </w:tcPr>
          <w:p w:rsidR="00653A62" w:rsidRPr="00FD4411" w:rsidRDefault="00653A62" w:rsidP="00653A62">
            <w:pPr>
              <w:pStyle w:val="af6"/>
              <w:rPr>
                <w:color w:val="000000"/>
                <w:lang w:val="ru-RU"/>
              </w:rPr>
            </w:pPr>
            <w:r w:rsidRPr="00FD4411">
              <w:rPr>
                <w:color w:val="000000"/>
                <w:lang w:val="ru-RU"/>
              </w:rPr>
              <w:t>3.1</w:t>
            </w:r>
          </w:p>
        </w:tc>
        <w:tc>
          <w:tcPr>
            <w:tcW w:w="5102" w:type="dxa"/>
            <w:tcBorders>
              <w:top w:val="single" w:sz="4" w:space="0" w:color="000000"/>
              <w:left w:val="single" w:sz="4" w:space="0" w:color="000000"/>
              <w:bottom w:val="single" w:sz="4" w:space="0" w:color="000000"/>
            </w:tcBorders>
            <w:shd w:val="clear" w:color="auto" w:fill="auto"/>
          </w:tcPr>
          <w:p w:rsidR="00653A62" w:rsidRPr="00FD4411" w:rsidRDefault="00653A62" w:rsidP="00653A62">
            <w:pPr>
              <w:pStyle w:val="af6"/>
              <w:rPr>
                <w:b w:val="0"/>
                <w:color w:val="000000"/>
                <w:lang w:val="ru-RU"/>
              </w:rPr>
            </w:pPr>
            <w:r w:rsidRPr="00FD4411">
              <w:rPr>
                <w:b w:val="0"/>
                <w:color w:val="000000"/>
                <w:lang w:val="ru-RU"/>
              </w:rPr>
              <w:t>для объектов инженерно-технического обеспечения, автостоянок, автомобильных дорог, пешеходных дорожек и тротуаров, велосипедных дорожек, пешехо</w:t>
            </w:r>
            <w:r w:rsidRPr="00FD4411">
              <w:rPr>
                <w:b w:val="0"/>
                <w:color w:val="000000"/>
                <w:lang w:val="ru-RU"/>
              </w:rPr>
              <w:t>д</w:t>
            </w:r>
            <w:r w:rsidRPr="00FD4411">
              <w:rPr>
                <w:b w:val="0"/>
                <w:color w:val="000000"/>
                <w:lang w:val="ru-RU"/>
              </w:rPr>
              <w:t>ных переходов, мостовых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53A62" w:rsidRPr="00FD4411" w:rsidRDefault="00653A62" w:rsidP="00017AA8">
            <w:pPr>
              <w:pStyle w:val="af3"/>
              <w:rPr>
                <w:color w:val="000000"/>
                <w:lang w:val="ru-RU"/>
              </w:rPr>
            </w:pPr>
            <w:smartTag w:uri="urn:schemas-microsoft-com:office:smarttags" w:element="metricconverter">
              <w:smartTagPr>
                <w:attr w:name="ProductID" w:val="0 м"/>
              </w:smartTagPr>
              <w:r w:rsidRPr="00FD4411">
                <w:rPr>
                  <w:color w:val="000000"/>
                  <w:lang w:val="ru-RU"/>
                </w:rPr>
                <w:t>0 м</w:t>
              </w:r>
            </w:smartTag>
          </w:p>
        </w:tc>
      </w:tr>
      <w:tr w:rsidR="00653A62" w:rsidRPr="00FD4411" w:rsidTr="008B40F0">
        <w:trPr>
          <w:jc w:val="center"/>
        </w:trPr>
        <w:tc>
          <w:tcPr>
            <w:tcW w:w="995" w:type="dxa"/>
            <w:tcBorders>
              <w:top w:val="single" w:sz="4" w:space="0" w:color="000000"/>
              <w:left w:val="single" w:sz="4" w:space="0" w:color="000000"/>
              <w:bottom w:val="single" w:sz="4" w:space="0" w:color="000000"/>
            </w:tcBorders>
            <w:shd w:val="clear" w:color="auto" w:fill="auto"/>
          </w:tcPr>
          <w:p w:rsidR="00653A62" w:rsidRPr="00FD4411" w:rsidRDefault="00653A62" w:rsidP="00653A62">
            <w:pPr>
              <w:pStyle w:val="af6"/>
              <w:rPr>
                <w:color w:val="000000"/>
                <w:lang w:val="ru-RU"/>
              </w:rPr>
            </w:pPr>
            <w:r w:rsidRPr="00FD4411">
              <w:rPr>
                <w:color w:val="000000"/>
                <w:lang w:val="ru-RU"/>
              </w:rPr>
              <w:t>3.2</w:t>
            </w:r>
          </w:p>
        </w:tc>
        <w:tc>
          <w:tcPr>
            <w:tcW w:w="5102" w:type="dxa"/>
            <w:tcBorders>
              <w:top w:val="single" w:sz="4" w:space="0" w:color="000000"/>
              <w:left w:val="single" w:sz="4" w:space="0" w:color="000000"/>
              <w:bottom w:val="single" w:sz="4" w:space="0" w:color="000000"/>
            </w:tcBorders>
            <w:shd w:val="clear" w:color="auto" w:fill="auto"/>
          </w:tcPr>
          <w:p w:rsidR="00653A62" w:rsidRPr="00FD4411" w:rsidRDefault="00653A62" w:rsidP="00653A62">
            <w:pPr>
              <w:pStyle w:val="af6"/>
              <w:rPr>
                <w:b w:val="0"/>
                <w:color w:val="000000"/>
                <w:lang w:val="ru-RU"/>
              </w:rPr>
            </w:pPr>
            <w:r w:rsidRPr="00FD4411">
              <w:rPr>
                <w:b w:val="0"/>
                <w:color w:val="000000"/>
                <w:lang w:val="ru-RU"/>
              </w:rPr>
              <w:t>для хозяйственных построек</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53A62" w:rsidRPr="00FD4411" w:rsidRDefault="00653A62" w:rsidP="00017AA8">
            <w:pPr>
              <w:pStyle w:val="af3"/>
              <w:rPr>
                <w:color w:val="000000"/>
                <w:lang w:val="ru-RU"/>
              </w:rPr>
            </w:pPr>
            <w:smartTag w:uri="urn:schemas-microsoft-com:office:smarttags" w:element="metricconverter">
              <w:smartTagPr>
                <w:attr w:name="ProductID" w:val="1 м"/>
              </w:smartTagPr>
              <w:r w:rsidRPr="00FD4411">
                <w:rPr>
                  <w:color w:val="000000"/>
                  <w:lang w:val="ru-RU"/>
                </w:rPr>
                <w:t>1 м</w:t>
              </w:r>
            </w:smartTag>
          </w:p>
        </w:tc>
      </w:tr>
      <w:tr w:rsidR="00653A62" w:rsidRPr="00FD4411" w:rsidTr="008B40F0">
        <w:trPr>
          <w:jc w:val="center"/>
        </w:trPr>
        <w:tc>
          <w:tcPr>
            <w:tcW w:w="995" w:type="dxa"/>
            <w:tcBorders>
              <w:top w:val="single" w:sz="4" w:space="0" w:color="000000"/>
              <w:left w:val="single" w:sz="4" w:space="0" w:color="000000"/>
              <w:bottom w:val="single" w:sz="4" w:space="0" w:color="000000"/>
            </w:tcBorders>
            <w:shd w:val="clear" w:color="auto" w:fill="auto"/>
          </w:tcPr>
          <w:p w:rsidR="00653A62" w:rsidRPr="00FD4411" w:rsidRDefault="00653A62" w:rsidP="00653A62">
            <w:pPr>
              <w:pStyle w:val="af6"/>
              <w:rPr>
                <w:color w:val="000000"/>
                <w:lang w:val="ru-RU"/>
              </w:rPr>
            </w:pPr>
            <w:r w:rsidRPr="00FD4411">
              <w:rPr>
                <w:color w:val="000000"/>
                <w:lang w:val="ru-RU"/>
              </w:rPr>
              <w:t>3.3</w:t>
            </w:r>
          </w:p>
        </w:tc>
        <w:tc>
          <w:tcPr>
            <w:tcW w:w="5102" w:type="dxa"/>
            <w:tcBorders>
              <w:top w:val="single" w:sz="4" w:space="0" w:color="000000"/>
              <w:left w:val="single" w:sz="4" w:space="0" w:color="000000"/>
              <w:bottom w:val="single" w:sz="4" w:space="0" w:color="000000"/>
            </w:tcBorders>
            <w:shd w:val="clear" w:color="auto" w:fill="auto"/>
          </w:tcPr>
          <w:p w:rsidR="00653A62" w:rsidRPr="00FD4411" w:rsidRDefault="00653A62" w:rsidP="00653A62">
            <w:pPr>
              <w:pStyle w:val="af6"/>
              <w:rPr>
                <w:b w:val="0"/>
                <w:color w:val="000000"/>
                <w:lang w:val="ru-RU"/>
              </w:rPr>
            </w:pPr>
            <w:r w:rsidRPr="00FD4411">
              <w:rPr>
                <w:b w:val="0"/>
                <w:color w:val="000000"/>
                <w:lang w:val="ru-RU"/>
              </w:rPr>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53A62" w:rsidRPr="00FD4411" w:rsidRDefault="00653A62" w:rsidP="00017AA8">
            <w:pPr>
              <w:pStyle w:val="af3"/>
              <w:rPr>
                <w:color w:val="000000"/>
                <w:lang w:val="ru-RU"/>
              </w:rPr>
            </w:pPr>
            <w:smartTag w:uri="urn:schemas-microsoft-com:office:smarttags" w:element="metricconverter">
              <w:smartTagPr>
                <w:attr w:name="ProductID" w:val="3 м"/>
              </w:smartTagPr>
              <w:r w:rsidRPr="00FD4411">
                <w:rPr>
                  <w:color w:val="000000"/>
                  <w:lang w:val="ru-RU"/>
                </w:rPr>
                <w:t>3 м</w:t>
              </w:r>
            </w:smartTag>
          </w:p>
        </w:tc>
      </w:tr>
      <w:tr w:rsidR="00653A62" w:rsidRPr="00FD4411" w:rsidTr="008B40F0">
        <w:trPr>
          <w:jc w:val="center"/>
        </w:trPr>
        <w:tc>
          <w:tcPr>
            <w:tcW w:w="995" w:type="dxa"/>
            <w:tcBorders>
              <w:top w:val="single" w:sz="4" w:space="0" w:color="000000"/>
              <w:left w:val="single" w:sz="4" w:space="0" w:color="000000"/>
              <w:bottom w:val="single" w:sz="4" w:space="0" w:color="000000"/>
            </w:tcBorders>
            <w:shd w:val="clear" w:color="auto" w:fill="auto"/>
          </w:tcPr>
          <w:p w:rsidR="00653A62" w:rsidRPr="00FD4411" w:rsidRDefault="00653A62" w:rsidP="00017AA8">
            <w:pPr>
              <w:pStyle w:val="af6"/>
              <w:rPr>
                <w:color w:val="000000"/>
                <w:lang w:val="ru-RU"/>
              </w:rPr>
            </w:pPr>
            <w:r w:rsidRPr="00FD4411">
              <w:rPr>
                <w:color w:val="000000"/>
                <w:lang w:val="ru-RU"/>
              </w:rPr>
              <w:t>4</w:t>
            </w:r>
          </w:p>
        </w:tc>
        <w:tc>
          <w:tcPr>
            <w:tcW w:w="5102" w:type="dxa"/>
            <w:tcBorders>
              <w:top w:val="single" w:sz="4" w:space="0" w:color="000000"/>
              <w:left w:val="single" w:sz="4" w:space="0" w:color="000000"/>
              <w:bottom w:val="single" w:sz="4" w:space="0" w:color="000000"/>
            </w:tcBorders>
            <w:shd w:val="clear" w:color="auto" w:fill="auto"/>
          </w:tcPr>
          <w:p w:rsidR="00653A62" w:rsidRPr="00FD4411" w:rsidRDefault="00653A62" w:rsidP="00017AA8">
            <w:pPr>
              <w:pStyle w:val="af6"/>
              <w:rPr>
                <w:color w:val="000000"/>
                <w:lang w:val="ru-RU"/>
              </w:rPr>
            </w:pPr>
            <w:r w:rsidRPr="00FD4411">
              <w:rPr>
                <w:color w:val="000000"/>
                <w:lang w:val="ru-RU"/>
              </w:rPr>
              <w:t>Минимальный отступ от красной линии в целях определения мест допустимого размещения зд</w:t>
            </w:r>
            <w:r w:rsidRPr="00FD4411">
              <w:rPr>
                <w:color w:val="000000"/>
                <w:lang w:val="ru-RU"/>
              </w:rPr>
              <w:t>а</w:t>
            </w:r>
            <w:r w:rsidRPr="00FD4411">
              <w:rPr>
                <w:color w:val="000000"/>
                <w:lang w:val="ru-RU"/>
              </w:rPr>
              <w:t>ний, строений, сооружений, за пределами которых запрещено строительство зданий, строений, соор</w:t>
            </w:r>
            <w:r w:rsidRPr="00FD4411">
              <w:rPr>
                <w:color w:val="000000"/>
                <w:lang w:val="ru-RU"/>
              </w:rPr>
              <w:t>у</w:t>
            </w:r>
            <w:r w:rsidRPr="00FD4411">
              <w:rPr>
                <w:color w:val="000000"/>
                <w:lang w:val="ru-RU"/>
              </w:rPr>
              <w:t>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53A62" w:rsidRPr="00FD4411" w:rsidRDefault="00653A62" w:rsidP="00017AA8">
            <w:pPr>
              <w:pStyle w:val="af3"/>
              <w:rPr>
                <w:color w:val="000000"/>
                <w:lang w:val="ru-RU"/>
              </w:rPr>
            </w:pPr>
          </w:p>
        </w:tc>
      </w:tr>
      <w:tr w:rsidR="00653A62" w:rsidRPr="00FD4411" w:rsidTr="008B40F0">
        <w:trPr>
          <w:jc w:val="center"/>
        </w:trPr>
        <w:tc>
          <w:tcPr>
            <w:tcW w:w="995" w:type="dxa"/>
            <w:tcBorders>
              <w:top w:val="single" w:sz="4" w:space="0" w:color="000000"/>
              <w:left w:val="single" w:sz="4" w:space="0" w:color="000000"/>
              <w:bottom w:val="single" w:sz="4" w:space="0" w:color="000000"/>
            </w:tcBorders>
            <w:shd w:val="clear" w:color="auto" w:fill="auto"/>
          </w:tcPr>
          <w:p w:rsidR="00653A62" w:rsidRPr="00FD4411" w:rsidRDefault="00653A62" w:rsidP="00653A62">
            <w:pPr>
              <w:pStyle w:val="af6"/>
              <w:rPr>
                <w:color w:val="000000"/>
                <w:lang w:val="ru-RU"/>
              </w:rPr>
            </w:pPr>
            <w:r w:rsidRPr="00FD4411">
              <w:rPr>
                <w:color w:val="000000"/>
                <w:lang w:val="ru-RU"/>
              </w:rPr>
              <w:t>4.1</w:t>
            </w:r>
          </w:p>
        </w:tc>
        <w:tc>
          <w:tcPr>
            <w:tcW w:w="5102" w:type="dxa"/>
            <w:tcBorders>
              <w:top w:val="single" w:sz="4" w:space="0" w:color="000000"/>
              <w:left w:val="single" w:sz="4" w:space="0" w:color="000000"/>
              <w:bottom w:val="single" w:sz="4" w:space="0" w:color="000000"/>
            </w:tcBorders>
            <w:shd w:val="clear" w:color="auto" w:fill="auto"/>
          </w:tcPr>
          <w:p w:rsidR="00653A62" w:rsidRPr="00FD4411" w:rsidRDefault="00653A62" w:rsidP="00653A62">
            <w:pPr>
              <w:pStyle w:val="af6"/>
              <w:rPr>
                <w:b w:val="0"/>
                <w:color w:val="000000"/>
                <w:lang w:val="ru-RU"/>
              </w:rPr>
            </w:pPr>
            <w:r w:rsidRPr="00FD4411">
              <w:rPr>
                <w:b w:val="0"/>
                <w:color w:val="000000"/>
                <w:lang w:val="ru-RU"/>
              </w:rPr>
              <w:t>для объектов инженерно-технического обеспечения, автостоянок, автомобильных дорог, пешеходных дорожек и тротуаров, велосипедных дорожек, пешехо</w:t>
            </w:r>
            <w:r w:rsidRPr="00FD4411">
              <w:rPr>
                <w:b w:val="0"/>
                <w:color w:val="000000"/>
                <w:lang w:val="ru-RU"/>
              </w:rPr>
              <w:t>д</w:t>
            </w:r>
            <w:r w:rsidRPr="00FD4411">
              <w:rPr>
                <w:b w:val="0"/>
                <w:color w:val="000000"/>
                <w:lang w:val="ru-RU"/>
              </w:rPr>
              <w:t>ных переходов, мостовых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53A62" w:rsidRPr="00FD4411" w:rsidRDefault="00653A62" w:rsidP="00017AA8">
            <w:pPr>
              <w:pStyle w:val="af3"/>
              <w:rPr>
                <w:color w:val="000000"/>
                <w:lang w:val="ru-RU"/>
              </w:rPr>
            </w:pPr>
            <w:smartTag w:uri="urn:schemas-microsoft-com:office:smarttags" w:element="metricconverter">
              <w:smartTagPr>
                <w:attr w:name="ProductID" w:val="0 м"/>
              </w:smartTagPr>
              <w:r w:rsidRPr="00FD4411">
                <w:rPr>
                  <w:color w:val="000000"/>
                  <w:lang w:val="ru-RU"/>
                </w:rPr>
                <w:t>0 м</w:t>
              </w:r>
            </w:smartTag>
          </w:p>
        </w:tc>
      </w:tr>
      <w:tr w:rsidR="00653A62" w:rsidRPr="00FD4411" w:rsidTr="008B40F0">
        <w:trPr>
          <w:jc w:val="center"/>
        </w:trPr>
        <w:tc>
          <w:tcPr>
            <w:tcW w:w="995" w:type="dxa"/>
            <w:tcBorders>
              <w:top w:val="single" w:sz="4" w:space="0" w:color="000000"/>
              <w:left w:val="single" w:sz="4" w:space="0" w:color="000000"/>
              <w:bottom w:val="single" w:sz="4" w:space="0" w:color="000000"/>
            </w:tcBorders>
            <w:shd w:val="clear" w:color="auto" w:fill="auto"/>
          </w:tcPr>
          <w:p w:rsidR="00653A62" w:rsidRPr="00FD4411" w:rsidRDefault="00653A62" w:rsidP="00653A62">
            <w:pPr>
              <w:pStyle w:val="af6"/>
              <w:rPr>
                <w:color w:val="000000"/>
                <w:lang w:val="ru-RU"/>
              </w:rPr>
            </w:pPr>
            <w:r w:rsidRPr="00FD4411">
              <w:rPr>
                <w:color w:val="000000"/>
                <w:lang w:val="ru-RU"/>
              </w:rPr>
              <w:t>4.2</w:t>
            </w:r>
          </w:p>
        </w:tc>
        <w:tc>
          <w:tcPr>
            <w:tcW w:w="5102" w:type="dxa"/>
            <w:tcBorders>
              <w:top w:val="single" w:sz="4" w:space="0" w:color="000000"/>
              <w:left w:val="single" w:sz="4" w:space="0" w:color="000000"/>
              <w:bottom w:val="single" w:sz="4" w:space="0" w:color="000000"/>
            </w:tcBorders>
            <w:shd w:val="clear" w:color="auto" w:fill="auto"/>
          </w:tcPr>
          <w:p w:rsidR="00653A62" w:rsidRPr="00FD4411" w:rsidRDefault="00653A62" w:rsidP="00653A62">
            <w:pPr>
              <w:pStyle w:val="af6"/>
              <w:rPr>
                <w:b w:val="0"/>
                <w:color w:val="000000"/>
                <w:lang w:val="ru-RU"/>
              </w:rPr>
            </w:pPr>
            <w:r w:rsidRPr="00FD4411">
              <w:rPr>
                <w:b w:val="0"/>
                <w:color w:val="000000"/>
                <w:lang w:val="ru-RU"/>
              </w:rPr>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53A62" w:rsidRPr="00FD4411" w:rsidRDefault="00653A62" w:rsidP="00017AA8">
            <w:pPr>
              <w:pStyle w:val="af3"/>
              <w:rPr>
                <w:color w:val="000000"/>
                <w:lang w:val="ru-RU"/>
              </w:rPr>
            </w:pPr>
            <w:smartTag w:uri="urn:schemas-microsoft-com:office:smarttags" w:element="metricconverter">
              <w:smartTagPr>
                <w:attr w:name="ProductID" w:val="5 м"/>
              </w:smartTagPr>
              <w:r w:rsidRPr="00FD4411">
                <w:rPr>
                  <w:color w:val="000000"/>
                  <w:lang w:val="ru-RU"/>
                </w:rPr>
                <w:t>5 м</w:t>
              </w:r>
            </w:smartTag>
          </w:p>
        </w:tc>
      </w:tr>
      <w:tr w:rsidR="00653A62" w:rsidRPr="00FD4411" w:rsidTr="008B40F0">
        <w:trPr>
          <w:jc w:val="center"/>
        </w:trPr>
        <w:tc>
          <w:tcPr>
            <w:tcW w:w="995" w:type="dxa"/>
            <w:tcBorders>
              <w:top w:val="single" w:sz="4" w:space="0" w:color="000000"/>
              <w:left w:val="single" w:sz="4" w:space="0" w:color="000000"/>
              <w:bottom w:val="single" w:sz="4" w:space="0" w:color="000000"/>
            </w:tcBorders>
            <w:shd w:val="clear" w:color="auto" w:fill="auto"/>
          </w:tcPr>
          <w:p w:rsidR="00653A62" w:rsidRPr="00FD4411" w:rsidRDefault="00653A62" w:rsidP="00017AA8">
            <w:pPr>
              <w:pStyle w:val="af6"/>
              <w:rPr>
                <w:color w:val="000000"/>
                <w:lang w:val="ru-RU"/>
              </w:rPr>
            </w:pPr>
            <w:r w:rsidRPr="00FD4411">
              <w:rPr>
                <w:color w:val="000000"/>
                <w:lang w:val="ru-RU"/>
              </w:rPr>
              <w:t>5</w:t>
            </w:r>
          </w:p>
        </w:tc>
        <w:tc>
          <w:tcPr>
            <w:tcW w:w="5102" w:type="dxa"/>
            <w:tcBorders>
              <w:top w:val="single" w:sz="4" w:space="0" w:color="000000"/>
              <w:left w:val="single" w:sz="4" w:space="0" w:color="000000"/>
              <w:bottom w:val="single" w:sz="4" w:space="0" w:color="000000"/>
            </w:tcBorders>
            <w:shd w:val="clear" w:color="auto" w:fill="auto"/>
          </w:tcPr>
          <w:p w:rsidR="00653A62" w:rsidRPr="00FD4411" w:rsidRDefault="00653A62" w:rsidP="00017AA8">
            <w:pPr>
              <w:pStyle w:val="af6"/>
              <w:rPr>
                <w:b w:val="0"/>
                <w:color w:val="000000"/>
                <w:lang w:val="ru-RU"/>
              </w:rPr>
            </w:pPr>
            <w:r w:rsidRPr="00FD4411">
              <w:rPr>
                <w:b w:val="0"/>
                <w:color w:val="000000"/>
                <w:lang w:val="ru-RU"/>
              </w:rPr>
              <w:t>Предельная (максимальная) высота объектов капитального стро</w:t>
            </w:r>
            <w:r w:rsidRPr="00FD4411">
              <w:rPr>
                <w:b w:val="0"/>
                <w:color w:val="000000"/>
                <w:lang w:val="ru-RU"/>
              </w:rPr>
              <w:t>и</w:t>
            </w:r>
            <w:r w:rsidRPr="00FD4411">
              <w:rPr>
                <w:b w:val="0"/>
                <w:color w:val="000000"/>
                <w:lang w:val="ru-RU"/>
              </w:rPr>
              <w:t>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53A62" w:rsidRPr="00FD4411" w:rsidRDefault="00880E03" w:rsidP="00017AA8">
            <w:pPr>
              <w:pStyle w:val="af3"/>
              <w:rPr>
                <w:color w:val="000000"/>
                <w:lang w:val="ru-RU"/>
              </w:rPr>
            </w:pPr>
            <w:smartTag w:uri="urn:schemas-microsoft-com:office:smarttags" w:element="metricconverter">
              <w:smartTagPr>
                <w:attr w:name="ProductID" w:val="12 метров"/>
              </w:smartTagPr>
              <w:r w:rsidRPr="00FD4411">
                <w:rPr>
                  <w:color w:val="000000"/>
                </w:rPr>
                <w:t>12 метров</w:t>
              </w:r>
            </w:smartTag>
            <w:r w:rsidRPr="00FD4411">
              <w:rPr>
                <w:color w:val="000000"/>
              </w:rPr>
              <w:t xml:space="preserve"> от планировочной отметки земли наиболее высокой части этих объектов капитального строительства</w:t>
            </w:r>
          </w:p>
        </w:tc>
      </w:tr>
      <w:tr w:rsidR="00653A62" w:rsidRPr="00FD4411" w:rsidTr="008B40F0">
        <w:trPr>
          <w:jc w:val="center"/>
        </w:trPr>
        <w:tc>
          <w:tcPr>
            <w:tcW w:w="995" w:type="dxa"/>
            <w:tcBorders>
              <w:top w:val="single" w:sz="4" w:space="0" w:color="000000"/>
              <w:left w:val="single" w:sz="4" w:space="0" w:color="000000"/>
              <w:bottom w:val="single" w:sz="4" w:space="0" w:color="000000"/>
            </w:tcBorders>
            <w:shd w:val="clear" w:color="auto" w:fill="auto"/>
          </w:tcPr>
          <w:p w:rsidR="00653A62" w:rsidRPr="00FD4411" w:rsidRDefault="00653A62" w:rsidP="00017AA8">
            <w:pPr>
              <w:pStyle w:val="af6"/>
              <w:rPr>
                <w:color w:val="000000"/>
                <w:lang w:val="ru-RU"/>
              </w:rPr>
            </w:pPr>
            <w:r w:rsidRPr="00FD4411">
              <w:rPr>
                <w:color w:val="000000"/>
                <w:lang w:val="ru-RU"/>
              </w:rPr>
              <w:t>6</w:t>
            </w:r>
          </w:p>
        </w:tc>
        <w:tc>
          <w:tcPr>
            <w:tcW w:w="5102" w:type="dxa"/>
            <w:tcBorders>
              <w:top w:val="single" w:sz="4" w:space="0" w:color="000000"/>
              <w:left w:val="single" w:sz="4" w:space="0" w:color="000000"/>
              <w:bottom w:val="single" w:sz="4" w:space="0" w:color="000000"/>
            </w:tcBorders>
            <w:shd w:val="clear" w:color="auto" w:fill="auto"/>
          </w:tcPr>
          <w:p w:rsidR="00653A62" w:rsidRPr="00FD4411" w:rsidRDefault="00653A62" w:rsidP="00017AA8">
            <w:pPr>
              <w:pStyle w:val="af6"/>
              <w:rPr>
                <w:color w:val="000000"/>
                <w:lang w:val="ru-RU"/>
              </w:rPr>
            </w:pPr>
            <w:r w:rsidRPr="00FD4411">
              <w:rPr>
                <w:color w:val="000000"/>
                <w:lang w:val="ru-RU"/>
              </w:rPr>
              <w:t>Максимальный процент застройки в границах з</w:t>
            </w:r>
            <w:r w:rsidRPr="00FD4411">
              <w:rPr>
                <w:color w:val="000000"/>
                <w:lang w:val="ru-RU"/>
              </w:rPr>
              <w:t>е</w:t>
            </w:r>
            <w:r w:rsidRPr="00FD4411">
              <w:rPr>
                <w:color w:val="000000"/>
                <w:lang w:val="ru-RU"/>
              </w:rPr>
              <w:t>мельного участка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53A62" w:rsidRPr="00FD4411" w:rsidRDefault="00653A62" w:rsidP="00017AA8">
            <w:pPr>
              <w:pStyle w:val="af3"/>
              <w:rPr>
                <w:color w:val="000000"/>
                <w:lang w:val="ru-RU"/>
              </w:rPr>
            </w:pPr>
          </w:p>
        </w:tc>
      </w:tr>
      <w:tr w:rsidR="00653A62" w:rsidRPr="00FD4411" w:rsidTr="008B40F0">
        <w:trPr>
          <w:jc w:val="center"/>
        </w:trPr>
        <w:tc>
          <w:tcPr>
            <w:tcW w:w="995" w:type="dxa"/>
            <w:tcBorders>
              <w:top w:val="single" w:sz="4" w:space="0" w:color="000000"/>
              <w:left w:val="single" w:sz="4" w:space="0" w:color="000000"/>
              <w:bottom w:val="single" w:sz="4" w:space="0" w:color="000000"/>
            </w:tcBorders>
            <w:shd w:val="clear" w:color="auto" w:fill="auto"/>
          </w:tcPr>
          <w:p w:rsidR="00653A62" w:rsidRPr="00FD4411" w:rsidRDefault="00653A62" w:rsidP="00653A62">
            <w:pPr>
              <w:pStyle w:val="af6"/>
              <w:rPr>
                <w:color w:val="000000"/>
                <w:lang w:val="ru-RU"/>
              </w:rPr>
            </w:pPr>
            <w:r w:rsidRPr="00FD4411">
              <w:rPr>
                <w:color w:val="000000"/>
                <w:lang w:val="ru-RU"/>
              </w:rPr>
              <w:t>6.1</w:t>
            </w:r>
          </w:p>
        </w:tc>
        <w:tc>
          <w:tcPr>
            <w:tcW w:w="5102" w:type="dxa"/>
            <w:tcBorders>
              <w:top w:val="single" w:sz="4" w:space="0" w:color="000000"/>
              <w:left w:val="single" w:sz="4" w:space="0" w:color="000000"/>
              <w:bottom w:val="single" w:sz="4" w:space="0" w:color="000000"/>
            </w:tcBorders>
            <w:shd w:val="clear" w:color="auto" w:fill="auto"/>
          </w:tcPr>
          <w:p w:rsidR="00653A62" w:rsidRPr="00FD4411" w:rsidRDefault="00653A62" w:rsidP="00653A62">
            <w:pPr>
              <w:pStyle w:val="af6"/>
              <w:rPr>
                <w:b w:val="0"/>
                <w:color w:val="000000"/>
                <w:lang w:val="ru-RU"/>
              </w:rPr>
            </w:pPr>
            <w:r w:rsidRPr="00FD4411">
              <w:rPr>
                <w:b w:val="0"/>
                <w:color w:val="000000"/>
                <w:lang w:val="ru-RU"/>
              </w:rPr>
              <w:t>с основным видом разрешенного и</w:t>
            </w:r>
            <w:r w:rsidRPr="00FD4411">
              <w:rPr>
                <w:b w:val="0"/>
                <w:color w:val="000000"/>
                <w:lang w:val="ru-RU"/>
              </w:rPr>
              <w:t>с</w:t>
            </w:r>
            <w:r w:rsidRPr="00FD4411">
              <w:rPr>
                <w:b w:val="0"/>
                <w:color w:val="000000"/>
                <w:lang w:val="ru-RU"/>
              </w:rPr>
              <w:t>пользования "</w:t>
            </w:r>
            <w:r w:rsidR="00A13818" w:rsidRPr="00FD4411">
              <w:rPr>
                <w:b w:val="0"/>
                <w:color w:val="000000"/>
                <w:lang w:val="ru-RU"/>
              </w:rPr>
              <w:t>Предоставление коммунальных услуг</w:t>
            </w:r>
            <w:r w:rsidRPr="00FD4411">
              <w:rPr>
                <w:b w:val="0"/>
                <w:color w:val="000000"/>
                <w:lang w:val="ru-RU"/>
              </w:rPr>
              <w:t>"</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53A62" w:rsidRPr="00FD4411" w:rsidRDefault="00653A62" w:rsidP="00017AA8">
            <w:pPr>
              <w:pStyle w:val="af3"/>
              <w:rPr>
                <w:color w:val="000000"/>
                <w:lang w:val="ru-RU"/>
              </w:rPr>
            </w:pPr>
            <w:r w:rsidRPr="00FD4411">
              <w:rPr>
                <w:color w:val="000000"/>
                <w:lang w:val="ru-RU"/>
              </w:rPr>
              <w:t>100 %</w:t>
            </w:r>
          </w:p>
        </w:tc>
      </w:tr>
      <w:tr w:rsidR="00CE1845" w:rsidRPr="00FD4411" w:rsidTr="008B40F0">
        <w:trPr>
          <w:jc w:val="center"/>
        </w:trPr>
        <w:tc>
          <w:tcPr>
            <w:tcW w:w="995" w:type="dxa"/>
            <w:tcBorders>
              <w:top w:val="single" w:sz="4" w:space="0" w:color="000000"/>
              <w:left w:val="single" w:sz="4" w:space="0" w:color="000000"/>
              <w:bottom w:val="single" w:sz="4" w:space="0" w:color="000000"/>
            </w:tcBorders>
            <w:shd w:val="clear" w:color="auto" w:fill="auto"/>
          </w:tcPr>
          <w:p w:rsidR="00CE1845" w:rsidRPr="00FD4411" w:rsidRDefault="00CE1845" w:rsidP="00653A62">
            <w:pPr>
              <w:pStyle w:val="af6"/>
              <w:rPr>
                <w:color w:val="000000"/>
                <w:lang w:val="ru-RU"/>
              </w:rPr>
            </w:pPr>
            <w:r w:rsidRPr="00FD4411">
              <w:rPr>
                <w:color w:val="000000"/>
                <w:lang w:val="ru-RU"/>
              </w:rPr>
              <w:t>6.2.</w:t>
            </w:r>
          </w:p>
        </w:tc>
        <w:tc>
          <w:tcPr>
            <w:tcW w:w="5102" w:type="dxa"/>
            <w:tcBorders>
              <w:top w:val="single" w:sz="4" w:space="0" w:color="000000"/>
              <w:left w:val="single" w:sz="4" w:space="0" w:color="000000"/>
              <w:bottom w:val="single" w:sz="4" w:space="0" w:color="000000"/>
            </w:tcBorders>
            <w:shd w:val="clear" w:color="auto" w:fill="auto"/>
          </w:tcPr>
          <w:p w:rsidR="00CE1845" w:rsidRPr="00FD4411" w:rsidRDefault="00CE1845" w:rsidP="00BB2C9F">
            <w:pPr>
              <w:pStyle w:val="af6"/>
              <w:rPr>
                <w:b w:val="0"/>
                <w:color w:val="000000"/>
                <w:lang w:val="ru-RU"/>
              </w:rPr>
            </w:pPr>
            <w:r w:rsidRPr="00FD4411">
              <w:rPr>
                <w:b w:val="0"/>
                <w:color w:val="000000"/>
              </w:rPr>
              <w:t>в районе садоводческих</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CE1845" w:rsidRPr="00FD4411" w:rsidRDefault="00CE1845" w:rsidP="00017AA8">
            <w:pPr>
              <w:pStyle w:val="af3"/>
              <w:rPr>
                <w:color w:val="000000"/>
                <w:lang w:val="ru-RU"/>
              </w:rPr>
            </w:pPr>
            <w:r w:rsidRPr="00FD4411">
              <w:rPr>
                <w:color w:val="000000"/>
                <w:lang w:val="ru-RU"/>
              </w:rPr>
              <w:t>30%</w:t>
            </w:r>
          </w:p>
        </w:tc>
      </w:tr>
      <w:tr w:rsidR="00653A62" w:rsidRPr="00FD4411" w:rsidTr="008B40F0">
        <w:trPr>
          <w:jc w:val="center"/>
        </w:trPr>
        <w:tc>
          <w:tcPr>
            <w:tcW w:w="995" w:type="dxa"/>
            <w:tcBorders>
              <w:top w:val="single" w:sz="4" w:space="0" w:color="000000"/>
              <w:left w:val="single" w:sz="4" w:space="0" w:color="000000"/>
              <w:bottom w:val="single" w:sz="4" w:space="0" w:color="000000"/>
            </w:tcBorders>
            <w:shd w:val="clear" w:color="auto" w:fill="auto"/>
          </w:tcPr>
          <w:p w:rsidR="00653A62" w:rsidRPr="00FD4411" w:rsidRDefault="00653A62" w:rsidP="006770EE">
            <w:pPr>
              <w:pStyle w:val="af6"/>
              <w:rPr>
                <w:color w:val="000000"/>
                <w:lang w:val="ru-RU"/>
              </w:rPr>
            </w:pPr>
            <w:r w:rsidRPr="00FD4411">
              <w:rPr>
                <w:color w:val="000000"/>
                <w:lang w:val="ru-RU"/>
              </w:rPr>
              <w:t>6.</w:t>
            </w:r>
            <w:r w:rsidR="006770EE" w:rsidRPr="00FD4411">
              <w:rPr>
                <w:color w:val="000000"/>
                <w:lang w:val="ru-RU"/>
              </w:rPr>
              <w:t>3.</w:t>
            </w:r>
          </w:p>
        </w:tc>
        <w:tc>
          <w:tcPr>
            <w:tcW w:w="5102" w:type="dxa"/>
            <w:tcBorders>
              <w:top w:val="single" w:sz="4" w:space="0" w:color="000000"/>
              <w:left w:val="single" w:sz="4" w:space="0" w:color="000000"/>
              <w:bottom w:val="single" w:sz="4" w:space="0" w:color="000000"/>
            </w:tcBorders>
            <w:shd w:val="clear" w:color="auto" w:fill="auto"/>
          </w:tcPr>
          <w:p w:rsidR="00653A62" w:rsidRPr="00FD4411" w:rsidRDefault="00653A62" w:rsidP="00017AA8">
            <w:pPr>
              <w:pStyle w:val="af6"/>
              <w:rPr>
                <w:b w:val="0"/>
                <w:color w:val="000000"/>
                <w:lang w:val="ru-RU"/>
              </w:rPr>
            </w:pPr>
            <w:r w:rsidRPr="00FD4411">
              <w:rPr>
                <w:b w:val="0"/>
                <w:color w:val="000000"/>
                <w:lang w:val="ru-RU"/>
              </w:rPr>
              <w:t>с другими видами разреше</w:t>
            </w:r>
            <w:r w:rsidRPr="00FD4411">
              <w:rPr>
                <w:b w:val="0"/>
                <w:color w:val="000000"/>
                <w:lang w:val="ru-RU"/>
              </w:rPr>
              <w:t>н</w:t>
            </w:r>
            <w:r w:rsidRPr="00FD4411">
              <w:rPr>
                <w:b w:val="0"/>
                <w:color w:val="000000"/>
                <w:lang w:val="ru-RU"/>
              </w:rPr>
              <w:t>ного использования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53A62" w:rsidRPr="00FD4411" w:rsidRDefault="00653A62" w:rsidP="00017AA8">
            <w:pPr>
              <w:pStyle w:val="af3"/>
              <w:rPr>
                <w:color w:val="000000"/>
                <w:lang w:val="ru-RU"/>
              </w:rPr>
            </w:pPr>
            <w:r w:rsidRPr="00FD4411">
              <w:rPr>
                <w:color w:val="000000"/>
                <w:lang w:val="ru-RU"/>
              </w:rPr>
              <w:t>80 %</w:t>
            </w:r>
          </w:p>
        </w:tc>
      </w:tr>
    </w:tbl>
    <w:p w:rsidR="005D5838" w:rsidRPr="00FD4411" w:rsidRDefault="005D5838" w:rsidP="005D5838">
      <w:pPr>
        <w:pStyle w:val="ConsPlusNormal"/>
        <w:ind w:firstLine="0"/>
        <w:jc w:val="center"/>
        <w:outlineLvl w:val="7"/>
        <w:rPr>
          <w:rFonts w:ascii="Times New Roman" w:hAnsi="Times New Roman" w:cs="Times New Roman"/>
          <w:color w:val="000000"/>
          <w:sz w:val="22"/>
          <w:szCs w:val="22"/>
        </w:rPr>
      </w:pPr>
    </w:p>
    <w:p w:rsidR="00653A62" w:rsidRPr="00FD4411" w:rsidRDefault="00653A62" w:rsidP="00653A62">
      <w:pPr>
        <w:pStyle w:val="ConsPlusNormal"/>
        <w:ind w:firstLine="567"/>
        <w:jc w:val="both"/>
        <w:rPr>
          <w:rFonts w:ascii="Times New Roman" w:hAnsi="Times New Roman" w:cs="Times New Roman"/>
          <w:color w:val="000000"/>
          <w:sz w:val="22"/>
          <w:szCs w:val="22"/>
        </w:rPr>
      </w:pPr>
      <w:r w:rsidRPr="00FD4411">
        <w:rPr>
          <w:rFonts w:ascii="Times New Roman" w:hAnsi="Times New Roman" w:cs="Times New Roman"/>
          <w:color w:val="000000"/>
          <w:sz w:val="22"/>
          <w:szCs w:val="22"/>
        </w:rPr>
        <w:t>Для объектов иного назначения - в соответствии с документацией по планировке территории.</w:t>
      </w:r>
    </w:p>
    <w:p w:rsidR="005D5838" w:rsidRPr="00FD4411" w:rsidRDefault="005D5838" w:rsidP="005D5838">
      <w:pPr>
        <w:pStyle w:val="ConsPlusNormal"/>
        <w:ind w:firstLine="540"/>
        <w:jc w:val="both"/>
        <w:rPr>
          <w:rFonts w:ascii="Times New Roman" w:hAnsi="Times New Roman" w:cs="Times New Roman"/>
          <w:color w:val="000000"/>
          <w:sz w:val="22"/>
          <w:szCs w:val="22"/>
        </w:rPr>
      </w:pPr>
      <w:r w:rsidRPr="00FD4411">
        <w:rPr>
          <w:rFonts w:ascii="Times New Roman" w:hAnsi="Times New Roman" w:cs="Times New Roman"/>
          <w:color w:val="000000"/>
          <w:sz w:val="22"/>
          <w:szCs w:val="22"/>
          <w:u w:val="single"/>
        </w:rPr>
        <w:t>Примечание:</w:t>
      </w:r>
      <w:r w:rsidRPr="00FD4411">
        <w:rPr>
          <w:rFonts w:ascii="Times New Roman" w:hAnsi="Times New Roman" w:cs="Times New Roman"/>
          <w:color w:val="000000"/>
          <w:sz w:val="22"/>
          <w:szCs w:val="22"/>
        </w:rPr>
        <w:t xml:space="preserve"> Для объектов не указанных в таблице, размер земельного участка определяется по заданию на проектирование.</w:t>
      </w:r>
    </w:p>
    <w:p w:rsidR="005D5838" w:rsidRPr="00FD4411" w:rsidRDefault="005D5838" w:rsidP="005D5838">
      <w:pPr>
        <w:pStyle w:val="ae"/>
        <w:ind w:firstLine="567"/>
        <w:jc w:val="both"/>
        <w:rPr>
          <w:rFonts w:ascii="Times New Roman" w:hAnsi="Times New Roman"/>
          <w:color w:val="000000"/>
        </w:rPr>
      </w:pPr>
    </w:p>
    <w:p w:rsidR="005D5838" w:rsidRPr="00FD4411" w:rsidRDefault="005D5838" w:rsidP="005D5838">
      <w:pPr>
        <w:pStyle w:val="ae"/>
        <w:ind w:firstLine="567"/>
        <w:jc w:val="both"/>
        <w:rPr>
          <w:rFonts w:ascii="Times New Roman" w:hAnsi="Times New Roman"/>
          <w:color w:val="000000"/>
        </w:rPr>
      </w:pPr>
      <w:r w:rsidRPr="00FD4411">
        <w:rPr>
          <w:rFonts w:ascii="Times New Roman" w:hAnsi="Times New Roman"/>
          <w:color w:val="000000"/>
        </w:rPr>
        <w:t>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в районе садоводческих, в районах индивидуальной и садово</w:t>
      </w:r>
      <w:r w:rsidR="00BB2C9F" w:rsidRPr="00FD4411">
        <w:rPr>
          <w:rFonts w:ascii="Times New Roman" w:hAnsi="Times New Roman"/>
          <w:color w:val="000000"/>
        </w:rPr>
        <w:t>й</w:t>
      </w:r>
      <w:r w:rsidRPr="00FD4411">
        <w:rPr>
          <w:rFonts w:ascii="Times New Roman" w:hAnsi="Times New Roman"/>
          <w:color w:val="000000"/>
        </w:rPr>
        <w:t xml:space="preserve"> застройки, должны быть не менее </w:t>
      </w:r>
      <w:smartTag w:uri="urn:schemas-microsoft-com:office:smarttags" w:element="metricconverter">
        <w:smartTagPr>
          <w:attr w:name="ProductID" w:val="6 м"/>
        </w:smartTagPr>
        <w:r w:rsidRPr="00FD4411">
          <w:rPr>
            <w:rFonts w:ascii="Times New Roman" w:hAnsi="Times New Roman"/>
            <w:color w:val="000000"/>
          </w:rPr>
          <w:t>6 м</w:t>
        </w:r>
      </w:smartTag>
      <w:r w:rsidRPr="00FD4411">
        <w:rPr>
          <w:rFonts w:ascii="Times New Roman" w:hAnsi="Times New Roman"/>
          <w:color w:val="000000"/>
        </w:rPr>
        <w:t xml:space="preserve">. </w:t>
      </w:r>
    </w:p>
    <w:p w:rsidR="005D5838" w:rsidRPr="00FD4411" w:rsidRDefault="005D5838" w:rsidP="005D5838">
      <w:pPr>
        <w:pStyle w:val="ae"/>
        <w:ind w:firstLine="567"/>
        <w:jc w:val="both"/>
        <w:rPr>
          <w:rFonts w:ascii="Times New Roman" w:hAnsi="Times New Roman"/>
          <w:color w:val="000000"/>
        </w:rPr>
      </w:pPr>
      <w:r w:rsidRPr="00FD4411">
        <w:rPr>
          <w:rFonts w:ascii="Times New Roman" w:hAnsi="Times New Roman"/>
          <w:color w:val="000000"/>
        </w:rPr>
        <w:t>При отсутствии централизованной канализации в районах индивидуальной и садово</w:t>
      </w:r>
      <w:r w:rsidR="00BB2C9F" w:rsidRPr="00FD4411">
        <w:rPr>
          <w:rFonts w:ascii="Times New Roman" w:hAnsi="Times New Roman"/>
          <w:color w:val="000000"/>
        </w:rPr>
        <w:t>й</w:t>
      </w:r>
      <w:r w:rsidRPr="00FD4411">
        <w:rPr>
          <w:rFonts w:ascii="Times New Roman" w:hAnsi="Times New Roman"/>
          <w:color w:val="000000"/>
        </w:rPr>
        <w:t xml:space="preserve"> застройки расстояние от туалета до стен соседнего дома необходимо принимать не менее </w:t>
      </w:r>
      <w:smartTag w:uri="urn:schemas-microsoft-com:office:smarttags" w:element="metricconverter">
        <w:smartTagPr>
          <w:attr w:name="ProductID" w:val="12 м"/>
        </w:smartTagPr>
        <w:r w:rsidRPr="00FD4411">
          <w:rPr>
            <w:rFonts w:ascii="Times New Roman" w:hAnsi="Times New Roman"/>
            <w:color w:val="000000"/>
          </w:rPr>
          <w:t>12 м</w:t>
        </w:r>
      </w:smartTag>
      <w:r w:rsidRPr="00FD4411">
        <w:rPr>
          <w:rFonts w:ascii="Times New Roman" w:hAnsi="Times New Roman"/>
          <w:color w:val="000000"/>
        </w:rPr>
        <w:t xml:space="preserve">, до источника водоснабжения (колодца) - не менее </w:t>
      </w:r>
      <w:smartTag w:uri="urn:schemas-microsoft-com:office:smarttags" w:element="metricconverter">
        <w:smartTagPr>
          <w:attr w:name="ProductID" w:val="25 м"/>
        </w:smartTagPr>
        <w:r w:rsidRPr="00FD4411">
          <w:rPr>
            <w:rFonts w:ascii="Times New Roman" w:hAnsi="Times New Roman"/>
            <w:color w:val="000000"/>
          </w:rPr>
          <w:t>25 м</w:t>
        </w:r>
      </w:smartTag>
      <w:r w:rsidRPr="00FD4411">
        <w:rPr>
          <w:rFonts w:ascii="Times New Roman" w:hAnsi="Times New Roman"/>
          <w:color w:val="000000"/>
        </w:rPr>
        <w:t>.</w:t>
      </w:r>
    </w:p>
    <w:p w:rsidR="005D5838" w:rsidRPr="00FD4411" w:rsidRDefault="005D5838" w:rsidP="005D5838">
      <w:pPr>
        <w:pStyle w:val="ae"/>
        <w:ind w:firstLine="567"/>
        <w:jc w:val="both"/>
        <w:rPr>
          <w:rFonts w:ascii="Times New Roman" w:hAnsi="Times New Roman"/>
          <w:color w:val="000000"/>
        </w:rPr>
      </w:pPr>
      <w:r w:rsidRPr="00FD4411">
        <w:rPr>
          <w:rFonts w:ascii="Times New Roman" w:hAnsi="Times New Roman"/>
          <w:color w:val="000000"/>
        </w:rPr>
        <w:t>Минимальные расстояния между пост</w:t>
      </w:r>
      <w:r w:rsidR="00BB2C9F" w:rsidRPr="00FD4411">
        <w:rPr>
          <w:rFonts w:ascii="Times New Roman" w:hAnsi="Times New Roman"/>
          <w:color w:val="000000"/>
        </w:rPr>
        <w:t xml:space="preserve">ройками в районе садоводческих </w:t>
      </w:r>
      <w:r w:rsidRPr="00FD4411">
        <w:rPr>
          <w:rFonts w:ascii="Times New Roman" w:hAnsi="Times New Roman"/>
          <w:color w:val="000000"/>
        </w:rPr>
        <w:t xml:space="preserve">объединений по санитарно-бытовым условиям: </w:t>
      </w:r>
    </w:p>
    <w:p w:rsidR="005D5838" w:rsidRPr="00FD4411" w:rsidRDefault="005D5838" w:rsidP="005D5838">
      <w:pPr>
        <w:pStyle w:val="ae"/>
        <w:ind w:firstLine="567"/>
        <w:jc w:val="both"/>
        <w:rPr>
          <w:rFonts w:ascii="Times New Roman" w:hAnsi="Times New Roman"/>
          <w:color w:val="000000"/>
        </w:rPr>
      </w:pPr>
      <w:r w:rsidRPr="00FD4411">
        <w:rPr>
          <w:rFonts w:ascii="Times New Roman" w:hAnsi="Times New Roman"/>
          <w:color w:val="000000"/>
        </w:rPr>
        <w:t xml:space="preserve">от жилого строения или жилого дома до душа, бани (сауны), уборной – 8м; </w:t>
      </w:r>
    </w:p>
    <w:p w:rsidR="005D5838" w:rsidRPr="00FD4411" w:rsidRDefault="005D5838" w:rsidP="005D5838">
      <w:pPr>
        <w:pStyle w:val="ae"/>
        <w:ind w:firstLine="567"/>
        <w:jc w:val="both"/>
        <w:rPr>
          <w:rFonts w:ascii="Times New Roman" w:hAnsi="Times New Roman"/>
          <w:color w:val="000000"/>
        </w:rPr>
      </w:pPr>
      <w:r w:rsidRPr="00FD4411">
        <w:rPr>
          <w:rFonts w:ascii="Times New Roman" w:hAnsi="Times New Roman"/>
          <w:color w:val="000000"/>
        </w:rPr>
        <w:t xml:space="preserve">от колодца до уборной и компостного устройства – 8м. </w:t>
      </w:r>
    </w:p>
    <w:p w:rsidR="005D5838" w:rsidRPr="00FD4411" w:rsidRDefault="005D5838" w:rsidP="005D5838">
      <w:pPr>
        <w:pStyle w:val="ae"/>
        <w:ind w:firstLine="567"/>
        <w:jc w:val="both"/>
        <w:rPr>
          <w:rFonts w:ascii="Times New Roman" w:hAnsi="Times New Roman"/>
          <w:color w:val="000000"/>
        </w:rPr>
      </w:pPr>
      <w:r w:rsidRPr="00FD4411">
        <w:rPr>
          <w:rFonts w:ascii="Times New Roman" w:hAnsi="Times New Roman"/>
          <w:color w:val="000000"/>
        </w:rPr>
        <w:t xml:space="preserve">Указанные расстояния должны соблюдаться между постройками, расположенными на смежных участках. </w:t>
      </w:r>
    </w:p>
    <w:p w:rsidR="005D5838" w:rsidRPr="00FD4411" w:rsidRDefault="005D5838" w:rsidP="005D5838">
      <w:pPr>
        <w:pStyle w:val="ConsPlusNormal"/>
        <w:ind w:firstLine="540"/>
        <w:jc w:val="both"/>
        <w:rPr>
          <w:rFonts w:ascii="Times New Roman" w:hAnsi="Times New Roman" w:cs="Times New Roman"/>
          <w:color w:val="000000"/>
          <w:sz w:val="22"/>
          <w:szCs w:val="22"/>
        </w:rPr>
      </w:pPr>
      <w:r w:rsidRPr="00FD4411">
        <w:rPr>
          <w:rFonts w:ascii="Times New Roman" w:hAnsi="Times New Roman" w:cs="Times New Roman"/>
          <w:color w:val="000000"/>
          <w:sz w:val="22"/>
          <w:szCs w:val="22"/>
        </w:rPr>
        <w:t xml:space="preserve">Земельные участки для ведения садоводства, огородничества строительства должны быть огорожены. Ограждения с целью минимального затенения территории соседних участков должны быть сетчатые или решетчатые высотой до </w:t>
      </w:r>
      <w:smartTag w:uri="urn:schemas-microsoft-com:office:smarttags" w:element="metricconverter">
        <w:smartTagPr>
          <w:attr w:name="ProductID" w:val="1,8 м"/>
        </w:smartTagPr>
        <w:r w:rsidRPr="00FD4411">
          <w:rPr>
            <w:rFonts w:ascii="Times New Roman" w:hAnsi="Times New Roman" w:cs="Times New Roman"/>
            <w:color w:val="000000"/>
            <w:sz w:val="22"/>
            <w:szCs w:val="22"/>
          </w:rPr>
          <w:t>1,</w:t>
        </w:r>
        <w:r w:rsidR="00880E03" w:rsidRPr="00FD4411">
          <w:rPr>
            <w:rFonts w:ascii="Times New Roman" w:hAnsi="Times New Roman" w:cs="Times New Roman"/>
            <w:color w:val="000000"/>
            <w:sz w:val="22"/>
            <w:szCs w:val="22"/>
          </w:rPr>
          <w:t>8</w:t>
        </w:r>
        <w:r w:rsidRPr="00FD4411">
          <w:rPr>
            <w:rFonts w:ascii="Times New Roman" w:hAnsi="Times New Roman" w:cs="Times New Roman"/>
            <w:color w:val="000000"/>
            <w:sz w:val="22"/>
            <w:szCs w:val="22"/>
          </w:rPr>
          <w:t xml:space="preserve"> м</w:t>
        </w:r>
      </w:smartTag>
      <w:r w:rsidRPr="00FD4411">
        <w:rPr>
          <w:rFonts w:ascii="Times New Roman" w:hAnsi="Times New Roman" w:cs="Times New Roman"/>
          <w:color w:val="000000"/>
          <w:sz w:val="22"/>
          <w:szCs w:val="22"/>
        </w:rPr>
        <w:t>. Допускается устройство глухих ограждений со стороны улиц и проездов по решению общего собрания членов садоводческого об</w:t>
      </w:r>
      <w:r w:rsidR="00880E03" w:rsidRPr="00FD4411">
        <w:rPr>
          <w:rFonts w:ascii="Times New Roman" w:hAnsi="Times New Roman" w:cs="Times New Roman"/>
          <w:color w:val="000000"/>
          <w:sz w:val="22"/>
          <w:szCs w:val="22"/>
        </w:rPr>
        <w:t>ъединения</w:t>
      </w:r>
      <w:r w:rsidRPr="00FD4411">
        <w:rPr>
          <w:rFonts w:ascii="Times New Roman" w:hAnsi="Times New Roman" w:cs="Times New Roman"/>
          <w:color w:val="000000"/>
          <w:sz w:val="22"/>
          <w:szCs w:val="22"/>
        </w:rPr>
        <w:t>.</w:t>
      </w:r>
    </w:p>
    <w:p w:rsidR="005D5838" w:rsidRPr="00FD4411" w:rsidRDefault="005D5838" w:rsidP="005D5838">
      <w:pPr>
        <w:rPr>
          <w:rFonts w:ascii="Times New Roman" w:hAnsi="Times New Roman" w:cs="Times New Roman"/>
          <w:color w:val="000000"/>
          <w:sz w:val="22"/>
          <w:szCs w:val="22"/>
        </w:rPr>
      </w:pPr>
    </w:p>
    <w:p w:rsidR="003F71CB" w:rsidRPr="00FD4411" w:rsidRDefault="003F71CB" w:rsidP="003F71CB">
      <w:pPr>
        <w:pStyle w:val="ConsNormal"/>
        <w:tabs>
          <w:tab w:val="left" w:pos="900"/>
        </w:tabs>
        <w:spacing w:line="23" w:lineRule="atLeast"/>
        <w:ind w:firstLine="709"/>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Рекреационные зоны:</w:t>
      </w:r>
    </w:p>
    <w:p w:rsidR="003F71CB" w:rsidRPr="00FD4411" w:rsidRDefault="003F71CB" w:rsidP="003F71CB">
      <w:pPr>
        <w:pStyle w:val="ConsNormal"/>
        <w:tabs>
          <w:tab w:val="left" w:pos="900"/>
        </w:tabs>
        <w:spacing w:line="23" w:lineRule="atLeast"/>
        <w:ind w:firstLine="709"/>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Р.1. ЗОНА ПРИРОДНОГО ЛАНДШАФТА</w:t>
      </w:r>
    </w:p>
    <w:p w:rsidR="003F71CB" w:rsidRPr="00FD4411" w:rsidRDefault="003F71CB" w:rsidP="003F71CB">
      <w:pPr>
        <w:pStyle w:val="ConsNormal"/>
        <w:tabs>
          <w:tab w:val="left" w:pos="900"/>
        </w:tabs>
        <w:spacing w:line="23" w:lineRule="atLeast"/>
        <w:ind w:firstLine="709"/>
        <w:jc w:val="both"/>
        <w:rPr>
          <w:rFonts w:ascii="Times New Roman" w:hAnsi="Times New Roman" w:cs="Times New Roman"/>
          <w:color w:val="000000"/>
          <w:sz w:val="22"/>
          <w:szCs w:val="22"/>
        </w:rPr>
      </w:pPr>
      <w:r w:rsidRPr="00FD4411">
        <w:rPr>
          <w:rFonts w:ascii="Times New Roman" w:hAnsi="Times New Roman" w:cs="Times New Roman"/>
          <w:color w:val="000000"/>
          <w:sz w:val="22"/>
          <w:szCs w:val="22"/>
        </w:rPr>
        <w:t>Зона природного ландшафта выделена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и общего благополучия населения.</w:t>
      </w:r>
    </w:p>
    <w:p w:rsidR="003F71CB" w:rsidRPr="00FD4411" w:rsidRDefault="003F71CB" w:rsidP="003F71CB">
      <w:pPr>
        <w:pStyle w:val="ConsNormal"/>
        <w:tabs>
          <w:tab w:val="left" w:pos="900"/>
        </w:tabs>
        <w:spacing w:line="23" w:lineRule="atLeast"/>
        <w:ind w:firstLine="709"/>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Основные виды разрешенного использования:</w:t>
      </w:r>
    </w:p>
    <w:p w:rsidR="003F71CB" w:rsidRPr="00FD4411" w:rsidRDefault="003F71CB" w:rsidP="003F71CB">
      <w:pPr>
        <w:pStyle w:val="ConsNormal"/>
        <w:tabs>
          <w:tab w:val="left" w:pos="900"/>
        </w:tabs>
        <w:spacing w:line="23" w:lineRule="atLeast"/>
        <w:ind w:firstLine="709"/>
        <w:jc w:val="both"/>
        <w:rPr>
          <w:rFonts w:ascii="Times New Roman" w:hAnsi="Times New Roman" w:cs="Times New Roman"/>
          <w:b/>
          <w:color w:val="000000"/>
          <w:sz w:val="22"/>
          <w:szCs w:val="22"/>
        </w:rPr>
      </w:pPr>
    </w:p>
    <w:tbl>
      <w:tblPr>
        <w:tblW w:w="5000" w:type="pct"/>
        <w:jc w:val="center"/>
        <w:tblLayout w:type="fixed"/>
        <w:tblLook w:val="0000" w:firstRow="0" w:lastRow="0" w:firstColumn="0" w:lastColumn="0" w:noHBand="0" w:noVBand="0"/>
      </w:tblPr>
      <w:tblGrid>
        <w:gridCol w:w="1951"/>
        <w:gridCol w:w="5670"/>
        <w:gridCol w:w="2231"/>
      </w:tblGrid>
      <w:tr w:rsidR="003F71CB" w:rsidRPr="00FD4411" w:rsidTr="005D42DD">
        <w:trPr>
          <w:tblHeader/>
          <w:jc w:val="center"/>
        </w:trPr>
        <w:tc>
          <w:tcPr>
            <w:tcW w:w="1951" w:type="dxa"/>
            <w:tcBorders>
              <w:top w:val="single" w:sz="4" w:space="0" w:color="000000"/>
              <w:left w:val="single" w:sz="4" w:space="0" w:color="000000"/>
              <w:bottom w:val="single" w:sz="4" w:space="0" w:color="000000"/>
            </w:tcBorders>
            <w:shd w:val="clear" w:color="auto" w:fill="auto"/>
            <w:vAlign w:val="center"/>
          </w:tcPr>
          <w:p w:rsidR="003F71CB" w:rsidRPr="00FD4411" w:rsidRDefault="003F71CB" w:rsidP="005D42DD">
            <w:pPr>
              <w:pStyle w:val="af5"/>
              <w:rPr>
                <w:color w:val="000000"/>
                <w:szCs w:val="22"/>
              </w:rPr>
            </w:pPr>
            <w:r w:rsidRPr="00FD4411">
              <w:rPr>
                <w:color w:val="000000"/>
                <w:szCs w:val="22"/>
              </w:rPr>
              <w:t xml:space="preserve">Вид разрешенного использования </w:t>
            </w:r>
            <w:r w:rsidRPr="00FD4411">
              <w:rPr>
                <w:color w:val="000000"/>
                <w:szCs w:val="22"/>
              </w:rPr>
              <w:br/>
              <w:t xml:space="preserve">земельных участков и объектов </w:t>
            </w:r>
            <w:r w:rsidRPr="00FD4411">
              <w:rPr>
                <w:color w:val="000000"/>
                <w:szCs w:val="22"/>
              </w:rPr>
              <w:br/>
              <w:t>кап</w:t>
            </w:r>
            <w:r w:rsidRPr="00FD4411">
              <w:rPr>
                <w:color w:val="000000"/>
                <w:szCs w:val="22"/>
              </w:rPr>
              <w:t>и</w:t>
            </w:r>
            <w:r w:rsidRPr="00FD4411">
              <w:rPr>
                <w:color w:val="000000"/>
                <w:szCs w:val="22"/>
              </w:rPr>
              <w:t>тального строительства</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71CB" w:rsidRPr="00FD4411" w:rsidRDefault="003F71CB" w:rsidP="005D42DD">
            <w:pPr>
              <w:pStyle w:val="af5"/>
              <w:rPr>
                <w:color w:val="000000"/>
                <w:szCs w:val="22"/>
              </w:rPr>
            </w:pPr>
            <w:r w:rsidRPr="00FD4411">
              <w:rPr>
                <w:color w:val="000000"/>
                <w:szCs w:val="22"/>
              </w:rPr>
              <w:t>Описание вида разрешенного использования земельного участка</w:t>
            </w:r>
          </w:p>
        </w:tc>
        <w:tc>
          <w:tcPr>
            <w:tcW w:w="2231" w:type="dxa"/>
            <w:tcBorders>
              <w:top w:val="single" w:sz="4" w:space="0" w:color="000000"/>
              <w:left w:val="single" w:sz="4" w:space="0" w:color="000000"/>
              <w:bottom w:val="single" w:sz="4" w:space="0" w:color="000000"/>
              <w:right w:val="single" w:sz="4" w:space="0" w:color="000000"/>
            </w:tcBorders>
          </w:tcPr>
          <w:p w:rsidR="003F71CB" w:rsidRPr="00FD4411" w:rsidRDefault="003F71CB" w:rsidP="005D42DD">
            <w:pPr>
              <w:pStyle w:val="af5"/>
              <w:rPr>
                <w:color w:val="000000"/>
                <w:szCs w:val="22"/>
              </w:rPr>
            </w:pPr>
            <w:r w:rsidRPr="00FD4411">
              <w:rPr>
                <w:color w:val="000000"/>
                <w:szCs w:val="22"/>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B76D53" w:rsidRPr="00FD4411" w:rsidTr="00255963">
        <w:trPr>
          <w:jc w:val="center"/>
        </w:trPr>
        <w:tc>
          <w:tcPr>
            <w:tcW w:w="1951" w:type="dxa"/>
            <w:tcBorders>
              <w:top w:val="single" w:sz="4" w:space="0" w:color="000000"/>
              <w:left w:val="single" w:sz="4" w:space="0" w:color="000000"/>
              <w:bottom w:val="single" w:sz="4" w:space="0" w:color="000000"/>
            </w:tcBorders>
            <w:shd w:val="clear" w:color="auto" w:fill="auto"/>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Охрана природных территорий</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Сохранение отдельных естественных качеств окружающей природной среды путем ограничения хозяйственной деятельности в данной зоне, в частности:</w:t>
            </w:r>
          </w:p>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231" w:type="dxa"/>
            <w:tcBorders>
              <w:top w:val="single" w:sz="4" w:space="0" w:color="000000"/>
              <w:left w:val="single" w:sz="4" w:space="0" w:color="000000"/>
              <w:bottom w:val="single" w:sz="4" w:space="0" w:color="000000"/>
              <w:right w:val="single" w:sz="4" w:space="0" w:color="000000"/>
            </w:tcBorders>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9.1</w:t>
            </w:r>
          </w:p>
        </w:tc>
      </w:tr>
      <w:tr w:rsidR="001B4536" w:rsidRPr="00FD4411" w:rsidTr="00494E45">
        <w:trPr>
          <w:trHeight w:val="4140"/>
          <w:jc w:val="center"/>
        </w:trPr>
        <w:tc>
          <w:tcPr>
            <w:tcW w:w="1951" w:type="dxa"/>
            <w:tcBorders>
              <w:top w:val="single" w:sz="4" w:space="0" w:color="000000"/>
              <w:left w:val="single" w:sz="4" w:space="0" w:color="000000"/>
            </w:tcBorders>
            <w:shd w:val="clear" w:color="auto" w:fill="auto"/>
          </w:tcPr>
          <w:p w:rsidR="001B4536" w:rsidRPr="00FD4411" w:rsidRDefault="001B4536" w:rsidP="00255963">
            <w:pPr>
              <w:autoSpaceDN w:val="0"/>
              <w:adjustRightInd w:val="0"/>
              <w:rPr>
                <w:rFonts w:ascii="Times New Roman" w:hAnsi="Times New Roman"/>
                <w:color w:val="000000"/>
                <w:sz w:val="24"/>
                <w:szCs w:val="24"/>
              </w:rPr>
            </w:pPr>
            <w:r w:rsidRPr="00FD4411">
              <w:rPr>
                <w:rFonts w:ascii="Times New Roman" w:hAnsi="Times New Roman"/>
                <w:color w:val="000000"/>
                <w:sz w:val="24"/>
                <w:szCs w:val="24"/>
              </w:rPr>
              <w:t>Предоставление коммунальных услуг</w:t>
            </w:r>
          </w:p>
        </w:tc>
        <w:tc>
          <w:tcPr>
            <w:tcW w:w="5670" w:type="dxa"/>
            <w:tcBorders>
              <w:top w:val="single" w:sz="4" w:space="0" w:color="000000"/>
              <w:left w:val="single" w:sz="4" w:space="0" w:color="000000"/>
              <w:right w:val="single" w:sz="4" w:space="0" w:color="000000"/>
            </w:tcBorders>
            <w:shd w:val="clear" w:color="auto" w:fill="auto"/>
          </w:tcPr>
          <w:p w:rsidR="001B4536" w:rsidRPr="00FD4411" w:rsidRDefault="001B4536" w:rsidP="00255963">
            <w:pPr>
              <w:autoSpaceDN w:val="0"/>
              <w:adjustRightInd w:val="0"/>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31" w:type="dxa"/>
            <w:tcBorders>
              <w:top w:val="single" w:sz="4" w:space="0" w:color="000000"/>
              <w:left w:val="single" w:sz="4" w:space="0" w:color="000000"/>
              <w:right w:val="single" w:sz="4" w:space="0" w:color="000000"/>
            </w:tcBorders>
          </w:tcPr>
          <w:p w:rsidR="001B4536" w:rsidRPr="00FD4411" w:rsidRDefault="001B4536" w:rsidP="00255963">
            <w:pPr>
              <w:autoSpaceDN w:val="0"/>
              <w:adjustRightInd w:val="0"/>
              <w:rPr>
                <w:rFonts w:ascii="Times New Roman" w:hAnsi="Times New Roman"/>
                <w:color w:val="000000"/>
                <w:sz w:val="24"/>
                <w:szCs w:val="24"/>
              </w:rPr>
            </w:pPr>
            <w:r w:rsidRPr="00FD4411">
              <w:rPr>
                <w:rFonts w:ascii="Times New Roman" w:hAnsi="Times New Roman"/>
                <w:color w:val="000000"/>
                <w:sz w:val="24"/>
                <w:szCs w:val="24"/>
              </w:rPr>
              <w:t>3.1.1</w:t>
            </w:r>
          </w:p>
        </w:tc>
      </w:tr>
      <w:tr w:rsidR="00B76D53" w:rsidRPr="00FD4411" w:rsidTr="00060D43">
        <w:trPr>
          <w:jc w:val="center"/>
        </w:trPr>
        <w:tc>
          <w:tcPr>
            <w:tcW w:w="1951" w:type="dxa"/>
            <w:tcBorders>
              <w:top w:val="single" w:sz="4" w:space="0" w:color="000000"/>
              <w:left w:val="single" w:sz="4" w:space="0" w:color="000000"/>
              <w:bottom w:val="single" w:sz="4" w:space="0" w:color="000000"/>
            </w:tcBorders>
            <w:shd w:val="clear" w:color="auto" w:fill="auto"/>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Благоустройство территории</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31" w:type="dxa"/>
            <w:tcBorders>
              <w:top w:val="single" w:sz="4" w:space="0" w:color="000000"/>
              <w:left w:val="single" w:sz="4" w:space="0" w:color="000000"/>
              <w:bottom w:val="single" w:sz="4" w:space="0" w:color="000000"/>
              <w:right w:val="single" w:sz="4" w:space="0" w:color="000000"/>
            </w:tcBorders>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12.0.2</w:t>
            </w:r>
          </w:p>
        </w:tc>
      </w:tr>
      <w:tr w:rsidR="00B76D53" w:rsidRPr="00FD4411" w:rsidTr="00060D43">
        <w:trPr>
          <w:jc w:val="center"/>
        </w:trPr>
        <w:tc>
          <w:tcPr>
            <w:tcW w:w="1951" w:type="dxa"/>
            <w:tcBorders>
              <w:top w:val="single" w:sz="4" w:space="0" w:color="000000"/>
              <w:left w:val="single" w:sz="4" w:space="0" w:color="000000"/>
              <w:bottom w:val="single" w:sz="4" w:space="0" w:color="000000"/>
            </w:tcBorders>
            <w:shd w:val="clear" w:color="auto" w:fill="auto"/>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Общее пользование водными объектами</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231" w:type="dxa"/>
            <w:tcBorders>
              <w:top w:val="single" w:sz="4" w:space="0" w:color="000000"/>
              <w:left w:val="single" w:sz="4" w:space="0" w:color="000000"/>
              <w:bottom w:val="single" w:sz="4" w:space="0" w:color="000000"/>
              <w:right w:val="single" w:sz="4" w:space="0" w:color="000000"/>
            </w:tcBorders>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11.1</w:t>
            </w:r>
          </w:p>
        </w:tc>
      </w:tr>
    </w:tbl>
    <w:p w:rsidR="003F71CB" w:rsidRPr="00FD4411" w:rsidRDefault="003F71CB" w:rsidP="003F71CB">
      <w:pPr>
        <w:pStyle w:val="ConsNormal"/>
        <w:tabs>
          <w:tab w:val="left" w:pos="900"/>
        </w:tabs>
        <w:spacing w:line="23" w:lineRule="atLeast"/>
        <w:ind w:firstLine="709"/>
        <w:jc w:val="both"/>
        <w:rPr>
          <w:rFonts w:ascii="Times New Roman" w:hAnsi="Times New Roman" w:cs="Times New Roman"/>
          <w:color w:val="000000"/>
          <w:sz w:val="22"/>
          <w:szCs w:val="22"/>
        </w:rPr>
      </w:pPr>
    </w:p>
    <w:p w:rsidR="003F71CB" w:rsidRPr="00FD4411" w:rsidRDefault="003F71CB" w:rsidP="003F71CB">
      <w:pPr>
        <w:pStyle w:val="ConsNormal"/>
        <w:tabs>
          <w:tab w:val="left" w:pos="900"/>
        </w:tabs>
        <w:spacing w:line="23" w:lineRule="atLeast"/>
        <w:ind w:firstLine="709"/>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Условно разрешенные виды использования:</w:t>
      </w:r>
    </w:p>
    <w:p w:rsidR="003F71CB" w:rsidRPr="00FD4411" w:rsidRDefault="003F71CB" w:rsidP="003F71CB">
      <w:pPr>
        <w:pStyle w:val="ConsNormal"/>
        <w:tabs>
          <w:tab w:val="left" w:pos="900"/>
        </w:tabs>
        <w:spacing w:line="23" w:lineRule="atLeast"/>
        <w:ind w:firstLine="709"/>
        <w:jc w:val="both"/>
        <w:rPr>
          <w:rFonts w:ascii="Times New Roman" w:hAnsi="Times New Roman" w:cs="Times New Roman"/>
          <w:b/>
          <w:color w:val="000000"/>
          <w:sz w:val="22"/>
          <w:szCs w:val="22"/>
        </w:rPr>
      </w:pPr>
    </w:p>
    <w:tbl>
      <w:tblPr>
        <w:tblW w:w="5000" w:type="pct"/>
        <w:jc w:val="center"/>
        <w:tblLayout w:type="fixed"/>
        <w:tblLook w:val="0000" w:firstRow="0" w:lastRow="0" w:firstColumn="0" w:lastColumn="0" w:noHBand="0" w:noVBand="0"/>
      </w:tblPr>
      <w:tblGrid>
        <w:gridCol w:w="1951"/>
        <w:gridCol w:w="5670"/>
        <w:gridCol w:w="2231"/>
      </w:tblGrid>
      <w:tr w:rsidR="003F71CB" w:rsidRPr="00FD4411" w:rsidTr="005D42DD">
        <w:trPr>
          <w:tblHeader/>
          <w:jc w:val="center"/>
        </w:trPr>
        <w:tc>
          <w:tcPr>
            <w:tcW w:w="1951" w:type="dxa"/>
            <w:tcBorders>
              <w:top w:val="single" w:sz="4" w:space="0" w:color="000000"/>
              <w:left w:val="single" w:sz="4" w:space="0" w:color="000000"/>
              <w:bottom w:val="single" w:sz="4" w:space="0" w:color="000000"/>
            </w:tcBorders>
            <w:shd w:val="clear" w:color="auto" w:fill="auto"/>
            <w:vAlign w:val="center"/>
          </w:tcPr>
          <w:p w:rsidR="003F71CB" w:rsidRPr="00FD4411" w:rsidRDefault="003F71CB" w:rsidP="005D42DD">
            <w:pPr>
              <w:pStyle w:val="af5"/>
              <w:rPr>
                <w:color w:val="000000"/>
                <w:szCs w:val="22"/>
              </w:rPr>
            </w:pPr>
            <w:r w:rsidRPr="00FD4411">
              <w:rPr>
                <w:color w:val="000000"/>
                <w:szCs w:val="22"/>
              </w:rPr>
              <w:t xml:space="preserve">Вид разрешенного использования </w:t>
            </w:r>
            <w:r w:rsidRPr="00FD4411">
              <w:rPr>
                <w:color w:val="000000"/>
                <w:szCs w:val="22"/>
              </w:rPr>
              <w:br/>
              <w:t xml:space="preserve">земельных участков и объектов </w:t>
            </w:r>
            <w:r w:rsidRPr="00FD4411">
              <w:rPr>
                <w:color w:val="000000"/>
                <w:szCs w:val="22"/>
              </w:rPr>
              <w:br/>
              <w:t>кап</w:t>
            </w:r>
            <w:r w:rsidRPr="00FD4411">
              <w:rPr>
                <w:color w:val="000000"/>
                <w:szCs w:val="22"/>
              </w:rPr>
              <w:t>и</w:t>
            </w:r>
            <w:r w:rsidRPr="00FD4411">
              <w:rPr>
                <w:color w:val="000000"/>
                <w:szCs w:val="22"/>
              </w:rPr>
              <w:t>тального строительства</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71CB" w:rsidRPr="00FD4411" w:rsidRDefault="003F71CB" w:rsidP="005D42DD">
            <w:pPr>
              <w:pStyle w:val="af5"/>
              <w:rPr>
                <w:color w:val="000000"/>
                <w:szCs w:val="22"/>
              </w:rPr>
            </w:pPr>
            <w:r w:rsidRPr="00FD4411">
              <w:rPr>
                <w:color w:val="000000"/>
                <w:szCs w:val="22"/>
              </w:rPr>
              <w:t>Описание вида разрешенного использования земельного участка</w:t>
            </w:r>
          </w:p>
        </w:tc>
        <w:tc>
          <w:tcPr>
            <w:tcW w:w="2231" w:type="dxa"/>
            <w:tcBorders>
              <w:top w:val="single" w:sz="4" w:space="0" w:color="000000"/>
              <w:left w:val="single" w:sz="4" w:space="0" w:color="000000"/>
              <w:bottom w:val="single" w:sz="4" w:space="0" w:color="000000"/>
              <w:right w:val="single" w:sz="4" w:space="0" w:color="000000"/>
            </w:tcBorders>
          </w:tcPr>
          <w:p w:rsidR="003F71CB" w:rsidRPr="00FD4411" w:rsidRDefault="003F71CB" w:rsidP="005D42DD">
            <w:pPr>
              <w:pStyle w:val="af5"/>
              <w:rPr>
                <w:color w:val="000000"/>
                <w:szCs w:val="22"/>
              </w:rPr>
            </w:pPr>
            <w:r w:rsidRPr="00FD4411">
              <w:rPr>
                <w:color w:val="000000"/>
                <w:szCs w:val="22"/>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B76D53" w:rsidRPr="00FD4411" w:rsidTr="00255963">
        <w:trPr>
          <w:jc w:val="center"/>
        </w:trPr>
        <w:tc>
          <w:tcPr>
            <w:tcW w:w="1951" w:type="dxa"/>
            <w:tcBorders>
              <w:top w:val="single" w:sz="4" w:space="0" w:color="000000"/>
              <w:left w:val="single" w:sz="4" w:space="0" w:color="000000"/>
              <w:bottom w:val="single" w:sz="4" w:space="0" w:color="000000"/>
            </w:tcBorders>
            <w:shd w:val="clear" w:color="auto" w:fill="auto"/>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Природно-познавательный туризм</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FD4411">
              <w:rPr>
                <w:rFonts w:ascii="Times New Roman" w:hAnsi="Times New Roman"/>
                <w:color w:val="000000"/>
                <w:sz w:val="24"/>
                <w:szCs w:val="24"/>
              </w:rPr>
              <w:t>природовосстановительных</w:t>
            </w:r>
            <w:proofErr w:type="spellEnd"/>
            <w:r w:rsidRPr="00FD4411">
              <w:rPr>
                <w:rFonts w:ascii="Times New Roman" w:hAnsi="Times New Roman"/>
                <w:color w:val="000000"/>
                <w:sz w:val="24"/>
                <w:szCs w:val="24"/>
              </w:rPr>
              <w:t xml:space="preserve"> мероприятий</w:t>
            </w:r>
          </w:p>
        </w:tc>
        <w:tc>
          <w:tcPr>
            <w:tcW w:w="2231" w:type="dxa"/>
            <w:tcBorders>
              <w:top w:val="single" w:sz="4" w:space="0" w:color="000000"/>
              <w:left w:val="single" w:sz="4" w:space="0" w:color="000000"/>
              <w:bottom w:val="single" w:sz="4" w:space="0" w:color="000000"/>
              <w:right w:val="single" w:sz="4" w:space="0" w:color="000000"/>
            </w:tcBorders>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5.2</w:t>
            </w:r>
          </w:p>
        </w:tc>
      </w:tr>
      <w:tr w:rsidR="00D934D2" w:rsidRPr="00FD4411" w:rsidTr="00060D43">
        <w:trPr>
          <w:jc w:val="center"/>
        </w:trPr>
        <w:tc>
          <w:tcPr>
            <w:tcW w:w="1951" w:type="dxa"/>
            <w:tcBorders>
              <w:top w:val="single" w:sz="4" w:space="0" w:color="000000"/>
              <w:left w:val="single" w:sz="4" w:space="0" w:color="000000"/>
              <w:bottom w:val="single" w:sz="4" w:space="0" w:color="000000"/>
            </w:tcBorders>
            <w:shd w:val="clear" w:color="auto" w:fill="auto"/>
          </w:tcPr>
          <w:p w:rsidR="00D934D2" w:rsidRPr="00FD4411" w:rsidRDefault="00D934D2" w:rsidP="00255963">
            <w:pPr>
              <w:autoSpaceDN w:val="0"/>
              <w:adjustRightInd w:val="0"/>
              <w:spacing w:line="240" w:lineRule="auto"/>
              <w:rPr>
                <w:rFonts w:ascii="Times New Roman" w:hAnsi="Times New Roman" w:cs="Times New Roman"/>
                <w:color w:val="000000"/>
                <w:sz w:val="24"/>
                <w:szCs w:val="24"/>
              </w:rPr>
            </w:pPr>
            <w:r w:rsidRPr="00FD4411">
              <w:rPr>
                <w:rFonts w:ascii="Times New Roman" w:hAnsi="Times New Roman" w:cs="Times New Roman"/>
                <w:color w:val="000000"/>
                <w:sz w:val="24"/>
                <w:szCs w:val="24"/>
              </w:rPr>
              <w:t>Цирки и зверинцы</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D934D2" w:rsidRPr="00FD4411" w:rsidRDefault="00D934D2" w:rsidP="00255963">
            <w:pPr>
              <w:autoSpaceDN w:val="0"/>
              <w:adjustRightInd w:val="0"/>
              <w:spacing w:line="240" w:lineRule="auto"/>
              <w:rPr>
                <w:rFonts w:ascii="Times New Roman" w:hAnsi="Times New Roman" w:cs="Times New Roman"/>
                <w:color w:val="000000"/>
                <w:sz w:val="24"/>
                <w:szCs w:val="24"/>
              </w:rPr>
            </w:pPr>
            <w:r w:rsidRPr="00FD4411">
              <w:rPr>
                <w:rFonts w:ascii="Times New Roman" w:hAnsi="Times New Roman" w:cs="Times New Roman"/>
                <w:color w:val="000000"/>
                <w:sz w:val="24"/>
                <w:szCs w:val="24"/>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2231" w:type="dxa"/>
            <w:tcBorders>
              <w:top w:val="single" w:sz="4" w:space="0" w:color="000000"/>
              <w:left w:val="single" w:sz="4" w:space="0" w:color="000000"/>
              <w:bottom w:val="single" w:sz="4" w:space="0" w:color="000000"/>
              <w:right w:val="single" w:sz="4" w:space="0" w:color="000000"/>
            </w:tcBorders>
          </w:tcPr>
          <w:p w:rsidR="00D934D2" w:rsidRPr="00FD4411" w:rsidRDefault="00D934D2">
            <w:pPr>
              <w:jc w:val="center"/>
              <w:divId w:val="53898390"/>
              <w:rPr>
                <w:rFonts w:ascii="Times New Roman" w:hAnsi="Times New Roman" w:cs="Times New Roman"/>
                <w:color w:val="000000"/>
                <w:sz w:val="22"/>
                <w:szCs w:val="22"/>
              </w:rPr>
            </w:pPr>
            <w:r w:rsidRPr="00FD4411">
              <w:rPr>
                <w:rFonts w:ascii="Times New Roman" w:hAnsi="Times New Roman" w:cs="Times New Roman"/>
                <w:color w:val="000000"/>
                <w:sz w:val="22"/>
                <w:szCs w:val="22"/>
              </w:rPr>
              <w:t>3.6.3</w:t>
            </w:r>
          </w:p>
        </w:tc>
      </w:tr>
      <w:tr w:rsidR="00B76D53" w:rsidRPr="00FD4411" w:rsidTr="00255963">
        <w:trPr>
          <w:jc w:val="center"/>
        </w:trPr>
        <w:tc>
          <w:tcPr>
            <w:tcW w:w="1951" w:type="dxa"/>
            <w:tcBorders>
              <w:top w:val="single" w:sz="4" w:space="0" w:color="000000"/>
              <w:left w:val="single" w:sz="4" w:space="0" w:color="000000"/>
              <w:bottom w:val="single" w:sz="4" w:space="0" w:color="000000"/>
            </w:tcBorders>
            <w:shd w:val="clear" w:color="auto" w:fill="auto"/>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Магазины</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231" w:type="dxa"/>
            <w:tcBorders>
              <w:top w:val="single" w:sz="4" w:space="0" w:color="000000"/>
              <w:left w:val="single" w:sz="4" w:space="0" w:color="000000"/>
              <w:bottom w:val="single" w:sz="4" w:space="0" w:color="000000"/>
              <w:right w:val="single" w:sz="4" w:space="0" w:color="000000"/>
            </w:tcBorders>
          </w:tcPr>
          <w:p w:rsidR="00B76D53" w:rsidRPr="00FD4411" w:rsidRDefault="00B76D53"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4.4</w:t>
            </w:r>
          </w:p>
        </w:tc>
      </w:tr>
      <w:tr w:rsidR="00D934D2" w:rsidRPr="00FD4411" w:rsidTr="00255963">
        <w:trPr>
          <w:jc w:val="center"/>
        </w:trPr>
        <w:tc>
          <w:tcPr>
            <w:tcW w:w="1951" w:type="dxa"/>
            <w:tcBorders>
              <w:top w:val="single" w:sz="4" w:space="0" w:color="000000"/>
              <w:left w:val="single" w:sz="4" w:space="0" w:color="000000"/>
              <w:bottom w:val="single" w:sz="4" w:space="0" w:color="000000"/>
            </w:tcBorders>
            <w:shd w:val="clear" w:color="auto" w:fill="auto"/>
          </w:tcPr>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Здравоохранение</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2231" w:type="dxa"/>
            <w:tcBorders>
              <w:top w:val="single" w:sz="4" w:space="0" w:color="000000"/>
              <w:left w:val="single" w:sz="4" w:space="0" w:color="000000"/>
              <w:bottom w:val="single" w:sz="4" w:space="0" w:color="000000"/>
              <w:right w:val="single" w:sz="4" w:space="0" w:color="000000"/>
            </w:tcBorders>
          </w:tcPr>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3.4</w:t>
            </w:r>
          </w:p>
        </w:tc>
      </w:tr>
      <w:tr w:rsidR="00D934D2" w:rsidRPr="00FD4411" w:rsidTr="00255963">
        <w:trPr>
          <w:jc w:val="center"/>
        </w:trPr>
        <w:tc>
          <w:tcPr>
            <w:tcW w:w="1951" w:type="dxa"/>
            <w:tcBorders>
              <w:top w:val="single" w:sz="4" w:space="0" w:color="000000"/>
              <w:left w:val="single" w:sz="4" w:space="0" w:color="000000"/>
              <w:bottom w:val="single" w:sz="4" w:space="0" w:color="000000"/>
            </w:tcBorders>
            <w:shd w:val="clear" w:color="auto" w:fill="auto"/>
          </w:tcPr>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Спорт</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2231" w:type="dxa"/>
            <w:tcBorders>
              <w:top w:val="single" w:sz="4" w:space="0" w:color="000000"/>
              <w:left w:val="single" w:sz="4" w:space="0" w:color="000000"/>
              <w:bottom w:val="single" w:sz="4" w:space="0" w:color="000000"/>
              <w:right w:val="single" w:sz="4" w:space="0" w:color="000000"/>
            </w:tcBorders>
          </w:tcPr>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5.1</w:t>
            </w:r>
          </w:p>
        </w:tc>
      </w:tr>
      <w:tr w:rsidR="00D934D2" w:rsidRPr="00FD4411" w:rsidTr="00255963">
        <w:trPr>
          <w:jc w:val="center"/>
        </w:trPr>
        <w:tc>
          <w:tcPr>
            <w:tcW w:w="1951" w:type="dxa"/>
            <w:tcBorders>
              <w:top w:val="single" w:sz="4" w:space="0" w:color="000000"/>
              <w:left w:val="single" w:sz="4" w:space="0" w:color="000000"/>
              <w:bottom w:val="single" w:sz="4" w:space="0" w:color="000000"/>
            </w:tcBorders>
            <w:shd w:val="clear" w:color="auto" w:fill="auto"/>
          </w:tcPr>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Служебные гаражи</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231" w:type="dxa"/>
            <w:tcBorders>
              <w:top w:val="single" w:sz="4" w:space="0" w:color="000000"/>
              <w:left w:val="single" w:sz="4" w:space="0" w:color="000000"/>
              <w:bottom w:val="single" w:sz="4" w:space="0" w:color="000000"/>
              <w:right w:val="single" w:sz="4" w:space="0" w:color="000000"/>
            </w:tcBorders>
          </w:tcPr>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4.9</w:t>
            </w:r>
          </w:p>
        </w:tc>
      </w:tr>
      <w:tr w:rsidR="001B4536" w:rsidRPr="00FD4411" w:rsidTr="001B4536">
        <w:trPr>
          <w:jc w:val="center"/>
        </w:trPr>
        <w:tc>
          <w:tcPr>
            <w:tcW w:w="1951" w:type="dxa"/>
            <w:tcBorders>
              <w:top w:val="single" w:sz="4" w:space="0" w:color="000000"/>
              <w:left w:val="single" w:sz="4" w:space="0" w:color="000000"/>
              <w:bottom w:val="single" w:sz="4" w:space="0" w:color="000000"/>
            </w:tcBorders>
            <w:shd w:val="clear" w:color="auto" w:fill="auto"/>
          </w:tcPr>
          <w:p w:rsidR="001B4536" w:rsidRPr="00FD4411" w:rsidRDefault="001B4536" w:rsidP="00494E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Связь</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1B4536" w:rsidRPr="00FD4411" w:rsidRDefault="001B4536" w:rsidP="00494E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231" w:type="dxa"/>
            <w:tcBorders>
              <w:top w:val="single" w:sz="4" w:space="0" w:color="000000"/>
              <w:left w:val="single" w:sz="4" w:space="0" w:color="000000"/>
              <w:bottom w:val="single" w:sz="4" w:space="0" w:color="000000"/>
              <w:right w:val="single" w:sz="4" w:space="0" w:color="000000"/>
            </w:tcBorders>
          </w:tcPr>
          <w:p w:rsidR="001B4536" w:rsidRPr="00FD4411" w:rsidRDefault="001B4536" w:rsidP="00494E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6.8</w:t>
            </w:r>
          </w:p>
        </w:tc>
      </w:tr>
    </w:tbl>
    <w:p w:rsidR="003F71CB" w:rsidRPr="00FD4411" w:rsidRDefault="003F71CB" w:rsidP="003F71CB">
      <w:pPr>
        <w:spacing w:line="312" w:lineRule="auto"/>
        <w:jc w:val="left"/>
        <w:rPr>
          <w:rFonts w:ascii="Times New Roman" w:hAnsi="Times New Roman" w:cs="Times New Roman"/>
          <w:b/>
          <w:color w:val="000000"/>
          <w:sz w:val="22"/>
          <w:szCs w:val="22"/>
        </w:rPr>
      </w:pPr>
    </w:p>
    <w:p w:rsidR="003F71CB" w:rsidRPr="00FD4411" w:rsidRDefault="003F71CB" w:rsidP="003F71CB">
      <w:pPr>
        <w:spacing w:line="312" w:lineRule="auto"/>
        <w:jc w:val="left"/>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Вспомогательные виды разрешенного использования:</w:t>
      </w:r>
    </w:p>
    <w:p w:rsidR="003F71CB" w:rsidRPr="00FD4411" w:rsidRDefault="003F71CB" w:rsidP="003F71CB">
      <w:pPr>
        <w:pStyle w:val="ConsNormal"/>
        <w:tabs>
          <w:tab w:val="left" w:pos="900"/>
        </w:tabs>
        <w:spacing w:line="23" w:lineRule="atLeast"/>
        <w:ind w:firstLine="709"/>
        <w:jc w:val="both"/>
        <w:rPr>
          <w:rFonts w:ascii="Times New Roman" w:hAnsi="Times New Roman" w:cs="Times New Roman"/>
          <w:b/>
          <w:color w:val="000000"/>
          <w:sz w:val="22"/>
          <w:szCs w:val="22"/>
        </w:rPr>
      </w:pPr>
    </w:p>
    <w:tbl>
      <w:tblPr>
        <w:tblW w:w="5000" w:type="pct"/>
        <w:jc w:val="center"/>
        <w:tblLayout w:type="fixed"/>
        <w:tblLook w:val="0000" w:firstRow="0" w:lastRow="0" w:firstColumn="0" w:lastColumn="0" w:noHBand="0" w:noVBand="0"/>
      </w:tblPr>
      <w:tblGrid>
        <w:gridCol w:w="1951"/>
        <w:gridCol w:w="5670"/>
        <w:gridCol w:w="2231"/>
      </w:tblGrid>
      <w:tr w:rsidR="003F71CB" w:rsidRPr="00FD4411" w:rsidTr="005D42DD">
        <w:trPr>
          <w:tblHeader/>
          <w:jc w:val="center"/>
        </w:trPr>
        <w:tc>
          <w:tcPr>
            <w:tcW w:w="1951" w:type="dxa"/>
            <w:tcBorders>
              <w:top w:val="single" w:sz="4" w:space="0" w:color="000000"/>
              <w:left w:val="single" w:sz="4" w:space="0" w:color="000000"/>
              <w:bottom w:val="single" w:sz="4" w:space="0" w:color="000000"/>
            </w:tcBorders>
            <w:shd w:val="clear" w:color="auto" w:fill="auto"/>
            <w:vAlign w:val="center"/>
          </w:tcPr>
          <w:p w:rsidR="003F71CB" w:rsidRPr="00FD4411" w:rsidRDefault="003F71CB" w:rsidP="005D42DD">
            <w:pPr>
              <w:pStyle w:val="af5"/>
              <w:rPr>
                <w:color w:val="000000"/>
                <w:szCs w:val="22"/>
              </w:rPr>
            </w:pPr>
            <w:r w:rsidRPr="00FD4411">
              <w:rPr>
                <w:color w:val="000000"/>
                <w:szCs w:val="22"/>
              </w:rPr>
              <w:t xml:space="preserve">Вид разрешенного использования </w:t>
            </w:r>
            <w:r w:rsidRPr="00FD4411">
              <w:rPr>
                <w:color w:val="000000"/>
                <w:szCs w:val="22"/>
              </w:rPr>
              <w:br/>
              <w:t xml:space="preserve">земельных участков и объектов </w:t>
            </w:r>
            <w:r w:rsidRPr="00FD4411">
              <w:rPr>
                <w:color w:val="000000"/>
                <w:szCs w:val="22"/>
              </w:rPr>
              <w:br/>
              <w:t>кап</w:t>
            </w:r>
            <w:r w:rsidRPr="00FD4411">
              <w:rPr>
                <w:color w:val="000000"/>
                <w:szCs w:val="22"/>
              </w:rPr>
              <w:t>и</w:t>
            </w:r>
            <w:r w:rsidRPr="00FD4411">
              <w:rPr>
                <w:color w:val="000000"/>
                <w:szCs w:val="22"/>
              </w:rPr>
              <w:t>тального строительства</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71CB" w:rsidRPr="00FD4411" w:rsidRDefault="003F71CB" w:rsidP="005D42DD">
            <w:pPr>
              <w:pStyle w:val="af5"/>
              <w:rPr>
                <w:color w:val="000000"/>
                <w:szCs w:val="22"/>
              </w:rPr>
            </w:pPr>
            <w:r w:rsidRPr="00FD4411">
              <w:rPr>
                <w:color w:val="000000"/>
                <w:szCs w:val="22"/>
              </w:rPr>
              <w:t>Описание вида разрешенного использования земельного участка</w:t>
            </w:r>
          </w:p>
        </w:tc>
        <w:tc>
          <w:tcPr>
            <w:tcW w:w="2231" w:type="dxa"/>
            <w:tcBorders>
              <w:top w:val="single" w:sz="4" w:space="0" w:color="000000"/>
              <w:left w:val="single" w:sz="4" w:space="0" w:color="000000"/>
              <w:bottom w:val="single" w:sz="4" w:space="0" w:color="000000"/>
              <w:right w:val="single" w:sz="4" w:space="0" w:color="000000"/>
            </w:tcBorders>
          </w:tcPr>
          <w:p w:rsidR="003F71CB" w:rsidRPr="00FD4411" w:rsidRDefault="003F71CB" w:rsidP="005D42DD">
            <w:pPr>
              <w:pStyle w:val="af5"/>
              <w:rPr>
                <w:color w:val="000000"/>
                <w:szCs w:val="22"/>
              </w:rPr>
            </w:pPr>
            <w:r w:rsidRPr="00FD4411">
              <w:rPr>
                <w:color w:val="000000"/>
                <w:szCs w:val="22"/>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D934D2" w:rsidRPr="00FD4411" w:rsidTr="00060D43">
        <w:trPr>
          <w:jc w:val="center"/>
        </w:trPr>
        <w:tc>
          <w:tcPr>
            <w:tcW w:w="1951" w:type="dxa"/>
            <w:tcBorders>
              <w:top w:val="single" w:sz="4" w:space="0" w:color="000000"/>
              <w:left w:val="single" w:sz="4" w:space="0" w:color="000000"/>
              <w:bottom w:val="single" w:sz="4" w:space="0" w:color="000000"/>
            </w:tcBorders>
            <w:shd w:val="clear" w:color="auto" w:fill="auto"/>
          </w:tcPr>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Предоставление коммунальных услуг</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31" w:type="dxa"/>
            <w:tcBorders>
              <w:top w:val="single" w:sz="4" w:space="0" w:color="000000"/>
              <w:left w:val="single" w:sz="4" w:space="0" w:color="000000"/>
              <w:bottom w:val="single" w:sz="4" w:space="0" w:color="000000"/>
              <w:right w:val="single" w:sz="4" w:space="0" w:color="000000"/>
            </w:tcBorders>
          </w:tcPr>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3.1.1</w:t>
            </w:r>
          </w:p>
        </w:tc>
      </w:tr>
    </w:tbl>
    <w:p w:rsidR="003F71CB" w:rsidRPr="00FD4411" w:rsidRDefault="003F71CB" w:rsidP="003F71CB">
      <w:pPr>
        <w:spacing w:line="312" w:lineRule="auto"/>
        <w:jc w:val="left"/>
        <w:rPr>
          <w:rFonts w:ascii="Times New Roman" w:hAnsi="Times New Roman" w:cs="Times New Roman"/>
          <w:b/>
          <w:color w:val="000000"/>
          <w:sz w:val="22"/>
          <w:szCs w:val="22"/>
        </w:rPr>
      </w:pPr>
    </w:p>
    <w:p w:rsidR="003F71CB" w:rsidRPr="00FD4411" w:rsidRDefault="003F71CB" w:rsidP="003F71CB">
      <w:pPr>
        <w:widowControl/>
        <w:suppressAutoHyphens w:val="0"/>
        <w:autoSpaceDN w:val="0"/>
        <w:adjustRightInd w:val="0"/>
        <w:spacing w:line="240" w:lineRule="auto"/>
        <w:ind w:firstLine="540"/>
        <w:rPr>
          <w:rFonts w:ascii="Times New Roman" w:hAnsi="Times New Roman" w:cs="Times New Roman"/>
          <w:color w:val="000000"/>
          <w:sz w:val="22"/>
          <w:szCs w:val="22"/>
        </w:rPr>
      </w:pPr>
      <w:hyperlink r:id="rId58" w:history="1">
        <w:r w:rsidRPr="00FD4411">
          <w:rPr>
            <w:rFonts w:ascii="Times New Roman" w:hAnsi="Times New Roman" w:cs="Times New Roman"/>
            <w:b/>
            <w:bCs/>
            <w:color w:val="000000"/>
            <w:sz w:val="22"/>
            <w:szCs w:val="22"/>
            <w:lang w:eastAsia="ru-RU"/>
          </w:rPr>
          <w:t>Предельные</w:t>
        </w:r>
      </w:hyperlink>
      <w:r w:rsidRPr="00FD4411">
        <w:rPr>
          <w:rFonts w:ascii="Times New Roman" w:hAnsi="Times New Roman" w:cs="Times New Roman"/>
          <w:b/>
          <w:bCs/>
          <w:color w:val="000000"/>
          <w:sz w:val="22"/>
          <w:szCs w:val="22"/>
          <w:lang w:eastAsia="ru-RU"/>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FD4411">
        <w:rPr>
          <w:rFonts w:ascii="Times New Roman" w:hAnsi="Times New Roman" w:cs="Times New Roman"/>
          <w:b/>
          <w:color w:val="000000"/>
          <w:sz w:val="22"/>
          <w:szCs w:val="22"/>
        </w:rPr>
        <w:t>:</w:t>
      </w:r>
    </w:p>
    <w:tbl>
      <w:tblPr>
        <w:tblW w:w="9923" w:type="dxa"/>
        <w:jc w:val="center"/>
        <w:tblLayout w:type="fixed"/>
        <w:tblLook w:val="0000" w:firstRow="0" w:lastRow="0" w:firstColumn="0" w:lastColumn="0" w:noHBand="0" w:noVBand="0"/>
      </w:tblPr>
      <w:tblGrid>
        <w:gridCol w:w="711"/>
        <w:gridCol w:w="5386"/>
        <w:gridCol w:w="3826"/>
      </w:tblGrid>
      <w:tr w:rsidR="003F71CB" w:rsidRPr="00FD4411" w:rsidTr="005D42DD">
        <w:trPr>
          <w:tblHeader/>
          <w:jc w:val="center"/>
        </w:trPr>
        <w:tc>
          <w:tcPr>
            <w:tcW w:w="711"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5"/>
              <w:rPr>
                <w:color w:val="000000"/>
                <w:szCs w:val="22"/>
              </w:rPr>
            </w:pPr>
            <w:r w:rsidRPr="00FD4411">
              <w:rPr>
                <w:color w:val="000000"/>
                <w:szCs w:val="22"/>
              </w:rPr>
              <w:t>№</w:t>
            </w:r>
          </w:p>
        </w:tc>
        <w:tc>
          <w:tcPr>
            <w:tcW w:w="5386"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5"/>
              <w:rPr>
                <w:color w:val="000000"/>
                <w:szCs w:val="22"/>
              </w:rPr>
            </w:pPr>
            <w:r w:rsidRPr="00FD4411">
              <w:rPr>
                <w:color w:val="000000"/>
                <w:szCs w:val="22"/>
              </w:rPr>
              <w:t>Предельные размеры и параметры</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3F71CB" w:rsidRPr="00FD4411" w:rsidRDefault="003F71CB" w:rsidP="005D42DD">
            <w:pPr>
              <w:pStyle w:val="af5"/>
              <w:rPr>
                <w:color w:val="000000"/>
                <w:szCs w:val="22"/>
              </w:rPr>
            </w:pPr>
            <w:r w:rsidRPr="00FD4411">
              <w:rPr>
                <w:color w:val="000000"/>
                <w:szCs w:val="22"/>
              </w:rPr>
              <w:t>Значения предельных размеров и п</w:t>
            </w:r>
            <w:r w:rsidRPr="00FD4411">
              <w:rPr>
                <w:color w:val="000000"/>
                <w:szCs w:val="22"/>
              </w:rPr>
              <w:t>а</w:t>
            </w:r>
            <w:r w:rsidRPr="00FD4411">
              <w:rPr>
                <w:color w:val="000000"/>
                <w:szCs w:val="22"/>
              </w:rPr>
              <w:t>раметров</w:t>
            </w:r>
          </w:p>
        </w:tc>
      </w:tr>
      <w:tr w:rsidR="003F71CB"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6"/>
              <w:rPr>
                <w:color w:val="000000"/>
                <w:lang w:val="ru-RU"/>
              </w:rPr>
            </w:pPr>
            <w:r w:rsidRPr="00FD4411">
              <w:rPr>
                <w:color w:val="000000"/>
                <w:lang w:val="ru-RU"/>
              </w:rPr>
              <w:t>1</w:t>
            </w:r>
          </w:p>
        </w:tc>
        <w:tc>
          <w:tcPr>
            <w:tcW w:w="5386"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6"/>
              <w:rPr>
                <w:color w:val="000000"/>
                <w:lang w:val="ru-RU"/>
              </w:rPr>
            </w:pPr>
            <w:r w:rsidRPr="00FD4411">
              <w:rPr>
                <w:color w:val="000000"/>
                <w:lang w:val="ru-RU"/>
              </w:rPr>
              <w:t>Минимальная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3F71CB" w:rsidRPr="00FD4411" w:rsidRDefault="003F71CB" w:rsidP="005D42DD">
            <w:pPr>
              <w:pStyle w:val="af3"/>
              <w:rPr>
                <w:color w:val="000000"/>
                <w:lang w:val="ru-RU"/>
              </w:rPr>
            </w:pPr>
          </w:p>
        </w:tc>
      </w:tr>
      <w:tr w:rsidR="003F71CB"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6"/>
              <w:rPr>
                <w:b w:val="0"/>
                <w:color w:val="000000"/>
                <w:lang w:val="ru-RU"/>
              </w:rPr>
            </w:pPr>
            <w:r w:rsidRPr="00FD4411">
              <w:rPr>
                <w:b w:val="0"/>
                <w:color w:val="000000"/>
                <w:lang w:val="ru-RU"/>
              </w:rPr>
              <w:t>1.1.</w:t>
            </w:r>
          </w:p>
        </w:tc>
        <w:tc>
          <w:tcPr>
            <w:tcW w:w="5386"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6"/>
              <w:rPr>
                <w:b w:val="0"/>
                <w:color w:val="000000"/>
                <w:lang w:val="ru-RU"/>
              </w:rPr>
            </w:pPr>
            <w:r w:rsidRPr="00FD4411">
              <w:rPr>
                <w:b w:val="0"/>
                <w:color w:val="000000"/>
                <w:lang w:val="ru-RU"/>
              </w:rPr>
              <w:t>С видом использования «Спорт»</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3F71CB" w:rsidRPr="00FD4411" w:rsidRDefault="00CF6B34" w:rsidP="005D42DD">
            <w:pPr>
              <w:pStyle w:val="af3"/>
              <w:rPr>
                <w:color w:val="000000"/>
                <w:lang w:val="ru-RU"/>
              </w:rPr>
            </w:pPr>
            <w:smartTag w:uri="urn:schemas-microsoft-com:office:smarttags" w:element="metricconverter">
              <w:smartTagPr>
                <w:attr w:name="ProductID" w:val="100 м2"/>
              </w:smartTagPr>
              <w:r w:rsidRPr="00FD4411">
                <w:rPr>
                  <w:color w:val="000000"/>
                  <w:lang w:val="ru-RU"/>
                </w:rPr>
                <w:t>100</w:t>
              </w:r>
              <w:r w:rsidR="003F71CB" w:rsidRPr="00FD4411">
                <w:rPr>
                  <w:color w:val="000000"/>
                  <w:lang w:val="ru-RU"/>
                </w:rPr>
                <w:t xml:space="preserve"> м2</w:t>
              </w:r>
            </w:smartTag>
          </w:p>
        </w:tc>
      </w:tr>
      <w:tr w:rsidR="003F71CB"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6"/>
              <w:rPr>
                <w:b w:val="0"/>
                <w:color w:val="000000"/>
                <w:lang w:val="ru-RU"/>
              </w:rPr>
            </w:pPr>
            <w:r w:rsidRPr="00FD4411">
              <w:rPr>
                <w:b w:val="0"/>
                <w:color w:val="000000"/>
                <w:lang w:val="ru-RU"/>
              </w:rPr>
              <w:t>1.2.</w:t>
            </w:r>
          </w:p>
        </w:tc>
        <w:tc>
          <w:tcPr>
            <w:tcW w:w="5386"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6"/>
              <w:rPr>
                <w:b w:val="0"/>
                <w:color w:val="000000"/>
                <w:lang w:val="ru-RU"/>
              </w:rPr>
            </w:pPr>
            <w:r w:rsidRPr="00FD4411">
              <w:rPr>
                <w:b w:val="0"/>
                <w:color w:val="000000"/>
                <w:lang w:val="ru-RU"/>
              </w:rPr>
              <w:t>С остальными видами использования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3F71CB" w:rsidRPr="00FD4411" w:rsidRDefault="003F71CB" w:rsidP="005D42DD">
            <w:pPr>
              <w:pStyle w:val="af3"/>
              <w:rPr>
                <w:color w:val="000000"/>
                <w:lang w:val="ru-RU"/>
              </w:rPr>
            </w:pPr>
            <w:r w:rsidRPr="00FD4411">
              <w:rPr>
                <w:color w:val="000000"/>
                <w:lang w:val="ru-RU"/>
              </w:rPr>
              <w:t xml:space="preserve">не подлежит установлению </w:t>
            </w:r>
          </w:p>
        </w:tc>
      </w:tr>
      <w:tr w:rsidR="003F71CB"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6"/>
              <w:rPr>
                <w:color w:val="000000"/>
                <w:lang w:val="ru-RU"/>
              </w:rPr>
            </w:pPr>
            <w:r w:rsidRPr="00FD4411">
              <w:rPr>
                <w:color w:val="000000"/>
                <w:lang w:val="ru-RU"/>
              </w:rPr>
              <w:t>2</w:t>
            </w:r>
          </w:p>
        </w:tc>
        <w:tc>
          <w:tcPr>
            <w:tcW w:w="5386"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6"/>
              <w:rPr>
                <w:color w:val="000000"/>
                <w:lang w:val="ru-RU"/>
              </w:rPr>
            </w:pPr>
            <w:r w:rsidRPr="00FD4411">
              <w:rPr>
                <w:color w:val="000000"/>
                <w:lang w:val="ru-RU"/>
              </w:rPr>
              <w:t>Максимальная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3F71CB" w:rsidRPr="00FD4411" w:rsidRDefault="003F71CB" w:rsidP="005D42DD">
            <w:pPr>
              <w:pStyle w:val="af3"/>
              <w:rPr>
                <w:color w:val="000000"/>
                <w:lang w:val="ru-RU"/>
              </w:rPr>
            </w:pPr>
          </w:p>
        </w:tc>
      </w:tr>
      <w:tr w:rsidR="003F71CB"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6"/>
              <w:rPr>
                <w:b w:val="0"/>
                <w:color w:val="000000"/>
                <w:lang w:val="ru-RU"/>
              </w:rPr>
            </w:pPr>
            <w:r w:rsidRPr="00FD4411">
              <w:rPr>
                <w:b w:val="0"/>
                <w:color w:val="000000"/>
                <w:lang w:val="ru-RU"/>
              </w:rPr>
              <w:t>2.1.</w:t>
            </w:r>
          </w:p>
        </w:tc>
        <w:tc>
          <w:tcPr>
            <w:tcW w:w="5386"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6"/>
              <w:rPr>
                <w:b w:val="0"/>
                <w:color w:val="000000"/>
                <w:lang w:val="ru-RU"/>
              </w:rPr>
            </w:pPr>
            <w:r w:rsidRPr="00FD4411">
              <w:rPr>
                <w:b w:val="0"/>
                <w:color w:val="000000"/>
                <w:lang w:val="ru-RU"/>
              </w:rPr>
              <w:t>С видами использования «Спорт»</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3F71CB" w:rsidRPr="00FD4411" w:rsidRDefault="003F71CB" w:rsidP="005D42DD">
            <w:pPr>
              <w:pStyle w:val="af3"/>
              <w:rPr>
                <w:color w:val="000000"/>
                <w:lang w:val="ru-RU"/>
              </w:rPr>
            </w:pPr>
            <w:smartTag w:uri="urn:schemas-microsoft-com:office:smarttags" w:element="metricconverter">
              <w:smartTagPr>
                <w:attr w:name="ProductID" w:val="20 000 м2"/>
              </w:smartTagPr>
              <w:r w:rsidRPr="00FD4411">
                <w:rPr>
                  <w:color w:val="000000"/>
                  <w:lang w:val="ru-RU"/>
                </w:rPr>
                <w:t>20 000 м2</w:t>
              </w:r>
            </w:smartTag>
          </w:p>
        </w:tc>
      </w:tr>
      <w:tr w:rsidR="003F71CB"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6"/>
              <w:rPr>
                <w:b w:val="0"/>
                <w:color w:val="000000"/>
                <w:lang w:val="ru-RU"/>
              </w:rPr>
            </w:pPr>
            <w:r w:rsidRPr="00FD4411">
              <w:rPr>
                <w:b w:val="0"/>
                <w:color w:val="000000"/>
                <w:lang w:val="ru-RU"/>
              </w:rPr>
              <w:t>2.2.</w:t>
            </w:r>
          </w:p>
        </w:tc>
        <w:tc>
          <w:tcPr>
            <w:tcW w:w="5386"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6"/>
              <w:rPr>
                <w:b w:val="0"/>
                <w:color w:val="000000"/>
                <w:lang w:val="ru-RU"/>
              </w:rPr>
            </w:pPr>
            <w:r w:rsidRPr="00FD4411">
              <w:rPr>
                <w:b w:val="0"/>
                <w:color w:val="000000"/>
                <w:lang w:val="ru-RU"/>
              </w:rPr>
              <w:t>С остальными видами использования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3F71CB" w:rsidRPr="00FD4411" w:rsidRDefault="003F71CB" w:rsidP="005D42DD">
            <w:pPr>
              <w:pStyle w:val="af3"/>
              <w:rPr>
                <w:color w:val="000000"/>
                <w:lang w:val="ru-RU"/>
              </w:rPr>
            </w:pPr>
            <w:r w:rsidRPr="00FD4411">
              <w:rPr>
                <w:color w:val="000000"/>
                <w:lang w:val="ru-RU"/>
              </w:rPr>
              <w:t xml:space="preserve">не подлежит установлению </w:t>
            </w:r>
          </w:p>
        </w:tc>
      </w:tr>
      <w:tr w:rsidR="003F71CB"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6"/>
              <w:rPr>
                <w:color w:val="000000"/>
                <w:lang w:val="ru-RU"/>
              </w:rPr>
            </w:pPr>
            <w:r w:rsidRPr="00FD4411">
              <w:rPr>
                <w:color w:val="000000"/>
                <w:lang w:val="ru-RU"/>
              </w:rPr>
              <w:t>3</w:t>
            </w:r>
          </w:p>
        </w:tc>
        <w:tc>
          <w:tcPr>
            <w:tcW w:w="5386"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6"/>
              <w:rPr>
                <w:color w:val="000000"/>
                <w:lang w:val="ru-RU"/>
              </w:rPr>
            </w:pPr>
            <w:r w:rsidRPr="00FD4411">
              <w:rPr>
                <w:color w:val="000000"/>
                <w:lang w:val="ru-RU"/>
              </w:rPr>
              <w:t>Минимальные отступы от границ земельных участков в целях определения мест допустимого размещения зданий, строений, сооружений, за пред</w:t>
            </w:r>
            <w:r w:rsidRPr="00FD4411">
              <w:rPr>
                <w:color w:val="000000"/>
                <w:lang w:val="ru-RU"/>
              </w:rPr>
              <w:t>е</w:t>
            </w:r>
            <w:r w:rsidRPr="00FD4411">
              <w:rPr>
                <w:color w:val="000000"/>
                <w:lang w:val="ru-RU"/>
              </w:rPr>
              <w:t>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3F71CB" w:rsidRPr="00FD4411" w:rsidRDefault="003F71CB" w:rsidP="005D42DD">
            <w:pPr>
              <w:pStyle w:val="af3"/>
              <w:rPr>
                <w:color w:val="000000"/>
                <w:lang w:val="ru-RU"/>
              </w:rPr>
            </w:pPr>
          </w:p>
        </w:tc>
      </w:tr>
      <w:tr w:rsidR="003F71CB"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3"/>
              <w:rPr>
                <w:color w:val="000000"/>
                <w:lang w:val="ru-RU"/>
              </w:rPr>
            </w:pPr>
            <w:r w:rsidRPr="00FD4411">
              <w:rPr>
                <w:color w:val="000000"/>
                <w:lang w:val="ru-RU"/>
              </w:rPr>
              <w:t>3.1</w:t>
            </w:r>
          </w:p>
        </w:tc>
        <w:tc>
          <w:tcPr>
            <w:tcW w:w="5386"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3"/>
              <w:rPr>
                <w:color w:val="000000"/>
                <w:lang w:val="ru-RU"/>
              </w:rPr>
            </w:pPr>
            <w:r w:rsidRPr="00FD4411">
              <w:rPr>
                <w:color w:val="000000"/>
                <w:lang w:val="ru-RU"/>
              </w:rPr>
              <w:t>для объектов инженерно-технического обеспечения, автостоянок, автомобильных дорог, пешеходных дорожек и тротуаров, велосипедных дорожек, пешехо</w:t>
            </w:r>
            <w:r w:rsidRPr="00FD4411">
              <w:rPr>
                <w:color w:val="000000"/>
                <w:lang w:val="ru-RU"/>
              </w:rPr>
              <w:t>д</w:t>
            </w:r>
            <w:r w:rsidRPr="00FD4411">
              <w:rPr>
                <w:color w:val="000000"/>
                <w:lang w:val="ru-RU"/>
              </w:rPr>
              <w:t>ных переходов, мостовых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3F71CB" w:rsidRPr="00FD4411" w:rsidRDefault="003F71CB" w:rsidP="005D42DD">
            <w:pPr>
              <w:pStyle w:val="af3"/>
              <w:rPr>
                <w:color w:val="000000"/>
                <w:lang w:val="ru-RU"/>
              </w:rPr>
            </w:pPr>
            <w:smartTag w:uri="urn:schemas-microsoft-com:office:smarttags" w:element="metricconverter">
              <w:smartTagPr>
                <w:attr w:name="ProductID" w:val="0 м"/>
              </w:smartTagPr>
              <w:r w:rsidRPr="00FD4411">
                <w:rPr>
                  <w:color w:val="000000"/>
                  <w:lang w:val="ru-RU"/>
                </w:rPr>
                <w:t>0 м</w:t>
              </w:r>
            </w:smartTag>
          </w:p>
        </w:tc>
      </w:tr>
      <w:tr w:rsidR="003F71CB"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3"/>
              <w:rPr>
                <w:color w:val="000000"/>
                <w:lang w:val="ru-RU"/>
              </w:rPr>
            </w:pPr>
            <w:r w:rsidRPr="00FD4411">
              <w:rPr>
                <w:color w:val="000000"/>
                <w:lang w:val="ru-RU"/>
              </w:rPr>
              <w:t>3.2</w:t>
            </w:r>
          </w:p>
        </w:tc>
        <w:tc>
          <w:tcPr>
            <w:tcW w:w="5386"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3"/>
              <w:rPr>
                <w:color w:val="000000"/>
                <w:lang w:val="ru-RU"/>
              </w:rPr>
            </w:pPr>
            <w:r w:rsidRPr="00FD4411">
              <w:rPr>
                <w:color w:val="000000"/>
                <w:lang w:val="ru-RU"/>
              </w:rPr>
              <w:t>для хозяйственных построек</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3F71CB" w:rsidRPr="00FD4411" w:rsidRDefault="003F71CB" w:rsidP="005D42DD">
            <w:pPr>
              <w:pStyle w:val="af3"/>
              <w:rPr>
                <w:color w:val="000000"/>
                <w:lang w:val="ru-RU"/>
              </w:rPr>
            </w:pPr>
            <w:smartTag w:uri="urn:schemas-microsoft-com:office:smarttags" w:element="metricconverter">
              <w:smartTagPr>
                <w:attr w:name="ProductID" w:val="1 м"/>
              </w:smartTagPr>
              <w:r w:rsidRPr="00FD4411">
                <w:rPr>
                  <w:color w:val="000000"/>
                  <w:lang w:val="ru-RU"/>
                </w:rPr>
                <w:t>1 м</w:t>
              </w:r>
            </w:smartTag>
          </w:p>
        </w:tc>
      </w:tr>
      <w:tr w:rsidR="003F71CB"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3"/>
              <w:rPr>
                <w:color w:val="000000"/>
                <w:lang w:val="ru-RU"/>
              </w:rPr>
            </w:pPr>
            <w:r w:rsidRPr="00FD4411">
              <w:rPr>
                <w:color w:val="000000"/>
                <w:lang w:val="ru-RU"/>
              </w:rPr>
              <w:t>3.3</w:t>
            </w:r>
          </w:p>
        </w:tc>
        <w:tc>
          <w:tcPr>
            <w:tcW w:w="5386"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3"/>
              <w:rPr>
                <w:color w:val="000000"/>
                <w:lang w:val="ru-RU"/>
              </w:rPr>
            </w:pPr>
            <w:r w:rsidRPr="00FD4411">
              <w:rPr>
                <w:color w:val="000000"/>
                <w:lang w:val="ru-RU"/>
              </w:rPr>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3F71CB" w:rsidRPr="00FD4411" w:rsidRDefault="003F71CB" w:rsidP="005D42DD">
            <w:pPr>
              <w:pStyle w:val="af3"/>
              <w:rPr>
                <w:color w:val="000000"/>
                <w:lang w:val="ru-RU"/>
              </w:rPr>
            </w:pPr>
            <w:smartTag w:uri="urn:schemas-microsoft-com:office:smarttags" w:element="metricconverter">
              <w:smartTagPr>
                <w:attr w:name="ProductID" w:val="3 м"/>
              </w:smartTagPr>
              <w:r w:rsidRPr="00FD4411">
                <w:rPr>
                  <w:color w:val="000000"/>
                  <w:lang w:val="ru-RU"/>
                </w:rPr>
                <w:t>3 м</w:t>
              </w:r>
            </w:smartTag>
          </w:p>
        </w:tc>
      </w:tr>
      <w:tr w:rsidR="003F71CB"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6"/>
              <w:rPr>
                <w:color w:val="000000"/>
                <w:lang w:val="ru-RU"/>
              </w:rPr>
            </w:pPr>
            <w:r w:rsidRPr="00FD4411">
              <w:rPr>
                <w:color w:val="000000"/>
                <w:lang w:val="ru-RU"/>
              </w:rPr>
              <w:t>4</w:t>
            </w:r>
          </w:p>
        </w:tc>
        <w:tc>
          <w:tcPr>
            <w:tcW w:w="5386"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6"/>
              <w:rPr>
                <w:color w:val="000000"/>
                <w:lang w:val="ru-RU"/>
              </w:rPr>
            </w:pPr>
            <w:r w:rsidRPr="00FD4411">
              <w:rPr>
                <w:color w:val="000000"/>
                <w:lang w:val="ru-RU"/>
              </w:rPr>
              <w:t>Минимальный отступ от красной линии в целях определения мест допустимого размещения зд</w:t>
            </w:r>
            <w:r w:rsidRPr="00FD4411">
              <w:rPr>
                <w:color w:val="000000"/>
                <w:lang w:val="ru-RU"/>
              </w:rPr>
              <w:t>а</w:t>
            </w:r>
            <w:r w:rsidRPr="00FD4411">
              <w:rPr>
                <w:color w:val="000000"/>
                <w:lang w:val="ru-RU"/>
              </w:rPr>
              <w:t>ний, строений, сооружений, за пределами которых запрещено строительство зданий, строений, соор</w:t>
            </w:r>
            <w:r w:rsidRPr="00FD4411">
              <w:rPr>
                <w:color w:val="000000"/>
                <w:lang w:val="ru-RU"/>
              </w:rPr>
              <w:t>у</w:t>
            </w:r>
            <w:r w:rsidRPr="00FD4411">
              <w:rPr>
                <w:color w:val="000000"/>
                <w:lang w:val="ru-RU"/>
              </w:rPr>
              <w:t>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3F71CB" w:rsidRPr="00FD4411" w:rsidRDefault="003F71CB" w:rsidP="005D42DD">
            <w:pPr>
              <w:pStyle w:val="af3"/>
              <w:rPr>
                <w:color w:val="000000"/>
                <w:lang w:val="ru-RU"/>
              </w:rPr>
            </w:pPr>
          </w:p>
        </w:tc>
      </w:tr>
      <w:tr w:rsidR="003F71CB"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3"/>
              <w:rPr>
                <w:color w:val="000000"/>
                <w:lang w:val="ru-RU"/>
              </w:rPr>
            </w:pPr>
            <w:r w:rsidRPr="00FD4411">
              <w:rPr>
                <w:color w:val="000000"/>
                <w:lang w:val="ru-RU"/>
              </w:rPr>
              <w:t>4.1</w:t>
            </w:r>
          </w:p>
        </w:tc>
        <w:tc>
          <w:tcPr>
            <w:tcW w:w="5386"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3"/>
              <w:rPr>
                <w:color w:val="000000"/>
                <w:lang w:val="ru-RU"/>
              </w:rPr>
            </w:pPr>
            <w:r w:rsidRPr="00FD4411">
              <w:rPr>
                <w:color w:val="000000"/>
                <w:lang w:val="ru-RU"/>
              </w:rPr>
              <w:t>для объектов инженерно-технического обеспечения, автостоянок, автомобильных дорог, пешеходных дорожек и тротуаров, велосипедных дорожек, пешехо</w:t>
            </w:r>
            <w:r w:rsidRPr="00FD4411">
              <w:rPr>
                <w:color w:val="000000"/>
                <w:lang w:val="ru-RU"/>
              </w:rPr>
              <w:t>д</w:t>
            </w:r>
            <w:r w:rsidRPr="00FD4411">
              <w:rPr>
                <w:color w:val="000000"/>
                <w:lang w:val="ru-RU"/>
              </w:rPr>
              <w:t>ных переходов, мостовых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3F71CB" w:rsidRPr="00FD4411" w:rsidRDefault="003F71CB" w:rsidP="005D42DD">
            <w:pPr>
              <w:pStyle w:val="af3"/>
              <w:rPr>
                <w:color w:val="000000"/>
                <w:lang w:val="ru-RU"/>
              </w:rPr>
            </w:pPr>
            <w:smartTag w:uri="urn:schemas-microsoft-com:office:smarttags" w:element="metricconverter">
              <w:smartTagPr>
                <w:attr w:name="ProductID" w:val="0 м"/>
              </w:smartTagPr>
              <w:r w:rsidRPr="00FD4411">
                <w:rPr>
                  <w:color w:val="000000"/>
                  <w:lang w:val="ru-RU"/>
                </w:rPr>
                <w:t>0 м</w:t>
              </w:r>
            </w:smartTag>
          </w:p>
        </w:tc>
      </w:tr>
      <w:tr w:rsidR="003F71CB"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3"/>
              <w:rPr>
                <w:color w:val="000000"/>
                <w:lang w:val="ru-RU"/>
              </w:rPr>
            </w:pPr>
            <w:r w:rsidRPr="00FD4411">
              <w:rPr>
                <w:color w:val="000000"/>
                <w:lang w:val="ru-RU"/>
              </w:rPr>
              <w:t>4.2</w:t>
            </w:r>
          </w:p>
        </w:tc>
        <w:tc>
          <w:tcPr>
            <w:tcW w:w="5386"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3"/>
              <w:rPr>
                <w:color w:val="000000"/>
                <w:lang w:val="ru-RU"/>
              </w:rPr>
            </w:pPr>
            <w:r w:rsidRPr="00FD4411">
              <w:rPr>
                <w:color w:val="000000"/>
                <w:lang w:val="ru-RU"/>
              </w:rPr>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3F71CB" w:rsidRPr="00FD4411" w:rsidRDefault="003F71CB" w:rsidP="005D42DD">
            <w:pPr>
              <w:pStyle w:val="af3"/>
              <w:rPr>
                <w:color w:val="000000"/>
                <w:lang w:val="ru-RU"/>
              </w:rPr>
            </w:pPr>
            <w:smartTag w:uri="urn:schemas-microsoft-com:office:smarttags" w:element="metricconverter">
              <w:smartTagPr>
                <w:attr w:name="ProductID" w:val="5 м"/>
              </w:smartTagPr>
              <w:r w:rsidRPr="00FD4411">
                <w:rPr>
                  <w:color w:val="000000"/>
                  <w:lang w:val="ru-RU"/>
                </w:rPr>
                <w:t>5 м</w:t>
              </w:r>
            </w:smartTag>
          </w:p>
        </w:tc>
      </w:tr>
      <w:tr w:rsidR="003F71CB"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6"/>
              <w:rPr>
                <w:color w:val="000000"/>
                <w:lang w:val="ru-RU"/>
              </w:rPr>
            </w:pPr>
            <w:r w:rsidRPr="00FD4411">
              <w:rPr>
                <w:color w:val="000000"/>
                <w:lang w:val="ru-RU"/>
              </w:rPr>
              <w:t>5</w:t>
            </w:r>
          </w:p>
        </w:tc>
        <w:tc>
          <w:tcPr>
            <w:tcW w:w="5386"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6"/>
              <w:rPr>
                <w:color w:val="000000"/>
                <w:lang w:val="ru-RU"/>
              </w:rPr>
            </w:pPr>
            <w:r w:rsidRPr="00FD4411">
              <w:rPr>
                <w:color w:val="000000"/>
                <w:lang w:val="ru-RU"/>
              </w:rPr>
              <w:t>Предельная (максимальная) высота объектов капитального стро</w:t>
            </w:r>
            <w:r w:rsidRPr="00FD4411">
              <w:rPr>
                <w:color w:val="000000"/>
                <w:lang w:val="ru-RU"/>
              </w:rPr>
              <w:t>и</w:t>
            </w:r>
            <w:r w:rsidRPr="00FD4411">
              <w:rPr>
                <w:color w:val="000000"/>
                <w:lang w:val="ru-RU"/>
              </w:rPr>
              <w:t>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3F71CB" w:rsidRPr="00FD4411" w:rsidRDefault="00CF6B34" w:rsidP="005D42DD">
            <w:pPr>
              <w:pStyle w:val="af3"/>
              <w:rPr>
                <w:color w:val="000000"/>
                <w:lang w:val="ru-RU"/>
              </w:rPr>
            </w:pPr>
            <w:smartTag w:uri="urn:schemas-microsoft-com:office:smarttags" w:element="metricconverter">
              <w:smartTagPr>
                <w:attr w:name="ProductID" w:val="12 м"/>
              </w:smartTagPr>
              <w:r w:rsidRPr="00FD4411">
                <w:rPr>
                  <w:color w:val="000000"/>
                  <w:lang w:val="ru-RU"/>
                </w:rPr>
                <w:t>12</w:t>
              </w:r>
              <w:r w:rsidR="003F71CB" w:rsidRPr="00FD4411">
                <w:rPr>
                  <w:color w:val="000000"/>
                  <w:lang w:val="ru-RU"/>
                </w:rPr>
                <w:t xml:space="preserve"> м</w:t>
              </w:r>
            </w:smartTag>
          </w:p>
        </w:tc>
      </w:tr>
      <w:tr w:rsidR="003F71CB"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6"/>
              <w:rPr>
                <w:color w:val="000000"/>
                <w:lang w:val="ru-RU"/>
              </w:rPr>
            </w:pPr>
            <w:r w:rsidRPr="00FD4411">
              <w:rPr>
                <w:color w:val="000000"/>
                <w:lang w:val="ru-RU"/>
              </w:rPr>
              <w:t>6</w:t>
            </w:r>
          </w:p>
        </w:tc>
        <w:tc>
          <w:tcPr>
            <w:tcW w:w="5386"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6"/>
              <w:rPr>
                <w:color w:val="000000"/>
                <w:lang w:val="ru-RU"/>
              </w:rPr>
            </w:pPr>
            <w:r w:rsidRPr="00FD4411">
              <w:rPr>
                <w:color w:val="000000"/>
                <w:lang w:val="ru-RU"/>
              </w:rPr>
              <w:t>Максимальный процент застройки в границах з</w:t>
            </w:r>
            <w:r w:rsidRPr="00FD4411">
              <w:rPr>
                <w:color w:val="000000"/>
                <w:lang w:val="ru-RU"/>
              </w:rPr>
              <w:t>е</w:t>
            </w:r>
            <w:r w:rsidRPr="00FD4411">
              <w:rPr>
                <w:color w:val="000000"/>
                <w:lang w:val="ru-RU"/>
              </w:rPr>
              <w:t>мельного участка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3F71CB" w:rsidRPr="00FD4411" w:rsidRDefault="003F71CB" w:rsidP="005D42DD">
            <w:pPr>
              <w:pStyle w:val="af3"/>
              <w:rPr>
                <w:color w:val="000000"/>
                <w:lang w:val="ru-RU"/>
              </w:rPr>
            </w:pPr>
          </w:p>
        </w:tc>
      </w:tr>
      <w:tr w:rsidR="003F71CB"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3"/>
              <w:rPr>
                <w:color w:val="000000"/>
                <w:lang w:val="ru-RU"/>
              </w:rPr>
            </w:pPr>
            <w:r w:rsidRPr="00FD4411">
              <w:rPr>
                <w:color w:val="000000"/>
                <w:lang w:val="ru-RU"/>
              </w:rPr>
              <w:t>6.1</w:t>
            </w:r>
          </w:p>
        </w:tc>
        <w:tc>
          <w:tcPr>
            <w:tcW w:w="5386"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3"/>
              <w:rPr>
                <w:color w:val="000000"/>
                <w:lang w:val="ru-RU"/>
              </w:rPr>
            </w:pPr>
            <w:r w:rsidRPr="00FD4411">
              <w:rPr>
                <w:color w:val="000000"/>
                <w:lang w:val="ru-RU"/>
              </w:rPr>
              <w:t>с основным видом разрешенного и</w:t>
            </w:r>
            <w:r w:rsidRPr="00FD4411">
              <w:rPr>
                <w:color w:val="000000"/>
                <w:lang w:val="ru-RU"/>
              </w:rPr>
              <w:t>с</w:t>
            </w:r>
            <w:r w:rsidRPr="00FD4411">
              <w:rPr>
                <w:color w:val="000000"/>
                <w:lang w:val="ru-RU"/>
              </w:rPr>
              <w:t>пользования "</w:t>
            </w:r>
            <w:r w:rsidR="0036362E" w:rsidRPr="00FD4411">
              <w:rPr>
                <w:color w:val="000000"/>
              </w:rPr>
              <w:t>Предоставление коммунальных услуг</w:t>
            </w:r>
            <w:r w:rsidRPr="00FD4411">
              <w:rPr>
                <w:color w:val="000000"/>
                <w:lang w:val="ru-RU"/>
              </w:rPr>
              <w:t>"</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3F71CB" w:rsidRPr="00FD4411" w:rsidRDefault="003F71CB" w:rsidP="005D42DD">
            <w:pPr>
              <w:pStyle w:val="af3"/>
              <w:rPr>
                <w:color w:val="000000"/>
                <w:lang w:val="ru-RU"/>
              </w:rPr>
            </w:pPr>
            <w:r w:rsidRPr="00FD4411">
              <w:rPr>
                <w:color w:val="000000"/>
                <w:lang w:val="ru-RU"/>
              </w:rPr>
              <w:t>100 %</w:t>
            </w:r>
          </w:p>
        </w:tc>
      </w:tr>
      <w:tr w:rsidR="003F71CB"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3"/>
              <w:rPr>
                <w:color w:val="000000"/>
                <w:lang w:val="ru-RU"/>
              </w:rPr>
            </w:pPr>
            <w:r w:rsidRPr="00FD4411">
              <w:rPr>
                <w:color w:val="000000"/>
                <w:lang w:val="ru-RU"/>
              </w:rPr>
              <w:t>6.2</w:t>
            </w:r>
          </w:p>
        </w:tc>
        <w:tc>
          <w:tcPr>
            <w:tcW w:w="5386"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3"/>
              <w:rPr>
                <w:color w:val="000000"/>
                <w:lang w:val="ru-RU"/>
              </w:rPr>
            </w:pPr>
            <w:r w:rsidRPr="00FD4411">
              <w:rPr>
                <w:color w:val="000000"/>
                <w:lang w:val="ru-RU"/>
              </w:rPr>
              <w:t>с другими видами разреше</w:t>
            </w:r>
            <w:r w:rsidRPr="00FD4411">
              <w:rPr>
                <w:color w:val="000000"/>
                <w:lang w:val="ru-RU"/>
              </w:rPr>
              <w:t>н</w:t>
            </w:r>
            <w:r w:rsidRPr="00FD4411">
              <w:rPr>
                <w:color w:val="000000"/>
                <w:lang w:val="ru-RU"/>
              </w:rPr>
              <w:t>ного использования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3F71CB" w:rsidRPr="00FD4411" w:rsidRDefault="003F71CB" w:rsidP="005D42DD">
            <w:pPr>
              <w:pStyle w:val="af3"/>
              <w:rPr>
                <w:color w:val="000000"/>
                <w:lang w:val="ru-RU"/>
              </w:rPr>
            </w:pPr>
            <w:r w:rsidRPr="00FD4411">
              <w:rPr>
                <w:color w:val="000000"/>
                <w:lang w:val="ru-RU"/>
              </w:rPr>
              <w:t>80 %</w:t>
            </w:r>
          </w:p>
        </w:tc>
      </w:tr>
    </w:tbl>
    <w:p w:rsidR="003F71CB" w:rsidRPr="00FD4411" w:rsidRDefault="003F71CB" w:rsidP="003F71CB">
      <w:pPr>
        <w:pStyle w:val="ConsPlusNormal"/>
        <w:spacing w:line="23" w:lineRule="atLeast"/>
        <w:ind w:firstLine="709"/>
        <w:jc w:val="both"/>
        <w:rPr>
          <w:rFonts w:ascii="Times New Roman" w:hAnsi="Times New Roman" w:cs="Times New Roman"/>
          <w:color w:val="000000"/>
          <w:sz w:val="22"/>
          <w:szCs w:val="22"/>
        </w:rPr>
      </w:pPr>
      <w:r w:rsidRPr="00FD4411">
        <w:rPr>
          <w:rFonts w:ascii="Times New Roman" w:hAnsi="Times New Roman" w:cs="Times New Roman"/>
          <w:color w:val="000000"/>
          <w:sz w:val="22"/>
          <w:szCs w:val="22"/>
          <w:u w:val="single"/>
        </w:rPr>
        <w:t>Примечание:</w:t>
      </w:r>
      <w:r w:rsidRPr="00FD4411">
        <w:rPr>
          <w:rFonts w:ascii="Times New Roman" w:hAnsi="Times New Roman" w:cs="Times New Roman"/>
          <w:color w:val="000000"/>
          <w:sz w:val="22"/>
          <w:szCs w:val="22"/>
        </w:rPr>
        <w:t xml:space="preserve"> Для объектов не указанных выше, размер земельного участка определяется по заданию на проектирование.</w:t>
      </w:r>
    </w:p>
    <w:p w:rsidR="003F71CB" w:rsidRPr="00FD4411" w:rsidRDefault="003F71CB" w:rsidP="003F71CB">
      <w:pPr>
        <w:pStyle w:val="ConsNormal"/>
        <w:widowControl/>
        <w:tabs>
          <w:tab w:val="left" w:pos="900"/>
        </w:tabs>
        <w:spacing w:line="23" w:lineRule="atLeast"/>
        <w:ind w:firstLine="709"/>
        <w:jc w:val="both"/>
        <w:rPr>
          <w:rFonts w:ascii="Times New Roman" w:hAnsi="Times New Roman" w:cs="Times New Roman"/>
          <w:b/>
          <w:color w:val="000000"/>
          <w:sz w:val="22"/>
          <w:szCs w:val="22"/>
        </w:rPr>
      </w:pPr>
    </w:p>
    <w:p w:rsidR="001A3F8A" w:rsidRPr="00FD4411" w:rsidRDefault="001A3F8A" w:rsidP="003F71CB">
      <w:pPr>
        <w:pStyle w:val="ConsNormal"/>
        <w:widowControl/>
        <w:tabs>
          <w:tab w:val="left" w:pos="900"/>
        </w:tabs>
        <w:spacing w:line="23" w:lineRule="atLeast"/>
        <w:ind w:firstLine="709"/>
        <w:jc w:val="both"/>
        <w:rPr>
          <w:rFonts w:ascii="Times New Roman" w:hAnsi="Times New Roman" w:cs="Times New Roman"/>
          <w:b/>
          <w:color w:val="000000"/>
          <w:sz w:val="22"/>
          <w:szCs w:val="22"/>
        </w:rPr>
      </w:pPr>
    </w:p>
    <w:p w:rsidR="001A3F8A" w:rsidRPr="00FD4411" w:rsidRDefault="001A3F8A" w:rsidP="001A3F8A">
      <w:pPr>
        <w:pStyle w:val="ConsNormal"/>
        <w:widowControl/>
        <w:tabs>
          <w:tab w:val="left" w:pos="900"/>
        </w:tabs>
        <w:spacing w:line="23" w:lineRule="atLeast"/>
        <w:ind w:firstLine="709"/>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Р.2.   ЗОНА  ПАРКОВ, СКВЕРОВ, БУЛЬВАРОВ</w:t>
      </w:r>
    </w:p>
    <w:p w:rsidR="001A3F8A" w:rsidRPr="00FD4411" w:rsidRDefault="001A3F8A" w:rsidP="001A3F8A">
      <w:pPr>
        <w:pStyle w:val="ConsNormal"/>
        <w:widowControl/>
        <w:tabs>
          <w:tab w:val="left" w:pos="900"/>
        </w:tabs>
        <w:spacing w:line="23" w:lineRule="atLeast"/>
        <w:ind w:firstLine="709"/>
        <w:jc w:val="both"/>
        <w:rPr>
          <w:rFonts w:ascii="Times New Roman" w:hAnsi="Times New Roman" w:cs="Times New Roman"/>
          <w:b/>
          <w:color w:val="000000"/>
          <w:sz w:val="22"/>
          <w:szCs w:val="22"/>
        </w:rPr>
      </w:pPr>
    </w:p>
    <w:p w:rsidR="001A3F8A" w:rsidRPr="00FD4411" w:rsidRDefault="001A3F8A" w:rsidP="001A3F8A">
      <w:pPr>
        <w:pStyle w:val="ConsNormal"/>
        <w:widowControl/>
        <w:tabs>
          <w:tab w:val="left" w:pos="900"/>
        </w:tabs>
        <w:spacing w:line="23" w:lineRule="atLeast"/>
        <w:ind w:firstLine="709"/>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Основные виды разрешенного использования:</w:t>
      </w:r>
    </w:p>
    <w:tbl>
      <w:tblPr>
        <w:tblW w:w="5000" w:type="pct"/>
        <w:jc w:val="center"/>
        <w:tblLayout w:type="fixed"/>
        <w:tblLook w:val="0000" w:firstRow="0" w:lastRow="0" w:firstColumn="0" w:lastColumn="0" w:noHBand="0" w:noVBand="0"/>
      </w:tblPr>
      <w:tblGrid>
        <w:gridCol w:w="1809"/>
        <w:gridCol w:w="5954"/>
        <w:gridCol w:w="2089"/>
      </w:tblGrid>
      <w:tr w:rsidR="001A3F8A" w:rsidRPr="00FD4411" w:rsidTr="005D42DD">
        <w:trPr>
          <w:tblHeader/>
          <w:jc w:val="center"/>
        </w:trPr>
        <w:tc>
          <w:tcPr>
            <w:tcW w:w="1809" w:type="dxa"/>
            <w:tcBorders>
              <w:top w:val="single" w:sz="4" w:space="0" w:color="000000"/>
              <w:left w:val="single" w:sz="4" w:space="0" w:color="000000"/>
              <w:bottom w:val="single" w:sz="4" w:space="0" w:color="000000"/>
            </w:tcBorders>
            <w:shd w:val="clear" w:color="auto" w:fill="auto"/>
            <w:vAlign w:val="center"/>
          </w:tcPr>
          <w:p w:rsidR="001A3F8A" w:rsidRPr="00FD4411" w:rsidRDefault="001A3F8A" w:rsidP="005D42DD">
            <w:pPr>
              <w:pStyle w:val="af5"/>
              <w:rPr>
                <w:color w:val="000000"/>
                <w:szCs w:val="22"/>
              </w:rPr>
            </w:pPr>
            <w:r w:rsidRPr="00FD4411">
              <w:rPr>
                <w:color w:val="000000"/>
                <w:szCs w:val="22"/>
              </w:rPr>
              <w:t xml:space="preserve">Вид разрешенного использования </w:t>
            </w:r>
            <w:r w:rsidRPr="00FD4411">
              <w:rPr>
                <w:color w:val="000000"/>
                <w:szCs w:val="22"/>
              </w:rPr>
              <w:br/>
              <w:t xml:space="preserve">земельных участков и объектов </w:t>
            </w:r>
            <w:r w:rsidRPr="00FD4411">
              <w:rPr>
                <w:color w:val="000000"/>
                <w:szCs w:val="22"/>
              </w:rPr>
              <w:br/>
              <w:t>кап</w:t>
            </w:r>
            <w:r w:rsidRPr="00FD4411">
              <w:rPr>
                <w:color w:val="000000"/>
                <w:szCs w:val="22"/>
              </w:rPr>
              <w:t>и</w:t>
            </w:r>
            <w:r w:rsidRPr="00FD4411">
              <w:rPr>
                <w:color w:val="000000"/>
                <w:szCs w:val="22"/>
              </w:rPr>
              <w:t>тального строительства</w:t>
            </w:r>
          </w:p>
        </w:tc>
        <w:tc>
          <w:tcPr>
            <w:tcW w:w="59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3F8A" w:rsidRPr="00FD4411" w:rsidRDefault="001A3F8A" w:rsidP="005D42DD">
            <w:pPr>
              <w:pStyle w:val="af5"/>
              <w:rPr>
                <w:color w:val="000000"/>
                <w:szCs w:val="22"/>
              </w:rPr>
            </w:pPr>
            <w:r w:rsidRPr="00FD4411">
              <w:rPr>
                <w:color w:val="000000"/>
                <w:szCs w:val="22"/>
              </w:rPr>
              <w:t>Описание вида разрешенного использования земельного участка</w:t>
            </w:r>
          </w:p>
        </w:tc>
        <w:tc>
          <w:tcPr>
            <w:tcW w:w="2089" w:type="dxa"/>
            <w:tcBorders>
              <w:top w:val="single" w:sz="4" w:space="0" w:color="000000"/>
              <w:left w:val="single" w:sz="4" w:space="0" w:color="000000"/>
              <w:bottom w:val="single" w:sz="4" w:space="0" w:color="000000"/>
              <w:right w:val="single" w:sz="4" w:space="0" w:color="000000"/>
            </w:tcBorders>
          </w:tcPr>
          <w:p w:rsidR="001A3F8A" w:rsidRPr="00FD4411" w:rsidRDefault="001A3F8A" w:rsidP="005D42DD">
            <w:pPr>
              <w:pStyle w:val="af5"/>
              <w:rPr>
                <w:color w:val="000000"/>
                <w:szCs w:val="22"/>
              </w:rPr>
            </w:pPr>
            <w:r w:rsidRPr="00FD4411">
              <w:rPr>
                <w:color w:val="000000"/>
                <w:szCs w:val="22"/>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D934D2"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Парки культуры и отдыха</w:t>
            </w:r>
          </w:p>
        </w:tc>
        <w:tc>
          <w:tcPr>
            <w:tcW w:w="5954" w:type="dxa"/>
            <w:tcBorders>
              <w:top w:val="single" w:sz="4" w:space="0" w:color="000000"/>
              <w:left w:val="single" w:sz="4" w:space="0" w:color="000000"/>
              <w:bottom w:val="single" w:sz="4" w:space="0" w:color="000000"/>
              <w:right w:val="single" w:sz="4" w:space="0" w:color="000000"/>
            </w:tcBorders>
            <w:shd w:val="clear" w:color="auto" w:fill="auto"/>
          </w:tcPr>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парков культуры и отдыха</w:t>
            </w:r>
          </w:p>
        </w:tc>
        <w:tc>
          <w:tcPr>
            <w:tcW w:w="2089" w:type="dxa"/>
            <w:tcBorders>
              <w:top w:val="single" w:sz="4" w:space="0" w:color="000000"/>
              <w:left w:val="single" w:sz="4" w:space="0" w:color="000000"/>
              <w:bottom w:val="single" w:sz="4" w:space="0" w:color="000000"/>
              <w:right w:val="single" w:sz="4" w:space="0" w:color="000000"/>
            </w:tcBorders>
          </w:tcPr>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3.6.2</w:t>
            </w:r>
          </w:p>
        </w:tc>
      </w:tr>
      <w:tr w:rsidR="00D934D2"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Отдых (рекреация)</w:t>
            </w:r>
          </w:p>
        </w:tc>
        <w:tc>
          <w:tcPr>
            <w:tcW w:w="5954" w:type="dxa"/>
            <w:tcBorders>
              <w:top w:val="single" w:sz="4" w:space="0" w:color="000000"/>
              <w:left w:val="single" w:sz="4" w:space="0" w:color="000000"/>
              <w:bottom w:val="single" w:sz="4" w:space="0" w:color="000000"/>
              <w:right w:val="single" w:sz="4" w:space="0" w:color="000000"/>
            </w:tcBorders>
            <w:shd w:val="clear" w:color="auto" w:fill="auto"/>
          </w:tcPr>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5.1 - 5.5</w:t>
            </w:r>
          </w:p>
        </w:tc>
        <w:tc>
          <w:tcPr>
            <w:tcW w:w="2089" w:type="dxa"/>
            <w:tcBorders>
              <w:top w:val="single" w:sz="4" w:space="0" w:color="000000"/>
              <w:left w:val="single" w:sz="4" w:space="0" w:color="000000"/>
              <w:bottom w:val="single" w:sz="4" w:space="0" w:color="000000"/>
              <w:right w:val="single" w:sz="4" w:space="0" w:color="000000"/>
            </w:tcBorders>
          </w:tcPr>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5.0</w:t>
            </w:r>
          </w:p>
        </w:tc>
      </w:tr>
      <w:tr w:rsidR="00D934D2"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Охрана природных территорий</w:t>
            </w:r>
          </w:p>
        </w:tc>
        <w:tc>
          <w:tcPr>
            <w:tcW w:w="5954" w:type="dxa"/>
            <w:tcBorders>
              <w:top w:val="single" w:sz="4" w:space="0" w:color="000000"/>
              <w:left w:val="single" w:sz="4" w:space="0" w:color="000000"/>
              <w:bottom w:val="single" w:sz="4" w:space="0" w:color="000000"/>
              <w:right w:val="single" w:sz="4" w:space="0" w:color="000000"/>
            </w:tcBorders>
            <w:shd w:val="clear" w:color="auto" w:fill="auto"/>
          </w:tcPr>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Сохранение отдельных естественных качеств окружающей природной среды путем ограничения хозяйственной деятельности в данной зоне, в частности:</w:t>
            </w:r>
          </w:p>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089" w:type="dxa"/>
            <w:tcBorders>
              <w:top w:val="single" w:sz="4" w:space="0" w:color="000000"/>
              <w:left w:val="single" w:sz="4" w:space="0" w:color="000000"/>
              <w:bottom w:val="single" w:sz="4" w:space="0" w:color="000000"/>
              <w:right w:val="single" w:sz="4" w:space="0" w:color="000000"/>
            </w:tcBorders>
          </w:tcPr>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9.1</w:t>
            </w:r>
          </w:p>
        </w:tc>
      </w:tr>
      <w:tr w:rsidR="00D934D2" w:rsidRPr="00FD4411" w:rsidTr="00060D43">
        <w:trPr>
          <w:jc w:val="center"/>
        </w:trPr>
        <w:tc>
          <w:tcPr>
            <w:tcW w:w="1809" w:type="dxa"/>
            <w:tcBorders>
              <w:top w:val="single" w:sz="4" w:space="0" w:color="000000"/>
              <w:left w:val="single" w:sz="4" w:space="0" w:color="000000"/>
              <w:bottom w:val="single" w:sz="4" w:space="0" w:color="000000"/>
            </w:tcBorders>
            <w:shd w:val="clear" w:color="auto" w:fill="auto"/>
          </w:tcPr>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Предоставление коммунальных услуг</w:t>
            </w:r>
          </w:p>
        </w:tc>
        <w:tc>
          <w:tcPr>
            <w:tcW w:w="5954" w:type="dxa"/>
            <w:tcBorders>
              <w:top w:val="single" w:sz="4" w:space="0" w:color="000000"/>
              <w:left w:val="single" w:sz="4" w:space="0" w:color="000000"/>
              <w:bottom w:val="single" w:sz="4" w:space="0" w:color="000000"/>
              <w:right w:val="single" w:sz="4" w:space="0" w:color="000000"/>
            </w:tcBorders>
            <w:shd w:val="clear" w:color="auto" w:fill="auto"/>
          </w:tcPr>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089" w:type="dxa"/>
            <w:tcBorders>
              <w:top w:val="single" w:sz="4" w:space="0" w:color="000000"/>
              <w:left w:val="single" w:sz="4" w:space="0" w:color="000000"/>
              <w:bottom w:val="single" w:sz="4" w:space="0" w:color="000000"/>
              <w:right w:val="single" w:sz="4" w:space="0" w:color="000000"/>
            </w:tcBorders>
          </w:tcPr>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3.1.1</w:t>
            </w:r>
          </w:p>
        </w:tc>
      </w:tr>
      <w:tr w:rsidR="00D934D2" w:rsidRPr="00FD4411" w:rsidTr="00060D43">
        <w:trPr>
          <w:jc w:val="center"/>
        </w:trPr>
        <w:tc>
          <w:tcPr>
            <w:tcW w:w="1809" w:type="dxa"/>
            <w:tcBorders>
              <w:top w:val="single" w:sz="4" w:space="0" w:color="000000"/>
              <w:left w:val="single" w:sz="4" w:space="0" w:color="000000"/>
              <w:bottom w:val="single" w:sz="4" w:space="0" w:color="000000"/>
            </w:tcBorders>
            <w:shd w:val="clear" w:color="auto" w:fill="auto"/>
          </w:tcPr>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Благоустройство территории</w:t>
            </w:r>
          </w:p>
        </w:tc>
        <w:tc>
          <w:tcPr>
            <w:tcW w:w="5954" w:type="dxa"/>
            <w:tcBorders>
              <w:top w:val="single" w:sz="4" w:space="0" w:color="000000"/>
              <w:left w:val="single" w:sz="4" w:space="0" w:color="000000"/>
              <w:bottom w:val="single" w:sz="4" w:space="0" w:color="000000"/>
              <w:right w:val="single" w:sz="4" w:space="0" w:color="000000"/>
            </w:tcBorders>
            <w:shd w:val="clear" w:color="auto" w:fill="auto"/>
          </w:tcPr>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089" w:type="dxa"/>
            <w:tcBorders>
              <w:top w:val="single" w:sz="4" w:space="0" w:color="000000"/>
              <w:left w:val="single" w:sz="4" w:space="0" w:color="000000"/>
              <w:bottom w:val="single" w:sz="4" w:space="0" w:color="000000"/>
              <w:right w:val="single" w:sz="4" w:space="0" w:color="000000"/>
            </w:tcBorders>
          </w:tcPr>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12.0.2</w:t>
            </w:r>
          </w:p>
        </w:tc>
      </w:tr>
      <w:tr w:rsidR="00D934D2" w:rsidRPr="00FD4411" w:rsidTr="006878B6">
        <w:trPr>
          <w:jc w:val="center"/>
        </w:trPr>
        <w:tc>
          <w:tcPr>
            <w:tcW w:w="1809" w:type="dxa"/>
            <w:tcBorders>
              <w:top w:val="single" w:sz="4" w:space="0" w:color="000000"/>
              <w:left w:val="single" w:sz="4" w:space="0" w:color="000000"/>
              <w:bottom w:val="single" w:sz="4" w:space="0" w:color="000000"/>
            </w:tcBorders>
            <w:shd w:val="clear" w:color="auto" w:fill="auto"/>
          </w:tcPr>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Общее пользование водными объектами</w:t>
            </w:r>
          </w:p>
        </w:tc>
        <w:tc>
          <w:tcPr>
            <w:tcW w:w="5954" w:type="dxa"/>
            <w:tcBorders>
              <w:top w:val="single" w:sz="4" w:space="0" w:color="000000"/>
              <w:left w:val="single" w:sz="4" w:space="0" w:color="000000"/>
              <w:bottom w:val="single" w:sz="4" w:space="0" w:color="000000"/>
              <w:right w:val="single" w:sz="4" w:space="0" w:color="000000"/>
            </w:tcBorders>
            <w:shd w:val="clear" w:color="auto" w:fill="auto"/>
          </w:tcPr>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089" w:type="dxa"/>
            <w:tcBorders>
              <w:top w:val="single" w:sz="4" w:space="0" w:color="000000"/>
              <w:left w:val="single" w:sz="4" w:space="0" w:color="000000"/>
              <w:bottom w:val="single" w:sz="4" w:space="0" w:color="000000"/>
              <w:right w:val="single" w:sz="4" w:space="0" w:color="000000"/>
            </w:tcBorders>
          </w:tcPr>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11.1</w:t>
            </w:r>
          </w:p>
        </w:tc>
      </w:tr>
      <w:tr w:rsidR="00D934D2" w:rsidRPr="00FD4411" w:rsidTr="005C1AC8">
        <w:trPr>
          <w:jc w:val="center"/>
        </w:trPr>
        <w:tc>
          <w:tcPr>
            <w:tcW w:w="1809" w:type="dxa"/>
            <w:tcBorders>
              <w:top w:val="single" w:sz="4" w:space="0" w:color="000000"/>
              <w:left w:val="single" w:sz="4" w:space="0" w:color="000000"/>
              <w:bottom w:val="single" w:sz="4" w:space="0" w:color="000000"/>
            </w:tcBorders>
            <w:shd w:val="clear" w:color="auto" w:fill="auto"/>
          </w:tcPr>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Улично-дорожная сеть</w:t>
            </w:r>
          </w:p>
        </w:tc>
        <w:tc>
          <w:tcPr>
            <w:tcW w:w="5954" w:type="dxa"/>
            <w:tcBorders>
              <w:top w:val="single" w:sz="4" w:space="0" w:color="000000"/>
              <w:left w:val="single" w:sz="4" w:space="0" w:color="000000"/>
              <w:bottom w:val="single" w:sz="4" w:space="0" w:color="000000"/>
              <w:right w:val="single" w:sz="4" w:space="0" w:color="000000"/>
            </w:tcBorders>
            <w:shd w:val="clear" w:color="auto" w:fill="auto"/>
          </w:tcPr>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FD4411">
              <w:rPr>
                <w:rFonts w:ascii="Times New Roman" w:hAnsi="Times New Roman"/>
                <w:color w:val="000000"/>
                <w:sz w:val="24"/>
                <w:szCs w:val="24"/>
              </w:rPr>
              <w:t>велотранспортной</w:t>
            </w:r>
            <w:proofErr w:type="spellEnd"/>
            <w:r w:rsidRPr="00FD4411">
              <w:rPr>
                <w:rFonts w:ascii="Times New Roman" w:hAnsi="Times New Roman"/>
                <w:color w:val="000000"/>
                <w:sz w:val="24"/>
                <w:szCs w:val="24"/>
              </w:rPr>
              <w:t xml:space="preserve"> и инженерной инфраструктуры;</w:t>
            </w:r>
          </w:p>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089" w:type="dxa"/>
            <w:tcBorders>
              <w:top w:val="single" w:sz="4" w:space="0" w:color="000000"/>
              <w:left w:val="single" w:sz="4" w:space="0" w:color="000000"/>
              <w:bottom w:val="single" w:sz="4" w:space="0" w:color="000000"/>
              <w:right w:val="single" w:sz="4" w:space="0" w:color="000000"/>
            </w:tcBorders>
          </w:tcPr>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12.0.1</w:t>
            </w:r>
          </w:p>
        </w:tc>
      </w:tr>
    </w:tbl>
    <w:p w:rsidR="001A3F8A" w:rsidRDefault="001B4536" w:rsidP="001A3F8A">
      <w:pPr>
        <w:pStyle w:val="ConsNormal"/>
        <w:widowControl/>
        <w:tabs>
          <w:tab w:val="left" w:pos="900"/>
        </w:tabs>
        <w:spacing w:line="23" w:lineRule="atLeast"/>
        <w:ind w:firstLine="709"/>
        <w:jc w:val="both"/>
        <w:rPr>
          <w:rFonts w:ascii="Times New Roman" w:hAnsi="Times New Roman" w:cs="Times New Roman"/>
          <w:b/>
          <w:color w:val="000000"/>
          <w:sz w:val="22"/>
          <w:szCs w:val="22"/>
        </w:rPr>
      </w:pPr>
      <w:r>
        <w:rPr>
          <w:rFonts w:ascii="Times New Roman" w:hAnsi="Times New Roman" w:cs="Times New Roman"/>
          <w:b/>
          <w:color w:val="000000"/>
          <w:sz w:val="22"/>
          <w:szCs w:val="22"/>
        </w:rPr>
        <w:t>Условно разрешённые виды использования:</w:t>
      </w:r>
    </w:p>
    <w:tbl>
      <w:tblPr>
        <w:tblW w:w="9585" w:type="dxa"/>
        <w:jc w:val="center"/>
        <w:tblLayout w:type="fixed"/>
        <w:tblLook w:val="0000" w:firstRow="0" w:lastRow="0" w:firstColumn="0" w:lastColumn="0" w:noHBand="0" w:noVBand="0"/>
      </w:tblPr>
      <w:tblGrid>
        <w:gridCol w:w="2559"/>
        <w:gridCol w:w="5468"/>
        <w:gridCol w:w="1558"/>
      </w:tblGrid>
      <w:tr w:rsidR="001B4536" w:rsidRPr="00FD4411" w:rsidTr="00494E45">
        <w:trPr>
          <w:jc w:val="center"/>
        </w:trPr>
        <w:tc>
          <w:tcPr>
            <w:tcW w:w="2559" w:type="dxa"/>
            <w:tcBorders>
              <w:top w:val="single" w:sz="4" w:space="0" w:color="000000"/>
              <w:left w:val="single" w:sz="4" w:space="0" w:color="000000"/>
              <w:bottom w:val="single" w:sz="4" w:space="0" w:color="000000"/>
            </w:tcBorders>
            <w:shd w:val="clear" w:color="auto" w:fill="auto"/>
          </w:tcPr>
          <w:p w:rsidR="001B4536" w:rsidRPr="00FD4411" w:rsidRDefault="001B4536" w:rsidP="00494E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Связь</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1B4536" w:rsidRPr="00FD4411" w:rsidRDefault="001B4536" w:rsidP="00494E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558" w:type="dxa"/>
            <w:tcBorders>
              <w:top w:val="single" w:sz="4" w:space="0" w:color="000000"/>
              <w:left w:val="single" w:sz="4" w:space="0" w:color="000000"/>
              <w:bottom w:val="single" w:sz="4" w:space="0" w:color="000000"/>
              <w:right w:val="single" w:sz="4" w:space="0" w:color="000000"/>
            </w:tcBorders>
          </w:tcPr>
          <w:p w:rsidR="001B4536" w:rsidRPr="00FD4411" w:rsidRDefault="001B4536" w:rsidP="00494E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6.8</w:t>
            </w:r>
          </w:p>
        </w:tc>
      </w:tr>
    </w:tbl>
    <w:p w:rsidR="001B4536" w:rsidRPr="00FD4411" w:rsidRDefault="001B4536" w:rsidP="001A3F8A">
      <w:pPr>
        <w:pStyle w:val="ConsNormal"/>
        <w:widowControl/>
        <w:tabs>
          <w:tab w:val="left" w:pos="900"/>
        </w:tabs>
        <w:spacing w:line="23" w:lineRule="atLeast"/>
        <w:ind w:firstLine="709"/>
        <w:jc w:val="both"/>
        <w:rPr>
          <w:rFonts w:ascii="Times New Roman" w:hAnsi="Times New Roman" w:cs="Times New Roman"/>
          <w:b/>
          <w:color w:val="000000"/>
          <w:sz w:val="22"/>
          <w:szCs w:val="22"/>
        </w:rPr>
      </w:pPr>
    </w:p>
    <w:p w:rsidR="001A3F8A" w:rsidRPr="00FD4411" w:rsidRDefault="001A3F8A" w:rsidP="001A3F8A">
      <w:pPr>
        <w:pStyle w:val="ConsNormal"/>
        <w:widowControl/>
        <w:tabs>
          <w:tab w:val="left" w:pos="900"/>
        </w:tabs>
        <w:spacing w:line="23" w:lineRule="atLeast"/>
        <w:ind w:firstLine="709"/>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Вспомогательные виды разрешенного использования:</w:t>
      </w:r>
    </w:p>
    <w:tbl>
      <w:tblPr>
        <w:tblW w:w="5000" w:type="pct"/>
        <w:jc w:val="center"/>
        <w:tblLayout w:type="fixed"/>
        <w:tblLook w:val="0000" w:firstRow="0" w:lastRow="0" w:firstColumn="0" w:lastColumn="0" w:noHBand="0" w:noVBand="0"/>
      </w:tblPr>
      <w:tblGrid>
        <w:gridCol w:w="1809"/>
        <w:gridCol w:w="5954"/>
        <w:gridCol w:w="2089"/>
      </w:tblGrid>
      <w:tr w:rsidR="001A3F8A" w:rsidRPr="00FD4411" w:rsidTr="005D42DD">
        <w:trPr>
          <w:tblHeader/>
          <w:jc w:val="center"/>
        </w:trPr>
        <w:tc>
          <w:tcPr>
            <w:tcW w:w="1809" w:type="dxa"/>
            <w:tcBorders>
              <w:top w:val="single" w:sz="4" w:space="0" w:color="000000"/>
              <w:left w:val="single" w:sz="4" w:space="0" w:color="000000"/>
              <w:bottom w:val="single" w:sz="4" w:space="0" w:color="000000"/>
            </w:tcBorders>
            <w:shd w:val="clear" w:color="auto" w:fill="auto"/>
            <w:vAlign w:val="center"/>
          </w:tcPr>
          <w:p w:rsidR="001A3F8A" w:rsidRPr="00FD4411" w:rsidRDefault="001A3F8A" w:rsidP="005D42DD">
            <w:pPr>
              <w:pStyle w:val="af5"/>
              <w:rPr>
                <w:color w:val="000000"/>
                <w:szCs w:val="22"/>
              </w:rPr>
            </w:pPr>
            <w:r w:rsidRPr="00FD4411">
              <w:rPr>
                <w:color w:val="000000"/>
                <w:szCs w:val="22"/>
              </w:rPr>
              <w:t xml:space="preserve">Вид разрешенного использования </w:t>
            </w:r>
            <w:r w:rsidRPr="00FD4411">
              <w:rPr>
                <w:color w:val="000000"/>
                <w:szCs w:val="22"/>
              </w:rPr>
              <w:br/>
              <w:t xml:space="preserve">земельных участков и объектов </w:t>
            </w:r>
            <w:r w:rsidRPr="00FD4411">
              <w:rPr>
                <w:color w:val="000000"/>
                <w:szCs w:val="22"/>
              </w:rPr>
              <w:br/>
              <w:t>кап</w:t>
            </w:r>
            <w:r w:rsidRPr="00FD4411">
              <w:rPr>
                <w:color w:val="000000"/>
                <w:szCs w:val="22"/>
              </w:rPr>
              <w:t>и</w:t>
            </w:r>
            <w:r w:rsidRPr="00FD4411">
              <w:rPr>
                <w:color w:val="000000"/>
                <w:szCs w:val="22"/>
              </w:rPr>
              <w:t>тального строительства</w:t>
            </w:r>
          </w:p>
        </w:tc>
        <w:tc>
          <w:tcPr>
            <w:tcW w:w="59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3F8A" w:rsidRPr="00FD4411" w:rsidRDefault="001A3F8A" w:rsidP="005D42DD">
            <w:pPr>
              <w:pStyle w:val="af5"/>
              <w:rPr>
                <w:color w:val="000000"/>
                <w:szCs w:val="22"/>
              </w:rPr>
            </w:pPr>
            <w:r w:rsidRPr="00FD4411">
              <w:rPr>
                <w:color w:val="000000"/>
                <w:szCs w:val="22"/>
              </w:rPr>
              <w:t>Описание вида разрешенного использования земельного участка</w:t>
            </w:r>
          </w:p>
        </w:tc>
        <w:tc>
          <w:tcPr>
            <w:tcW w:w="2089" w:type="dxa"/>
            <w:tcBorders>
              <w:top w:val="single" w:sz="4" w:space="0" w:color="000000"/>
              <w:left w:val="single" w:sz="4" w:space="0" w:color="000000"/>
              <w:bottom w:val="single" w:sz="4" w:space="0" w:color="000000"/>
              <w:right w:val="single" w:sz="4" w:space="0" w:color="000000"/>
            </w:tcBorders>
          </w:tcPr>
          <w:p w:rsidR="001A3F8A" w:rsidRPr="00FD4411" w:rsidRDefault="001A3F8A" w:rsidP="005D42DD">
            <w:pPr>
              <w:pStyle w:val="af5"/>
              <w:rPr>
                <w:color w:val="000000"/>
                <w:szCs w:val="22"/>
              </w:rPr>
            </w:pPr>
            <w:r w:rsidRPr="00FD4411">
              <w:rPr>
                <w:color w:val="000000"/>
                <w:szCs w:val="22"/>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D934D2" w:rsidRPr="00FD4411" w:rsidTr="005D42DD">
        <w:trPr>
          <w:jc w:val="center"/>
        </w:trPr>
        <w:tc>
          <w:tcPr>
            <w:tcW w:w="1809" w:type="dxa"/>
            <w:tcBorders>
              <w:top w:val="single" w:sz="4" w:space="0" w:color="000000"/>
              <w:left w:val="single" w:sz="4" w:space="0" w:color="000000"/>
              <w:bottom w:val="single" w:sz="4" w:space="0" w:color="000000"/>
            </w:tcBorders>
            <w:shd w:val="clear" w:color="auto" w:fill="auto"/>
          </w:tcPr>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Предоставление коммунальных услуг</w:t>
            </w:r>
          </w:p>
        </w:tc>
        <w:tc>
          <w:tcPr>
            <w:tcW w:w="5954" w:type="dxa"/>
            <w:tcBorders>
              <w:top w:val="single" w:sz="4" w:space="0" w:color="000000"/>
              <w:left w:val="single" w:sz="4" w:space="0" w:color="000000"/>
              <w:bottom w:val="single" w:sz="4" w:space="0" w:color="000000"/>
              <w:right w:val="single" w:sz="4" w:space="0" w:color="000000"/>
            </w:tcBorders>
            <w:shd w:val="clear" w:color="auto" w:fill="auto"/>
          </w:tcPr>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089" w:type="dxa"/>
            <w:tcBorders>
              <w:top w:val="single" w:sz="4" w:space="0" w:color="000000"/>
              <w:left w:val="single" w:sz="4" w:space="0" w:color="000000"/>
              <w:bottom w:val="single" w:sz="4" w:space="0" w:color="000000"/>
              <w:right w:val="single" w:sz="4" w:space="0" w:color="000000"/>
            </w:tcBorders>
          </w:tcPr>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3.1.1</w:t>
            </w:r>
          </w:p>
        </w:tc>
      </w:tr>
      <w:tr w:rsidR="00D934D2" w:rsidRPr="00FD4411" w:rsidTr="005D42DD">
        <w:trPr>
          <w:jc w:val="center"/>
        </w:trPr>
        <w:tc>
          <w:tcPr>
            <w:tcW w:w="1809" w:type="dxa"/>
            <w:tcBorders>
              <w:top w:val="single" w:sz="4" w:space="0" w:color="000000"/>
              <w:left w:val="single" w:sz="4" w:space="0" w:color="000000"/>
              <w:bottom w:val="single" w:sz="4" w:space="0" w:color="000000"/>
            </w:tcBorders>
            <w:shd w:val="clear" w:color="auto" w:fill="auto"/>
          </w:tcPr>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Спорт</w:t>
            </w:r>
          </w:p>
        </w:tc>
        <w:tc>
          <w:tcPr>
            <w:tcW w:w="5954" w:type="dxa"/>
            <w:tcBorders>
              <w:top w:val="single" w:sz="4" w:space="0" w:color="000000"/>
              <w:left w:val="single" w:sz="4" w:space="0" w:color="000000"/>
              <w:bottom w:val="single" w:sz="4" w:space="0" w:color="000000"/>
              <w:right w:val="single" w:sz="4" w:space="0" w:color="000000"/>
            </w:tcBorders>
            <w:shd w:val="clear" w:color="auto" w:fill="auto"/>
          </w:tcPr>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2089" w:type="dxa"/>
            <w:tcBorders>
              <w:top w:val="single" w:sz="4" w:space="0" w:color="000000"/>
              <w:left w:val="single" w:sz="4" w:space="0" w:color="000000"/>
              <w:bottom w:val="single" w:sz="4" w:space="0" w:color="000000"/>
              <w:right w:val="single" w:sz="4" w:space="0" w:color="000000"/>
            </w:tcBorders>
          </w:tcPr>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5.1</w:t>
            </w:r>
          </w:p>
        </w:tc>
      </w:tr>
    </w:tbl>
    <w:p w:rsidR="001A3F8A" w:rsidRPr="00FD4411" w:rsidRDefault="001A3F8A" w:rsidP="001A3F8A">
      <w:pPr>
        <w:pStyle w:val="ConsNormal"/>
        <w:widowControl/>
        <w:tabs>
          <w:tab w:val="left" w:pos="900"/>
        </w:tabs>
        <w:spacing w:line="23" w:lineRule="atLeast"/>
        <w:ind w:firstLine="709"/>
        <w:jc w:val="both"/>
        <w:rPr>
          <w:rFonts w:ascii="Times New Roman" w:hAnsi="Times New Roman" w:cs="Times New Roman"/>
          <w:b/>
          <w:color w:val="000000"/>
          <w:sz w:val="22"/>
          <w:szCs w:val="22"/>
        </w:rPr>
      </w:pPr>
    </w:p>
    <w:p w:rsidR="001A3F8A" w:rsidRPr="00FD4411" w:rsidRDefault="001A3F8A" w:rsidP="001A3F8A">
      <w:pPr>
        <w:widowControl/>
        <w:suppressAutoHyphens w:val="0"/>
        <w:autoSpaceDN w:val="0"/>
        <w:adjustRightInd w:val="0"/>
        <w:spacing w:line="240" w:lineRule="auto"/>
        <w:ind w:firstLine="540"/>
        <w:rPr>
          <w:rFonts w:ascii="Times New Roman" w:hAnsi="Times New Roman" w:cs="Times New Roman"/>
          <w:color w:val="000000"/>
          <w:sz w:val="22"/>
          <w:szCs w:val="22"/>
        </w:rPr>
      </w:pPr>
      <w:hyperlink r:id="rId59" w:history="1">
        <w:r w:rsidRPr="00FD4411">
          <w:rPr>
            <w:rFonts w:ascii="Times New Roman" w:hAnsi="Times New Roman" w:cs="Times New Roman"/>
            <w:b/>
            <w:bCs/>
            <w:color w:val="000000"/>
            <w:sz w:val="22"/>
            <w:szCs w:val="22"/>
            <w:lang w:eastAsia="ru-RU"/>
          </w:rPr>
          <w:t>Предельные</w:t>
        </w:r>
      </w:hyperlink>
      <w:r w:rsidRPr="00FD4411">
        <w:rPr>
          <w:rFonts w:ascii="Times New Roman" w:hAnsi="Times New Roman" w:cs="Times New Roman"/>
          <w:b/>
          <w:bCs/>
          <w:color w:val="000000"/>
          <w:sz w:val="22"/>
          <w:szCs w:val="22"/>
          <w:lang w:eastAsia="ru-RU"/>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FD4411">
        <w:rPr>
          <w:rFonts w:ascii="Times New Roman" w:hAnsi="Times New Roman" w:cs="Times New Roman"/>
          <w:b/>
          <w:color w:val="000000"/>
          <w:sz w:val="22"/>
          <w:szCs w:val="22"/>
        </w:rPr>
        <w:t>:</w:t>
      </w:r>
    </w:p>
    <w:tbl>
      <w:tblPr>
        <w:tblW w:w="9923" w:type="dxa"/>
        <w:jc w:val="center"/>
        <w:tblLayout w:type="fixed"/>
        <w:tblLook w:val="0000" w:firstRow="0" w:lastRow="0" w:firstColumn="0" w:lastColumn="0" w:noHBand="0" w:noVBand="0"/>
      </w:tblPr>
      <w:tblGrid>
        <w:gridCol w:w="711"/>
        <w:gridCol w:w="5386"/>
        <w:gridCol w:w="3826"/>
      </w:tblGrid>
      <w:tr w:rsidR="001A3F8A" w:rsidRPr="00FD4411" w:rsidTr="005D42DD">
        <w:trPr>
          <w:tblHeade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5"/>
              <w:rPr>
                <w:color w:val="000000"/>
                <w:szCs w:val="22"/>
              </w:rPr>
            </w:pPr>
            <w:r w:rsidRPr="00FD4411">
              <w:rPr>
                <w:color w:val="000000"/>
                <w:szCs w:val="22"/>
              </w:rPr>
              <w:t>№</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5"/>
              <w:rPr>
                <w:color w:val="000000"/>
                <w:szCs w:val="22"/>
              </w:rPr>
            </w:pPr>
            <w:r w:rsidRPr="00FD4411">
              <w:rPr>
                <w:color w:val="000000"/>
                <w:szCs w:val="22"/>
              </w:rPr>
              <w:t>Предельные размеры и параметры</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5"/>
              <w:rPr>
                <w:color w:val="000000"/>
                <w:szCs w:val="22"/>
              </w:rPr>
            </w:pPr>
            <w:r w:rsidRPr="00FD4411">
              <w:rPr>
                <w:color w:val="000000"/>
                <w:szCs w:val="22"/>
              </w:rPr>
              <w:t>Значения предельных размеров и п</w:t>
            </w:r>
            <w:r w:rsidRPr="00FD4411">
              <w:rPr>
                <w:color w:val="000000"/>
                <w:szCs w:val="22"/>
              </w:rPr>
              <w:t>а</w:t>
            </w:r>
            <w:r w:rsidRPr="00FD4411">
              <w:rPr>
                <w:color w:val="000000"/>
                <w:szCs w:val="22"/>
              </w:rPr>
              <w:t>раметров</w:t>
            </w:r>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rPr>
                <w:color w:val="000000"/>
                <w:lang w:val="ru-RU"/>
              </w:rPr>
            </w:pPr>
            <w:r w:rsidRPr="00FD4411">
              <w:rPr>
                <w:color w:val="000000"/>
                <w:lang w:val="ru-RU"/>
              </w:rPr>
              <w:t>1</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rPr>
                <w:color w:val="000000"/>
                <w:lang w:val="ru-RU"/>
              </w:rPr>
            </w:pPr>
            <w:r w:rsidRPr="00FD4411">
              <w:rPr>
                <w:color w:val="000000"/>
                <w:lang w:val="ru-RU"/>
              </w:rPr>
              <w:t>Минимальная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rPr>
                <w:color w:val="000000"/>
                <w:lang w:val="ru-RU"/>
              </w:rPr>
            </w:pPr>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rPr>
                <w:b w:val="0"/>
                <w:color w:val="000000"/>
                <w:lang w:val="ru-RU"/>
              </w:rPr>
            </w:pPr>
            <w:r w:rsidRPr="00FD4411">
              <w:rPr>
                <w:b w:val="0"/>
                <w:color w:val="000000"/>
                <w:lang w:val="ru-RU"/>
              </w:rPr>
              <w:t>1.1.</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rPr>
                <w:b w:val="0"/>
                <w:color w:val="000000"/>
                <w:lang w:val="ru-RU"/>
              </w:rPr>
            </w:pPr>
            <w:r w:rsidRPr="00FD4411">
              <w:rPr>
                <w:b w:val="0"/>
                <w:color w:val="000000"/>
                <w:lang w:val="ru-RU"/>
              </w:rPr>
              <w:t>С видом использования «Спорт»</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E32F4C" w:rsidP="005D42DD">
            <w:pPr>
              <w:pStyle w:val="af3"/>
              <w:rPr>
                <w:color w:val="000000"/>
                <w:lang w:val="ru-RU"/>
              </w:rPr>
            </w:pPr>
            <w:smartTag w:uri="urn:schemas-microsoft-com:office:smarttags" w:element="metricconverter">
              <w:smartTagPr>
                <w:attr w:name="ProductID" w:val="50 м2"/>
              </w:smartTagPr>
              <w:r w:rsidRPr="00FD4411">
                <w:rPr>
                  <w:color w:val="000000"/>
                  <w:lang w:val="ru-RU"/>
                </w:rPr>
                <w:t>50</w:t>
              </w:r>
              <w:r w:rsidR="001A3F8A" w:rsidRPr="00FD4411">
                <w:rPr>
                  <w:color w:val="000000"/>
                  <w:lang w:val="ru-RU"/>
                </w:rPr>
                <w:t xml:space="preserve"> м2</w:t>
              </w:r>
            </w:smartTag>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rPr>
                <w:b w:val="0"/>
                <w:color w:val="000000"/>
                <w:lang w:val="ru-RU"/>
              </w:rPr>
            </w:pPr>
            <w:r w:rsidRPr="00FD4411">
              <w:rPr>
                <w:b w:val="0"/>
                <w:color w:val="000000"/>
                <w:lang w:val="ru-RU"/>
              </w:rPr>
              <w:t>1.2.</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rPr>
                <w:b w:val="0"/>
                <w:color w:val="000000"/>
                <w:lang w:val="ru-RU"/>
              </w:rPr>
            </w:pPr>
            <w:r w:rsidRPr="00FD4411">
              <w:rPr>
                <w:b w:val="0"/>
                <w:color w:val="000000"/>
                <w:lang w:val="ru-RU"/>
              </w:rPr>
              <w:t>С видом использования «Туристическое обслуживание», «Санаторная деятельность»</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E32F4C" w:rsidP="005D42DD">
            <w:pPr>
              <w:pStyle w:val="af3"/>
              <w:rPr>
                <w:color w:val="000000"/>
                <w:lang w:val="ru-RU"/>
              </w:rPr>
            </w:pPr>
            <w:smartTag w:uri="urn:schemas-microsoft-com:office:smarttags" w:element="metricconverter">
              <w:smartTagPr>
                <w:attr w:name="ProductID" w:val="50 м2"/>
              </w:smartTagPr>
              <w:r w:rsidRPr="00FD4411">
                <w:rPr>
                  <w:color w:val="000000"/>
                  <w:lang w:val="ru-RU"/>
                </w:rPr>
                <w:t>50</w:t>
              </w:r>
              <w:r w:rsidR="001A3F8A" w:rsidRPr="00FD4411">
                <w:rPr>
                  <w:color w:val="000000"/>
                  <w:lang w:val="ru-RU"/>
                </w:rPr>
                <w:t xml:space="preserve"> м2</w:t>
              </w:r>
            </w:smartTag>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rPr>
                <w:b w:val="0"/>
                <w:color w:val="000000"/>
                <w:lang w:val="ru-RU"/>
              </w:rPr>
            </w:pPr>
            <w:r w:rsidRPr="00FD4411">
              <w:rPr>
                <w:b w:val="0"/>
                <w:color w:val="000000"/>
                <w:lang w:val="ru-RU"/>
              </w:rPr>
              <w:t>1.3.</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rPr>
                <w:b w:val="0"/>
                <w:color w:val="000000"/>
                <w:lang w:val="ru-RU"/>
              </w:rPr>
            </w:pPr>
            <w:r w:rsidRPr="00FD4411">
              <w:rPr>
                <w:b w:val="0"/>
                <w:color w:val="000000"/>
                <w:lang w:val="ru-RU"/>
              </w:rPr>
              <w:t>С другими видами использования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rPr>
                <w:color w:val="000000"/>
                <w:lang w:val="ru-RU"/>
              </w:rPr>
            </w:pPr>
            <w:r w:rsidRPr="00FD4411">
              <w:rPr>
                <w:color w:val="000000"/>
                <w:lang w:val="ru-RU"/>
              </w:rPr>
              <w:t xml:space="preserve">не подлежит установлению </w:t>
            </w:r>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rPr>
                <w:color w:val="000000"/>
                <w:lang w:val="ru-RU"/>
              </w:rPr>
            </w:pPr>
            <w:r w:rsidRPr="00FD4411">
              <w:rPr>
                <w:color w:val="000000"/>
                <w:lang w:val="ru-RU"/>
              </w:rPr>
              <w:t>2</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rPr>
                <w:color w:val="000000"/>
                <w:lang w:val="ru-RU"/>
              </w:rPr>
            </w:pPr>
            <w:r w:rsidRPr="00FD4411">
              <w:rPr>
                <w:color w:val="000000"/>
                <w:lang w:val="ru-RU"/>
              </w:rPr>
              <w:t>Максимальная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rPr>
                <w:color w:val="000000"/>
                <w:lang w:val="ru-RU"/>
              </w:rPr>
            </w:pPr>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rPr>
                <w:b w:val="0"/>
                <w:color w:val="000000"/>
                <w:lang w:val="ru-RU"/>
              </w:rPr>
            </w:pPr>
            <w:r w:rsidRPr="00FD4411">
              <w:rPr>
                <w:b w:val="0"/>
                <w:color w:val="000000"/>
                <w:lang w:val="ru-RU"/>
              </w:rPr>
              <w:t>2.1.</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rPr>
                <w:b w:val="0"/>
                <w:color w:val="000000"/>
                <w:lang w:val="ru-RU"/>
              </w:rPr>
            </w:pPr>
            <w:r w:rsidRPr="00FD4411">
              <w:rPr>
                <w:b w:val="0"/>
                <w:color w:val="000000"/>
                <w:lang w:val="ru-RU"/>
              </w:rPr>
              <w:t>С видом использования «Спорт»</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rPr>
                <w:color w:val="000000"/>
                <w:lang w:val="ru-RU"/>
              </w:rPr>
            </w:pPr>
            <w:r w:rsidRPr="00FD4411">
              <w:rPr>
                <w:color w:val="000000"/>
                <w:lang w:val="ru-RU"/>
              </w:rPr>
              <w:t>20 000</w:t>
            </w:r>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rPr>
                <w:b w:val="0"/>
                <w:color w:val="000000"/>
                <w:lang w:val="ru-RU"/>
              </w:rPr>
            </w:pPr>
            <w:r w:rsidRPr="00FD4411">
              <w:rPr>
                <w:b w:val="0"/>
                <w:color w:val="000000"/>
                <w:lang w:val="ru-RU"/>
              </w:rPr>
              <w:t>2.2.</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rPr>
                <w:b w:val="0"/>
                <w:color w:val="000000"/>
                <w:lang w:val="ru-RU"/>
              </w:rPr>
            </w:pPr>
            <w:r w:rsidRPr="00FD4411">
              <w:rPr>
                <w:b w:val="0"/>
                <w:color w:val="000000"/>
                <w:lang w:val="ru-RU"/>
              </w:rPr>
              <w:t>С другими видами использования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rPr>
                <w:color w:val="000000"/>
                <w:lang w:val="ru-RU"/>
              </w:rPr>
            </w:pPr>
            <w:r w:rsidRPr="00FD4411">
              <w:rPr>
                <w:color w:val="000000"/>
                <w:lang w:val="ru-RU"/>
              </w:rPr>
              <w:t xml:space="preserve">не подлежит установлению </w:t>
            </w:r>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rPr>
                <w:color w:val="000000"/>
                <w:lang w:val="ru-RU"/>
              </w:rPr>
            </w:pPr>
            <w:r w:rsidRPr="00FD4411">
              <w:rPr>
                <w:color w:val="000000"/>
                <w:lang w:val="ru-RU"/>
              </w:rPr>
              <w:t>3</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rPr>
                <w:color w:val="000000"/>
                <w:lang w:val="ru-RU"/>
              </w:rPr>
            </w:pPr>
            <w:r w:rsidRPr="00FD4411">
              <w:rPr>
                <w:color w:val="000000"/>
                <w:lang w:val="ru-RU"/>
              </w:rPr>
              <w:t>Минимальные отступы от границ земельных участков в целях определения мест допустимого размещения зданий, строений, сооружений, за пред</w:t>
            </w:r>
            <w:r w:rsidRPr="00FD4411">
              <w:rPr>
                <w:color w:val="000000"/>
                <w:lang w:val="ru-RU"/>
              </w:rPr>
              <w:t>е</w:t>
            </w:r>
            <w:r w:rsidRPr="00FD4411">
              <w:rPr>
                <w:color w:val="000000"/>
                <w:lang w:val="ru-RU"/>
              </w:rPr>
              <w:t>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rPr>
                <w:color w:val="000000"/>
                <w:lang w:val="ru-RU"/>
              </w:rPr>
            </w:pPr>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rPr>
                <w:color w:val="000000"/>
                <w:lang w:val="ru-RU"/>
              </w:rPr>
            </w:pPr>
            <w:r w:rsidRPr="00FD4411">
              <w:rPr>
                <w:color w:val="000000"/>
                <w:lang w:val="ru-RU"/>
              </w:rPr>
              <w:t>3.1</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rPr>
                <w:color w:val="000000"/>
                <w:lang w:val="ru-RU"/>
              </w:rPr>
            </w:pPr>
            <w:r w:rsidRPr="00FD4411">
              <w:rPr>
                <w:color w:val="000000"/>
                <w:lang w:val="ru-RU"/>
              </w:rPr>
              <w:t>для объектов инженерно-технического обеспечения, автостоянок, автомобильных дорог, пешеходных дорожек и тротуаров, велосипедных дорожек, пешехо</w:t>
            </w:r>
            <w:r w:rsidRPr="00FD4411">
              <w:rPr>
                <w:color w:val="000000"/>
                <w:lang w:val="ru-RU"/>
              </w:rPr>
              <w:t>д</w:t>
            </w:r>
            <w:r w:rsidRPr="00FD4411">
              <w:rPr>
                <w:color w:val="000000"/>
                <w:lang w:val="ru-RU"/>
              </w:rPr>
              <w:t>ных переходов, мостовых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rPr>
                <w:color w:val="000000"/>
                <w:lang w:val="ru-RU"/>
              </w:rPr>
            </w:pPr>
            <w:smartTag w:uri="urn:schemas-microsoft-com:office:smarttags" w:element="metricconverter">
              <w:smartTagPr>
                <w:attr w:name="ProductID" w:val="0 м"/>
              </w:smartTagPr>
              <w:r w:rsidRPr="00FD4411">
                <w:rPr>
                  <w:color w:val="000000"/>
                  <w:lang w:val="ru-RU"/>
                </w:rPr>
                <w:t>0 м</w:t>
              </w:r>
            </w:smartTag>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rPr>
                <w:color w:val="000000"/>
                <w:lang w:val="ru-RU"/>
              </w:rPr>
            </w:pPr>
            <w:r w:rsidRPr="00FD4411">
              <w:rPr>
                <w:color w:val="000000"/>
                <w:lang w:val="ru-RU"/>
              </w:rPr>
              <w:t>3.2</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rPr>
                <w:color w:val="000000"/>
                <w:lang w:val="ru-RU"/>
              </w:rPr>
            </w:pPr>
            <w:r w:rsidRPr="00FD4411">
              <w:rPr>
                <w:color w:val="000000"/>
                <w:lang w:val="ru-RU"/>
              </w:rPr>
              <w:t>для хозяйственных построек</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rPr>
                <w:color w:val="000000"/>
                <w:lang w:val="ru-RU"/>
              </w:rPr>
            </w:pPr>
            <w:smartTag w:uri="urn:schemas-microsoft-com:office:smarttags" w:element="metricconverter">
              <w:smartTagPr>
                <w:attr w:name="ProductID" w:val="1 м"/>
              </w:smartTagPr>
              <w:r w:rsidRPr="00FD4411">
                <w:rPr>
                  <w:color w:val="000000"/>
                  <w:lang w:val="ru-RU"/>
                </w:rPr>
                <w:t>1 м</w:t>
              </w:r>
            </w:smartTag>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rPr>
                <w:color w:val="000000"/>
                <w:lang w:val="ru-RU"/>
              </w:rPr>
            </w:pPr>
            <w:r w:rsidRPr="00FD4411">
              <w:rPr>
                <w:color w:val="000000"/>
                <w:lang w:val="ru-RU"/>
              </w:rPr>
              <w:t>3.3</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rPr>
                <w:color w:val="000000"/>
                <w:lang w:val="ru-RU"/>
              </w:rPr>
            </w:pPr>
            <w:r w:rsidRPr="00FD4411">
              <w:rPr>
                <w:color w:val="000000"/>
                <w:lang w:val="ru-RU"/>
              </w:rPr>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rPr>
                <w:color w:val="000000"/>
                <w:lang w:val="ru-RU"/>
              </w:rPr>
            </w:pPr>
            <w:smartTag w:uri="urn:schemas-microsoft-com:office:smarttags" w:element="metricconverter">
              <w:smartTagPr>
                <w:attr w:name="ProductID" w:val="3 м"/>
              </w:smartTagPr>
              <w:r w:rsidRPr="00FD4411">
                <w:rPr>
                  <w:color w:val="000000"/>
                  <w:lang w:val="ru-RU"/>
                </w:rPr>
                <w:t>3 м</w:t>
              </w:r>
            </w:smartTag>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rPr>
                <w:color w:val="000000"/>
                <w:lang w:val="ru-RU"/>
              </w:rPr>
            </w:pPr>
            <w:r w:rsidRPr="00FD4411">
              <w:rPr>
                <w:color w:val="000000"/>
                <w:lang w:val="ru-RU"/>
              </w:rPr>
              <w:t>4</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rPr>
                <w:color w:val="000000"/>
                <w:lang w:val="ru-RU"/>
              </w:rPr>
            </w:pPr>
            <w:r w:rsidRPr="00FD4411">
              <w:rPr>
                <w:color w:val="000000"/>
                <w:lang w:val="ru-RU"/>
              </w:rPr>
              <w:t>Минимальный отступ от красной линии в целях определения мест допустимого размещения зд</w:t>
            </w:r>
            <w:r w:rsidRPr="00FD4411">
              <w:rPr>
                <w:color w:val="000000"/>
                <w:lang w:val="ru-RU"/>
              </w:rPr>
              <w:t>а</w:t>
            </w:r>
            <w:r w:rsidRPr="00FD4411">
              <w:rPr>
                <w:color w:val="000000"/>
                <w:lang w:val="ru-RU"/>
              </w:rPr>
              <w:t>ний, строений, сооружений, за пределами которых запрещено строительство зданий, строений, соор</w:t>
            </w:r>
            <w:r w:rsidRPr="00FD4411">
              <w:rPr>
                <w:color w:val="000000"/>
                <w:lang w:val="ru-RU"/>
              </w:rPr>
              <w:t>у</w:t>
            </w:r>
            <w:r w:rsidRPr="00FD4411">
              <w:rPr>
                <w:color w:val="000000"/>
                <w:lang w:val="ru-RU"/>
              </w:rPr>
              <w:t>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rPr>
                <w:color w:val="000000"/>
                <w:lang w:val="ru-RU"/>
              </w:rPr>
            </w:pPr>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rPr>
                <w:color w:val="000000"/>
                <w:lang w:val="ru-RU"/>
              </w:rPr>
            </w:pPr>
            <w:r w:rsidRPr="00FD4411">
              <w:rPr>
                <w:color w:val="000000"/>
                <w:lang w:val="ru-RU"/>
              </w:rPr>
              <w:t>4.1</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rPr>
                <w:color w:val="000000"/>
                <w:lang w:val="ru-RU"/>
              </w:rPr>
            </w:pPr>
            <w:r w:rsidRPr="00FD4411">
              <w:rPr>
                <w:color w:val="000000"/>
                <w:lang w:val="ru-RU"/>
              </w:rPr>
              <w:t>для объектов инженерно-технического обеспечения, автостоянок, автомобильных дорог, пешеходных дорожек и тротуаров, велосипедных дорожек, пешехо</w:t>
            </w:r>
            <w:r w:rsidRPr="00FD4411">
              <w:rPr>
                <w:color w:val="000000"/>
                <w:lang w:val="ru-RU"/>
              </w:rPr>
              <w:t>д</w:t>
            </w:r>
            <w:r w:rsidRPr="00FD4411">
              <w:rPr>
                <w:color w:val="000000"/>
                <w:lang w:val="ru-RU"/>
              </w:rPr>
              <w:t>ных переходов, мостовых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rPr>
                <w:color w:val="000000"/>
                <w:lang w:val="ru-RU"/>
              </w:rPr>
            </w:pPr>
            <w:smartTag w:uri="urn:schemas-microsoft-com:office:smarttags" w:element="metricconverter">
              <w:smartTagPr>
                <w:attr w:name="ProductID" w:val="0 м"/>
              </w:smartTagPr>
              <w:r w:rsidRPr="00FD4411">
                <w:rPr>
                  <w:color w:val="000000"/>
                  <w:lang w:val="ru-RU"/>
                </w:rPr>
                <w:t>0 м</w:t>
              </w:r>
            </w:smartTag>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rPr>
                <w:color w:val="000000"/>
                <w:lang w:val="ru-RU"/>
              </w:rPr>
            </w:pPr>
            <w:r w:rsidRPr="00FD4411">
              <w:rPr>
                <w:color w:val="000000"/>
                <w:lang w:val="ru-RU"/>
              </w:rPr>
              <w:t>4.2</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rPr>
                <w:color w:val="000000"/>
                <w:lang w:val="ru-RU"/>
              </w:rPr>
            </w:pPr>
            <w:r w:rsidRPr="00FD4411">
              <w:rPr>
                <w:color w:val="000000"/>
                <w:lang w:val="ru-RU"/>
              </w:rPr>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rPr>
                <w:color w:val="000000"/>
                <w:lang w:val="ru-RU"/>
              </w:rPr>
            </w:pPr>
            <w:smartTag w:uri="urn:schemas-microsoft-com:office:smarttags" w:element="metricconverter">
              <w:smartTagPr>
                <w:attr w:name="ProductID" w:val="5 м"/>
              </w:smartTagPr>
              <w:r w:rsidRPr="00FD4411">
                <w:rPr>
                  <w:color w:val="000000"/>
                  <w:lang w:val="ru-RU"/>
                </w:rPr>
                <w:t>5 м</w:t>
              </w:r>
            </w:smartTag>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rPr>
                <w:color w:val="000000"/>
                <w:lang w:val="ru-RU"/>
              </w:rPr>
            </w:pPr>
            <w:r w:rsidRPr="00FD4411">
              <w:rPr>
                <w:color w:val="000000"/>
                <w:lang w:val="ru-RU"/>
              </w:rPr>
              <w:t>5</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rPr>
                <w:color w:val="000000"/>
                <w:lang w:val="ru-RU"/>
              </w:rPr>
            </w:pPr>
            <w:r w:rsidRPr="00FD4411">
              <w:rPr>
                <w:color w:val="000000"/>
                <w:lang w:val="ru-RU"/>
              </w:rPr>
              <w:t>Предельная (максимальная) высота объектов капитального стро</w:t>
            </w:r>
            <w:r w:rsidRPr="00FD4411">
              <w:rPr>
                <w:color w:val="000000"/>
                <w:lang w:val="ru-RU"/>
              </w:rPr>
              <w:t>и</w:t>
            </w:r>
            <w:r w:rsidRPr="00FD4411">
              <w:rPr>
                <w:color w:val="000000"/>
                <w:lang w:val="ru-RU"/>
              </w:rPr>
              <w:t>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rPr>
                <w:color w:val="000000"/>
                <w:lang w:val="ru-RU"/>
              </w:rPr>
            </w:pPr>
            <w:r w:rsidRPr="00FD4411">
              <w:rPr>
                <w:color w:val="000000"/>
                <w:lang w:val="ru-RU"/>
              </w:rPr>
              <w:t xml:space="preserve">5 этажей, но не более </w:t>
            </w:r>
            <w:smartTag w:uri="urn:schemas-microsoft-com:office:smarttags" w:element="metricconverter">
              <w:smartTagPr>
                <w:attr w:name="ProductID" w:val="21 м"/>
              </w:smartTagPr>
              <w:r w:rsidRPr="00FD4411">
                <w:rPr>
                  <w:color w:val="000000"/>
                  <w:lang w:val="ru-RU"/>
                </w:rPr>
                <w:t>21 м</w:t>
              </w:r>
            </w:smartTag>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rPr>
                <w:color w:val="000000"/>
                <w:lang w:val="ru-RU"/>
              </w:rPr>
            </w:pPr>
            <w:r w:rsidRPr="00FD4411">
              <w:rPr>
                <w:color w:val="000000"/>
                <w:lang w:val="ru-RU"/>
              </w:rPr>
              <w:t>6</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6"/>
              <w:rPr>
                <w:color w:val="000000"/>
                <w:lang w:val="ru-RU"/>
              </w:rPr>
            </w:pPr>
            <w:r w:rsidRPr="00FD4411">
              <w:rPr>
                <w:color w:val="000000"/>
                <w:lang w:val="ru-RU"/>
              </w:rPr>
              <w:t>Максимальный процент застройки в границах з</w:t>
            </w:r>
            <w:r w:rsidRPr="00FD4411">
              <w:rPr>
                <w:color w:val="000000"/>
                <w:lang w:val="ru-RU"/>
              </w:rPr>
              <w:t>е</w:t>
            </w:r>
            <w:r w:rsidRPr="00FD4411">
              <w:rPr>
                <w:color w:val="000000"/>
                <w:lang w:val="ru-RU"/>
              </w:rPr>
              <w:t>мельного участка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rPr>
                <w:color w:val="000000"/>
                <w:lang w:val="ru-RU"/>
              </w:rPr>
            </w:pPr>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rPr>
                <w:color w:val="000000"/>
                <w:lang w:val="ru-RU"/>
              </w:rPr>
            </w:pPr>
            <w:r w:rsidRPr="00FD4411">
              <w:rPr>
                <w:color w:val="000000"/>
                <w:lang w:val="ru-RU"/>
              </w:rPr>
              <w:t>6.1</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rPr>
                <w:color w:val="000000"/>
                <w:lang w:val="ru-RU"/>
              </w:rPr>
            </w:pPr>
            <w:r w:rsidRPr="00FD4411">
              <w:rPr>
                <w:color w:val="000000"/>
                <w:lang w:val="ru-RU"/>
              </w:rPr>
              <w:t>с основным видом разрешенного и</w:t>
            </w:r>
            <w:r w:rsidRPr="00FD4411">
              <w:rPr>
                <w:color w:val="000000"/>
                <w:lang w:val="ru-RU"/>
              </w:rPr>
              <w:t>с</w:t>
            </w:r>
            <w:r w:rsidRPr="00FD4411">
              <w:rPr>
                <w:color w:val="000000"/>
                <w:lang w:val="ru-RU"/>
              </w:rPr>
              <w:t>пользования "</w:t>
            </w:r>
            <w:r w:rsidR="00BA5ACB" w:rsidRPr="00FD4411">
              <w:rPr>
                <w:color w:val="000000"/>
              </w:rPr>
              <w:t xml:space="preserve"> Предоставление коммунальных услуг</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rPr>
                <w:color w:val="000000"/>
                <w:lang w:val="ru-RU"/>
              </w:rPr>
            </w:pPr>
            <w:r w:rsidRPr="00FD4411">
              <w:rPr>
                <w:color w:val="000000"/>
                <w:lang w:val="ru-RU"/>
              </w:rPr>
              <w:t>100 %</w:t>
            </w:r>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rPr>
                <w:color w:val="000000"/>
                <w:lang w:val="ru-RU"/>
              </w:rPr>
            </w:pPr>
            <w:r w:rsidRPr="00FD4411">
              <w:rPr>
                <w:color w:val="000000"/>
                <w:lang w:val="ru-RU"/>
              </w:rPr>
              <w:t>6.2</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rPr>
                <w:color w:val="000000"/>
                <w:lang w:val="ru-RU"/>
              </w:rPr>
            </w:pPr>
            <w:r w:rsidRPr="00FD4411">
              <w:rPr>
                <w:color w:val="000000"/>
                <w:lang w:val="ru-RU"/>
              </w:rPr>
              <w:t>с видом разрешенного использования "Охрана природных территорий","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rPr>
                <w:color w:val="000000"/>
                <w:lang w:val="ru-RU"/>
              </w:rPr>
            </w:pPr>
            <w:r w:rsidRPr="00FD4411">
              <w:rPr>
                <w:color w:val="000000"/>
                <w:lang w:val="ru-RU"/>
              </w:rPr>
              <w:t>а) 5 % в случае, если для земельного уч</w:t>
            </w:r>
            <w:r w:rsidRPr="00FD4411">
              <w:rPr>
                <w:color w:val="000000"/>
                <w:lang w:val="ru-RU"/>
              </w:rPr>
              <w:t>а</w:t>
            </w:r>
            <w:r w:rsidRPr="00FD4411">
              <w:rPr>
                <w:color w:val="000000"/>
                <w:lang w:val="ru-RU"/>
              </w:rPr>
              <w:t>стка дополнительно к основному виду разрешенного использования определен вспомогательный вид разрешенного использования "</w:t>
            </w:r>
            <w:r w:rsidR="00BA5ACB" w:rsidRPr="00FD4411">
              <w:rPr>
                <w:color w:val="000000"/>
              </w:rPr>
              <w:t xml:space="preserve"> Предоставление коммунальных услуг</w:t>
            </w:r>
            <w:r w:rsidRPr="00FD4411">
              <w:rPr>
                <w:color w:val="000000"/>
                <w:lang w:val="ru-RU"/>
              </w:rPr>
              <w:t>"</w:t>
            </w:r>
          </w:p>
          <w:p w:rsidR="001A3F8A" w:rsidRPr="00FD4411" w:rsidRDefault="001A3F8A" w:rsidP="005D42DD">
            <w:pPr>
              <w:pStyle w:val="af3"/>
              <w:rPr>
                <w:color w:val="000000"/>
                <w:lang w:val="ru-RU"/>
              </w:rPr>
            </w:pPr>
            <w:r w:rsidRPr="00FD4411">
              <w:rPr>
                <w:color w:val="000000"/>
                <w:lang w:val="ru-RU"/>
              </w:rPr>
              <w:t>б) 0 % в иных случаях</w:t>
            </w:r>
          </w:p>
        </w:tc>
      </w:tr>
      <w:tr w:rsidR="001A3F8A"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rPr>
                <w:color w:val="000000"/>
                <w:lang w:val="ru-RU"/>
              </w:rPr>
            </w:pPr>
            <w:r w:rsidRPr="00FD4411">
              <w:rPr>
                <w:color w:val="000000"/>
                <w:lang w:val="ru-RU"/>
              </w:rPr>
              <w:t>6.3</w:t>
            </w:r>
          </w:p>
        </w:tc>
        <w:tc>
          <w:tcPr>
            <w:tcW w:w="5386" w:type="dxa"/>
            <w:tcBorders>
              <w:top w:val="single" w:sz="4" w:space="0" w:color="000000"/>
              <w:left w:val="single" w:sz="4" w:space="0" w:color="000000"/>
              <w:bottom w:val="single" w:sz="4" w:space="0" w:color="000000"/>
            </w:tcBorders>
            <w:shd w:val="clear" w:color="auto" w:fill="auto"/>
          </w:tcPr>
          <w:p w:rsidR="001A3F8A" w:rsidRPr="00FD4411" w:rsidRDefault="001A3F8A" w:rsidP="005D42DD">
            <w:pPr>
              <w:pStyle w:val="af3"/>
              <w:rPr>
                <w:color w:val="000000"/>
                <w:lang w:val="ru-RU"/>
              </w:rPr>
            </w:pPr>
            <w:r w:rsidRPr="00FD4411">
              <w:rPr>
                <w:color w:val="000000"/>
                <w:lang w:val="ru-RU"/>
              </w:rPr>
              <w:t>с другими видами разреше</w:t>
            </w:r>
            <w:r w:rsidRPr="00FD4411">
              <w:rPr>
                <w:color w:val="000000"/>
                <w:lang w:val="ru-RU"/>
              </w:rPr>
              <w:t>н</w:t>
            </w:r>
            <w:r w:rsidRPr="00FD4411">
              <w:rPr>
                <w:color w:val="000000"/>
                <w:lang w:val="ru-RU"/>
              </w:rPr>
              <w:t>ного использования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1A3F8A" w:rsidRPr="00FD4411" w:rsidRDefault="001A3F8A" w:rsidP="005D42DD">
            <w:pPr>
              <w:pStyle w:val="af3"/>
              <w:rPr>
                <w:color w:val="000000"/>
                <w:lang w:val="ru-RU"/>
              </w:rPr>
            </w:pPr>
            <w:r w:rsidRPr="00FD4411">
              <w:rPr>
                <w:color w:val="000000"/>
                <w:lang w:val="ru-RU"/>
              </w:rPr>
              <w:t>70 %</w:t>
            </w:r>
          </w:p>
        </w:tc>
      </w:tr>
    </w:tbl>
    <w:p w:rsidR="001A3F8A" w:rsidRPr="00FD4411" w:rsidRDefault="001A3F8A" w:rsidP="003F71CB">
      <w:pPr>
        <w:pStyle w:val="ConsNormal"/>
        <w:widowControl/>
        <w:tabs>
          <w:tab w:val="left" w:pos="900"/>
        </w:tabs>
        <w:spacing w:line="23" w:lineRule="atLeast"/>
        <w:ind w:firstLine="709"/>
        <w:jc w:val="both"/>
        <w:rPr>
          <w:rFonts w:ascii="Times New Roman" w:hAnsi="Times New Roman" w:cs="Times New Roman"/>
          <w:b/>
          <w:color w:val="000000"/>
          <w:sz w:val="22"/>
          <w:szCs w:val="22"/>
        </w:rPr>
      </w:pPr>
    </w:p>
    <w:p w:rsidR="001A3F8A" w:rsidRPr="00FD4411" w:rsidRDefault="001A3F8A" w:rsidP="003F71CB">
      <w:pPr>
        <w:pStyle w:val="ConsNormal"/>
        <w:widowControl/>
        <w:tabs>
          <w:tab w:val="left" w:pos="900"/>
        </w:tabs>
        <w:spacing w:line="23" w:lineRule="atLeast"/>
        <w:ind w:firstLine="709"/>
        <w:jc w:val="both"/>
        <w:rPr>
          <w:rFonts w:ascii="Times New Roman" w:hAnsi="Times New Roman" w:cs="Times New Roman"/>
          <w:b/>
          <w:color w:val="000000"/>
          <w:sz w:val="22"/>
          <w:szCs w:val="22"/>
        </w:rPr>
      </w:pPr>
    </w:p>
    <w:p w:rsidR="003F71CB" w:rsidRPr="00FD4411" w:rsidRDefault="003F71CB" w:rsidP="003F71CB">
      <w:pPr>
        <w:pStyle w:val="ConsNormal"/>
        <w:widowControl/>
        <w:tabs>
          <w:tab w:val="left" w:pos="900"/>
        </w:tabs>
        <w:spacing w:line="23" w:lineRule="atLeast"/>
        <w:ind w:firstLine="709"/>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Р.</w:t>
      </w:r>
      <w:r w:rsidR="001A3F8A" w:rsidRPr="00FD4411">
        <w:rPr>
          <w:rFonts w:ascii="Times New Roman" w:hAnsi="Times New Roman" w:cs="Times New Roman"/>
          <w:b/>
          <w:color w:val="000000"/>
          <w:sz w:val="22"/>
          <w:szCs w:val="22"/>
        </w:rPr>
        <w:t>3</w:t>
      </w:r>
      <w:r w:rsidRPr="00FD4411">
        <w:rPr>
          <w:rFonts w:ascii="Times New Roman" w:hAnsi="Times New Roman" w:cs="Times New Roman"/>
          <w:b/>
          <w:color w:val="000000"/>
          <w:sz w:val="22"/>
          <w:szCs w:val="22"/>
        </w:rPr>
        <w:t>. ЗОНА ОБЪЕКТОВ ОТДЫХА, ТУРИЗМА И ЛЕЧЕБНО –РЕКРЕАЦИОННОГО НАЗНАЧЕНИЯ</w:t>
      </w:r>
    </w:p>
    <w:p w:rsidR="003F71CB" w:rsidRPr="00FD4411" w:rsidRDefault="003F71CB" w:rsidP="003F71CB">
      <w:pPr>
        <w:pStyle w:val="ConsNormal"/>
        <w:widowControl/>
        <w:tabs>
          <w:tab w:val="left" w:pos="900"/>
        </w:tabs>
        <w:spacing w:line="23" w:lineRule="atLeast"/>
        <w:ind w:firstLine="709"/>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Основные виды разрешенного использования:</w:t>
      </w:r>
    </w:p>
    <w:tbl>
      <w:tblPr>
        <w:tblW w:w="5000" w:type="pct"/>
        <w:jc w:val="center"/>
        <w:tblLayout w:type="fixed"/>
        <w:tblLook w:val="0000" w:firstRow="0" w:lastRow="0" w:firstColumn="0" w:lastColumn="0" w:noHBand="0" w:noVBand="0"/>
      </w:tblPr>
      <w:tblGrid>
        <w:gridCol w:w="1809"/>
        <w:gridCol w:w="5954"/>
        <w:gridCol w:w="2089"/>
      </w:tblGrid>
      <w:tr w:rsidR="003F71CB" w:rsidRPr="00FD4411" w:rsidTr="005D42DD">
        <w:trPr>
          <w:tblHeader/>
          <w:jc w:val="center"/>
        </w:trPr>
        <w:tc>
          <w:tcPr>
            <w:tcW w:w="1809" w:type="dxa"/>
            <w:tcBorders>
              <w:top w:val="single" w:sz="4" w:space="0" w:color="000000"/>
              <w:left w:val="single" w:sz="4" w:space="0" w:color="000000"/>
              <w:bottom w:val="single" w:sz="4" w:space="0" w:color="000000"/>
            </w:tcBorders>
            <w:shd w:val="clear" w:color="auto" w:fill="auto"/>
            <w:vAlign w:val="center"/>
          </w:tcPr>
          <w:p w:rsidR="003F71CB" w:rsidRPr="00FD4411" w:rsidRDefault="003F71CB" w:rsidP="005D42DD">
            <w:pPr>
              <w:pStyle w:val="af5"/>
              <w:rPr>
                <w:color w:val="000000"/>
                <w:szCs w:val="22"/>
              </w:rPr>
            </w:pPr>
            <w:r w:rsidRPr="00FD4411">
              <w:rPr>
                <w:color w:val="000000"/>
                <w:szCs w:val="22"/>
              </w:rPr>
              <w:t xml:space="preserve">Вид разрешенного использования </w:t>
            </w:r>
            <w:r w:rsidRPr="00FD4411">
              <w:rPr>
                <w:color w:val="000000"/>
                <w:szCs w:val="22"/>
              </w:rPr>
              <w:br/>
              <w:t xml:space="preserve">земельных участков и объектов </w:t>
            </w:r>
            <w:r w:rsidRPr="00FD4411">
              <w:rPr>
                <w:color w:val="000000"/>
                <w:szCs w:val="22"/>
              </w:rPr>
              <w:br/>
              <w:t>кап</w:t>
            </w:r>
            <w:r w:rsidRPr="00FD4411">
              <w:rPr>
                <w:color w:val="000000"/>
                <w:szCs w:val="22"/>
              </w:rPr>
              <w:t>и</w:t>
            </w:r>
            <w:r w:rsidRPr="00FD4411">
              <w:rPr>
                <w:color w:val="000000"/>
                <w:szCs w:val="22"/>
              </w:rPr>
              <w:t>тального строительства</w:t>
            </w:r>
          </w:p>
        </w:tc>
        <w:tc>
          <w:tcPr>
            <w:tcW w:w="59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71CB" w:rsidRPr="00FD4411" w:rsidRDefault="003F71CB" w:rsidP="005D42DD">
            <w:pPr>
              <w:pStyle w:val="af5"/>
              <w:rPr>
                <w:color w:val="000000"/>
                <w:szCs w:val="22"/>
              </w:rPr>
            </w:pPr>
            <w:r w:rsidRPr="00FD4411">
              <w:rPr>
                <w:color w:val="000000"/>
                <w:szCs w:val="22"/>
              </w:rPr>
              <w:t>Описание вида разрешенного использования земельного участка</w:t>
            </w:r>
          </w:p>
        </w:tc>
        <w:tc>
          <w:tcPr>
            <w:tcW w:w="2089" w:type="dxa"/>
            <w:tcBorders>
              <w:top w:val="single" w:sz="4" w:space="0" w:color="000000"/>
              <w:left w:val="single" w:sz="4" w:space="0" w:color="000000"/>
              <w:bottom w:val="single" w:sz="4" w:space="0" w:color="000000"/>
              <w:right w:val="single" w:sz="4" w:space="0" w:color="000000"/>
            </w:tcBorders>
          </w:tcPr>
          <w:p w:rsidR="003F71CB" w:rsidRPr="00FD4411" w:rsidRDefault="003F71CB" w:rsidP="005D42DD">
            <w:pPr>
              <w:pStyle w:val="af5"/>
              <w:rPr>
                <w:color w:val="000000"/>
                <w:szCs w:val="22"/>
              </w:rPr>
            </w:pPr>
            <w:r w:rsidRPr="00FD4411">
              <w:rPr>
                <w:color w:val="000000"/>
                <w:szCs w:val="22"/>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D934D2"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Отдых (рекреация)</w:t>
            </w:r>
          </w:p>
        </w:tc>
        <w:tc>
          <w:tcPr>
            <w:tcW w:w="5954" w:type="dxa"/>
            <w:tcBorders>
              <w:top w:val="single" w:sz="4" w:space="0" w:color="000000"/>
              <w:left w:val="single" w:sz="4" w:space="0" w:color="000000"/>
              <w:bottom w:val="single" w:sz="4" w:space="0" w:color="000000"/>
              <w:right w:val="single" w:sz="4" w:space="0" w:color="000000"/>
            </w:tcBorders>
            <w:shd w:val="clear" w:color="auto" w:fill="auto"/>
          </w:tcPr>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5.1 - 5.5</w:t>
            </w:r>
          </w:p>
        </w:tc>
        <w:tc>
          <w:tcPr>
            <w:tcW w:w="2089" w:type="dxa"/>
            <w:tcBorders>
              <w:top w:val="single" w:sz="4" w:space="0" w:color="000000"/>
              <w:left w:val="single" w:sz="4" w:space="0" w:color="000000"/>
              <w:bottom w:val="single" w:sz="4" w:space="0" w:color="000000"/>
              <w:right w:val="single" w:sz="4" w:space="0" w:color="000000"/>
            </w:tcBorders>
          </w:tcPr>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5.0</w:t>
            </w:r>
          </w:p>
        </w:tc>
      </w:tr>
      <w:tr w:rsidR="00D934D2"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Спорт</w:t>
            </w:r>
          </w:p>
        </w:tc>
        <w:tc>
          <w:tcPr>
            <w:tcW w:w="5954" w:type="dxa"/>
            <w:tcBorders>
              <w:top w:val="single" w:sz="4" w:space="0" w:color="000000"/>
              <w:left w:val="single" w:sz="4" w:space="0" w:color="000000"/>
              <w:bottom w:val="single" w:sz="4" w:space="0" w:color="000000"/>
              <w:right w:val="single" w:sz="4" w:space="0" w:color="000000"/>
            </w:tcBorders>
            <w:shd w:val="clear" w:color="auto" w:fill="auto"/>
          </w:tcPr>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2089" w:type="dxa"/>
            <w:tcBorders>
              <w:top w:val="single" w:sz="4" w:space="0" w:color="000000"/>
              <w:left w:val="single" w:sz="4" w:space="0" w:color="000000"/>
              <w:bottom w:val="single" w:sz="4" w:space="0" w:color="000000"/>
              <w:right w:val="single" w:sz="4" w:space="0" w:color="000000"/>
            </w:tcBorders>
          </w:tcPr>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5.1</w:t>
            </w:r>
          </w:p>
        </w:tc>
      </w:tr>
      <w:tr w:rsidR="00D934D2"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Природно-познавательный туризм</w:t>
            </w:r>
          </w:p>
        </w:tc>
        <w:tc>
          <w:tcPr>
            <w:tcW w:w="5954" w:type="dxa"/>
            <w:tcBorders>
              <w:top w:val="single" w:sz="4" w:space="0" w:color="000000"/>
              <w:left w:val="single" w:sz="4" w:space="0" w:color="000000"/>
              <w:bottom w:val="single" w:sz="4" w:space="0" w:color="000000"/>
              <w:right w:val="single" w:sz="4" w:space="0" w:color="000000"/>
            </w:tcBorders>
            <w:shd w:val="clear" w:color="auto" w:fill="auto"/>
          </w:tcPr>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FD4411">
              <w:rPr>
                <w:rFonts w:ascii="Times New Roman" w:hAnsi="Times New Roman"/>
                <w:color w:val="000000"/>
                <w:sz w:val="24"/>
                <w:szCs w:val="24"/>
              </w:rPr>
              <w:t>природовосстановительных</w:t>
            </w:r>
            <w:proofErr w:type="spellEnd"/>
            <w:r w:rsidRPr="00FD4411">
              <w:rPr>
                <w:rFonts w:ascii="Times New Roman" w:hAnsi="Times New Roman"/>
                <w:color w:val="000000"/>
                <w:sz w:val="24"/>
                <w:szCs w:val="24"/>
              </w:rPr>
              <w:t xml:space="preserve"> мероприятий</w:t>
            </w:r>
          </w:p>
        </w:tc>
        <w:tc>
          <w:tcPr>
            <w:tcW w:w="2089" w:type="dxa"/>
            <w:tcBorders>
              <w:top w:val="single" w:sz="4" w:space="0" w:color="000000"/>
              <w:left w:val="single" w:sz="4" w:space="0" w:color="000000"/>
              <w:bottom w:val="single" w:sz="4" w:space="0" w:color="000000"/>
              <w:right w:val="single" w:sz="4" w:space="0" w:color="000000"/>
            </w:tcBorders>
          </w:tcPr>
          <w:p w:rsidR="00D934D2" w:rsidRPr="00FD4411" w:rsidRDefault="00D934D2"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5.2</w:t>
            </w:r>
          </w:p>
        </w:tc>
      </w:tr>
      <w:tr w:rsidR="00B76D31"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B76D31" w:rsidRPr="00FD4411" w:rsidRDefault="00B76D3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Туристическое обслуживание</w:t>
            </w:r>
          </w:p>
        </w:tc>
        <w:tc>
          <w:tcPr>
            <w:tcW w:w="5954" w:type="dxa"/>
            <w:tcBorders>
              <w:top w:val="single" w:sz="4" w:space="0" w:color="000000"/>
              <w:left w:val="single" w:sz="4" w:space="0" w:color="000000"/>
              <w:bottom w:val="single" w:sz="4" w:space="0" w:color="000000"/>
              <w:right w:val="single" w:sz="4" w:space="0" w:color="000000"/>
            </w:tcBorders>
            <w:shd w:val="clear" w:color="auto" w:fill="auto"/>
          </w:tcPr>
          <w:p w:rsidR="00B76D31" w:rsidRPr="00FD4411" w:rsidRDefault="00B76D3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пансионатов, гостиниц, кемпингов, домов отдыха, не оказывающих услуги по лечению;</w:t>
            </w:r>
          </w:p>
          <w:p w:rsidR="00B76D31" w:rsidRPr="00FD4411" w:rsidRDefault="00B76D3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детских лагерей</w:t>
            </w:r>
          </w:p>
        </w:tc>
        <w:tc>
          <w:tcPr>
            <w:tcW w:w="2089" w:type="dxa"/>
            <w:tcBorders>
              <w:top w:val="single" w:sz="4" w:space="0" w:color="000000"/>
              <w:left w:val="single" w:sz="4" w:space="0" w:color="000000"/>
              <w:bottom w:val="single" w:sz="4" w:space="0" w:color="000000"/>
              <w:right w:val="single" w:sz="4" w:space="0" w:color="000000"/>
            </w:tcBorders>
          </w:tcPr>
          <w:p w:rsidR="00B76D31" w:rsidRPr="00FD4411" w:rsidRDefault="00B76D3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5.2.1</w:t>
            </w:r>
          </w:p>
        </w:tc>
      </w:tr>
      <w:tr w:rsidR="00B76D31"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B76D31" w:rsidRPr="00FD4411" w:rsidRDefault="00B76D3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Охота и рыбалка</w:t>
            </w:r>
          </w:p>
        </w:tc>
        <w:tc>
          <w:tcPr>
            <w:tcW w:w="5954" w:type="dxa"/>
            <w:tcBorders>
              <w:top w:val="single" w:sz="4" w:space="0" w:color="000000"/>
              <w:left w:val="single" w:sz="4" w:space="0" w:color="000000"/>
              <w:bottom w:val="single" w:sz="4" w:space="0" w:color="000000"/>
              <w:right w:val="single" w:sz="4" w:space="0" w:color="000000"/>
            </w:tcBorders>
            <w:shd w:val="clear" w:color="auto" w:fill="auto"/>
          </w:tcPr>
          <w:p w:rsidR="00B76D31" w:rsidRPr="00FD4411" w:rsidRDefault="00B76D3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2089" w:type="dxa"/>
            <w:tcBorders>
              <w:top w:val="single" w:sz="4" w:space="0" w:color="000000"/>
              <w:left w:val="single" w:sz="4" w:space="0" w:color="000000"/>
              <w:bottom w:val="single" w:sz="4" w:space="0" w:color="000000"/>
              <w:right w:val="single" w:sz="4" w:space="0" w:color="000000"/>
            </w:tcBorders>
          </w:tcPr>
          <w:p w:rsidR="00B76D31" w:rsidRPr="00FD4411" w:rsidRDefault="00B76D3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5.3</w:t>
            </w:r>
          </w:p>
        </w:tc>
      </w:tr>
      <w:tr w:rsidR="00B76D31"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B76D31" w:rsidRPr="00FD4411" w:rsidRDefault="00B76D3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Причалы для маломерных судов</w:t>
            </w:r>
          </w:p>
        </w:tc>
        <w:tc>
          <w:tcPr>
            <w:tcW w:w="5954" w:type="dxa"/>
            <w:tcBorders>
              <w:top w:val="single" w:sz="4" w:space="0" w:color="000000"/>
              <w:left w:val="single" w:sz="4" w:space="0" w:color="000000"/>
              <w:bottom w:val="single" w:sz="4" w:space="0" w:color="000000"/>
              <w:right w:val="single" w:sz="4" w:space="0" w:color="000000"/>
            </w:tcBorders>
            <w:shd w:val="clear" w:color="auto" w:fill="auto"/>
          </w:tcPr>
          <w:p w:rsidR="00B76D31" w:rsidRPr="00FD4411" w:rsidRDefault="00B76D3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сооружений, предназначенных для причаливания, хранения и обслуживания яхт, катеров, лодок и других маломерных судов</w:t>
            </w:r>
          </w:p>
        </w:tc>
        <w:tc>
          <w:tcPr>
            <w:tcW w:w="2089" w:type="dxa"/>
            <w:tcBorders>
              <w:top w:val="single" w:sz="4" w:space="0" w:color="000000"/>
              <w:left w:val="single" w:sz="4" w:space="0" w:color="000000"/>
              <w:bottom w:val="single" w:sz="4" w:space="0" w:color="000000"/>
              <w:right w:val="single" w:sz="4" w:space="0" w:color="000000"/>
            </w:tcBorders>
          </w:tcPr>
          <w:p w:rsidR="00B76D31" w:rsidRPr="00FD4411" w:rsidRDefault="00B76D3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5.4</w:t>
            </w:r>
          </w:p>
        </w:tc>
      </w:tr>
      <w:tr w:rsidR="00B76D31"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B76D31" w:rsidRPr="00FD4411" w:rsidRDefault="00B76D3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Поля для гольфа или конных прогулок</w:t>
            </w:r>
          </w:p>
        </w:tc>
        <w:tc>
          <w:tcPr>
            <w:tcW w:w="5954" w:type="dxa"/>
            <w:tcBorders>
              <w:top w:val="single" w:sz="4" w:space="0" w:color="000000"/>
              <w:left w:val="single" w:sz="4" w:space="0" w:color="000000"/>
              <w:bottom w:val="single" w:sz="4" w:space="0" w:color="000000"/>
              <w:right w:val="single" w:sz="4" w:space="0" w:color="000000"/>
            </w:tcBorders>
            <w:shd w:val="clear" w:color="auto" w:fill="auto"/>
          </w:tcPr>
          <w:p w:rsidR="00B76D31" w:rsidRPr="00FD4411" w:rsidRDefault="00B76D3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B76D31" w:rsidRPr="00FD4411" w:rsidRDefault="00B76D3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конноспортивных манежей, не предусматривающих устройство трибун</w:t>
            </w:r>
          </w:p>
        </w:tc>
        <w:tc>
          <w:tcPr>
            <w:tcW w:w="2089" w:type="dxa"/>
            <w:tcBorders>
              <w:top w:val="single" w:sz="4" w:space="0" w:color="000000"/>
              <w:left w:val="single" w:sz="4" w:space="0" w:color="000000"/>
              <w:bottom w:val="single" w:sz="4" w:space="0" w:color="000000"/>
              <w:right w:val="single" w:sz="4" w:space="0" w:color="000000"/>
            </w:tcBorders>
          </w:tcPr>
          <w:p w:rsidR="00B76D31" w:rsidRPr="00FD4411" w:rsidRDefault="00B76D3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5.5</w:t>
            </w:r>
          </w:p>
        </w:tc>
      </w:tr>
      <w:tr w:rsidR="00B76D31"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B76D31" w:rsidRPr="00FD4411" w:rsidRDefault="00B76D3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Санаторная деятельность</w:t>
            </w:r>
          </w:p>
        </w:tc>
        <w:tc>
          <w:tcPr>
            <w:tcW w:w="5954" w:type="dxa"/>
            <w:tcBorders>
              <w:top w:val="single" w:sz="4" w:space="0" w:color="000000"/>
              <w:left w:val="single" w:sz="4" w:space="0" w:color="000000"/>
              <w:bottom w:val="single" w:sz="4" w:space="0" w:color="000000"/>
              <w:right w:val="single" w:sz="4" w:space="0" w:color="000000"/>
            </w:tcBorders>
            <w:shd w:val="clear" w:color="auto" w:fill="auto"/>
          </w:tcPr>
          <w:p w:rsidR="00B76D31" w:rsidRPr="00FD4411" w:rsidRDefault="00B76D3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B76D31" w:rsidRPr="00FD4411" w:rsidRDefault="00B76D3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обустройство лечебно-оздоровительных местностей (пляжи, бюветы, места добычи целебной грязи);</w:t>
            </w:r>
          </w:p>
          <w:p w:rsidR="00B76D31" w:rsidRPr="00FD4411" w:rsidRDefault="00B76D3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лечебно-оздоровительных лагерей</w:t>
            </w:r>
          </w:p>
        </w:tc>
        <w:tc>
          <w:tcPr>
            <w:tcW w:w="2089" w:type="dxa"/>
            <w:tcBorders>
              <w:top w:val="single" w:sz="4" w:space="0" w:color="000000"/>
              <w:left w:val="single" w:sz="4" w:space="0" w:color="000000"/>
              <w:bottom w:val="single" w:sz="4" w:space="0" w:color="000000"/>
              <w:right w:val="single" w:sz="4" w:space="0" w:color="000000"/>
            </w:tcBorders>
          </w:tcPr>
          <w:p w:rsidR="00B76D31" w:rsidRPr="00FD4411" w:rsidRDefault="00B76D3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9.2.1</w:t>
            </w:r>
          </w:p>
        </w:tc>
      </w:tr>
      <w:tr w:rsidR="00B76D31" w:rsidRPr="00FD4411" w:rsidTr="00255963">
        <w:trPr>
          <w:jc w:val="center"/>
        </w:trPr>
        <w:tc>
          <w:tcPr>
            <w:tcW w:w="1809" w:type="dxa"/>
            <w:tcBorders>
              <w:top w:val="single" w:sz="4" w:space="0" w:color="000000"/>
              <w:left w:val="single" w:sz="4" w:space="0" w:color="000000"/>
              <w:bottom w:val="single" w:sz="4" w:space="0" w:color="000000"/>
            </w:tcBorders>
            <w:shd w:val="clear" w:color="auto" w:fill="auto"/>
          </w:tcPr>
          <w:p w:rsidR="00B76D31" w:rsidRPr="00FD4411" w:rsidRDefault="00B76D3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Охрана природных территорий</w:t>
            </w:r>
          </w:p>
        </w:tc>
        <w:tc>
          <w:tcPr>
            <w:tcW w:w="5954" w:type="dxa"/>
            <w:tcBorders>
              <w:top w:val="single" w:sz="4" w:space="0" w:color="000000"/>
              <w:left w:val="single" w:sz="4" w:space="0" w:color="000000"/>
              <w:bottom w:val="single" w:sz="4" w:space="0" w:color="000000"/>
              <w:right w:val="single" w:sz="4" w:space="0" w:color="000000"/>
            </w:tcBorders>
            <w:shd w:val="clear" w:color="auto" w:fill="auto"/>
          </w:tcPr>
          <w:p w:rsidR="00B76D31" w:rsidRPr="00FD4411" w:rsidRDefault="00B76D3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Сохранение отдельных естественных качеств окружающей природной среды путем ограничения хозяйственной деятельности в данной зоне, в частности:</w:t>
            </w:r>
          </w:p>
          <w:p w:rsidR="00B76D31" w:rsidRPr="00FD4411" w:rsidRDefault="00B76D3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089" w:type="dxa"/>
            <w:tcBorders>
              <w:top w:val="single" w:sz="4" w:space="0" w:color="000000"/>
              <w:left w:val="single" w:sz="4" w:space="0" w:color="000000"/>
              <w:bottom w:val="single" w:sz="4" w:space="0" w:color="000000"/>
              <w:right w:val="single" w:sz="4" w:space="0" w:color="000000"/>
            </w:tcBorders>
          </w:tcPr>
          <w:p w:rsidR="00B76D31" w:rsidRPr="00FD4411" w:rsidRDefault="00B76D3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9.1</w:t>
            </w:r>
          </w:p>
        </w:tc>
      </w:tr>
      <w:tr w:rsidR="00B76D31" w:rsidRPr="00FD4411" w:rsidTr="00060D43">
        <w:trPr>
          <w:jc w:val="center"/>
        </w:trPr>
        <w:tc>
          <w:tcPr>
            <w:tcW w:w="1809" w:type="dxa"/>
            <w:tcBorders>
              <w:top w:val="single" w:sz="4" w:space="0" w:color="000000"/>
              <w:left w:val="single" w:sz="4" w:space="0" w:color="000000"/>
              <w:bottom w:val="single" w:sz="4" w:space="0" w:color="000000"/>
            </w:tcBorders>
            <w:shd w:val="clear" w:color="auto" w:fill="auto"/>
          </w:tcPr>
          <w:p w:rsidR="00B76D31" w:rsidRPr="00FD4411" w:rsidRDefault="00B76D3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Предоставление коммунальных услуг</w:t>
            </w:r>
          </w:p>
        </w:tc>
        <w:tc>
          <w:tcPr>
            <w:tcW w:w="5954" w:type="dxa"/>
            <w:tcBorders>
              <w:top w:val="single" w:sz="4" w:space="0" w:color="000000"/>
              <w:left w:val="single" w:sz="4" w:space="0" w:color="000000"/>
              <w:bottom w:val="single" w:sz="4" w:space="0" w:color="000000"/>
              <w:right w:val="single" w:sz="4" w:space="0" w:color="000000"/>
            </w:tcBorders>
            <w:shd w:val="clear" w:color="auto" w:fill="auto"/>
          </w:tcPr>
          <w:p w:rsidR="00B76D31" w:rsidRPr="00FD4411" w:rsidRDefault="00B76D3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089" w:type="dxa"/>
            <w:tcBorders>
              <w:top w:val="single" w:sz="4" w:space="0" w:color="000000"/>
              <w:left w:val="single" w:sz="4" w:space="0" w:color="000000"/>
              <w:bottom w:val="single" w:sz="4" w:space="0" w:color="000000"/>
              <w:right w:val="single" w:sz="4" w:space="0" w:color="000000"/>
            </w:tcBorders>
          </w:tcPr>
          <w:p w:rsidR="00B76D31" w:rsidRPr="00FD4411" w:rsidRDefault="00B76D3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3.1.1</w:t>
            </w:r>
          </w:p>
        </w:tc>
      </w:tr>
      <w:tr w:rsidR="00B76D31" w:rsidRPr="00FD4411" w:rsidTr="00060D43">
        <w:trPr>
          <w:jc w:val="center"/>
        </w:trPr>
        <w:tc>
          <w:tcPr>
            <w:tcW w:w="1809" w:type="dxa"/>
            <w:tcBorders>
              <w:top w:val="single" w:sz="4" w:space="0" w:color="000000"/>
              <w:left w:val="single" w:sz="4" w:space="0" w:color="000000"/>
              <w:bottom w:val="single" w:sz="4" w:space="0" w:color="000000"/>
            </w:tcBorders>
            <w:shd w:val="clear" w:color="auto" w:fill="auto"/>
          </w:tcPr>
          <w:p w:rsidR="00B76D31" w:rsidRPr="00FD4411" w:rsidRDefault="00B76D3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Улично-дорожная сеть</w:t>
            </w:r>
          </w:p>
        </w:tc>
        <w:tc>
          <w:tcPr>
            <w:tcW w:w="5954" w:type="dxa"/>
            <w:tcBorders>
              <w:top w:val="single" w:sz="4" w:space="0" w:color="000000"/>
              <w:left w:val="single" w:sz="4" w:space="0" w:color="000000"/>
              <w:bottom w:val="single" w:sz="4" w:space="0" w:color="000000"/>
              <w:right w:val="single" w:sz="4" w:space="0" w:color="000000"/>
            </w:tcBorders>
            <w:shd w:val="clear" w:color="auto" w:fill="auto"/>
          </w:tcPr>
          <w:p w:rsidR="00B76D31" w:rsidRPr="00FD4411" w:rsidRDefault="00B76D3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FD4411">
              <w:rPr>
                <w:rFonts w:ascii="Times New Roman" w:hAnsi="Times New Roman"/>
                <w:color w:val="000000"/>
                <w:sz w:val="24"/>
                <w:szCs w:val="24"/>
              </w:rPr>
              <w:t>велотранспортной</w:t>
            </w:r>
            <w:proofErr w:type="spellEnd"/>
            <w:r w:rsidRPr="00FD4411">
              <w:rPr>
                <w:rFonts w:ascii="Times New Roman" w:hAnsi="Times New Roman"/>
                <w:color w:val="000000"/>
                <w:sz w:val="24"/>
                <w:szCs w:val="24"/>
              </w:rPr>
              <w:t xml:space="preserve"> и инженерной инфраструктуры;</w:t>
            </w:r>
          </w:p>
          <w:p w:rsidR="00B76D31" w:rsidRPr="00FD4411" w:rsidRDefault="00B76D3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089" w:type="dxa"/>
            <w:tcBorders>
              <w:top w:val="single" w:sz="4" w:space="0" w:color="000000"/>
              <w:left w:val="single" w:sz="4" w:space="0" w:color="000000"/>
              <w:bottom w:val="single" w:sz="4" w:space="0" w:color="000000"/>
              <w:right w:val="single" w:sz="4" w:space="0" w:color="000000"/>
            </w:tcBorders>
          </w:tcPr>
          <w:p w:rsidR="00B76D31" w:rsidRPr="00FD4411" w:rsidRDefault="00B76D3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12.0.1</w:t>
            </w:r>
          </w:p>
        </w:tc>
      </w:tr>
      <w:tr w:rsidR="00B76D31" w:rsidRPr="00FD4411" w:rsidTr="005C1AC8">
        <w:trPr>
          <w:jc w:val="center"/>
        </w:trPr>
        <w:tc>
          <w:tcPr>
            <w:tcW w:w="1809" w:type="dxa"/>
            <w:tcBorders>
              <w:top w:val="single" w:sz="4" w:space="0" w:color="000000"/>
              <w:left w:val="single" w:sz="4" w:space="0" w:color="000000"/>
              <w:bottom w:val="single" w:sz="4" w:space="0" w:color="000000"/>
            </w:tcBorders>
            <w:shd w:val="clear" w:color="auto" w:fill="auto"/>
          </w:tcPr>
          <w:p w:rsidR="00B76D31" w:rsidRPr="00FD4411" w:rsidRDefault="00B76D3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Благоустройство территории</w:t>
            </w:r>
          </w:p>
        </w:tc>
        <w:tc>
          <w:tcPr>
            <w:tcW w:w="5954" w:type="dxa"/>
            <w:tcBorders>
              <w:top w:val="single" w:sz="4" w:space="0" w:color="000000"/>
              <w:left w:val="single" w:sz="4" w:space="0" w:color="000000"/>
              <w:bottom w:val="single" w:sz="4" w:space="0" w:color="000000"/>
              <w:right w:val="single" w:sz="4" w:space="0" w:color="000000"/>
            </w:tcBorders>
            <w:shd w:val="clear" w:color="auto" w:fill="auto"/>
          </w:tcPr>
          <w:p w:rsidR="00B76D31" w:rsidRPr="00FD4411" w:rsidRDefault="00B76D3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089" w:type="dxa"/>
            <w:tcBorders>
              <w:top w:val="single" w:sz="4" w:space="0" w:color="000000"/>
              <w:left w:val="single" w:sz="4" w:space="0" w:color="000000"/>
              <w:bottom w:val="single" w:sz="4" w:space="0" w:color="000000"/>
              <w:right w:val="single" w:sz="4" w:space="0" w:color="000000"/>
            </w:tcBorders>
          </w:tcPr>
          <w:p w:rsidR="00B76D31" w:rsidRPr="00FD4411" w:rsidRDefault="00B76D3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12.0.2</w:t>
            </w:r>
          </w:p>
        </w:tc>
      </w:tr>
    </w:tbl>
    <w:p w:rsidR="003F71CB" w:rsidRDefault="001B4536" w:rsidP="003F71CB">
      <w:pPr>
        <w:pStyle w:val="ConsNormal"/>
        <w:widowControl/>
        <w:tabs>
          <w:tab w:val="left" w:pos="900"/>
        </w:tabs>
        <w:spacing w:line="23" w:lineRule="atLeast"/>
        <w:ind w:firstLine="709"/>
        <w:jc w:val="both"/>
        <w:rPr>
          <w:rFonts w:ascii="Times New Roman" w:hAnsi="Times New Roman" w:cs="Times New Roman"/>
          <w:b/>
          <w:color w:val="000000"/>
          <w:sz w:val="22"/>
          <w:szCs w:val="22"/>
        </w:rPr>
      </w:pPr>
      <w:r>
        <w:rPr>
          <w:rFonts w:ascii="Times New Roman" w:hAnsi="Times New Roman" w:cs="Times New Roman"/>
          <w:b/>
          <w:color w:val="000000"/>
          <w:sz w:val="22"/>
          <w:szCs w:val="22"/>
        </w:rPr>
        <w:t>Условно разрешённые виды использования:</w:t>
      </w:r>
    </w:p>
    <w:tbl>
      <w:tblPr>
        <w:tblW w:w="9585" w:type="dxa"/>
        <w:jc w:val="center"/>
        <w:tblLayout w:type="fixed"/>
        <w:tblLook w:val="0000" w:firstRow="0" w:lastRow="0" w:firstColumn="0" w:lastColumn="0" w:noHBand="0" w:noVBand="0"/>
      </w:tblPr>
      <w:tblGrid>
        <w:gridCol w:w="2559"/>
        <w:gridCol w:w="5468"/>
        <w:gridCol w:w="1558"/>
      </w:tblGrid>
      <w:tr w:rsidR="001B4536" w:rsidRPr="00FD4411" w:rsidTr="00494E45">
        <w:trPr>
          <w:jc w:val="center"/>
        </w:trPr>
        <w:tc>
          <w:tcPr>
            <w:tcW w:w="2559" w:type="dxa"/>
            <w:tcBorders>
              <w:top w:val="single" w:sz="4" w:space="0" w:color="000000"/>
              <w:left w:val="single" w:sz="4" w:space="0" w:color="000000"/>
              <w:bottom w:val="single" w:sz="4" w:space="0" w:color="000000"/>
            </w:tcBorders>
            <w:shd w:val="clear" w:color="auto" w:fill="auto"/>
          </w:tcPr>
          <w:p w:rsidR="001B4536" w:rsidRPr="00FD4411" w:rsidRDefault="001B4536" w:rsidP="00494E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Связь</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1B4536" w:rsidRPr="00FD4411" w:rsidRDefault="001B4536" w:rsidP="00494E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558" w:type="dxa"/>
            <w:tcBorders>
              <w:top w:val="single" w:sz="4" w:space="0" w:color="000000"/>
              <w:left w:val="single" w:sz="4" w:space="0" w:color="000000"/>
              <w:bottom w:val="single" w:sz="4" w:space="0" w:color="000000"/>
              <w:right w:val="single" w:sz="4" w:space="0" w:color="000000"/>
            </w:tcBorders>
          </w:tcPr>
          <w:p w:rsidR="001B4536" w:rsidRPr="00FD4411" w:rsidRDefault="001B4536" w:rsidP="00494E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6.8</w:t>
            </w:r>
          </w:p>
        </w:tc>
      </w:tr>
    </w:tbl>
    <w:p w:rsidR="001B4536" w:rsidRPr="00FD4411" w:rsidRDefault="001B4536" w:rsidP="003F71CB">
      <w:pPr>
        <w:pStyle w:val="ConsNormal"/>
        <w:widowControl/>
        <w:tabs>
          <w:tab w:val="left" w:pos="900"/>
        </w:tabs>
        <w:spacing w:line="23" w:lineRule="atLeast"/>
        <w:ind w:firstLine="709"/>
        <w:jc w:val="both"/>
        <w:rPr>
          <w:rFonts w:ascii="Times New Roman" w:hAnsi="Times New Roman" w:cs="Times New Roman"/>
          <w:b/>
          <w:color w:val="000000"/>
          <w:sz w:val="22"/>
          <w:szCs w:val="22"/>
        </w:rPr>
      </w:pPr>
    </w:p>
    <w:p w:rsidR="003F71CB" w:rsidRPr="00FD4411" w:rsidRDefault="003F71CB" w:rsidP="003F71CB">
      <w:pPr>
        <w:pStyle w:val="ConsNormal"/>
        <w:widowControl/>
        <w:tabs>
          <w:tab w:val="left" w:pos="900"/>
        </w:tabs>
        <w:spacing w:line="23" w:lineRule="atLeast"/>
        <w:ind w:firstLine="709"/>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Вспомогательные виды разрешенного использования:</w:t>
      </w:r>
    </w:p>
    <w:tbl>
      <w:tblPr>
        <w:tblW w:w="5000" w:type="pct"/>
        <w:jc w:val="center"/>
        <w:tblLayout w:type="fixed"/>
        <w:tblLook w:val="0000" w:firstRow="0" w:lastRow="0" w:firstColumn="0" w:lastColumn="0" w:noHBand="0" w:noVBand="0"/>
      </w:tblPr>
      <w:tblGrid>
        <w:gridCol w:w="1809"/>
        <w:gridCol w:w="5954"/>
        <w:gridCol w:w="2089"/>
      </w:tblGrid>
      <w:tr w:rsidR="003F71CB" w:rsidRPr="00FD4411" w:rsidTr="005D42DD">
        <w:trPr>
          <w:tblHeader/>
          <w:jc w:val="center"/>
        </w:trPr>
        <w:tc>
          <w:tcPr>
            <w:tcW w:w="1809" w:type="dxa"/>
            <w:tcBorders>
              <w:top w:val="single" w:sz="4" w:space="0" w:color="000000"/>
              <w:left w:val="single" w:sz="4" w:space="0" w:color="000000"/>
              <w:bottom w:val="single" w:sz="4" w:space="0" w:color="000000"/>
            </w:tcBorders>
            <w:shd w:val="clear" w:color="auto" w:fill="auto"/>
            <w:vAlign w:val="center"/>
          </w:tcPr>
          <w:p w:rsidR="003F71CB" w:rsidRPr="00FD4411" w:rsidRDefault="003F71CB" w:rsidP="005D42DD">
            <w:pPr>
              <w:pStyle w:val="af5"/>
              <w:rPr>
                <w:color w:val="000000"/>
                <w:szCs w:val="22"/>
              </w:rPr>
            </w:pPr>
            <w:r w:rsidRPr="00FD4411">
              <w:rPr>
                <w:color w:val="000000"/>
                <w:szCs w:val="22"/>
              </w:rPr>
              <w:t xml:space="preserve">Вид разрешенного использования </w:t>
            </w:r>
            <w:r w:rsidRPr="00FD4411">
              <w:rPr>
                <w:color w:val="000000"/>
                <w:szCs w:val="22"/>
              </w:rPr>
              <w:br/>
              <w:t xml:space="preserve">земельных участков и объектов </w:t>
            </w:r>
            <w:r w:rsidRPr="00FD4411">
              <w:rPr>
                <w:color w:val="000000"/>
                <w:szCs w:val="22"/>
              </w:rPr>
              <w:br/>
              <w:t>кап</w:t>
            </w:r>
            <w:r w:rsidRPr="00FD4411">
              <w:rPr>
                <w:color w:val="000000"/>
                <w:szCs w:val="22"/>
              </w:rPr>
              <w:t>и</w:t>
            </w:r>
            <w:r w:rsidRPr="00FD4411">
              <w:rPr>
                <w:color w:val="000000"/>
                <w:szCs w:val="22"/>
              </w:rPr>
              <w:t>тального строительства</w:t>
            </w:r>
          </w:p>
        </w:tc>
        <w:tc>
          <w:tcPr>
            <w:tcW w:w="59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71CB" w:rsidRPr="00FD4411" w:rsidRDefault="003F71CB" w:rsidP="005D42DD">
            <w:pPr>
              <w:pStyle w:val="af5"/>
              <w:rPr>
                <w:color w:val="000000"/>
                <w:szCs w:val="22"/>
              </w:rPr>
            </w:pPr>
            <w:r w:rsidRPr="00FD4411">
              <w:rPr>
                <w:color w:val="000000"/>
                <w:szCs w:val="22"/>
              </w:rPr>
              <w:t>Описание вида разрешенного использования земельного участка</w:t>
            </w:r>
          </w:p>
        </w:tc>
        <w:tc>
          <w:tcPr>
            <w:tcW w:w="2089" w:type="dxa"/>
            <w:tcBorders>
              <w:top w:val="single" w:sz="4" w:space="0" w:color="000000"/>
              <w:left w:val="single" w:sz="4" w:space="0" w:color="000000"/>
              <w:bottom w:val="single" w:sz="4" w:space="0" w:color="000000"/>
              <w:right w:val="single" w:sz="4" w:space="0" w:color="000000"/>
            </w:tcBorders>
          </w:tcPr>
          <w:p w:rsidR="003F71CB" w:rsidRPr="00FD4411" w:rsidRDefault="003F71CB" w:rsidP="005D42DD">
            <w:pPr>
              <w:pStyle w:val="af5"/>
              <w:rPr>
                <w:color w:val="000000"/>
                <w:szCs w:val="22"/>
              </w:rPr>
            </w:pPr>
            <w:r w:rsidRPr="00FD4411">
              <w:rPr>
                <w:color w:val="000000"/>
                <w:szCs w:val="22"/>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B76D31" w:rsidRPr="00FD4411" w:rsidTr="005D42DD">
        <w:trPr>
          <w:jc w:val="center"/>
        </w:trPr>
        <w:tc>
          <w:tcPr>
            <w:tcW w:w="1809" w:type="dxa"/>
            <w:tcBorders>
              <w:top w:val="single" w:sz="4" w:space="0" w:color="000000"/>
              <w:left w:val="single" w:sz="4" w:space="0" w:color="000000"/>
              <w:bottom w:val="single" w:sz="4" w:space="0" w:color="000000"/>
            </w:tcBorders>
            <w:shd w:val="clear" w:color="auto" w:fill="auto"/>
          </w:tcPr>
          <w:p w:rsidR="00B76D31" w:rsidRPr="00FD4411" w:rsidRDefault="00B76D3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Предоставление коммунальных услуг</w:t>
            </w:r>
          </w:p>
        </w:tc>
        <w:tc>
          <w:tcPr>
            <w:tcW w:w="5954" w:type="dxa"/>
            <w:tcBorders>
              <w:top w:val="single" w:sz="4" w:space="0" w:color="000000"/>
              <w:left w:val="single" w:sz="4" w:space="0" w:color="000000"/>
              <w:bottom w:val="single" w:sz="4" w:space="0" w:color="000000"/>
              <w:right w:val="single" w:sz="4" w:space="0" w:color="000000"/>
            </w:tcBorders>
            <w:shd w:val="clear" w:color="auto" w:fill="auto"/>
          </w:tcPr>
          <w:p w:rsidR="00B76D31" w:rsidRPr="00FD4411" w:rsidRDefault="00B76D3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089" w:type="dxa"/>
            <w:tcBorders>
              <w:top w:val="single" w:sz="4" w:space="0" w:color="000000"/>
              <w:left w:val="single" w:sz="4" w:space="0" w:color="000000"/>
              <w:bottom w:val="single" w:sz="4" w:space="0" w:color="000000"/>
              <w:right w:val="single" w:sz="4" w:space="0" w:color="000000"/>
            </w:tcBorders>
          </w:tcPr>
          <w:p w:rsidR="00B76D31" w:rsidRPr="00FD4411" w:rsidRDefault="00B76D3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3.1.1</w:t>
            </w:r>
          </w:p>
        </w:tc>
      </w:tr>
      <w:tr w:rsidR="00B76D31" w:rsidRPr="00FD4411" w:rsidTr="005D42DD">
        <w:trPr>
          <w:jc w:val="center"/>
        </w:trPr>
        <w:tc>
          <w:tcPr>
            <w:tcW w:w="1809" w:type="dxa"/>
            <w:tcBorders>
              <w:top w:val="single" w:sz="4" w:space="0" w:color="000000"/>
              <w:left w:val="single" w:sz="4" w:space="0" w:color="000000"/>
              <w:bottom w:val="single" w:sz="4" w:space="0" w:color="000000"/>
            </w:tcBorders>
            <w:shd w:val="clear" w:color="auto" w:fill="auto"/>
          </w:tcPr>
          <w:p w:rsidR="00B76D31" w:rsidRPr="00FD4411" w:rsidRDefault="00B76D3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Спорт</w:t>
            </w:r>
          </w:p>
        </w:tc>
        <w:tc>
          <w:tcPr>
            <w:tcW w:w="5954" w:type="dxa"/>
            <w:tcBorders>
              <w:top w:val="single" w:sz="4" w:space="0" w:color="000000"/>
              <w:left w:val="single" w:sz="4" w:space="0" w:color="000000"/>
              <w:bottom w:val="single" w:sz="4" w:space="0" w:color="000000"/>
              <w:right w:val="single" w:sz="4" w:space="0" w:color="000000"/>
            </w:tcBorders>
            <w:shd w:val="clear" w:color="auto" w:fill="auto"/>
          </w:tcPr>
          <w:p w:rsidR="00B76D31" w:rsidRPr="00FD4411" w:rsidRDefault="00B76D3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2089" w:type="dxa"/>
            <w:tcBorders>
              <w:top w:val="single" w:sz="4" w:space="0" w:color="000000"/>
              <w:left w:val="single" w:sz="4" w:space="0" w:color="000000"/>
              <w:bottom w:val="single" w:sz="4" w:space="0" w:color="000000"/>
              <w:right w:val="single" w:sz="4" w:space="0" w:color="000000"/>
            </w:tcBorders>
          </w:tcPr>
          <w:p w:rsidR="00B76D31" w:rsidRPr="00FD4411" w:rsidRDefault="00B76D31" w:rsidP="00255963">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5.1</w:t>
            </w:r>
          </w:p>
        </w:tc>
      </w:tr>
    </w:tbl>
    <w:p w:rsidR="003F71CB" w:rsidRPr="00FD4411" w:rsidRDefault="003F71CB" w:rsidP="003F71CB">
      <w:pPr>
        <w:pStyle w:val="ConsNormal"/>
        <w:widowControl/>
        <w:tabs>
          <w:tab w:val="left" w:pos="900"/>
        </w:tabs>
        <w:spacing w:line="23" w:lineRule="atLeast"/>
        <w:ind w:firstLine="709"/>
        <w:jc w:val="both"/>
        <w:rPr>
          <w:rFonts w:ascii="Times New Roman" w:hAnsi="Times New Roman" w:cs="Times New Roman"/>
          <w:b/>
          <w:color w:val="000000"/>
          <w:sz w:val="22"/>
          <w:szCs w:val="22"/>
        </w:rPr>
      </w:pPr>
    </w:p>
    <w:p w:rsidR="003F71CB" w:rsidRPr="00FD4411" w:rsidRDefault="003F71CB" w:rsidP="003F71CB">
      <w:pPr>
        <w:widowControl/>
        <w:suppressAutoHyphens w:val="0"/>
        <w:autoSpaceDN w:val="0"/>
        <w:adjustRightInd w:val="0"/>
        <w:spacing w:line="240" w:lineRule="auto"/>
        <w:ind w:firstLine="540"/>
        <w:rPr>
          <w:rFonts w:ascii="Times New Roman" w:hAnsi="Times New Roman" w:cs="Times New Roman"/>
          <w:color w:val="000000"/>
          <w:sz w:val="22"/>
          <w:szCs w:val="22"/>
        </w:rPr>
      </w:pPr>
      <w:hyperlink r:id="rId60" w:history="1">
        <w:r w:rsidRPr="00FD4411">
          <w:rPr>
            <w:rFonts w:ascii="Times New Roman" w:hAnsi="Times New Roman" w:cs="Times New Roman"/>
            <w:b/>
            <w:bCs/>
            <w:color w:val="000000"/>
            <w:sz w:val="22"/>
            <w:szCs w:val="22"/>
            <w:lang w:eastAsia="ru-RU"/>
          </w:rPr>
          <w:t>Предельные</w:t>
        </w:r>
      </w:hyperlink>
      <w:r w:rsidRPr="00FD4411">
        <w:rPr>
          <w:rFonts w:ascii="Times New Roman" w:hAnsi="Times New Roman" w:cs="Times New Roman"/>
          <w:b/>
          <w:bCs/>
          <w:color w:val="000000"/>
          <w:sz w:val="22"/>
          <w:szCs w:val="22"/>
          <w:lang w:eastAsia="ru-RU"/>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FD4411">
        <w:rPr>
          <w:rFonts w:ascii="Times New Roman" w:hAnsi="Times New Roman" w:cs="Times New Roman"/>
          <w:b/>
          <w:color w:val="000000"/>
          <w:sz w:val="22"/>
          <w:szCs w:val="22"/>
        </w:rPr>
        <w:t>:</w:t>
      </w:r>
    </w:p>
    <w:tbl>
      <w:tblPr>
        <w:tblW w:w="9923" w:type="dxa"/>
        <w:jc w:val="center"/>
        <w:tblLayout w:type="fixed"/>
        <w:tblLook w:val="0000" w:firstRow="0" w:lastRow="0" w:firstColumn="0" w:lastColumn="0" w:noHBand="0" w:noVBand="0"/>
      </w:tblPr>
      <w:tblGrid>
        <w:gridCol w:w="711"/>
        <w:gridCol w:w="5386"/>
        <w:gridCol w:w="3826"/>
      </w:tblGrid>
      <w:tr w:rsidR="003F71CB" w:rsidRPr="00FD4411" w:rsidTr="005D42DD">
        <w:trPr>
          <w:tblHeader/>
          <w:jc w:val="center"/>
        </w:trPr>
        <w:tc>
          <w:tcPr>
            <w:tcW w:w="711"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5"/>
              <w:rPr>
                <w:color w:val="000000"/>
                <w:szCs w:val="22"/>
              </w:rPr>
            </w:pPr>
            <w:bookmarkStart w:id="73" w:name="_Toc421696751"/>
            <w:r w:rsidRPr="00FD4411">
              <w:rPr>
                <w:color w:val="000000"/>
                <w:szCs w:val="22"/>
              </w:rPr>
              <w:t>№</w:t>
            </w:r>
          </w:p>
        </w:tc>
        <w:tc>
          <w:tcPr>
            <w:tcW w:w="5386"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5"/>
              <w:rPr>
                <w:color w:val="000000"/>
                <w:szCs w:val="22"/>
              </w:rPr>
            </w:pPr>
            <w:r w:rsidRPr="00FD4411">
              <w:rPr>
                <w:color w:val="000000"/>
                <w:szCs w:val="22"/>
              </w:rPr>
              <w:t>Предельные размеры и параметры</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3F71CB" w:rsidRPr="00FD4411" w:rsidRDefault="003F71CB" w:rsidP="005D42DD">
            <w:pPr>
              <w:pStyle w:val="af5"/>
              <w:rPr>
                <w:color w:val="000000"/>
                <w:szCs w:val="22"/>
              </w:rPr>
            </w:pPr>
            <w:r w:rsidRPr="00FD4411">
              <w:rPr>
                <w:color w:val="000000"/>
                <w:szCs w:val="22"/>
              </w:rPr>
              <w:t>Значения предельных размеров и п</w:t>
            </w:r>
            <w:r w:rsidRPr="00FD4411">
              <w:rPr>
                <w:color w:val="000000"/>
                <w:szCs w:val="22"/>
              </w:rPr>
              <w:t>а</w:t>
            </w:r>
            <w:r w:rsidRPr="00FD4411">
              <w:rPr>
                <w:color w:val="000000"/>
                <w:szCs w:val="22"/>
              </w:rPr>
              <w:t>раметров</w:t>
            </w:r>
          </w:p>
        </w:tc>
      </w:tr>
      <w:tr w:rsidR="003F71CB"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6"/>
              <w:rPr>
                <w:color w:val="000000"/>
                <w:lang w:val="ru-RU"/>
              </w:rPr>
            </w:pPr>
            <w:r w:rsidRPr="00FD4411">
              <w:rPr>
                <w:color w:val="000000"/>
                <w:lang w:val="ru-RU"/>
              </w:rPr>
              <w:t>1</w:t>
            </w:r>
          </w:p>
        </w:tc>
        <w:tc>
          <w:tcPr>
            <w:tcW w:w="5386"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6"/>
              <w:rPr>
                <w:color w:val="000000"/>
                <w:lang w:val="ru-RU"/>
              </w:rPr>
            </w:pPr>
            <w:r w:rsidRPr="00FD4411">
              <w:rPr>
                <w:color w:val="000000"/>
                <w:lang w:val="ru-RU"/>
              </w:rPr>
              <w:t>Минимальная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3F71CB" w:rsidRPr="00FD4411" w:rsidRDefault="003F71CB" w:rsidP="005D42DD">
            <w:pPr>
              <w:pStyle w:val="af3"/>
              <w:rPr>
                <w:color w:val="000000"/>
                <w:lang w:val="ru-RU"/>
              </w:rPr>
            </w:pPr>
          </w:p>
        </w:tc>
      </w:tr>
      <w:tr w:rsidR="003F71CB"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6"/>
              <w:rPr>
                <w:b w:val="0"/>
                <w:color w:val="000000"/>
                <w:lang w:val="ru-RU"/>
              </w:rPr>
            </w:pPr>
            <w:r w:rsidRPr="00FD4411">
              <w:rPr>
                <w:b w:val="0"/>
                <w:color w:val="000000"/>
                <w:lang w:val="ru-RU"/>
              </w:rPr>
              <w:t>1.1.</w:t>
            </w:r>
          </w:p>
        </w:tc>
        <w:tc>
          <w:tcPr>
            <w:tcW w:w="5386"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6"/>
              <w:rPr>
                <w:b w:val="0"/>
                <w:color w:val="000000"/>
                <w:lang w:val="ru-RU"/>
              </w:rPr>
            </w:pPr>
            <w:r w:rsidRPr="00FD4411">
              <w:rPr>
                <w:b w:val="0"/>
                <w:color w:val="000000"/>
                <w:lang w:val="ru-RU"/>
              </w:rPr>
              <w:t>С видом использования «Спорт»</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3F71CB" w:rsidRPr="00FD4411" w:rsidRDefault="00E32F4C" w:rsidP="005D42DD">
            <w:pPr>
              <w:pStyle w:val="af3"/>
              <w:rPr>
                <w:color w:val="000000"/>
                <w:lang w:val="ru-RU"/>
              </w:rPr>
            </w:pPr>
            <w:smartTag w:uri="urn:schemas-microsoft-com:office:smarttags" w:element="metricconverter">
              <w:smartTagPr>
                <w:attr w:name="ProductID" w:val="50 м2"/>
              </w:smartTagPr>
              <w:r w:rsidRPr="00FD4411">
                <w:rPr>
                  <w:color w:val="000000"/>
                  <w:lang w:val="ru-RU"/>
                </w:rPr>
                <w:t>50</w:t>
              </w:r>
              <w:r w:rsidR="003F71CB" w:rsidRPr="00FD4411">
                <w:rPr>
                  <w:color w:val="000000"/>
                  <w:lang w:val="ru-RU"/>
                </w:rPr>
                <w:t xml:space="preserve"> м2</w:t>
              </w:r>
            </w:smartTag>
          </w:p>
        </w:tc>
      </w:tr>
      <w:tr w:rsidR="003F71CB"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6"/>
              <w:rPr>
                <w:b w:val="0"/>
                <w:color w:val="000000"/>
                <w:lang w:val="ru-RU"/>
              </w:rPr>
            </w:pPr>
            <w:r w:rsidRPr="00FD4411">
              <w:rPr>
                <w:b w:val="0"/>
                <w:color w:val="000000"/>
                <w:lang w:val="ru-RU"/>
              </w:rPr>
              <w:t>1.2.</w:t>
            </w:r>
          </w:p>
        </w:tc>
        <w:tc>
          <w:tcPr>
            <w:tcW w:w="5386"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6"/>
              <w:rPr>
                <w:b w:val="0"/>
                <w:color w:val="000000"/>
                <w:lang w:val="ru-RU"/>
              </w:rPr>
            </w:pPr>
            <w:r w:rsidRPr="00FD4411">
              <w:rPr>
                <w:b w:val="0"/>
                <w:color w:val="000000"/>
                <w:lang w:val="ru-RU"/>
              </w:rPr>
              <w:t>С видом использования «Туристическое обслуживание», «Санаторная деятельность»</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3F71CB" w:rsidRPr="00FD4411" w:rsidRDefault="00E32F4C" w:rsidP="005D42DD">
            <w:pPr>
              <w:pStyle w:val="af3"/>
              <w:rPr>
                <w:color w:val="000000"/>
                <w:lang w:val="ru-RU"/>
              </w:rPr>
            </w:pPr>
            <w:smartTag w:uri="urn:schemas-microsoft-com:office:smarttags" w:element="metricconverter">
              <w:smartTagPr>
                <w:attr w:name="ProductID" w:val="50 м2"/>
              </w:smartTagPr>
              <w:r w:rsidRPr="00FD4411">
                <w:rPr>
                  <w:color w:val="000000"/>
                  <w:lang w:val="ru-RU"/>
                </w:rPr>
                <w:t>50</w:t>
              </w:r>
              <w:r w:rsidR="003F71CB" w:rsidRPr="00FD4411">
                <w:rPr>
                  <w:color w:val="000000"/>
                  <w:lang w:val="ru-RU"/>
                </w:rPr>
                <w:t xml:space="preserve"> м2</w:t>
              </w:r>
            </w:smartTag>
          </w:p>
        </w:tc>
      </w:tr>
      <w:tr w:rsidR="003F71CB"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6"/>
              <w:rPr>
                <w:b w:val="0"/>
                <w:color w:val="000000"/>
                <w:lang w:val="ru-RU"/>
              </w:rPr>
            </w:pPr>
            <w:r w:rsidRPr="00FD4411">
              <w:rPr>
                <w:b w:val="0"/>
                <w:color w:val="000000"/>
                <w:lang w:val="ru-RU"/>
              </w:rPr>
              <w:t>1.3.</w:t>
            </w:r>
          </w:p>
        </w:tc>
        <w:tc>
          <w:tcPr>
            <w:tcW w:w="5386"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6"/>
              <w:rPr>
                <w:b w:val="0"/>
                <w:color w:val="000000"/>
                <w:lang w:val="ru-RU"/>
              </w:rPr>
            </w:pPr>
            <w:r w:rsidRPr="00FD4411">
              <w:rPr>
                <w:b w:val="0"/>
                <w:color w:val="000000"/>
                <w:lang w:val="ru-RU"/>
              </w:rPr>
              <w:t>С другими видами использования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3F71CB" w:rsidRPr="00FD4411" w:rsidRDefault="003F71CB" w:rsidP="005D42DD">
            <w:pPr>
              <w:pStyle w:val="af3"/>
              <w:rPr>
                <w:color w:val="000000"/>
                <w:lang w:val="ru-RU"/>
              </w:rPr>
            </w:pPr>
            <w:r w:rsidRPr="00FD4411">
              <w:rPr>
                <w:color w:val="000000"/>
                <w:lang w:val="ru-RU"/>
              </w:rPr>
              <w:t xml:space="preserve">не подлежит установлению </w:t>
            </w:r>
          </w:p>
        </w:tc>
      </w:tr>
      <w:tr w:rsidR="003F71CB"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6"/>
              <w:rPr>
                <w:color w:val="000000"/>
                <w:lang w:val="ru-RU"/>
              </w:rPr>
            </w:pPr>
            <w:r w:rsidRPr="00FD4411">
              <w:rPr>
                <w:color w:val="000000"/>
                <w:lang w:val="ru-RU"/>
              </w:rPr>
              <w:t>2</w:t>
            </w:r>
          </w:p>
        </w:tc>
        <w:tc>
          <w:tcPr>
            <w:tcW w:w="5386"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6"/>
              <w:rPr>
                <w:color w:val="000000"/>
                <w:lang w:val="ru-RU"/>
              </w:rPr>
            </w:pPr>
            <w:r w:rsidRPr="00FD4411">
              <w:rPr>
                <w:color w:val="000000"/>
                <w:lang w:val="ru-RU"/>
              </w:rPr>
              <w:t>Максимальная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3F71CB" w:rsidRPr="00FD4411" w:rsidRDefault="003F71CB" w:rsidP="005D42DD">
            <w:pPr>
              <w:pStyle w:val="af3"/>
              <w:rPr>
                <w:color w:val="000000"/>
                <w:lang w:val="ru-RU"/>
              </w:rPr>
            </w:pPr>
          </w:p>
        </w:tc>
      </w:tr>
      <w:tr w:rsidR="003F71CB"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6"/>
              <w:rPr>
                <w:b w:val="0"/>
                <w:color w:val="000000"/>
                <w:lang w:val="ru-RU"/>
              </w:rPr>
            </w:pPr>
            <w:r w:rsidRPr="00FD4411">
              <w:rPr>
                <w:b w:val="0"/>
                <w:color w:val="000000"/>
                <w:lang w:val="ru-RU"/>
              </w:rPr>
              <w:t>2.1.</w:t>
            </w:r>
          </w:p>
        </w:tc>
        <w:tc>
          <w:tcPr>
            <w:tcW w:w="5386"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6"/>
              <w:rPr>
                <w:b w:val="0"/>
                <w:color w:val="000000"/>
                <w:lang w:val="ru-RU"/>
              </w:rPr>
            </w:pPr>
            <w:r w:rsidRPr="00FD4411">
              <w:rPr>
                <w:b w:val="0"/>
                <w:color w:val="000000"/>
                <w:lang w:val="ru-RU"/>
              </w:rPr>
              <w:t>С видом использования «Спорт»</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3F71CB" w:rsidRPr="00FD4411" w:rsidRDefault="003F71CB" w:rsidP="005D42DD">
            <w:pPr>
              <w:pStyle w:val="af3"/>
              <w:rPr>
                <w:color w:val="000000"/>
                <w:lang w:val="ru-RU"/>
              </w:rPr>
            </w:pPr>
            <w:r w:rsidRPr="00FD4411">
              <w:rPr>
                <w:color w:val="000000"/>
                <w:lang w:val="ru-RU"/>
              </w:rPr>
              <w:t>20 000</w:t>
            </w:r>
          </w:p>
        </w:tc>
      </w:tr>
      <w:tr w:rsidR="003F71CB"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6"/>
              <w:rPr>
                <w:b w:val="0"/>
                <w:color w:val="000000"/>
                <w:lang w:val="ru-RU"/>
              </w:rPr>
            </w:pPr>
            <w:r w:rsidRPr="00FD4411">
              <w:rPr>
                <w:b w:val="0"/>
                <w:color w:val="000000"/>
                <w:lang w:val="ru-RU"/>
              </w:rPr>
              <w:t>2.2.</w:t>
            </w:r>
          </w:p>
        </w:tc>
        <w:tc>
          <w:tcPr>
            <w:tcW w:w="5386"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6"/>
              <w:rPr>
                <w:b w:val="0"/>
                <w:color w:val="000000"/>
                <w:lang w:val="ru-RU"/>
              </w:rPr>
            </w:pPr>
            <w:r w:rsidRPr="00FD4411">
              <w:rPr>
                <w:b w:val="0"/>
                <w:color w:val="000000"/>
                <w:lang w:val="ru-RU"/>
              </w:rPr>
              <w:t>С другими видами использования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3F71CB" w:rsidRPr="00FD4411" w:rsidRDefault="003F71CB" w:rsidP="005D42DD">
            <w:pPr>
              <w:pStyle w:val="af3"/>
              <w:rPr>
                <w:color w:val="000000"/>
                <w:lang w:val="ru-RU"/>
              </w:rPr>
            </w:pPr>
            <w:r w:rsidRPr="00FD4411">
              <w:rPr>
                <w:color w:val="000000"/>
                <w:lang w:val="ru-RU"/>
              </w:rPr>
              <w:t xml:space="preserve">не подлежит установлению </w:t>
            </w:r>
          </w:p>
        </w:tc>
      </w:tr>
      <w:tr w:rsidR="003F71CB"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6"/>
              <w:rPr>
                <w:color w:val="000000"/>
                <w:lang w:val="ru-RU"/>
              </w:rPr>
            </w:pPr>
            <w:r w:rsidRPr="00FD4411">
              <w:rPr>
                <w:color w:val="000000"/>
                <w:lang w:val="ru-RU"/>
              </w:rPr>
              <w:t>3</w:t>
            </w:r>
          </w:p>
        </w:tc>
        <w:tc>
          <w:tcPr>
            <w:tcW w:w="5386"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6"/>
              <w:rPr>
                <w:color w:val="000000"/>
                <w:lang w:val="ru-RU"/>
              </w:rPr>
            </w:pPr>
            <w:r w:rsidRPr="00FD4411">
              <w:rPr>
                <w:color w:val="000000"/>
                <w:lang w:val="ru-RU"/>
              </w:rPr>
              <w:t>Минимальные отступы от границ земельных участков в целях определения мест допустимого размещения зданий, строений, сооружений, за пред</w:t>
            </w:r>
            <w:r w:rsidRPr="00FD4411">
              <w:rPr>
                <w:color w:val="000000"/>
                <w:lang w:val="ru-RU"/>
              </w:rPr>
              <w:t>е</w:t>
            </w:r>
            <w:r w:rsidRPr="00FD4411">
              <w:rPr>
                <w:color w:val="000000"/>
                <w:lang w:val="ru-RU"/>
              </w:rPr>
              <w:t>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3F71CB" w:rsidRPr="00FD4411" w:rsidRDefault="003F71CB" w:rsidP="005D42DD">
            <w:pPr>
              <w:pStyle w:val="af3"/>
              <w:rPr>
                <w:color w:val="000000"/>
                <w:lang w:val="ru-RU"/>
              </w:rPr>
            </w:pPr>
          </w:p>
        </w:tc>
      </w:tr>
      <w:tr w:rsidR="003F71CB"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3"/>
              <w:rPr>
                <w:color w:val="000000"/>
                <w:lang w:val="ru-RU"/>
              </w:rPr>
            </w:pPr>
            <w:r w:rsidRPr="00FD4411">
              <w:rPr>
                <w:color w:val="000000"/>
                <w:lang w:val="ru-RU"/>
              </w:rPr>
              <w:t>3.1</w:t>
            </w:r>
          </w:p>
        </w:tc>
        <w:tc>
          <w:tcPr>
            <w:tcW w:w="5386"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3"/>
              <w:rPr>
                <w:color w:val="000000"/>
                <w:lang w:val="ru-RU"/>
              </w:rPr>
            </w:pPr>
            <w:r w:rsidRPr="00FD4411">
              <w:rPr>
                <w:color w:val="000000"/>
                <w:lang w:val="ru-RU"/>
              </w:rPr>
              <w:t>для объектов инженерно-технического обеспечения, автостоянок, автомобильных дорог, пешеходных дорожек и тротуаров, велосипедных дорожек, пешехо</w:t>
            </w:r>
            <w:r w:rsidRPr="00FD4411">
              <w:rPr>
                <w:color w:val="000000"/>
                <w:lang w:val="ru-RU"/>
              </w:rPr>
              <w:t>д</w:t>
            </w:r>
            <w:r w:rsidRPr="00FD4411">
              <w:rPr>
                <w:color w:val="000000"/>
                <w:lang w:val="ru-RU"/>
              </w:rPr>
              <w:t>ных переходов, мостовых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3F71CB" w:rsidRPr="00FD4411" w:rsidRDefault="003F71CB" w:rsidP="005D42DD">
            <w:pPr>
              <w:pStyle w:val="af3"/>
              <w:rPr>
                <w:color w:val="000000"/>
                <w:lang w:val="ru-RU"/>
              </w:rPr>
            </w:pPr>
            <w:smartTag w:uri="urn:schemas-microsoft-com:office:smarttags" w:element="metricconverter">
              <w:smartTagPr>
                <w:attr w:name="ProductID" w:val="0 м"/>
              </w:smartTagPr>
              <w:r w:rsidRPr="00FD4411">
                <w:rPr>
                  <w:color w:val="000000"/>
                  <w:lang w:val="ru-RU"/>
                </w:rPr>
                <w:t>0 м</w:t>
              </w:r>
            </w:smartTag>
          </w:p>
        </w:tc>
      </w:tr>
      <w:tr w:rsidR="003F71CB"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3"/>
              <w:rPr>
                <w:color w:val="000000"/>
                <w:lang w:val="ru-RU"/>
              </w:rPr>
            </w:pPr>
            <w:r w:rsidRPr="00FD4411">
              <w:rPr>
                <w:color w:val="000000"/>
                <w:lang w:val="ru-RU"/>
              </w:rPr>
              <w:t>3.2</w:t>
            </w:r>
          </w:p>
        </w:tc>
        <w:tc>
          <w:tcPr>
            <w:tcW w:w="5386"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3"/>
              <w:rPr>
                <w:color w:val="000000"/>
                <w:lang w:val="ru-RU"/>
              </w:rPr>
            </w:pPr>
            <w:r w:rsidRPr="00FD4411">
              <w:rPr>
                <w:color w:val="000000"/>
                <w:lang w:val="ru-RU"/>
              </w:rPr>
              <w:t>для хозяйственных построек</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3F71CB" w:rsidRPr="00FD4411" w:rsidRDefault="003F71CB" w:rsidP="005D42DD">
            <w:pPr>
              <w:pStyle w:val="af3"/>
              <w:rPr>
                <w:color w:val="000000"/>
                <w:lang w:val="ru-RU"/>
              </w:rPr>
            </w:pPr>
            <w:smartTag w:uri="urn:schemas-microsoft-com:office:smarttags" w:element="metricconverter">
              <w:smartTagPr>
                <w:attr w:name="ProductID" w:val="1 м"/>
              </w:smartTagPr>
              <w:r w:rsidRPr="00FD4411">
                <w:rPr>
                  <w:color w:val="000000"/>
                  <w:lang w:val="ru-RU"/>
                </w:rPr>
                <w:t>1 м</w:t>
              </w:r>
            </w:smartTag>
          </w:p>
        </w:tc>
      </w:tr>
      <w:tr w:rsidR="003F71CB"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3"/>
              <w:rPr>
                <w:color w:val="000000"/>
                <w:lang w:val="ru-RU"/>
              </w:rPr>
            </w:pPr>
            <w:r w:rsidRPr="00FD4411">
              <w:rPr>
                <w:color w:val="000000"/>
                <w:lang w:val="ru-RU"/>
              </w:rPr>
              <w:t>3.3</w:t>
            </w:r>
          </w:p>
        </w:tc>
        <w:tc>
          <w:tcPr>
            <w:tcW w:w="5386"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3"/>
              <w:rPr>
                <w:color w:val="000000"/>
                <w:lang w:val="ru-RU"/>
              </w:rPr>
            </w:pPr>
            <w:r w:rsidRPr="00FD4411">
              <w:rPr>
                <w:color w:val="000000"/>
                <w:lang w:val="ru-RU"/>
              </w:rPr>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3F71CB" w:rsidRPr="00FD4411" w:rsidRDefault="003F71CB" w:rsidP="005D42DD">
            <w:pPr>
              <w:pStyle w:val="af3"/>
              <w:rPr>
                <w:color w:val="000000"/>
                <w:lang w:val="ru-RU"/>
              </w:rPr>
            </w:pPr>
            <w:smartTag w:uri="urn:schemas-microsoft-com:office:smarttags" w:element="metricconverter">
              <w:smartTagPr>
                <w:attr w:name="ProductID" w:val="3 м"/>
              </w:smartTagPr>
              <w:r w:rsidRPr="00FD4411">
                <w:rPr>
                  <w:color w:val="000000"/>
                  <w:lang w:val="ru-RU"/>
                </w:rPr>
                <w:t>3 м</w:t>
              </w:r>
            </w:smartTag>
          </w:p>
        </w:tc>
      </w:tr>
      <w:tr w:rsidR="003F71CB"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6"/>
              <w:rPr>
                <w:color w:val="000000"/>
                <w:lang w:val="ru-RU"/>
              </w:rPr>
            </w:pPr>
            <w:r w:rsidRPr="00FD4411">
              <w:rPr>
                <w:color w:val="000000"/>
                <w:lang w:val="ru-RU"/>
              </w:rPr>
              <w:t>4</w:t>
            </w:r>
          </w:p>
        </w:tc>
        <w:tc>
          <w:tcPr>
            <w:tcW w:w="5386"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6"/>
              <w:rPr>
                <w:color w:val="000000"/>
                <w:lang w:val="ru-RU"/>
              </w:rPr>
            </w:pPr>
            <w:r w:rsidRPr="00FD4411">
              <w:rPr>
                <w:color w:val="000000"/>
                <w:lang w:val="ru-RU"/>
              </w:rPr>
              <w:t>Минимальный отступ от красной линии в целях определения мест допустимого размещения зд</w:t>
            </w:r>
            <w:r w:rsidRPr="00FD4411">
              <w:rPr>
                <w:color w:val="000000"/>
                <w:lang w:val="ru-RU"/>
              </w:rPr>
              <w:t>а</w:t>
            </w:r>
            <w:r w:rsidRPr="00FD4411">
              <w:rPr>
                <w:color w:val="000000"/>
                <w:lang w:val="ru-RU"/>
              </w:rPr>
              <w:t>ний, строений, сооружений, за пределами которых запрещено строительство зданий, строений, соор</w:t>
            </w:r>
            <w:r w:rsidRPr="00FD4411">
              <w:rPr>
                <w:color w:val="000000"/>
                <w:lang w:val="ru-RU"/>
              </w:rPr>
              <w:t>у</w:t>
            </w:r>
            <w:r w:rsidRPr="00FD4411">
              <w:rPr>
                <w:color w:val="000000"/>
                <w:lang w:val="ru-RU"/>
              </w:rPr>
              <w:t>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3F71CB" w:rsidRPr="00FD4411" w:rsidRDefault="003F71CB" w:rsidP="005D42DD">
            <w:pPr>
              <w:pStyle w:val="af3"/>
              <w:rPr>
                <w:color w:val="000000"/>
                <w:lang w:val="ru-RU"/>
              </w:rPr>
            </w:pPr>
          </w:p>
        </w:tc>
      </w:tr>
      <w:tr w:rsidR="003F71CB"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3"/>
              <w:rPr>
                <w:color w:val="000000"/>
                <w:lang w:val="ru-RU"/>
              </w:rPr>
            </w:pPr>
            <w:r w:rsidRPr="00FD4411">
              <w:rPr>
                <w:color w:val="000000"/>
                <w:lang w:val="ru-RU"/>
              </w:rPr>
              <w:t>4.1</w:t>
            </w:r>
          </w:p>
        </w:tc>
        <w:tc>
          <w:tcPr>
            <w:tcW w:w="5386"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3"/>
              <w:rPr>
                <w:color w:val="000000"/>
                <w:lang w:val="ru-RU"/>
              </w:rPr>
            </w:pPr>
            <w:r w:rsidRPr="00FD4411">
              <w:rPr>
                <w:color w:val="000000"/>
                <w:lang w:val="ru-RU"/>
              </w:rPr>
              <w:t>для объектов инженерно-технического обеспечения, автостоянок, автомобильных дорог, пешеходных дорожек и тротуаров, велосипедных дорожек, пешехо</w:t>
            </w:r>
            <w:r w:rsidRPr="00FD4411">
              <w:rPr>
                <w:color w:val="000000"/>
                <w:lang w:val="ru-RU"/>
              </w:rPr>
              <w:t>д</w:t>
            </w:r>
            <w:r w:rsidRPr="00FD4411">
              <w:rPr>
                <w:color w:val="000000"/>
                <w:lang w:val="ru-RU"/>
              </w:rPr>
              <w:t>ных переходов, мостовых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3F71CB" w:rsidRPr="00FD4411" w:rsidRDefault="003F71CB" w:rsidP="005D42DD">
            <w:pPr>
              <w:pStyle w:val="af3"/>
              <w:rPr>
                <w:color w:val="000000"/>
                <w:lang w:val="ru-RU"/>
              </w:rPr>
            </w:pPr>
            <w:smartTag w:uri="urn:schemas-microsoft-com:office:smarttags" w:element="metricconverter">
              <w:smartTagPr>
                <w:attr w:name="ProductID" w:val="0 м"/>
              </w:smartTagPr>
              <w:r w:rsidRPr="00FD4411">
                <w:rPr>
                  <w:color w:val="000000"/>
                  <w:lang w:val="ru-RU"/>
                </w:rPr>
                <w:t>0 м</w:t>
              </w:r>
            </w:smartTag>
          </w:p>
        </w:tc>
      </w:tr>
      <w:tr w:rsidR="003F71CB"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3"/>
              <w:rPr>
                <w:color w:val="000000"/>
                <w:lang w:val="ru-RU"/>
              </w:rPr>
            </w:pPr>
            <w:r w:rsidRPr="00FD4411">
              <w:rPr>
                <w:color w:val="000000"/>
                <w:lang w:val="ru-RU"/>
              </w:rPr>
              <w:t>4.2</w:t>
            </w:r>
          </w:p>
        </w:tc>
        <w:tc>
          <w:tcPr>
            <w:tcW w:w="5386"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3"/>
              <w:rPr>
                <w:color w:val="000000"/>
                <w:lang w:val="ru-RU"/>
              </w:rPr>
            </w:pPr>
            <w:r w:rsidRPr="00FD4411">
              <w:rPr>
                <w:color w:val="000000"/>
                <w:lang w:val="ru-RU"/>
              </w:rPr>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3F71CB" w:rsidRPr="00FD4411" w:rsidRDefault="003F71CB" w:rsidP="005D42DD">
            <w:pPr>
              <w:pStyle w:val="af3"/>
              <w:rPr>
                <w:color w:val="000000"/>
                <w:lang w:val="ru-RU"/>
              </w:rPr>
            </w:pPr>
            <w:smartTag w:uri="urn:schemas-microsoft-com:office:smarttags" w:element="metricconverter">
              <w:smartTagPr>
                <w:attr w:name="ProductID" w:val="5 м"/>
              </w:smartTagPr>
              <w:r w:rsidRPr="00FD4411">
                <w:rPr>
                  <w:color w:val="000000"/>
                  <w:lang w:val="ru-RU"/>
                </w:rPr>
                <w:t>5 м</w:t>
              </w:r>
            </w:smartTag>
          </w:p>
        </w:tc>
      </w:tr>
      <w:tr w:rsidR="003F71CB"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6"/>
              <w:rPr>
                <w:color w:val="000000"/>
                <w:lang w:val="ru-RU"/>
              </w:rPr>
            </w:pPr>
            <w:r w:rsidRPr="00FD4411">
              <w:rPr>
                <w:color w:val="000000"/>
                <w:lang w:val="ru-RU"/>
              </w:rPr>
              <w:t>5</w:t>
            </w:r>
          </w:p>
        </w:tc>
        <w:tc>
          <w:tcPr>
            <w:tcW w:w="5386"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6"/>
              <w:rPr>
                <w:color w:val="000000"/>
                <w:lang w:val="ru-RU"/>
              </w:rPr>
            </w:pPr>
            <w:r w:rsidRPr="00FD4411">
              <w:rPr>
                <w:color w:val="000000"/>
                <w:lang w:val="ru-RU"/>
              </w:rPr>
              <w:t>Предельная (максимальная) высота объектов капитального стро</w:t>
            </w:r>
            <w:r w:rsidRPr="00FD4411">
              <w:rPr>
                <w:color w:val="000000"/>
                <w:lang w:val="ru-RU"/>
              </w:rPr>
              <w:t>и</w:t>
            </w:r>
            <w:r w:rsidRPr="00FD4411">
              <w:rPr>
                <w:color w:val="000000"/>
                <w:lang w:val="ru-RU"/>
              </w:rPr>
              <w:t>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3F71CB" w:rsidRPr="00FD4411" w:rsidRDefault="003F71CB" w:rsidP="005D42DD">
            <w:pPr>
              <w:pStyle w:val="af3"/>
              <w:rPr>
                <w:color w:val="000000"/>
                <w:lang w:val="ru-RU"/>
              </w:rPr>
            </w:pPr>
            <w:r w:rsidRPr="00FD4411">
              <w:rPr>
                <w:color w:val="000000"/>
                <w:lang w:val="ru-RU"/>
              </w:rPr>
              <w:t xml:space="preserve">5 этажей, но не более </w:t>
            </w:r>
            <w:smartTag w:uri="urn:schemas-microsoft-com:office:smarttags" w:element="metricconverter">
              <w:smartTagPr>
                <w:attr w:name="ProductID" w:val="21 м"/>
              </w:smartTagPr>
              <w:r w:rsidRPr="00FD4411">
                <w:rPr>
                  <w:color w:val="000000"/>
                  <w:lang w:val="ru-RU"/>
                </w:rPr>
                <w:t>21 м</w:t>
              </w:r>
            </w:smartTag>
          </w:p>
        </w:tc>
      </w:tr>
      <w:tr w:rsidR="003F71CB"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6"/>
              <w:rPr>
                <w:color w:val="000000"/>
                <w:lang w:val="ru-RU"/>
              </w:rPr>
            </w:pPr>
            <w:r w:rsidRPr="00FD4411">
              <w:rPr>
                <w:color w:val="000000"/>
                <w:lang w:val="ru-RU"/>
              </w:rPr>
              <w:t>6</w:t>
            </w:r>
          </w:p>
        </w:tc>
        <w:tc>
          <w:tcPr>
            <w:tcW w:w="5386"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6"/>
              <w:rPr>
                <w:color w:val="000000"/>
                <w:lang w:val="ru-RU"/>
              </w:rPr>
            </w:pPr>
            <w:r w:rsidRPr="00FD4411">
              <w:rPr>
                <w:color w:val="000000"/>
                <w:lang w:val="ru-RU"/>
              </w:rPr>
              <w:t>Максимальный процент застройки в границах з</w:t>
            </w:r>
            <w:r w:rsidRPr="00FD4411">
              <w:rPr>
                <w:color w:val="000000"/>
                <w:lang w:val="ru-RU"/>
              </w:rPr>
              <w:t>е</w:t>
            </w:r>
            <w:r w:rsidRPr="00FD4411">
              <w:rPr>
                <w:color w:val="000000"/>
                <w:lang w:val="ru-RU"/>
              </w:rPr>
              <w:t>мельного участка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3F71CB" w:rsidRPr="00FD4411" w:rsidRDefault="003F71CB" w:rsidP="005D42DD">
            <w:pPr>
              <w:pStyle w:val="af3"/>
              <w:rPr>
                <w:color w:val="000000"/>
                <w:lang w:val="ru-RU"/>
              </w:rPr>
            </w:pPr>
          </w:p>
        </w:tc>
      </w:tr>
      <w:tr w:rsidR="003F71CB"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3"/>
              <w:rPr>
                <w:color w:val="000000"/>
                <w:lang w:val="ru-RU"/>
              </w:rPr>
            </w:pPr>
            <w:r w:rsidRPr="00FD4411">
              <w:rPr>
                <w:color w:val="000000"/>
                <w:lang w:val="ru-RU"/>
              </w:rPr>
              <w:t>6.1</w:t>
            </w:r>
          </w:p>
        </w:tc>
        <w:tc>
          <w:tcPr>
            <w:tcW w:w="5386" w:type="dxa"/>
            <w:tcBorders>
              <w:top w:val="single" w:sz="4" w:space="0" w:color="000000"/>
              <w:left w:val="single" w:sz="4" w:space="0" w:color="000000"/>
              <w:bottom w:val="single" w:sz="4" w:space="0" w:color="000000"/>
            </w:tcBorders>
            <w:shd w:val="clear" w:color="auto" w:fill="auto"/>
          </w:tcPr>
          <w:p w:rsidR="003F71CB" w:rsidRPr="00FD4411" w:rsidRDefault="003F71CB" w:rsidP="00BA5ACB">
            <w:pPr>
              <w:pStyle w:val="af3"/>
              <w:rPr>
                <w:color w:val="000000"/>
                <w:lang w:val="ru-RU"/>
              </w:rPr>
            </w:pPr>
            <w:r w:rsidRPr="00FD4411">
              <w:rPr>
                <w:color w:val="000000"/>
                <w:lang w:val="ru-RU"/>
              </w:rPr>
              <w:t>с основным видом разрешенного и</w:t>
            </w:r>
            <w:r w:rsidRPr="00FD4411">
              <w:rPr>
                <w:color w:val="000000"/>
                <w:lang w:val="ru-RU"/>
              </w:rPr>
              <w:t>с</w:t>
            </w:r>
            <w:r w:rsidRPr="00FD4411">
              <w:rPr>
                <w:color w:val="000000"/>
                <w:lang w:val="ru-RU"/>
              </w:rPr>
              <w:t>пользования "</w:t>
            </w:r>
            <w:r w:rsidR="00BA5ACB" w:rsidRPr="00FD4411">
              <w:rPr>
                <w:color w:val="000000"/>
              </w:rPr>
              <w:t>Предоставление коммунальных услуг</w:t>
            </w:r>
            <w:r w:rsidRPr="00FD4411">
              <w:rPr>
                <w:color w:val="000000"/>
                <w:lang w:val="ru-RU"/>
              </w:rPr>
              <w:t>"</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3F71CB" w:rsidRPr="00FD4411" w:rsidRDefault="003F71CB" w:rsidP="005D42DD">
            <w:pPr>
              <w:pStyle w:val="af3"/>
              <w:rPr>
                <w:color w:val="000000"/>
                <w:lang w:val="ru-RU"/>
              </w:rPr>
            </w:pPr>
            <w:r w:rsidRPr="00FD4411">
              <w:rPr>
                <w:color w:val="000000"/>
                <w:lang w:val="ru-RU"/>
              </w:rPr>
              <w:t>100 %</w:t>
            </w:r>
          </w:p>
        </w:tc>
      </w:tr>
      <w:tr w:rsidR="003F71CB"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3"/>
              <w:rPr>
                <w:color w:val="000000"/>
                <w:lang w:val="ru-RU"/>
              </w:rPr>
            </w:pPr>
            <w:r w:rsidRPr="00FD4411">
              <w:rPr>
                <w:color w:val="000000"/>
                <w:lang w:val="ru-RU"/>
              </w:rPr>
              <w:t>6.2</w:t>
            </w:r>
          </w:p>
        </w:tc>
        <w:tc>
          <w:tcPr>
            <w:tcW w:w="5386"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3"/>
              <w:rPr>
                <w:color w:val="000000"/>
                <w:lang w:val="ru-RU"/>
              </w:rPr>
            </w:pPr>
            <w:r w:rsidRPr="00FD4411">
              <w:rPr>
                <w:color w:val="000000"/>
                <w:lang w:val="ru-RU"/>
              </w:rPr>
              <w:t>с видом разрешенного использования "Охрана природных территорий","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3F71CB" w:rsidRPr="00FD4411" w:rsidRDefault="003F71CB" w:rsidP="005D42DD">
            <w:pPr>
              <w:pStyle w:val="af3"/>
              <w:rPr>
                <w:color w:val="000000"/>
                <w:lang w:val="ru-RU"/>
              </w:rPr>
            </w:pPr>
            <w:r w:rsidRPr="00FD4411">
              <w:rPr>
                <w:color w:val="000000"/>
                <w:lang w:val="ru-RU"/>
              </w:rPr>
              <w:t>а) 5 % в случае, если для земельного уч</w:t>
            </w:r>
            <w:r w:rsidRPr="00FD4411">
              <w:rPr>
                <w:color w:val="000000"/>
                <w:lang w:val="ru-RU"/>
              </w:rPr>
              <w:t>а</w:t>
            </w:r>
            <w:r w:rsidRPr="00FD4411">
              <w:rPr>
                <w:color w:val="000000"/>
                <w:lang w:val="ru-RU"/>
              </w:rPr>
              <w:t>стка дополнительно к основному виду разрешенного использования определен вспомогательный вид разрешенного использования "</w:t>
            </w:r>
            <w:r w:rsidR="00BA5ACB" w:rsidRPr="00FD4411">
              <w:rPr>
                <w:color w:val="000000"/>
              </w:rPr>
              <w:t>Предоставление коммунальных услуг</w:t>
            </w:r>
            <w:r w:rsidRPr="00FD4411">
              <w:rPr>
                <w:color w:val="000000"/>
                <w:lang w:val="ru-RU"/>
              </w:rPr>
              <w:t>"</w:t>
            </w:r>
          </w:p>
          <w:p w:rsidR="003F71CB" w:rsidRPr="00FD4411" w:rsidRDefault="003F71CB" w:rsidP="005D42DD">
            <w:pPr>
              <w:pStyle w:val="af3"/>
              <w:rPr>
                <w:color w:val="000000"/>
                <w:lang w:val="ru-RU"/>
              </w:rPr>
            </w:pPr>
            <w:r w:rsidRPr="00FD4411">
              <w:rPr>
                <w:color w:val="000000"/>
                <w:lang w:val="ru-RU"/>
              </w:rPr>
              <w:t>б) 0 % в иных случаях</w:t>
            </w:r>
          </w:p>
        </w:tc>
      </w:tr>
      <w:tr w:rsidR="003F71CB"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3"/>
              <w:rPr>
                <w:color w:val="000000"/>
                <w:lang w:val="ru-RU"/>
              </w:rPr>
            </w:pPr>
            <w:r w:rsidRPr="00FD4411">
              <w:rPr>
                <w:color w:val="000000"/>
                <w:lang w:val="ru-RU"/>
              </w:rPr>
              <w:t>6.3</w:t>
            </w:r>
          </w:p>
        </w:tc>
        <w:tc>
          <w:tcPr>
            <w:tcW w:w="5386" w:type="dxa"/>
            <w:tcBorders>
              <w:top w:val="single" w:sz="4" w:space="0" w:color="000000"/>
              <w:left w:val="single" w:sz="4" w:space="0" w:color="000000"/>
              <w:bottom w:val="single" w:sz="4" w:space="0" w:color="000000"/>
            </w:tcBorders>
            <w:shd w:val="clear" w:color="auto" w:fill="auto"/>
          </w:tcPr>
          <w:p w:rsidR="003F71CB" w:rsidRPr="00FD4411" w:rsidRDefault="003F71CB" w:rsidP="005D42DD">
            <w:pPr>
              <w:pStyle w:val="af3"/>
              <w:rPr>
                <w:color w:val="000000"/>
                <w:lang w:val="ru-RU"/>
              </w:rPr>
            </w:pPr>
            <w:r w:rsidRPr="00FD4411">
              <w:rPr>
                <w:color w:val="000000"/>
                <w:lang w:val="ru-RU"/>
              </w:rPr>
              <w:t>с другими видами разреше</w:t>
            </w:r>
            <w:r w:rsidRPr="00FD4411">
              <w:rPr>
                <w:color w:val="000000"/>
                <w:lang w:val="ru-RU"/>
              </w:rPr>
              <w:t>н</w:t>
            </w:r>
            <w:r w:rsidRPr="00FD4411">
              <w:rPr>
                <w:color w:val="000000"/>
                <w:lang w:val="ru-RU"/>
              </w:rPr>
              <w:t>ного использования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3F71CB" w:rsidRPr="00FD4411" w:rsidRDefault="003F71CB" w:rsidP="005D42DD">
            <w:pPr>
              <w:pStyle w:val="af3"/>
              <w:rPr>
                <w:color w:val="000000"/>
                <w:lang w:val="ru-RU"/>
              </w:rPr>
            </w:pPr>
            <w:r w:rsidRPr="00FD4411">
              <w:rPr>
                <w:color w:val="000000"/>
                <w:lang w:val="ru-RU"/>
              </w:rPr>
              <w:t>70 %</w:t>
            </w:r>
          </w:p>
        </w:tc>
      </w:tr>
      <w:bookmarkEnd w:id="73"/>
    </w:tbl>
    <w:p w:rsidR="003F71CB" w:rsidRPr="00FD4411" w:rsidRDefault="003F71CB" w:rsidP="003F71CB">
      <w:pPr>
        <w:pStyle w:val="ConsNormal"/>
        <w:widowControl/>
        <w:tabs>
          <w:tab w:val="left" w:pos="900"/>
        </w:tabs>
        <w:spacing w:line="23" w:lineRule="atLeast"/>
        <w:ind w:firstLine="709"/>
        <w:jc w:val="both"/>
        <w:rPr>
          <w:rFonts w:ascii="Times New Roman" w:hAnsi="Times New Roman" w:cs="Times New Roman"/>
          <w:b/>
          <w:color w:val="000000"/>
          <w:sz w:val="22"/>
          <w:szCs w:val="22"/>
        </w:rPr>
      </w:pPr>
    </w:p>
    <w:p w:rsidR="00BA5ACB" w:rsidRPr="00FD4411" w:rsidRDefault="00BA5ACB" w:rsidP="00F444F6">
      <w:pPr>
        <w:pStyle w:val="ConsNormal"/>
        <w:widowControl/>
        <w:tabs>
          <w:tab w:val="left" w:pos="900"/>
        </w:tabs>
        <w:spacing w:line="23" w:lineRule="atLeast"/>
        <w:ind w:firstLine="709"/>
        <w:jc w:val="both"/>
        <w:rPr>
          <w:rFonts w:ascii="Times New Roman" w:hAnsi="Times New Roman" w:cs="Times New Roman"/>
          <w:b/>
          <w:color w:val="000000"/>
          <w:sz w:val="22"/>
          <w:szCs w:val="22"/>
        </w:rPr>
      </w:pPr>
    </w:p>
    <w:p w:rsidR="00A95465" w:rsidRPr="00FD4411" w:rsidRDefault="00A95465" w:rsidP="00F444F6">
      <w:pPr>
        <w:pStyle w:val="ConsNormal"/>
        <w:widowControl/>
        <w:tabs>
          <w:tab w:val="left" w:pos="900"/>
        </w:tabs>
        <w:spacing w:line="23" w:lineRule="atLeast"/>
        <w:ind w:firstLine="709"/>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Зоны специального назначения:</w:t>
      </w:r>
    </w:p>
    <w:p w:rsidR="00A95465" w:rsidRPr="00FD4411" w:rsidRDefault="00A95465" w:rsidP="00F444F6">
      <w:pPr>
        <w:pStyle w:val="ConsNormal"/>
        <w:widowControl/>
        <w:tabs>
          <w:tab w:val="left" w:pos="-1701"/>
          <w:tab w:val="left" w:pos="0"/>
          <w:tab w:val="left" w:pos="900"/>
        </w:tabs>
        <w:spacing w:line="23" w:lineRule="atLeast"/>
        <w:ind w:firstLine="709"/>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КЛ. ЗОНА КЛАДБИЩ</w:t>
      </w:r>
    </w:p>
    <w:p w:rsidR="00D224B3" w:rsidRPr="00FD4411" w:rsidRDefault="00D224B3" w:rsidP="00F444F6">
      <w:pPr>
        <w:pStyle w:val="ConsNormal"/>
        <w:tabs>
          <w:tab w:val="left" w:pos="-426"/>
        </w:tabs>
        <w:spacing w:line="23" w:lineRule="atLeast"/>
        <w:ind w:firstLine="709"/>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Основные виды разрешенного использования:</w:t>
      </w:r>
    </w:p>
    <w:tbl>
      <w:tblPr>
        <w:tblW w:w="4726" w:type="pct"/>
        <w:jc w:val="center"/>
        <w:tblLayout w:type="fixed"/>
        <w:tblLook w:val="0000" w:firstRow="0" w:lastRow="0" w:firstColumn="0" w:lastColumn="0" w:noHBand="0" w:noVBand="0"/>
      </w:tblPr>
      <w:tblGrid>
        <w:gridCol w:w="2970"/>
        <w:gridCol w:w="3969"/>
        <w:gridCol w:w="2373"/>
      </w:tblGrid>
      <w:tr w:rsidR="008B40F0" w:rsidRPr="00FD4411" w:rsidTr="008B40F0">
        <w:trPr>
          <w:tblHeader/>
          <w:jc w:val="center"/>
        </w:trPr>
        <w:tc>
          <w:tcPr>
            <w:tcW w:w="2970" w:type="dxa"/>
            <w:tcBorders>
              <w:top w:val="single" w:sz="4" w:space="0" w:color="000000"/>
              <w:left w:val="single" w:sz="4" w:space="0" w:color="000000"/>
              <w:bottom w:val="single" w:sz="4" w:space="0" w:color="000000"/>
            </w:tcBorders>
            <w:shd w:val="clear" w:color="auto" w:fill="auto"/>
            <w:vAlign w:val="center"/>
          </w:tcPr>
          <w:p w:rsidR="008B40F0" w:rsidRPr="00FD4411" w:rsidRDefault="008B40F0" w:rsidP="00017AA8">
            <w:pPr>
              <w:pStyle w:val="af5"/>
              <w:rPr>
                <w:color w:val="000000"/>
                <w:szCs w:val="22"/>
              </w:rPr>
            </w:pPr>
            <w:r w:rsidRPr="00FD4411">
              <w:rPr>
                <w:color w:val="000000"/>
                <w:szCs w:val="22"/>
              </w:rPr>
              <w:t>Виды разрешенного использования земельных участков и объектов капитал</w:t>
            </w:r>
            <w:r w:rsidRPr="00FD4411">
              <w:rPr>
                <w:color w:val="000000"/>
                <w:szCs w:val="22"/>
              </w:rPr>
              <w:t>ь</w:t>
            </w:r>
            <w:r w:rsidRPr="00FD4411">
              <w:rPr>
                <w:color w:val="000000"/>
                <w:szCs w:val="22"/>
              </w:rPr>
              <w:t>ного строительства, код согласно класс</w:t>
            </w:r>
            <w:r w:rsidRPr="00FD4411">
              <w:rPr>
                <w:color w:val="000000"/>
                <w:szCs w:val="22"/>
              </w:rPr>
              <w:t>и</w:t>
            </w:r>
            <w:r w:rsidRPr="00FD4411">
              <w:rPr>
                <w:color w:val="000000"/>
                <w:szCs w:val="22"/>
              </w:rPr>
              <w:t>фикатору</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0F0" w:rsidRPr="00FD4411" w:rsidRDefault="008B40F0" w:rsidP="00017AA8">
            <w:pPr>
              <w:pStyle w:val="af5"/>
              <w:rPr>
                <w:color w:val="000000"/>
                <w:szCs w:val="22"/>
              </w:rPr>
            </w:pPr>
            <w:r w:rsidRPr="00FD4411">
              <w:rPr>
                <w:color w:val="000000"/>
                <w:szCs w:val="22"/>
              </w:rPr>
              <w:t>Объекты капитального строительства, ра</w:t>
            </w:r>
            <w:r w:rsidRPr="00FD4411">
              <w:rPr>
                <w:color w:val="000000"/>
                <w:szCs w:val="22"/>
              </w:rPr>
              <w:t>з</w:t>
            </w:r>
            <w:r w:rsidRPr="00FD4411">
              <w:rPr>
                <w:color w:val="000000"/>
                <w:szCs w:val="22"/>
              </w:rPr>
              <w:t>решенные для размещения на земельных участках</w:t>
            </w:r>
          </w:p>
        </w:tc>
        <w:tc>
          <w:tcPr>
            <w:tcW w:w="2373" w:type="dxa"/>
            <w:tcBorders>
              <w:top w:val="single" w:sz="4" w:space="0" w:color="000000"/>
              <w:left w:val="single" w:sz="4" w:space="0" w:color="000000"/>
              <w:bottom w:val="single" w:sz="4" w:space="0" w:color="000000"/>
              <w:right w:val="single" w:sz="4" w:space="0" w:color="000000"/>
            </w:tcBorders>
          </w:tcPr>
          <w:p w:rsidR="008B40F0" w:rsidRPr="00FD4411" w:rsidRDefault="008B40F0" w:rsidP="00017AA8">
            <w:pPr>
              <w:pStyle w:val="af5"/>
              <w:rPr>
                <w:color w:val="000000"/>
                <w:szCs w:val="22"/>
              </w:rPr>
            </w:pPr>
            <w:r w:rsidRPr="00FD4411">
              <w:rPr>
                <w:color w:val="000000"/>
                <w:szCs w:val="22"/>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5A0F28" w:rsidRPr="00FD4411" w:rsidTr="008B40F0">
        <w:trPr>
          <w:jc w:val="center"/>
        </w:trPr>
        <w:tc>
          <w:tcPr>
            <w:tcW w:w="2970" w:type="dxa"/>
            <w:tcBorders>
              <w:top w:val="single" w:sz="4" w:space="0" w:color="000000"/>
              <w:left w:val="single" w:sz="4" w:space="0" w:color="000000"/>
              <w:bottom w:val="single" w:sz="4" w:space="0" w:color="000000"/>
            </w:tcBorders>
            <w:shd w:val="clear" w:color="auto" w:fill="auto"/>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Ритуальная деятельность</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кладбищ, крематориев и мест захоронения;</w:t>
            </w:r>
          </w:p>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соответствующих культовых сооружений;</w:t>
            </w:r>
          </w:p>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осуществление деятельности по производству продукции ритуально-обрядового назначения</w:t>
            </w:r>
          </w:p>
        </w:tc>
        <w:tc>
          <w:tcPr>
            <w:tcW w:w="2373" w:type="dxa"/>
            <w:tcBorders>
              <w:top w:val="single" w:sz="4" w:space="0" w:color="000000"/>
              <w:left w:val="single" w:sz="4" w:space="0" w:color="000000"/>
              <w:bottom w:val="single" w:sz="4" w:space="0" w:color="000000"/>
              <w:right w:val="single" w:sz="4" w:space="0" w:color="000000"/>
            </w:tcBorders>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12.1</w:t>
            </w:r>
          </w:p>
        </w:tc>
      </w:tr>
      <w:tr w:rsidR="005A0F28" w:rsidRPr="00FD4411" w:rsidTr="008B40F0">
        <w:trPr>
          <w:jc w:val="center"/>
        </w:trPr>
        <w:tc>
          <w:tcPr>
            <w:tcW w:w="2970" w:type="dxa"/>
            <w:tcBorders>
              <w:top w:val="single" w:sz="4" w:space="0" w:color="000000"/>
              <w:left w:val="single" w:sz="4" w:space="0" w:color="000000"/>
              <w:bottom w:val="single" w:sz="4" w:space="0" w:color="000000"/>
            </w:tcBorders>
            <w:shd w:val="clear" w:color="auto" w:fill="auto"/>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Благоустройство территории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373" w:type="dxa"/>
            <w:tcBorders>
              <w:top w:val="single" w:sz="4" w:space="0" w:color="000000"/>
              <w:left w:val="single" w:sz="4" w:space="0" w:color="000000"/>
              <w:bottom w:val="single" w:sz="4" w:space="0" w:color="000000"/>
              <w:right w:val="single" w:sz="4" w:space="0" w:color="000000"/>
            </w:tcBorders>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12.0.2</w:t>
            </w:r>
          </w:p>
        </w:tc>
      </w:tr>
    </w:tbl>
    <w:p w:rsidR="003D103F" w:rsidRPr="00FD4411" w:rsidRDefault="003D103F" w:rsidP="003D103F">
      <w:pPr>
        <w:widowControl/>
        <w:suppressAutoHyphens w:val="0"/>
        <w:autoSpaceDN w:val="0"/>
        <w:adjustRightInd w:val="0"/>
        <w:spacing w:line="240" w:lineRule="auto"/>
        <w:ind w:firstLine="540"/>
        <w:rPr>
          <w:rFonts w:ascii="Times New Roman" w:hAnsi="Times New Roman" w:cs="Times New Roman"/>
          <w:b/>
          <w:bCs/>
          <w:color w:val="000000"/>
          <w:sz w:val="22"/>
          <w:szCs w:val="22"/>
          <w:lang w:eastAsia="ru-RU"/>
        </w:rPr>
      </w:pPr>
    </w:p>
    <w:p w:rsidR="003D103F" w:rsidRPr="00FD4411" w:rsidRDefault="003D103F" w:rsidP="003D103F">
      <w:pPr>
        <w:widowControl/>
        <w:suppressAutoHyphens w:val="0"/>
        <w:autoSpaceDN w:val="0"/>
        <w:adjustRightInd w:val="0"/>
        <w:spacing w:line="240" w:lineRule="auto"/>
        <w:ind w:firstLine="540"/>
        <w:rPr>
          <w:rFonts w:ascii="Times New Roman" w:hAnsi="Times New Roman" w:cs="Times New Roman"/>
          <w:color w:val="000000"/>
          <w:sz w:val="22"/>
          <w:szCs w:val="22"/>
        </w:rPr>
      </w:pPr>
      <w:hyperlink r:id="rId61" w:history="1">
        <w:r w:rsidRPr="00FD4411">
          <w:rPr>
            <w:rFonts w:ascii="Times New Roman" w:hAnsi="Times New Roman" w:cs="Times New Roman"/>
            <w:b/>
            <w:bCs/>
            <w:color w:val="000000"/>
            <w:sz w:val="22"/>
            <w:szCs w:val="22"/>
            <w:lang w:eastAsia="ru-RU"/>
          </w:rPr>
          <w:t>Предельные</w:t>
        </w:r>
      </w:hyperlink>
      <w:r w:rsidRPr="00FD4411">
        <w:rPr>
          <w:rFonts w:ascii="Times New Roman" w:hAnsi="Times New Roman" w:cs="Times New Roman"/>
          <w:b/>
          <w:bCs/>
          <w:color w:val="000000"/>
          <w:sz w:val="22"/>
          <w:szCs w:val="22"/>
          <w:lang w:eastAsia="ru-RU"/>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FD4411">
        <w:rPr>
          <w:rFonts w:ascii="Times New Roman" w:hAnsi="Times New Roman" w:cs="Times New Roman"/>
          <w:b/>
          <w:color w:val="000000"/>
          <w:sz w:val="22"/>
          <w:szCs w:val="22"/>
        </w:rPr>
        <w:t>:</w:t>
      </w:r>
    </w:p>
    <w:tbl>
      <w:tblPr>
        <w:tblW w:w="9923" w:type="dxa"/>
        <w:jc w:val="center"/>
        <w:tblLayout w:type="fixed"/>
        <w:tblLook w:val="0000" w:firstRow="0" w:lastRow="0" w:firstColumn="0" w:lastColumn="0" w:noHBand="0" w:noVBand="0"/>
      </w:tblPr>
      <w:tblGrid>
        <w:gridCol w:w="711"/>
        <w:gridCol w:w="5386"/>
        <w:gridCol w:w="3826"/>
      </w:tblGrid>
      <w:tr w:rsidR="00C61C9C" w:rsidRPr="00FD4411" w:rsidTr="00017AA8">
        <w:trPr>
          <w:tblHeader/>
          <w:jc w:val="center"/>
        </w:trPr>
        <w:tc>
          <w:tcPr>
            <w:tcW w:w="711" w:type="dxa"/>
            <w:tcBorders>
              <w:top w:val="single" w:sz="4" w:space="0" w:color="000000"/>
              <w:left w:val="single" w:sz="4" w:space="0" w:color="000000"/>
              <w:bottom w:val="single" w:sz="4" w:space="0" w:color="000000"/>
            </w:tcBorders>
            <w:shd w:val="clear" w:color="auto" w:fill="auto"/>
          </w:tcPr>
          <w:p w:rsidR="00C61C9C" w:rsidRPr="00FD4411" w:rsidRDefault="00C61C9C" w:rsidP="00017AA8">
            <w:pPr>
              <w:pStyle w:val="af5"/>
              <w:rPr>
                <w:color w:val="000000"/>
                <w:szCs w:val="22"/>
              </w:rPr>
            </w:pPr>
            <w:r w:rsidRPr="00FD4411">
              <w:rPr>
                <w:color w:val="000000"/>
                <w:szCs w:val="22"/>
              </w:rPr>
              <w:t>№</w:t>
            </w:r>
          </w:p>
        </w:tc>
        <w:tc>
          <w:tcPr>
            <w:tcW w:w="5386" w:type="dxa"/>
            <w:tcBorders>
              <w:top w:val="single" w:sz="4" w:space="0" w:color="000000"/>
              <w:left w:val="single" w:sz="4" w:space="0" w:color="000000"/>
              <w:bottom w:val="single" w:sz="4" w:space="0" w:color="000000"/>
            </w:tcBorders>
            <w:shd w:val="clear" w:color="auto" w:fill="auto"/>
          </w:tcPr>
          <w:p w:rsidR="00C61C9C" w:rsidRPr="00FD4411" w:rsidRDefault="00C61C9C" w:rsidP="00017AA8">
            <w:pPr>
              <w:pStyle w:val="af5"/>
              <w:rPr>
                <w:color w:val="000000"/>
                <w:szCs w:val="22"/>
              </w:rPr>
            </w:pPr>
            <w:r w:rsidRPr="00FD4411">
              <w:rPr>
                <w:color w:val="000000"/>
                <w:szCs w:val="22"/>
              </w:rPr>
              <w:t>Предельные размеры и параметры</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C61C9C" w:rsidRPr="00FD4411" w:rsidRDefault="00C61C9C" w:rsidP="00017AA8">
            <w:pPr>
              <w:pStyle w:val="af5"/>
              <w:rPr>
                <w:color w:val="000000"/>
                <w:szCs w:val="22"/>
              </w:rPr>
            </w:pPr>
            <w:r w:rsidRPr="00FD4411">
              <w:rPr>
                <w:color w:val="000000"/>
                <w:szCs w:val="22"/>
              </w:rPr>
              <w:t>Значения предельных размеров и п</w:t>
            </w:r>
            <w:r w:rsidRPr="00FD4411">
              <w:rPr>
                <w:color w:val="000000"/>
                <w:szCs w:val="22"/>
              </w:rPr>
              <w:t>а</w:t>
            </w:r>
            <w:r w:rsidRPr="00FD4411">
              <w:rPr>
                <w:color w:val="000000"/>
                <w:szCs w:val="22"/>
              </w:rPr>
              <w:t>раметров</w:t>
            </w:r>
          </w:p>
        </w:tc>
      </w:tr>
      <w:tr w:rsidR="00C61C9C"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C61C9C" w:rsidRPr="00FD4411" w:rsidRDefault="00C61C9C" w:rsidP="00017AA8">
            <w:pPr>
              <w:pStyle w:val="af6"/>
              <w:rPr>
                <w:color w:val="000000"/>
                <w:lang w:val="ru-RU"/>
              </w:rPr>
            </w:pPr>
            <w:r w:rsidRPr="00FD4411">
              <w:rPr>
                <w:color w:val="000000"/>
                <w:lang w:val="ru-RU"/>
              </w:rPr>
              <w:t>1</w:t>
            </w:r>
          </w:p>
        </w:tc>
        <w:tc>
          <w:tcPr>
            <w:tcW w:w="5386" w:type="dxa"/>
            <w:tcBorders>
              <w:top w:val="single" w:sz="4" w:space="0" w:color="000000"/>
              <w:left w:val="single" w:sz="4" w:space="0" w:color="000000"/>
              <w:bottom w:val="single" w:sz="4" w:space="0" w:color="000000"/>
            </w:tcBorders>
            <w:shd w:val="clear" w:color="auto" w:fill="auto"/>
          </w:tcPr>
          <w:p w:rsidR="00C61C9C" w:rsidRPr="00FD4411" w:rsidRDefault="00C61C9C" w:rsidP="00C61C9C">
            <w:pPr>
              <w:pStyle w:val="af6"/>
              <w:rPr>
                <w:color w:val="000000"/>
              </w:rPr>
            </w:pPr>
            <w:r w:rsidRPr="00FD4411">
              <w:rPr>
                <w:color w:val="000000"/>
                <w:lang w:val="ru-RU"/>
              </w:rPr>
              <w:t>Минимальная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C61C9C" w:rsidRPr="00FD4411" w:rsidRDefault="00C61C9C" w:rsidP="00017AA8">
            <w:pPr>
              <w:pStyle w:val="af3"/>
              <w:rPr>
                <w:color w:val="000000"/>
                <w:lang w:val="ru-RU"/>
              </w:rPr>
            </w:pPr>
          </w:p>
        </w:tc>
      </w:tr>
      <w:tr w:rsidR="00C61C9C"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C61C9C" w:rsidRPr="00FD4411" w:rsidRDefault="00C61C9C" w:rsidP="00017AA8">
            <w:pPr>
              <w:pStyle w:val="af6"/>
              <w:rPr>
                <w:color w:val="000000"/>
                <w:lang w:val="ru-RU"/>
              </w:rPr>
            </w:pPr>
            <w:r w:rsidRPr="00FD4411">
              <w:rPr>
                <w:color w:val="000000"/>
                <w:lang w:val="ru-RU"/>
              </w:rPr>
              <w:t>1.1.</w:t>
            </w:r>
          </w:p>
        </w:tc>
        <w:tc>
          <w:tcPr>
            <w:tcW w:w="5386" w:type="dxa"/>
            <w:tcBorders>
              <w:top w:val="single" w:sz="4" w:space="0" w:color="000000"/>
              <w:left w:val="single" w:sz="4" w:space="0" w:color="000000"/>
              <w:bottom w:val="single" w:sz="4" w:space="0" w:color="000000"/>
            </w:tcBorders>
            <w:shd w:val="clear" w:color="auto" w:fill="auto"/>
          </w:tcPr>
          <w:p w:rsidR="00C61C9C" w:rsidRPr="00FD4411" w:rsidRDefault="00C61C9C" w:rsidP="00C61C9C">
            <w:pPr>
              <w:pStyle w:val="af6"/>
              <w:rPr>
                <w:b w:val="0"/>
                <w:color w:val="000000"/>
                <w:lang w:val="ru-RU"/>
              </w:rPr>
            </w:pPr>
            <w:r w:rsidRPr="00FD4411">
              <w:rPr>
                <w:b w:val="0"/>
                <w:color w:val="000000"/>
                <w:lang w:val="ru-RU"/>
              </w:rPr>
              <w:t>Кладбищ</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C61C9C" w:rsidRPr="00FD4411" w:rsidRDefault="00E32F4C" w:rsidP="00017AA8">
            <w:pPr>
              <w:pStyle w:val="af3"/>
              <w:rPr>
                <w:color w:val="000000"/>
                <w:lang w:val="ru-RU"/>
              </w:rPr>
            </w:pPr>
            <w:smartTag w:uri="urn:schemas-microsoft-com:office:smarttags" w:element="metricconverter">
              <w:smartTagPr>
                <w:attr w:name="ProductID" w:val="50 м"/>
              </w:smartTagPr>
              <w:r w:rsidRPr="00FD4411">
                <w:rPr>
                  <w:color w:val="000000"/>
                  <w:lang w:val="ru-RU"/>
                </w:rPr>
                <w:t>50 м</w:t>
              </w:r>
            </w:smartTag>
          </w:p>
        </w:tc>
      </w:tr>
      <w:tr w:rsidR="00C61C9C"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C61C9C" w:rsidRPr="00FD4411" w:rsidRDefault="00C61C9C" w:rsidP="00017AA8">
            <w:pPr>
              <w:pStyle w:val="af6"/>
              <w:rPr>
                <w:color w:val="000000"/>
                <w:lang w:val="ru-RU"/>
              </w:rPr>
            </w:pPr>
            <w:r w:rsidRPr="00FD4411">
              <w:rPr>
                <w:color w:val="000000"/>
                <w:lang w:val="ru-RU"/>
              </w:rPr>
              <w:t>2</w:t>
            </w:r>
          </w:p>
        </w:tc>
        <w:tc>
          <w:tcPr>
            <w:tcW w:w="5386" w:type="dxa"/>
            <w:tcBorders>
              <w:top w:val="single" w:sz="4" w:space="0" w:color="000000"/>
              <w:left w:val="single" w:sz="4" w:space="0" w:color="000000"/>
              <w:bottom w:val="single" w:sz="4" w:space="0" w:color="000000"/>
            </w:tcBorders>
            <w:shd w:val="clear" w:color="auto" w:fill="auto"/>
          </w:tcPr>
          <w:p w:rsidR="00C61C9C" w:rsidRPr="00FD4411" w:rsidRDefault="00C61C9C" w:rsidP="00017AA8">
            <w:pPr>
              <w:pStyle w:val="af6"/>
              <w:rPr>
                <w:color w:val="000000"/>
                <w:lang w:val="ru-RU"/>
              </w:rPr>
            </w:pPr>
            <w:r w:rsidRPr="00FD4411">
              <w:rPr>
                <w:color w:val="000000"/>
                <w:lang w:val="ru-RU"/>
              </w:rPr>
              <w:t>Максимальная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C61C9C" w:rsidRPr="00FD4411" w:rsidRDefault="00C61C9C" w:rsidP="00017AA8">
            <w:pPr>
              <w:pStyle w:val="af3"/>
              <w:rPr>
                <w:color w:val="000000"/>
                <w:lang w:val="ru-RU"/>
              </w:rPr>
            </w:pPr>
          </w:p>
        </w:tc>
      </w:tr>
      <w:tr w:rsidR="00C61C9C"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C61C9C" w:rsidRPr="00FD4411" w:rsidRDefault="00C61C9C" w:rsidP="00017AA8">
            <w:pPr>
              <w:pStyle w:val="af6"/>
              <w:rPr>
                <w:b w:val="0"/>
                <w:color w:val="000000"/>
                <w:lang w:val="ru-RU"/>
              </w:rPr>
            </w:pPr>
            <w:r w:rsidRPr="00FD4411">
              <w:rPr>
                <w:b w:val="0"/>
                <w:color w:val="000000"/>
                <w:lang w:val="ru-RU"/>
              </w:rPr>
              <w:t>2.1.</w:t>
            </w:r>
          </w:p>
        </w:tc>
        <w:tc>
          <w:tcPr>
            <w:tcW w:w="5386" w:type="dxa"/>
            <w:tcBorders>
              <w:top w:val="single" w:sz="4" w:space="0" w:color="000000"/>
              <w:left w:val="single" w:sz="4" w:space="0" w:color="000000"/>
              <w:bottom w:val="single" w:sz="4" w:space="0" w:color="000000"/>
            </w:tcBorders>
            <w:shd w:val="clear" w:color="auto" w:fill="auto"/>
          </w:tcPr>
          <w:p w:rsidR="00C61C9C" w:rsidRPr="00FD4411" w:rsidRDefault="00C61C9C" w:rsidP="00017AA8">
            <w:pPr>
              <w:pStyle w:val="af6"/>
              <w:rPr>
                <w:b w:val="0"/>
                <w:color w:val="000000"/>
                <w:lang w:val="ru-RU"/>
              </w:rPr>
            </w:pPr>
            <w:r w:rsidRPr="00FD4411">
              <w:rPr>
                <w:b w:val="0"/>
                <w:color w:val="000000"/>
                <w:lang w:val="ru-RU"/>
              </w:rPr>
              <w:t>С видом использования «Ритуальная деятельность»</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C61C9C" w:rsidRPr="00FD4411" w:rsidRDefault="00C61C9C" w:rsidP="00017AA8">
            <w:pPr>
              <w:pStyle w:val="af3"/>
              <w:rPr>
                <w:color w:val="000000"/>
                <w:lang w:val="ru-RU"/>
              </w:rPr>
            </w:pPr>
            <w:smartTag w:uri="urn:schemas-microsoft-com:office:smarttags" w:element="metricconverter">
              <w:smartTagPr>
                <w:attr w:name="ProductID" w:val="400 000 м2"/>
              </w:smartTagPr>
              <w:r w:rsidRPr="00FD4411">
                <w:rPr>
                  <w:color w:val="000000"/>
                  <w:lang w:val="ru-RU"/>
                </w:rPr>
                <w:t>400 000 м2</w:t>
              </w:r>
            </w:smartTag>
          </w:p>
        </w:tc>
      </w:tr>
      <w:tr w:rsidR="00C61C9C"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C61C9C" w:rsidRPr="00FD4411" w:rsidRDefault="00C61C9C" w:rsidP="00017AA8">
            <w:pPr>
              <w:pStyle w:val="af6"/>
              <w:rPr>
                <w:color w:val="000000"/>
                <w:lang w:val="ru-RU"/>
              </w:rPr>
            </w:pPr>
            <w:r w:rsidRPr="00FD4411">
              <w:rPr>
                <w:color w:val="000000"/>
                <w:lang w:val="ru-RU"/>
              </w:rPr>
              <w:t>3</w:t>
            </w:r>
          </w:p>
        </w:tc>
        <w:tc>
          <w:tcPr>
            <w:tcW w:w="5386" w:type="dxa"/>
            <w:tcBorders>
              <w:top w:val="single" w:sz="4" w:space="0" w:color="000000"/>
              <w:left w:val="single" w:sz="4" w:space="0" w:color="000000"/>
              <w:bottom w:val="single" w:sz="4" w:space="0" w:color="000000"/>
            </w:tcBorders>
            <w:shd w:val="clear" w:color="auto" w:fill="auto"/>
          </w:tcPr>
          <w:p w:rsidR="00C61C9C" w:rsidRPr="00FD4411" w:rsidRDefault="00C61C9C" w:rsidP="00017AA8">
            <w:pPr>
              <w:pStyle w:val="af6"/>
              <w:rPr>
                <w:color w:val="000000"/>
                <w:lang w:val="ru-RU"/>
              </w:rPr>
            </w:pPr>
            <w:r w:rsidRPr="00FD4411">
              <w:rPr>
                <w:color w:val="000000"/>
                <w:lang w:val="ru-RU"/>
              </w:rPr>
              <w:t>Минимальные отступы от границ земельных участков в целях определения мест допустимого размещения зданий, строений, сооружений, за пред</w:t>
            </w:r>
            <w:r w:rsidRPr="00FD4411">
              <w:rPr>
                <w:color w:val="000000"/>
                <w:lang w:val="ru-RU"/>
              </w:rPr>
              <w:t>е</w:t>
            </w:r>
            <w:r w:rsidRPr="00FD4411">
              <w:rPr>
                <w:color w:val="000000"/>
                <w:lang w:val="ru-RU"/>
              </w:rPr>
              <w:t>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C61C9C" w:rsidRPr="00FD4411" w:rsidRDefault="00C61C9C" w:rsidP="00017AA8">
            <w:pPr>
              <w:pStyle w:val="af3"/>
              <w:rPr>
                <w:color w:val="000000"/>
                <w:lang w:val="ru-RU"/>
              </w:rPr>
            </w:pPr>
          </w:p>
        </w:tc>
      </w:tr>
      <w:tr w:rsidR="00C61C9C"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C61C9C" w:rsidRPr="00FD4411" w:rsidRDefault="00C61C9C" w:rsidP="00017AA8">
            <w:pPr>
              <w:pStyle w:val="af3"/>
              <w:rPr>
                <w:color w:val="000000"/>
                <w:lang w:val="ru-RU"/>
              </w:rPr>
            </w:pPr>
            <w:r w:rsidRPr="00FD4411">
              <w:rPr>
                <w:color w:val="000000"/>
                <w:lang w:val="ru-RU"/>
              </w:rPr>
              <w:t>3.1</w:t>
            </w:r>
          </w:p>
        </w:tc>
        <w:tc>
          <w:tcPr>
            <w:tcW w:w="5386" w:type="dxa"/>
            <w:tcBorders>
              <w:top w:val="single" w:sz="4" w:space="0" w:color="000000"/>
              <w:left w:val="single" w:sz="4" w:space="0" w:color="000000"/>
              <w:bottom w:val="single" w:sz="4" w:space="0" w:color="000000"/>
            </w:tcBorders>
            <w:shd w:val="clear" w:color="auto" w:fill="auto"/>
          </w:tcPr>
          <w:p w:rsidR="00C61C9C" w:rsidRPr="00FD4411" w:rsidRDefault="00C61C9C" w:rsidP="00017AA8">
            <w:pPr>
              <w:pStyle w:val="af3"/>
              <w:rPr>
                <w:color w:val="000000"/>
                <w:lang w:val="ru-RU"/>
              </w:rPr>
            </w:pPr>
            <w:r w:rsidRPr="00FD4411">
              <w:rPr>
                <w:color w:val="000000"/>
                <w:lang w:val="ru-RU"/>
              </w:rPr>
              <w:t>для объектов инженерно-технического обеспечения, автостоянок, автомобильных дорог, пешеходных дорожек и тротуаров, велосипедных дорожек, пешехо</w:t>
            </w:r>
            <w:r w:rsidRPr="00FD4411">
              <w:rPr>
                <w:color w:val="000000"/>
                <w:lang w:val="ru-RU"/>
              </w:rPr>
              <w:t>д</w:t>
            </w:r>
            <w:r w:rsidRPr="00FD4411">
              <w:rPr>
                <w:color w:val="000000"/>
                <w:lang w:val="ru-RU"/>
              </w:rPr>
              <w:t>ных переходов, мостовых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C61C9C" w:rsidRPr="00FD4411" w:rsidRDefault="00C61C9C" w:rsidP="00017AA8">
            <w:pPr>
              <w:pStyle w:val="af3"/>
              <w:rPr>
                <w:color w:val="000000"/>
                <w:lang w:val="ru-RU"/>
              </w:rPr>
            </w:pPr>
            <w:smartTag w:uri="urn:schemas-microsoft-com:office:smarttags" w:element="metricconverter">
              <w:smartTagPr>
                <w:attr w:name="ProductID" w:val="0 м"/>
              </w:smartTagPr>
              <w:r w:rsidRPr="00FD4411">
                <w:rPr>
                  <w:color w:val="000000"/>
                  <w:lang w:val="ru-RU"/>
                </w:rPr>
                <w:t>0 м</w:t>
              </w:r>
            </w:smartTag>
          </w:p>
        </w:tc>
      </w:tr>
      <w:tr w:rsidR="00A72EA1"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A72EA1" w:rsidRPr="00FD4411" w:rsidRDefault="00A72EA1" w:rsidP="00017AA8">
            <w:pPr>
              <w:pStyle w:val="af3"/>
              <w:rPr>
                <w:color w:val="000000"/>
                <w:lang w:val="ru-RU"/>
              </w:rPr>
            </w:pPr>
          </w:p>
        </w:tc>
        <w:tc>
          <w:tcPr>
            <w:tcW w:w="5386" w:type="dxa"/>
            <w:tcBorders>
              <w:top w:val="single" w:sz="4" w:space="0" w:color="000000"/>
              <w:left w:val="single" w:sz="4" w:space="0" w:color="000000"/>
              <w:bottom w:val="single" w:sz="4" w:space="0" w:color="000000"/>
            </w:tcBorders>
            <w:shd w:val="clear" w:color="auto" w:fill="auto"/>
          </w:tcPr>
          <w:p w:rsidR="00A72EA1" w:rsidRPr="00FD4411" w:rsidRDefault="00A72EA1" w:rsidP="00017AA8">
            <w:pPr>
              <w:pStyle w:val="af3"/>
              <w:rPr>
                <w:color w:val="000000"/>
                <w:lang w:val="ru-RU"/>
              </w:rPr>
            </w:pPr>
            <w:r w:rsidRPr="00FD4411">
              <w:rPr>
                <w:color w:val="000000"/>
                <w:lang w:val="ru-RU"/>
              </w:rPr>
              <w:t>Минимальные отступы от стен зданий и сооружений до границ земельных участков иных объектов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A72EA1" w:rsidRPr="00FD4411" w:rsidRDefault="00A72EA1" w:rsidP="00017AA8">
            <w:pPr>
              <w:pStyle w:val="af3"/>
              <w:rPr>
                <w:color w:val="000000"/>
                <w:lang w:val="ru-RU"/>
              </w:rPr>
            </w:pPr>
            <w:smartTag w:uri="urn:schemas-microsoft-com:office:smarttags" w:element="metricconverter">
              <w:smartTagPr>
                <w:attr w:name="ProductID" w:val="1 м"/>
              </w:smartTagPr>
              <w:r w:rsidRPr="00FD4411">
                <w:rPr>
                  <w:color w:val="000000"/>
                </w:rPr>
                <w:t>1 м</w:t>
              </w:r>
            </w:smartTag>
          </w:p>
        </w:tc>
      </w:tr>
      <w:tr w:rsidR="00C61C9C"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C61C9C" w:rsidRPr="00FD4411" w:rsidRDefault="00C61C9C" w:rsidP="00017AA8">
            <w:pPr>
              <w:pStyle w:val="af6"/>
              <w:rPr>
                <w:color w:val="000000"/>
                <w:lang w:val="ru-RU"/>
              </w:rPr>
            </w:pPr>
            <w:r w:rsidRPr="00FD4411">
              <w:rPr>
                <w:color w:val="000000"/>
                <w:lang w:val="ru-RU"/>
              </w:rPr>
              <w:t>4</w:t>
            </w:r>
          </w:p>
        </w:tc>
        <w:tc>
          <w:tcPr>
            <w:tcW w:w="5386" w:type="dxa"/>
            <w:tcBorders>
              <w:top w:val="single" w:sz="4" w:space="0" w:color="000000"/>
              <w:left w:val="single" w:sz="4" w:space="0" w:color="000000"/>
              <w:bottom w:val="single" w:sz="4" w:space="0" w:color="000000"/>
            </w:tcBorders>
            <w:shd w:val="clear" w:color="auto" w:fill="auto"/>
          </w:tcPr>
          <w:p w:rsidR="00C61C9C" w:rsidRPr="00FD4411" w:rsidRDefault="00C61C9C" w:rsidP="00017AA8">
            <w:pPr>
              <w:pStyle w:val="af6"/>
              <w:rPr>
                <w:color w:val="000000"/>
                <w:lang w:val="ru-RU"/>
              </w:rPr>
            </w:pPr>
            <w:r w:rsidRPr="00FD4411">
              <w:rPr>
                <w:color w:val="000000"/>
                <w:lang w:val="ru-RU"/>
              </w:rPr>
              <w:t>Минимальный отступ от красной линии в целях определения мест допустимого размещения зд</w:t>
            </w:r>
            <w:r w:rsidRPr="00FD4411">
              <w:rPr>
                <w:color w:val="000000"/>
                <w:lang w:val="ru-RU"/>
              </w:rPr>
              <w:t>а</w:t>
            </w:r>
            <w:r w:rsidRPr="00FD4411">
              <w:rPr>
                <w:color w:val="000000"/>
                <w:lang w:val="ru-RU"/>
              </w:rPr>
              <w:t>ний, строений, сооружений, за пределами которых запрещено строительство зданий, строений, соор</w:t>
            </w:r>
            <w:r w:rsidRPr="00FD4411">
              <w:rPr>
                <w:color w:val="000000"/>
                <w:lang w:val="ru-RU"/>
              </w:rPr>
              <w:t>у</w:t>
            </w:r>
            <w:r w:rsidRPr="00FD4411">
              <w:rPr>
                <w:color w:val="000000"/>
                <w:lang w:val="ru-RU"/>
              </w:rPr>
              <w:t>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C61C9C" w:rsidRPr="00FD4411" w:rsidRDefault="00C61C9C" w:rsidP="00017AA8">
            <w:pPr>
              <w:pStyle w:val="af3"/>
              <w:rPr>
                <w:color w:val="000000"/>
                <w:lang w:val="ru-RU"/>
              </w:rPr>
            </w:pPr>
          </w:p>
        </w:tc>
      </w:tr>
      <w:tr w:rsidR="00C61C9C"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C61C9C" w:rsidRPr="00FD4411" w:rsidRDefault="00C61C9C" w:rsidP="00017AA8">
            <w:pPr>
              <w:pStyle w:val="af3"/>
              <w:rPr>
                <w:color w:val="000000"/>
                <w:lang w:val="ru-RU"/>
              </w:rPr>
            </w:pPr>
            <w:r w:rsidRPr="00FD4411">
              <w:rPr>
                <w:color w:val="000000"/>
                <w:lang w:val="ru-RU"/>
              </w:rPr>
              <w:t>4.1</w:t>
            </w:r>
          </w:p>
        </w:tc>
        <w:tc>
          <w:tcPr>
            <w:tcW w:w="5386" w:type="dxa"/>
            <w:tcBorders>
              <w:top w:val="single" w:sz="4" w:space="0" w:color="000000"/>
              <w:left w:val="single" w:sz="4" w:space="0" w:color="000000"/>
              <w:bottom w:val="single" w:sz="4" w:space="0" w:color="000000"/>
            </w:tcBorders>
            <w:shd w:val="clear" w:color="auto" w:fill="auto"/>
          </w:tcPr>
          <w:p w:rsidR="00C61C9C" w:rsidRPr="00FD4411" w:rsidRDefault="00C61C9C" w:rsidP="00017AA8">
            <w:pPr>
              <w:pStyle w:val="af3"/>
              <w:rPr>
                <w:color w:val="000000"/>
                <w:lang w:val="ru-RU"/>
              </w:rPr>
            </w:pPr>
            <w:r w:rsidRPr="00FD4411">
              <w:rPr>
                <w:color w:val="000000"/>
                <w:lang w:val="ru-RU"/>
              </w:rPr>
              <w:t>для объектов инженерно-технического обеспечения, автостоянок, автомобильных дорог, пешеходных дорожек и тротуаров, велосипедных дорожек, пешехо</w:t>
            </w:r>
            <w:r w:rsidRPr="00FD4411">
              <w:rPr>
                <w:color w:val="000000"/>
                <w:lang w:val="ru-RU"/>
              </w:rPr>
              <w:t>д</w:t>
            </w:r>
            <w:r w:rsidRPr="00FD4411">
              <w:rPr>
                <w:color w:val="000000"/>
                <w:lang w:val="ru-RU"/>
              </w:rPr>
              <w:t>ных переходов, мостовых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C61C9C" w:rsidRPr="00FD4411" w:rsidRDefault="00C61C9C" w:rsidP="00017AA8">
            <w:pPr>
              <w:pStyle w:val="af3"/>
              <w:rPr>
                <w:color w:val="000000"/>
                <w:lang w:val="ru-RU"/>
              </w:rPr>
            </w:pPr>
            <w:smartTag w:uri="urn:schemas-microsoft-com:office:smarttags" w:element="metricconverter">
              <w:smartTagPr>
                <w:attr w:name="ProductID" w:val="0 м"/>
              </w:smartTagPr>
              <w:r w:rsidRPr="00FD4411">
                <w:rPr>
                  <w:color w:val="000000"/>
                  <w:lang w:val="ru-RU"/>
                </w:rPr>
                <w:t>0 м</w:t>
              </w:r>
            </w:smartTag>
          </w:p>
        </w:tc>
      </w:tr>
      <w:tr w:rsidR="00A72EA1"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A72EA1" w:rsidRPr="00FD4411" w:rsidRDefault="00A72EA1" w:rsidP="00017AA8">
            <w:pPr>
              <w:pStyle w:val="af3"/>
              <w:rPr>
                <w:color w:val="000000"/>
                <w:lang w:val="ru-RU"/>
              </w:rPr>
            </w:pPr>
          </w:p>
        </w:tc>
        <w:tc>
          <w:tcPr>
            <w:tcW w:w="5386" w:type="dxa"/>
            <w:tcBorders>
              <w:top w:val="single" w:sz="4" w:space="0" w:color="000000"/>
              <w:left w:val="single" w:sz="4" w:space="0" w:color="000000"/>
              <w:bottom w:val="single" w:sz="4" w:space="0" w:color="000000"/>
            </w:tcBorders>
            <w:shd w:val="clear" w:color="auto" w:fill="auto"/>
          </w:tcPr>
          <w:p w:rsidR="00A72EA1" w:rsidRPr="00FD4411" w:rsidRDefault="00A72EA1" w:rsidP="00A72EA1">
            <w:pPr>
              <w:pStyle w:val="af3"/>
              <w:rPr>
                <w:color w:val="000000"/>
                <w:lang w:val="ru-RU"/>
              </w:rPr>
            </w:pP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A72EA1" w:rsidRPr="00FD4411" w:rsidRDefault="00A72EA1" w:rsidP="00017AA8">
            <w:pPr>
              <w:pStyle w:val="af3"/>
              <w:rPr>
                <w:color w:val="000000"/>
                <w:lang w:val="ru-RU"/>
              </w:rPr>
            </w:pPr>
          </w:p>
        </w:tc>
      </w:tr>
      <w:tr w:rsidR="00C61C9C"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C61C9C" w:rsidRPr="00FD4411" w:rsidRDefault="00C61C9C" w:rsidP="00017AA8">
            <w:pPr>
              <w:pStyle w:val="af6"/>
              <w:rPr>
                <w:color w:val="000000"/>
                <w:lang w:val="ru-RU"/>
              </w:rPr>
            </w:pPr>
            <w:r w:rsidRPr="00FD4411">
              <w:rPr>
                <w:color w:val="000000"/>
                <w:lang w:val="ru-RU"/>
              </w:rPr>
              <w:t>5</w:t>
            </w:r>
          </w:p>
        </w:tc>
        <w:tc>
          <w:tcPr>
            <w:tcW w:w="5386" w:type="dxa"/>
            <w:tcBorders>
              <w:top w:val="single" w:sz="4" w:space="0" w:color="000000"/>
              <w:left w:val="single" w:sz="4" w:space="0" w:color="000000"/>
              <w:bottom w:val="single" w:sz="4" w:space="0" w:color="000000"/>
            </w:tcBorders>
            <w:shd w:val="clear" w:color="auto" w:fill="auto"/>
          </w:tcPr>
          <w:p w:rsidR="00C61C9C" w:rsidRPr="00FD4411" w:rsidRDefault="00C61C9C" w:rsidP="00017AA8">
            <w:pPr>
              <w:pStyle w:val="af6"/>
              <w:rPr>
                <w:color w:val="000000"/>
                <w:lang w:val="ru-RU"/>
              </w:rPr>
            </w:pPr>
            <w:r w:rsidRPr="00FD4411">
              <w:rPr>
                <w:color w:val="000000"/>
                <w:lang w:val="ru-RU"/>
              </w:rPr>
              <w:t>Предельная (максимальная) высота объектов капитального стро</w:t>
            </w:r>
            <w:r w:rsidRPr="00FD4411">
              <w:rPr>
                <w:color w:val="000000"/>
                <w:lang w:val="ru-RU"/>
              </w:rPr>
              <w:t>и</w:t>
            </w:r>
            <w:r w:rsidRPr="00FD4411">
              <w:rPr>
                <w:color w:val="000000"/>
                <w:lang w:val="ru-RU"/>
              </w:rPr>
              <w:t>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C61C9C" w:rsidRPr="00FD4411" w:rsidRDefault="00C61C9C" w:rsidP="00017AA8">
            <w:pPr>
              <w:pStyle w:val="af3"/>
              <w:rPr>
                <w:color w:val="000000"/>
                <w:lang w:val="ru-RU"/>
              </w:rPr>
            </w:pPr>
          </w:p>
        </w:tc>
      </w:tr>
      <w:tr w:rsidR="00C61C9C"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C61C9C" w:rsidRPr="00FD4411" w:rsidRDefault="00C61C9C" w:rsidP="00017AA8">
            <w:pPr>
              <w:pStyle w:val="af3"/>
              <w:rPr>
                <w:color w:val="000000"/>
                <w:lang w:val="ru-RU"/>
              </w:rPr>
            </w:pPr>
            <w:r w:rsidRPr="00FD4411">
              <w:rPr>
                <w:color w:val="000000"/>
                <w:lang w:val="ru-RU"/>
              </w:rPr>
              <w:t>5.1</w:t>
            </w:r>
          </w:p>
        </w:tc>
        <w:tc>
          <w:tcPr>
            <w:tcW w:w="5386" w:type="dxa"/>
            <w:tcBorders>
              <w:top w:val="single" w:sz="4" w:space="0" w:color="000000"/>
              <w:left w:val="single" w:sz="4" w:space="0" w:color="000000"/>
              <w:bottom w:val="single" w:sz="4" w:space="0" w:color="000000"/>
            </w:tcBorders>
            <w:shd w:val="clear" w:color="auto" w:fill="auto"/>
          </w:tcPr>
          <w:p w:rsidR="00C61C9C" w:rsidRPr="00FD4411" w:rsidRDefault="00C61C9C" w:rsidP="00017AA8">
            <w:pPr>
              <w:pStyle w:val="af3"/>
              <w:rPr>
                <w:color w:val="000000"/>
                <w:lang w:val="ru-RU"/>
              </w:rPr>
            </w:pPr>
            <w:r w:rsidRPr="00FD4411">
              <w:rPr>
                <w:color w:val="000000"/>
                <w:lang w:val="ru-RU"/>
              </w:rPr>
              <w:t>объектов для отправления религиозных обр</w:t>
            </w:r>
            <w:r w:rsidRPr="00FD4411">
              <w:rPr>
                <w:color w:val="000000"/>
                <w:lang w:val="ru-RU"/>
              </w:rPr>
              <w:t>я</w:t>
            </w:r>
            <w:r w:rsidRPr="00FD4411">
              <w:rPr>
                <w:color w:val="000000"/>
                <w:lang w:val="ru-RU"/>
              </w:rPr>
              <w:t>дов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C61C9C" w:rsidRPr="00FD4411" w:rsidRDefault="00C61C9C" w:rsidP="00017AA8">
            <w:pPr>
              <w:pStyle w:val="af3"/>
              <w:rPr>
                <w:color w:val="000000"/>
                <w:lang w:val="ru-RU"/>
              </w:rPr>
            </w:pPr>
            <w:smartTag w:uri="urn:schemas-microsoft-com:office:smarttags" w:element="metricconverter">
              <w:smartTagPr>
                <w:attr w:name="ProductID" w:val="15 м"/>
              </w:smartTagPr>
              <w:r w:rsidRPr="00FD4411">
                <w:rPr>
                  <w:color w:val="000000"/>
                  <w:lang w:val="ru-RU"/>
                </w:rPr>
                <w:t>15 м</w:t>
              </w:r>
            </w:smartTag>
          </w:p>
        </w:tc>
      </w:tr>
      <w:tr w:rsidR="00C61C9C"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C61C9C" w:rsidRPr="00FD4411" w:rsidRDefault="00C61C9C" w:rsidP="00017AA8">
            <w:pPr>
              <w:pStyle w:val="af3"/>
              <w:rPr>
                <w:color w:val="000000"/>
                <w:lang w:val="ru-RU"/>
              </w:rPr>
            </w:pPr>
            <w:r w:rsidRPr="00FD4411">
              <w:rPr>
                <w:color w:val="000000"/>
                <w:lang w:val="ru-RU"/>
              </w:rPr>
              <w:t>5.2</w:t>
            </w:r>
          </w:p>
        </w:tc>
        <w:tc>
          <w:tcPr>
            <w:tcW w:w="5386" w:type="dxa"/>
            <w:tcBorders>
              <w:top w:val="single" w:sz="4" w:space="0" w:color="000000"/>
              <w:left w:val="single" w:sz="4" w:space="0" w:color="000000"/>
              <w:bottom w:val="single" w:sz="4" w:space="0" w:color="000000"/>
            </w:tcBorders>
            <w:shd w:val="clear" w:color="auto" w:fill="auto"/>
          </w:tcPr>
          <w:p w:rsidR="00C61C9C" w:rsidRPr="00FD4411" w:rsidRDefault="00C61C9C" w:rsidP="00017AA8">
            <w:pPr>
              <w:pStyle w:val="af3"/>
              <w:rPr>
                <w:color w:val="000000"/>
                <w:lang w:val="ru-RU"/>
              </w:rPr>
            </w:pPr>
            <w:r w:rsidRPr="00FD4411">
              <w:rPr>
                <w:color w:val="000000"/>
                <w:lang w:val="ru-RU"/>
              </w:rPr>
              <w:t>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C61C9C" w:rsidRPr="00FD4411" w:rsidRDefault="00C61C9C" w:rsidP="00017AA8">
            <w:pPr>
              <w:pStyle w:val="af3"/>
              <w:rPr>
                <w:color w:val="000000"/>
                <w:lang w:val="ru-RU"/>
              </w:rPr>
            </w:pPr>
            <w:smartTag w:uri="urn:schemas-microsoft-com:office:smarttags" w:element="metricconverter">
              <w:smartTagPr>
                <w:attr w:name="ProductID" w:val="4 м"/>
              </w:smartTagPr>
              <w:r w:rsidRPr="00FD4411">
                <w:rPr>
                  <w:color w:val="000000"/>
                  <w:lang w:val="ru-RU"/>
                </w:rPr>
                <w:t>4 м</w:t>
              </w:r>
            </w:smartTag>
          </w:p>
        </w:tc>
      </w:tr>
      <w:tr w:rsidR="00C61C9C"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C61C9C" w:rsidRPr="00FD4411" w:rsidRDefault="00C61C9C" w:rsidP="00017AA8">
            <w:pPr>
              <w:pStyle w:val="af6"/>
              <w:rPr>
                <w:color w:val="000000"/>
                <w:lang w:val="ru-RU"/>
              </w:rPr>
            </w:pPr>
            <w:r w:rsidRPr="00FD4411">
              <w:rPr>
                <w:color w:val="000000"/>
                <w:lang w:val="ru-RU"/>
              </w:rPr>
              <w:t>6</w:t>
            </w:r>
          </w:p>
        </w:tc>
        <w:tc>
          <w:tcPr>
            <w:tcW w:w="5386" w:type="dxa"/>
            <w:tcBorders>
              <w:top w:val="single" w:sz="4" w:space="0" w:color="000000"/>
              <w:left w:val="single" w:sz="4" w:space="0" w:color="000000"/>
              <w:bottom w:val="single" w:sz="4" w:space="0" w:color="000000"/>
            </w:tcBorders>
            <w:shd w:val="clear" w:color="auto" w:fill="auto"/>
          </w:tcPr>
          <w:p w:rsidR="00C61C9C" w:rsidRPr="00FD4411" w:rsidRDefault="00C61C9C" w:rsidP="00017AA8">
            <w:pPr>
              <w:pStyle w:val="af6"/>
              <w:rPr>
                <w:color w:val="000000"/>
                <w:lang w:val="ru-RU"/>
              </w:rPr>
            </w:pPr>
            <w:r w:rsidRPr="00FD4411">
              <w:rPr>
                <w:color w:val="000000"/>
                <w:lang w:val="ru-RU"/>
              </w:rPr>
              <w:t>Максимальный процент застройки в границах з</w:t>
            </w:r>
            <w:r w:rsidRPr="00FD4411">
              <w:rPr>
                <w:color w:val="000000"/>
                <w:lang w:val="ru-RU"/>
              </w:rPr>
              <w:t>е</w:t>
            </w:r>
            <w:r w:rsidRPr="00FD4411">
              <w:rPr>
                <w:color w:val="000000"/>
                <w:lang w:val="ru-RU"/>
              </w:rPr>
              <w:t>мельного участка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C61C9C" w:rsidRPr="00FD4411" w:rsidRDefault="003D103F" w:rsidP="00017AA8">
            <w:pPr>
              <w:pStyle w:val="af3"/>
              <w:rPr>
                <w:color w:val="000000"/>
                <w:lang w:val="ru-RU"/>
              </w:rPr>
            </w:pPr>
            <w:r w:rsidRPr="00FD4411">
              <w:rPr>
                <w:color w:val="000000"/>
                <w:lang w:val="ru-RU"/>
              </w:rPr>
              <w:t>30 %</w:t>
            </w:r>
          </w:p>
        </w:tc>
      </w:tr>
    </w:tbl>
    <w:p w:rsidR="00D224B3" w:rsidRPr="00FD4411" w:rsidRDefault="00D224B3" w:rsidP="00F444F6">
      <w:pPr>
        <w:pStyle w:val="ConsNormal"/>
        <w:tabs>
          <w:tab w:val="left" w:pos="-1843"/>
          <w:tab w:val="left" w:pos="-1134"/>
          <w:tab w:val="left" w:pos="-993"/>
          <w:tab w:val="left" w:pos="-426"/>
        </w:tabs>
        <w:spacing w:line="23" w:lineRule="atLeast"/>
        <w:ind w:firstLine="709"/>
        <w:jc w:val="both"/>
        <w:rPr>
          <w:rFonts w:ascii="Times New Roman" w:hAnsi="Times New Roman" w:cs="Times New Roman"/>
          <w:color w:val="000000"/>
          <w:sz w:val="22"/>
          <w:szCs w:val="22"/>
        </w:rPr>
      </w:pPr>
    </w:p>
    <w:p w:rsidR="001A3F8A" w:rsidRPr="00FD4411" w:rsidRDefault="001A3F8A" w:rsidP="001A3F8A">
      <w:pPr>
        <w:pStyle w:val="ConsNormal"/>
        <w:widowControl/>
        <w:tabs>
          <w:tab w:val="left" w:pos="720"/>
          <w:tab w:val="left" w:pos="800"/>
        </w:tabs>
        <w:spacing w:line="360" w:lineRule="auto"/>
        <w:ind w:firstLine="0"/>
        <w:jc w:val="both"/>
        <w:rPr>
          <w:rFonts w:ascii="Times New Roman" w:hAnsi="Times New Roman" w:cs="Times New Roman"/>
          <w:b/>
          <w:color w:val="000000"/>
          <w:sz w:val="22"/>
          <w:szCs w:val="22"/>
        </w:rPr>
      </w:pPr>
    </w:p>
    <w:p w:rsidR="001A3F8A" w:rsidRPr="00FD4411" w:rsidRDefault="00D224B3" w:rsidP="001A3F8A">
      <w:pPr>
        <w:pStyle w:val="ConsNormal"/>
        <w:widowControl/>
        <w:tabs>
          <w:tab w:val="left" w:pos="720"/>
          <w:tab w:val="left" w:pos="800"/>
        </w:tabs>
        <w:spacing w:line="360" w:lineRule="auto"/>
        <w:ind w:firstLine="0"/>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 xml:space="preserve">КО. </w:t>
      </w:r>
      <w:r w:rsidR="001A3F8A" w:rsidRPr="00FD4411">
        <w:rPr>
          <w:rFonts w:ascii="Times New Roman" w:hAnsi="Times New Roman" w:cs="Times New Roman"/>
          <w:b/>
          <w:color w:val="000000"/>
          <w:sz w:val="22"/>
          <w:szCs w:val="22"/>
        </w:rPr>
        <w:t>ЗОНА КАНАЛИЗАЦИОННЫХ ОЧИСТНЫХ СООРУЖЕНИЙ</w:t>
      </w:r>
    </w:p>
    <w:p w:rsidR="00D224B3" w:rsidRPr="00FD4411" w:rsidRDefault="00D224B3" w:rsidP="00F444F6">
      <w:pPr>
        <w:pStyle w:val="ConsNormal"/>
        <w:tabs>
          <w:tab w:val="left" w:pos="-1843"/>
          <w:tab w:val="left" w:pos="-1134"/>
          <w:tab w:val="left" w:pos="-993"/>
          <w:tab w:val="left" w:pos="-426"/>
        </w:tabs>
        <w:spacing w:line="23" w:lineRule="atLeast"/>
        <w:ind w:firstLine="709"/>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Основные виды разрешенного использования:</w:t>
      </w:r>
    </w:p>
    <w:tbl>
      <w:tblPr>
        <w:tblW w:w="5000" w:type="pct"/>
        <w:jc w:val="center"/>
        <w:tblLayout w:type="fixed"/>
        <w:tblLook w:val="0000" w:firstRow="0" w:lastRow="0" w:firstColumn="0" w:lastColumn="0" w:noHBand="0" w:noVBand="0"/>
      </w:tblPr>
      <w:tblGrid>
        <w:gridCol w:w="3142"/>
        <w:gridCol w:w="4763"/>
        <w:gridCol w:w="1947"/>
      </w:tblGrid>
      <w:tr w:rsidR="00CC1094" w:rsidRPr="00FD4411" w:rsidTr="00CC1094">
        <w:trPr>
          <w:tblHeader/>
          <w:jc w:val="center"/>
        </w:trPr>
        <w:tc>
          <w:tcPr>
            <w:tcW w:w="3142" w:type="dxa"/>
            <w:tcBorders>
              <w:top w:val="single" w:sz="4" w:space="0" w:color="000000"/>
              <w:left w:val="single" w:sz="4" w:space="0" w:color="000000"/>
              <w:bottom w:val="single" w:sz="4" w:space="0" w:color="000000"/>
            </w:tcBorders>
            <w:shd w:val="clear" w:color="auto" w:fill="auto"/>
            <w:vAlign w:val="center"/>
          </w:tcPr>
          <w:p w:rsidR="00CC1094" w:rsidRPr="00FD4411" w:rsidRDefault="00CC1094" w:rsidP="00017AA8">
            <w:pPr>
              <w:pStyle w:val="af5"/>
              <w:rPr>
                <w:color w:val="000000"/>
                <w:szCs w:val="22"/>
              </w:rPr>
            </w:pPr>
            <w:r w:rsidRPr="00FD4411">
              <w:rPr>
                <w:color w:val="000000"/>
                <w:szCs w:val="22"/>
              </w:rPr>
              <w:t>Виды разрешенного использования земельных участков и объектов капитал</w:t>
            </w:r>
            <w:r w:rsidRPr="00FD4411">
              <w:rPr>
                <w:color w:val="000000"/>
                <w:szCs w:val="22"/>
              </w:rPr>
              <w:t>ь</w:t>
            </w:r>
            <w:r w:rsidRPr="00FD4411">
              <w:rPr>
                <w:color w:val="000000"/>
                <w:szCs w:val="22"/>
              </w:rPr>
              <w:t>ного строительства, код согласно класс</w:t>
            </w:r>
            <w:r w:rsidRPr="00FD4411">
              <w:rPr>
                <w:color w:val="000000"/>
                <w:szCs w:val="22"/>
              </w:rPr>
              <w:t>и</w:t>
            </w:r>
            <w:r w:rsidRPr="00FD4411">
              <w:rPr>
                <w:color w:val="000000"/>
                <w:szCs w:val="22"/>
              </w:rPr>
              <w:t>фикатору</w:t>
            </w:r>
          </w:p>
        </w:tc>
        <w:tc>
          <w:tcPr>
            <w:tcW w:w="4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1094" w:rsidRPr="00FD4411" w:rsidRDefault="00CC1094" w:rsidP="00017AA8">
            <w:pPr>
              <w:pStyle w:val="af5"/>
              <w:rPr>
                <w:color w:val="000000"/>
                <w:szCs w:val="22"/>
              </w:rPr>
            </w:pPr>
            <w:r w:rsidRPr="00FD4411">
              <w:rPr>
                <w:color w:val="000000"/>
                <w:szCs w:val="22"/>
              </w:rPr>
              <w:t>Объекты капитального строительства, ра</w:t>
            </w:r>
            <w:r w:rsidRPr="00FD4411">
              <w:rPr>
                <w:color w:val="000000"/>
                <w:szCs w:val="22"/>
              </w:rPr>
              <w:t>з</w:t>
            </w:r>
            <w:r w:rsidRPr="00FD4411">
              <w:rPr>
                <w:color w:val="000000"/>
                <w:szCs w:val="22"/>
              </w:rPr>
              <w:t>решенные для размещения на земельных участках</w:t>
            </w:r>
          </w:p>
        </w:tc>
        <w:tc>
          <w:tcPr>
            <w:tcW w:w="1947" w:type="dxa"/>
            <w:tcBorders>
              <w:top w:val="single" w:sz="4" w:space="0" w:color="000000"/>
              <w:left w:val="single" w:sz="4" w:space="0" w:color="000000"/>
              <w:bottom w:val="single" w:sz="4" w:space="0" w:color="000000"/>
              <w:right w:val="single" w:sz="4" w:space="0" w:color="000000"/>
            </w:tcBorders>
          </w:tcPr>
          <w:p w:rsidR="00CC1094" w:rsidRPr="00FD4411" w:rsidRDefault="00CC1094" w:rsidP="00017AA8">
            <w:pPr>
              <w:pStyle w:val="af5"/>
              <w:rPr>
                <w:color w:val="000000"/>
                <w:szCs w:val="22"/>
              </w:rPr>
            </w:pPr>
            <w:r w:rsidRPr="00FD4411">
              <w:rPr>
                <w:color w:val="000000"/>
                <w:szCs w:val="22"/>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5A0F28" w:rsidRPr="00FD4411" w:rsidTr="00CC1094">
        <w:trPr>
          <w:jc w:val="center"/>
        </w:trPr>
        <w:tc>
          <w:tcPr>
            <w:tcW w:w="3142" w:type="dxa"/>
            <w:tcBorders>
              <w:top w:val="single" w:sz="4" w:space="0" w:color="000000"/>
              <w:left w:val="single" w:sz="4" w:space="0" w:color="000000"/>
              <w:bottom w:val="single" w:sz="4" w:space="0" w:color="000000"/>
            </w:tcBorders>
            <w:shd w:val="clear" w:color="auto" w:fill="auto"/>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Предоставление коммунальных услуг</w:t>
            </w:r>
          </w:p>
        </w:tc>
        <w:tc>
          <w:tcPr>
            <w:tcW w:w="4763" w:type="dxa"/>
            <w:tcBorders>
              <w:top w:val="single" w:sz="4" w:space="0" w:color="000000"/>
              <w:left w:val="single" w:sz="4" w:space="0" w:color="000000"/>
              <w:bottom w:val="single" w:sz="4" w:space="0" w:color="000000"/>
              <w:right w:val="single" w:sz="4" w:space="0" w:color="000000"/>
            </w:tcBorders>
            <w:shd w:val="clear" w:color="auto" w:fill="auto"/>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947" w:type="dxa"/>
            <w:tcBorders>
              <w:top w:val="single" w:sz="4" w:space="0" w:color="000000"/>
              <w:left w:val="single" w:sz="4" w:space="0" w:color="000000"/>
              <w:bottom w:val="single" w:sz="4" w:space="0" w:color="000000"/>
              <w:right w:val="single" w:sz="4" w:space="0" w:color="000000"/>
            </w:tcBorders>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3.1.1</w:t>
            </w:r>
          </w:p>
        </w:tc>
      </w:tr>
      <w:tr w:rsidR="005A0F28" w:rsidRPr="00FD4411" w:rsidTr="00CC1094">
        <w:trPr>
          <w:jc w:val="center"/>
        </w:trPr>
        <w:tc>
          <w:tcPr>
            <w:tcW w:w="3142" w:type="dxa"/>
            <w:tcBorders>
              <w:top w:val="single" w:sz="4" w:space="0" w:color="000000"/>
              <w:left w:val="single" w:sz="4" w:space="0" w:color="000000"/>
              <w:bottom w:val="single" w:sz="4" w:space="0" w:color="000000"/>
            </w:tcBorders>
            <w:shd w:val="clear" w:color="auto" w:fill="auto"/>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Благоустройство территории</w:t>
            </w:r>
          </w:p>
        </w:tc>
        <w:tc>
          <w:tcPr>
            <w:tcW w:w="4763" w:type="dxa"/>
            <w:tcBorders>
              <w:top w:val="single" w:sz="4" w:space="0" w:color="000000"/>
              <w:left w:val="single" w:sz="4" w:space="0" w:color="000000"/>
              <w:bottom w:val="single" w:sz="4" w:space="0" w:color="000000"/>
              <w:right w:val="single" w:sz="4" w:space="0" w:color="000000"/>
            </w:tcBorders>
            <w:shd w:val="clear" w:color="auto" w:fill="auto"/>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947" w:type="dxa"/>
            <w:tcBorders>
              <w:top w:val="single" w:sz="4" w:space="0" w:color="000000"/>
              <w:left w:val="single" w:sz="4" w:space="0" w:color="000000"/>
              <w:bottom w:val="single" w:sz="4" w:space="0" w:color="000000"/>
              <w:right w:val="single" w:sz="4" w:space="0" w:color="000000"/>
            </w:tcBorders>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12.0.2</w:t>
            </w:r>
          </w:p>
        </w:tc>
      </w:tr>
    </w:tbl>
    <w:p w:rsidR="003D103F" w:rsidRPr="00FD4411" w:rsidRDefault="003D103F" w:rsidP="003D103F">
      <w:pPr>
        <w:widowControl/>
        <w:suppressAutoHyphens w:val="0"/>
        <w:autoSpaceDN w:val="0"/>
        <w:adjustRightInd w:val="0"/>
        <w:spacing w:line="240" w:lineRule="auto"/>
        <w:ind w:firstLine="540"/>
        <w:rPr>
          <w:rFonts w:ascii="Times New Roman" w:hAnsi="Times New Roman" w:cs="Times New Roman"/>
          <w:b/>
          <w:bCs/>
          <w:color w:val="000000"/>
          <w:sz w:val="22"/>
          <w:szCs w:val="22"/>
          <w:lang w:eastAsia="ru-RU"/>
        </w:rPr>
      </w:pPr>
    </w:p>
    <w:p w:rsidR="003D103F" w:rsidRPr="00FD4411" w:rsidRDefault="003D103F" w:rsidP="003D103F">
      <w:pPr>
        <w:widowControl/>
        <w:suppressAutoHyphens w:val="0"/>
        <w:autoSpaceDN w:val="0"/>
        <w:adjustRightInd w:val="0"/>
        <w:spacing w:line="240" w:lineRule="auto"/>
        <w:ind w:firstLine="540"/>
        <w:rPr>
          <w:rFonts w:ascii="Times New Roman" w:hAnsi="Times New Roman" w:cs="Times New Roman"/>
          <w:color w:val="000000"/>
          <w:sz w:val="22"/>
          <w:szCs w:val="22"/>
        </w:rPr>
      </w:pPr>
      <w:hyperlink r:id="rId62" w:history="1">
        <w:r w:rsidRPr="00FD4411">
          <w:rPr>
            <w:rFonts w:ascii="Times New Roman" w:hAnsi="Times New Roman" w:cs="Times New Roman"/>
            <w:b/>
            <w:bCs/>
            <w:color w:val="000000"/>
            <w:sz w:val="22"/>
            <w:szCs w:val="22"/>
            <w:lang w:eastAsia="ru-RU"/>
          </w:rPr>
          <w:t>Предельные</w:t>
        </w:r>
      </w:hyperlink>
      <w:r w:rsidRPr="00FD4411">
        <w:rPr>
          <w:rFonts w:ascii="Times New Roman" w:hAnsi="Times New Roman" w:cs="Times New Roman"/>
          <w:b/>
          <w:bCs/>
          <w:color w:val="000000"/>
          <w:sz w:val="22"/>
          <w:szCs w:val="22"/>
          <w:lang w:eastAsia="ru-RU"/>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FD4411">
        <w:rPr>
          <w:rFonts w:ascii="Times New Roman" w:hAnsi="Times New Roman" w:cs="Times New Roman"/>
          <w:b/>
          <w:color w:val="000000"/>
          <w:sz w:val="22"/>
          <w:szCs w:val="22"/>
        </w:rPr>
        <w:t>:</w:t>
      </w:r>
    </w:p>
    <w:tbl>
      <w:tblPr>
        <w:tblW w:w="9923" w:type="dxa"/>
        <w:jc w:val="center"/>
        <w:tblLayout w:type="fixed"/>
        <w:tblLook w:val="0000" w:firstRow="0" w:lastRow="0" w:firstColumn="0" w:lastColumn="0" w:noHBand="0" w:noVBand="0"/>
      </w:tblPr>
      <w:tblGrid>
        <w:gridCol w:w="711"/>
        <w:gridCol w:w="5386"/>
        <w:gridCol w:w="3826"/>
      </w:tblGrid>
      <w:tr w:rsidR="00781FF2" w:rsidRPr="00FD4411" w:rsidTr="00017AA8">
        <w:trPr>
          <w:tblHeader/>
          <w:jc w:val="center"/>
        </w:trPr>
        <w:tc>
          <w:tcPr>
            <w:tcW w:w="711" w:type="dxa"/>
            <w:tcBorders>
              <w:top w:val="single" w:sz="4" w:space="0" w:color="000000"/>
              <w:left w:val="single" w:sz="4" w:space="0" w:color="000000"/>
              <w:bottom w:val="single" w:sz="4" w:space="0" w:color="000000"/>
            </w:tcBorders>
            <w:shd w:val="clear" w:color="auto" w:fill="auto"/>
          </w:tcPr>
          <w:p w:rsidR="00781FF2" w:rsidRPr="00FD4411" w:rsidRDefault="00781FF2" w:rsidP="00017AA8">
            <w:pPr>
              <w:pStyle w:val="af5"/>
              <w:rPr>
                <w:color w:val="000000"/>
                <w:szCs w:val="22"/>
              </w:rPr>
            </w:pPr>
            <w:r w:rsidRPr="00FD4411">
              <w:rPr>
                <w:color w:val="000000"/>
                <w:szCs w:val="22"/>
              </w:rPr>
              <w:t>№</w:t>
            </w:r>
          </w:p>
        </w:tc>
        <w:tc>
          <w:tcPr>
            <w:tcW w:w="5386" w:type="dxa"/>
            <w:tcBorders>
              <w:top w:val="single" w:sz="4" w:space="0" w:color="000000"/>
              <w:left w:val="single" w:sz="4" w:space="0" w:color="000000"/>
              <w:bottom w:val="single" w:sz="4" w:space="0" w:color="000000"/>
            </w:tcBorders>
            <w:shd w:val="clear" w:color="auto" w:fill="auto"/>
          </w:tcPr>
          <w:p w:rsidR="00781FF2" w:rsidRPr="00FD4411" w:rsidRDefault="00781FF2" w:rsidP="00017AA8">
            <w:pPr>
              <w:pStyle w:val="af5"/>
              <w:rPr>
                <w:color w:val="000000"/>
                <w:szCs w:val="22"/>
              </w:rPr>
            </w:pPr>
            <w:r w:rsidRPr="00FD4411">
              <w:rPr>
                <w:color w:val="000000"/>
                <w:szCs w:val="22"/>
              </w:rPr>
              <w:t>Предельные размеры и параметры</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781FF2" w:rsidRPr="00FD4411" w:rsidRDefault="00781FF2" w:rsidP="00017AA8">
            <w:pPr>
              <w:pStyle w:val="af5"/>
              <w:rPr>
                <w:color w:val="000000"/>
                <w:szCs w:val="22"/>
              </w:rPr>
            </w:pPr>
            <w:r w:rsidRPr="00FD4411">
              <w:rPr>
                <w:color w:val="000000"/>
                <w:szCs w:val="22"/>
              </w:rPr>
              <w:t>Значения предельных размеров и п</w:t>
            </w:r>
            <w:r w:rsidRPr="00FD4411">
              <w:rPr>
                <w:color w:val="000000"/>
                <w:szCs w:val="22"/>
              </w:rPr>
              <w:t>а</w:t>
            </w:r>
            <w:r w:rsidRPr="00FD4411">
              <w:rPr>
                <w:color w:val="000000"/>
                <w:szCs w:val="22"/>
              </w:rPr>
              <w:t>раметров</w:t>
            </w:r>
          </w:p>
        </w:tc>
      </w:tr>
      <w:tr w:rsidR="00781FF2"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781FF2" w:rsidRPr="00FD4411" w:rsidRDefault="00781FF2" w:rsidP="00017AA8">
            <w:pPr>
              <w:pStyle w:val="af6"/>
              <w:rPr>
                <w:color w:val="000000"/>
                <w:lang w:val="ru-RU"/>
              </w:rPr>
            </w:pPr>
            <w:r w:rsidRPr="00FD4411">
              <w:rPr>
                <w:color w:val="000000"/>
                <w:lang w:val="ru-RU"/>
              </w:rPr>
              <w:t>1</w:t>
            </w:r>
          </w:p>
        </w:tc>
        <w:tc>
          <w:tcPr>
            <w:tcW w:w="5386" w:type="dxa"/>
            <w:tcBorders>
              <w:top w:val="single" w:sz="4" w:space="0" w:color="000000"/>
              <w:left w:val="single" w:sz="4" w:space="0" w:color="000000"/>
              <w:bottom w:val="single" w:sz="4" w:space="0" w:color="000000"/>
            </w:tcBorders>
            <w:shd w:val="clear" w:color="auto" w:fill="auto"/>
          </w:tcPr>
          <w:p w:rsidR="00781FF2" w:rsidRPr="00FD4411" w:rsidRDefault="00781FF2" w:rsidP="00017AA8">
            <w:pPr>
              <w:pStyle w:val="af6"/>
              <w:rPr>
                <w:color w:val="000000"/>
                <w:lang w:val="ru-RU"/>
              </w:rPr>
            </w:pPr>
            <w:r w:rsidRPr="00FD4411">
              <w:rPr>
                <w:color w:val="000000"/>
                <w:lang w:val="ru-RU"/>
              </w:rPr>
              <w:t>Минимальная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781FF2" w:rsidRPr="00FD4411" w:rsidRDefault="00B44206" w:rsidP="00017AA8">
            <w:pPr>
              <w:pStyle w:val="af3"/>
              <w:rPr>
                <w:color w:val="000000"/>
                <w:lang w:val="ru-RU"/>
              </w:rPr>
            </w:pPr>
            <w:r w:rsidRPr="00FD4411">
              <w:rPr>
                <w:color w:val="000000"/>
                <w:lang w:val="ru-RU"/>
              </w:rPr>
              <w:t>не подлежит установлению</w:t>
            </w:r>
            <w:r w:rsidR="006C607B" w:rsidRPr="00FD4411">
              <w:rPr>
                <w:color w:val="000000"/>
                <w:lang w:val="ru-RU"/>
              </w:rPr>
              <w:t xml:space="preserve"> </w:t>
            </w:r>
          </w:p>
        </w:tc>
      </w:tr>
      <w:tr w:rsidR="00781FF2"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781FF2" w:rsidRPr="00FD4411" w:rsidRDefault="00781FF2" w:rsidP="00017AA8">
            <w:pPr>
              <w:pStyle w:val="af6"/>
              <w:rPr>
                <w:color w:val="000000"/>
                <w:lang w:val="ru-RU"/>
              </w:rPr>
            </w:pPr>
            <w:r w:rsidRPr="00FD4411">
              <w:rPr>
                <w:color w:val="000000"/>
                <w:lang w:val="ru-RU"/>
              </w:rPr>
              <w:t>2</w:t>
            </w:r>
          </w:p>
        </w:tc>
        <w:tc>
          <w:tcPr>
            <w:tcW w:w="5386" w:type="dxa"/>
            <w:tcBorders>
              <w:top w:val="single" w:sz="4" w:space="0" w:color="000000"/>
              <w:left w:val="single" w:sz="4" w:space="0" w:color="000000"/>
              <w:bottom w:val="single" w:sz="4" w:space="0" w:color="000000"/>
            </w:tcBorders>
            <w:shd w:val="clear" w:color="auto" w:fill="auto"/>
          </w:tcPr>
          <w:p w:rsidR="00781FF2" w:rsidRPr="00FD4411" w:rsidRDefault="00781FF2" w:rsidP="00017AA8">
            <w:pPr>
              <w:pStyle w:val="af6"/>
              <w:rPr>
                <w:color w:val="000000"/>
                <w:lang w:val="ru-RU"/>
              </w:rPr>
            </w:pPr>
            <w:r w:rsidRPr="00FD4411">
              <w:rPr>
                <w:color w:val="000000"/>
                <w:lang w:val="ru-RU"/>
              </w:rPr>
              <w:t>Максимальная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781FF2" w:rsidRPr="00FD4411" w:rsidRDefault="00BA5ACB" w:rsidP="00017AA8">
            <w:pPr>
              <w:pStyle w:val="af3"/>
              <w:rPr>
                <w:color w:val="000000"/>
                <w:lang w:val="ru-RU"/>
              </w:rPr>
            </w:pPr>
            <w:r w:rsidRPr="00FD4411">
              <w:rPr>
                <w:color w:val="000000"/>
                <w:lang w:val="ru-RU"/>
              </w:rPr>
              <w:t>не подлежит установлению</w:t>
            </w:r>
          </w:p>
        </w:tc>
      </w:tr>
      <w:tr w:rsidR="00781FF2"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781FF2" w:rsidRPr="00FD4411" w:rsidRDefault="00781FF2" w:rsidP="00017AA8">
            <w:pPr>
              <w:pStyle w:val="af6"/>
              <w:rPr>
                <w:color w:val="000000"/>
                <w:lang w:val="ru-RU"/>
              </w:rPr>
            </w:pPr>
            <w:r w:rsidRPr="00FD4411">
              <w:rPr>
                <w:color w:val="000000"/>
                <w:lang w:val="ru-RU"/>
              </w:rPr>
              <w:t>3</w:t>
            </w:r>
          </w:p>
        </w:tc>
        <w:tc>
          <w:tcPr>
            <w:tcW w:w="5386" w:type="dxa"/>
            <w:tcBorders>
              <w:top w:val="single" w:sz="4" w:space="0" w:color="000000"/>
              <w:left w:val="single" w:sz="4" w:space="0" w:color="000000"/>
              <w:bottom w:val="single" w:sz="4" w:space="0" w:color="000000"/>
            </w:tcBorders>
            <w:shd w:val="clear" w:color="auto" w:fill="auto"/>
          </w:tcPr>
          <w:p w:rsidR="00781FF2" w:rsidRPr="00FD4411" w:rsidRDefault="00781FF2" w:rsidP="00017AA8">
            <w:pPr>
              <w:pStyle w:val="af6"/>
              <w:rPr>
                <w:color w:val="000000"/>
                <w:lang w:val="ru-RU"/>
              </w:rPr>
            </w:pPr>
            <w:r w:rsidRPr="00FD4411">
              <w:rPr>
                <w:color w:val="000000"/>
                <w:lang w:val="ru-RU"/>
              </w:rPr>
              <w:t>Минимальные отступы от границ земельных участков в целях определения мест допустимого размещения зданий, строений, сооружений, за пред</w:t>
            </w:r>
            <w:r w:rsidRPr="00FD4411">
              <w:rPr>
                <w:color w:val="000000"/>
                <w:lang w:val="ru-RU"/>
              </w:rPr>
              <w:t>е</w:t>
            </w:r>
            <w:r w:rsidRPr="00FD4411">
              <w:rPr>
                <w:color w:val="000000"/>
                <w:lang w:val="ru-RU"/>
              </w:rPr>
              <w:t>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781FF2" w:rsidRPr="00FD4411" w:rsidRDefault="00781FF2" w:rsidP="00017AA8">
            <w:pPr>
              <w:pStyle w:val="af3"/>
              <w:rPr>
                <w:color w:val="000000"/>
                <w:lang w:val="ru-RU"/>
              </w:rPr>
            </w:pPr>
          </w:p>
        </w:tc>
      </w:tr>
      <w:tr w:rsidR="00781FF2"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781FF2" w:rsidRPr="00FD4411" w:rsidRDefault="00781FF2" w:rsidP="00017AA8">
            <w:pPr>
              <w:pStyle w:val="af3"/>
              <w:rPr>
                <w:color w:val="000000"/>
                <w:lang w:val="ru-RU"/>
              </w:rPr>
            </w:pPr>
            <w:r w:rsidRPr="00FD4411">
              <w:rPr>
                <w:color w:val="000000"/>
                <w:lang w:val="ru-RU"/>
              </w:rPr>
              <w:t>3.1</w:t>
            </w:r>
          </w:p>
        </w:tc>
        <w:tc>
          <w:tcPr>
            <w:tcW w:w="5386" w:type="dxa"/>
            <w:tcBorders>
              <w:top w:val="single" w:sz="4" w:space="0" w:color="000000"/>
              <w:left w:val="single" w:sz="4" w:space="0" w:color="000000"/>
              <w:bottom w:val="single" w:sz="4" w:space="0" w:color="000000"/>
            </w:tcBorders>
            <w:shd w:val="clear" w:color="auto" w:fill="auto"/>
          </w:tcPr>
          <w:p w:rsidR="00781FF2" w:rsidRPr="00FD4411" w:rsidRDefault="00781FF2" w:rsidP="00017AA8">
            <w:pPr>
              <w:pStyle w:val="af3"/>
              <w:rPr>
                <w:color w:val="000000"/>
                <w:lang w:val="ru-RU"/>
              </w:rPr>
            </w:pPr>
            <w:r w:rsidRPr="00FD4411">
              <w:rPr>
                <w:color w:val="000000"/>
                <w:lang w:val="ru-RU"/>
              </w:rPr>
              <w:t>для объектов инженерно-технического обеспечения, автостоянок, автомобильных дорог, пешеходных дорожек и тротуаров, велосипедных дорожек, пешехо</w:t>
            </w:r>
            <w:r w:rsidRPr="00FD4411">
              <w:rPr>
                <w:color w:val="000000"/>
                <w:lang w:val="ru-RU"/>
              </w:rPr>
              <w:t>д</w:t>
            </w:r>
            <w:r w:rsidRPr="00FD4411">
              <w:rPr>
                <w:color w:val="000000"/>
                <w:lang w:val="ru-RU"/>
              </w:rPr>
              <w:t>ных переходов, мостовых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781FF2" w:rsidRPr="00FD4411" w:rsidRDefault="00781FF2" w:rsidP="00017AA8">
            <w:pPr>
              <w:pStyle w:val="af3"/>
              <w:rPr>
                <w:color w:val="000000"/>
                <w:lang w:val="ru-RU"/>
              </w:rPr>
            </w:pPr>
            <w:smartTag w:uri="urn:schemas-microsoft-com:office:smarttags" w:element="metricconverter">
              <w:smartTagPr>
                <w:attr w:name="ProductID" w:val="0 м"/>
              </w:smartTagPr>
              <w:r w:rsidRPr="00FD4411">
                <w:rPr>
                  <w:color w:val="000000"/>
                  <w:lang w:val="ru-RU"/>
                </w:rPr>
                <w:t>0 м</w:t>
              </w:r>
            </w:smartTag>
          </w:p>
        </w:tc>
      </w:tr>
      <w:tr w:rsidR="00781FF2"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781FF2" w:rsidRPr="00FD4411" w:rsidRDefault="00781FF2" w:rsidP="00017AA8">
            <w:pPr>
              <w:pStyle w:val="af3"/>
              <w:rPr>
                <w:color w:val="000000"/>
                <w:lang w:val="ru-RU"/>
              </w:rPr>
            </w:pPr>
            <w:r w:rsidRPr="00FD4411">
              <w:rPr>
                <w:color w:val="000000"/>
                <w:lang w:val="ru-RU"/>
              </w:rPr>
              <w:t>3.2</w:t>
            </w:r>
          </w:p>
        </w:tc>
        <w:tc>
          <w:tcPr>
            <w:tcW w:w="5386" w:type="dxa"/>
            <w:tcBorders>
              <w:top w:val="single" w:sz="4" w:space="0" w:color="000000"/>
              <w:left w:val="single" w:sz="4" w:space="0" w:color="000000"/>
              <w:bottom w:val="single" w:sz="4" w:space="0" w:color="000000"/>
            </w:tcBorders>
            <w:shd w:val="clear" w:color="auto" w:fill="auto"/>
          </w:tcPr>
          <w:p w:rsidR="00781FF2" w:rsidRPr="00FD4411" w:rsidRDefault="00781FF2" w:rsidP="00017AA8">
            <w:pPr>
              <w:pStyle w:val="af3"/>
              <w:rPr>
                <w:color w:val="000000"/>
                <w:lang w:val="ru-RU"/>
              </w:rPr>
            </w:pPr>
            <w:r w:rsidRPr="00FD4411">
              <w:rPr>
                <w:color w:val="000000"/>
                <w:lang w:val="ru-RU"/>
              </w:rPr>
              <w:t>для хозяйственных построек</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781FF2" w:rsidRPr="00FD4411" w:rsidRDefault="00781FF2" w:rsidP="00017AA8">
            <w:pPr>
              <w:pStyle w:val="af3"/>
              <w:rPr>
                <w:color w:val="000000"/>
                <w:lang w:val="ru-RU"/>
              </w:rPr>
            </w:pPr>
            <w:smartTag w:uri="urn:schemas-microsoft-com:office:smarttags" w:element="metricconverter">
              <w:smartTagPr>
                <w:attr w:name="ProductID" w:val="1 м"/>
              </w:smartTagPr>
              <w:r w:rsidRPr="00FD4411">
                <w:rPr>
                  <w:color w:val="000000"/>
                  <w:lang w:val="ru-RU"/>
                </w:rPr>
                <w:t>1 м</w:t>
              </w:r>
            </w:smartTag>
          </w:p>
        </w:tc>
      </w:tr>
      <w:tr w:rsidR="00781FF2"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781FF2" w:rsidRPr="00FD4411" w:rsidRDefault="00781FF2" w:rsidP="00017AA8">
            <w:pPr>
              <w:pStyle w:val="af3"/>
              <w:rPr>
                <w:color w:val="000000"/>
                <w:lang w:val="ru-RU"/>
              </w:rPr>
            </w:pPr>
            <w:r w:rsidRPr="00FD4411">
              <w:rPr>
                <w:color w:val="000000"/>
                <w:lang w:val="ru-RU"/>
              </w:rPr>
              <w:t>3.3</w:t>
            </w:r>
          </w:p>
        </w:tc>
        <w:tc>
          <w:tcPr>
            <w:tcW w:w="5386" w:type="dxa"/>
            <w:tcBorders>
              <w:top w:val="single" w:sz="4" w:space="0" w:color="000000"/>
              <w:left w:val="single" w:sz="4" w:space="0" w:color="000000"/>
              <w:bottom w:val="single" w:sz="4" w:space="0" w:color="000000"/>
            </w:tcBorders>
            <w:shd w:val="clear" w:color="auto" w:fill="auto"/>
          </w:tcPr>
          <w:p w:rsidR="00781FF2" w:rsidRPr="00FD4411" w:rsidRDefault="00781FF2" w:rsidP="00017AA8">
            <w:pPr>
              <w:pStyle w:val="af3"/>
              <w:rPr>
                <w:color w:val="000000"/>
                <w:lang w:val="ru-RU"/>
              </w:rPr>
            </w:pPr>
            <w:r w:rsidRPr="00FD4411">
              <w:rPr>
                <w:color w:val="000000"/>
                <w:lang w:val="ru-RU"/>
              </w:rPr>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781FF2" w:rsidRPr="00FD4411" w:rsidRDefault="00781FF2" w:rsidP="00017AA8">
            <w:pPr>
              <w:pStyle w:val="af3"/>
              <w:rPr>
                <w:color w:val="000000"/>
                <w:lang w:val="ru-RU"/>
              </w:rPr>
            </w:pPr>
            <w:smartTag w:uri="urn:schemas-microsoft-com:office:smarttags" w:element="metricconverter">
              <w:smartTagPr>
                <w:attr w:name="ProductID" w:val="3 м"/>
              </w:smartTagPr>
              <w:r w:rsidRPr="00FD4411">
                <w:rPr>
                  <w:color w:val="000000"/>
                  <w:lang w:val="ru-RU"/>
                </w:rPr>
                <w:t>3 м</w:t>
              </w:r>
            </w:smartTag>
          </w:p>
        </w:tc>
      </w:tr>
      <w:tr w:rsidR="00781FF2"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781FF2" w:rsidRPr="00FD4411" w:rsidRDefault="00781FF2" w:rsidP="00017AA8">
            <w:pPr>
              <w:pStyle w:val="af6"/>
              <w:rPr>
                <w:color w:val="000000"/>
                <w:lang w:val="ru-RU"/>
              </w:rPr>
            </w:pPr>
            <w:r w:rsidRPr="00FD4411">
              <w:rPr>
                <w:color w:val="000000"/>
                <w:lang w:val="ru-RU"/>
              </w:rPr>
              <w:t>4</w:t>
            </w:r>
          </w:p>
        </w:tc>
        <w:tc>
          <w:tcPr>
            <w:tcW w:w="5386" w:type="dxa"/>
            <w:tcBorders>
              <w:top w:val="single" w:sz="4" w:space="0" w:color="000000"/>
              <w:left w:val="single" w:sz="4" w:space="0" w:color="000000"/>
              <w:bottom w:val="single" w:sz="4" w:space="0" w:color="000000"/>
            </w:tcBorders>
            <w:shd w:val="clear" w:color="auto" w:fill="auto"/>
          </w:tcPr>
          <w:p w:rsidR="00781FF2" w:rsidRPr="00FD4411" w:rsidRDefault="00781FF2" w:rsidP="00017AA8">
            <w:pPr>
              <w:pStyle w:val="af6"/>
              <w:rPr>
                <w:color w:val="000000"/>
                <w:lang w:val="ru-RU"/>
              </w:rPr>
            </w:pPr>
            <w:r w:rsidRPr="00FD4411">
              <w:rPr>
                <w:color w:val="000000"/>
                <w:lang w:val="ru-RU"/>
              </w:rPr>
              <w:t>Минимальный отступ от красной линии в целях определения мест допустимого размещения зд</w:t>
            </w:r>
            <w:r w:rsidRPr="00FD4411">
              <w:rPr>
                <w:color w:val="000000"/>
                <w:lang w:val="ru-RU"/>
              </w:rPr>
              <w:t>а</w:t>
            </w:r>
            <w:r w:rsidRPr="00FD4411">
              <w:rPr>
                <w:color w:val="000000"/>
                <w:lang w:val="ru-RU"/>
              </w:rPr>
              <w:t>ний, строений, сооружений, за пределами которых запрещено строительство зданий, строений, соор</w:t>
            </w:r>
            <w:r w:rsidRPr="00FD4411">
              <w:rPr>
                <w:color w:val="000000"/>
                <w:lang w:val="ru-RU"/>
              </w:rPr>
              <w:t>у</w:t>
            </w:r>
            <w:r w:rsidRPr="00FD4411">
              <w:rPr>
                <w:color w:val="000000"/>
                <w:lang w:val="ru-RU"/>
              </w:rPr>
              <w:t>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781FF2" w:rsidRPr="00FD4411" w:rsidRDefault="00781FF2" w:rsidP="00017AA8">
            <w:pPr>
              <w:pStyle w:val="af3"/>
              <w:rPr>
                <w:color w:val="000000"/>
                <w:lang w:val="ru-RU"/>
              </w:rPr>
            </w:pPr>
          </w:p>
        </w:tc>
      </w:tr>
      <w:tr w:rsidR="00781FF2"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781FF2" w:rsidRPr="00FD4411" w:rsidRDefault="00781FF2" w:rsidP="00017AA8">
            <w:pPr>
              <w:pStyle w:val="af3"/>
              <w:rPr>
                <w:color w:val="000000"/>
                <w:lang w:val="ru-RU"/>
              </w:rPr>
            </w:pPr>
            <w:r w:rsidRPr="00FD4411">
              <w:rPr>
                <w:color w:val="000000"/>
                <w:lang w:val="ru-RU"/>
              </w:rPr>
              <w:t>4.1</w:t>
            </w:r>
          </w:p>
        </w:tc>
        <w:tc>
          <w:tcPr>
            <w:tcW w:w="5386" w:type="dxa"/>
            <w:tcBorders>
              <w:top w:val="single" w:sz="4" w:space="0" w:color="000000"/>
              <w:left w:val="single" w:sz="4" w:space="0" w:color="000000"/>
              <w:bottom w:val="single" w:sz="4" w:space="0" w:color="000000"/>
            </w:tcBorders>
            <w:shd w:val="clear" w:color="auto" w:fill="auto"/>
          </w:tcPr>
          <w:p w:rsidR="00781FF2" w:rsidRPr="00FD4411" w:rsidRDefault="00781FF2" w:rsidP="00017AA8">
            <w:pPr>
              <w:pStyle w:val="af3"/>
              <w:rPr>
                <w:color w:val="000000"/>
                <w:lang w:val="ru-RU"/>
              </w:rPr>
            </w:pPr>
            <w:r w:rsidRPr="00FD4411">
              <w:rPr>
                <w:color w:val="000000"/>
                <w:lang w:val="ru-RU"/>
              </w:rPr>
              <w:t>для объектов инженерно-технического обеспечения, автостоянок, автомобильных дорог, пешеходных дорожек и тротуаров, велосипедных дорожек, пешехо</w:t>
            </w:r>
            <w:r w:rsidRPr="00FD4411">
              <w:rPr>
                <w:color w:val="000000"/>
                <w:lang w:val="ru-RU"/>
              </w:rPr>
              <w:t>д</w:t>
            </w:r>
            <w:r w:rsidRPr="00FD4411">
              <w:rPr>
                <w:color w:val="000000"/>
                <w:lang w:val="ru-RU"/>
              </w:rPr>
              <w:t>ных переходов, мостовых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781FF2" w:rsidRPr="00FD4411" w:rsidRDefault="00781FF2" w:rsidP="00017AA8">
            <w:pPr>
              <w:pStyle w:val="af3"/>
              <w:rPr>
                <w:color w:val="000000"/>
                <w:lang w:val="ru-RU"/>
              </w:rPr>
            </w:pPr>
            <w:smartTag w:uri="urn:schemas-microsoft-com:office:smarttags" w:element="metricconverter">
              <w:smartTagPr>
                <w:attr w:name="ProductID" w:val="0 м"/>
              </w:smartTagPr>
              <w:r w:rsidRPr="00FD4411">
                <w:rPr>
                  <w:color w:val="000000"/>
                  <w:lang w:val="ru-RU"/>
                </w:rPr>
                <w:t>0 м</w:t>
              </w:r>
            </w:smartTag>
          </w:p>
        </w:tc>
      </w:tr>
      <w:tr w:rsidR="00781FF2"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781FF2" w:rsidRPr="00FD4411" w:rsidRDefault="00781FF2" w:rsidP="00017AA8">
            <w:pPr>
              <w:pStyle w:val="af3"/>
              <w:rPr>
                <w:color w:val="000000"/>
                <w:lang w:val="ru-RU"/>
              </w:rPr>
            </w:pPr>
            <w:r w:rsidRPr="00FD4411">
              <w:rPr>
                <w:color w:val="000000"/>
                <w:lang w:val="ru-RU"/>
              </w:rPr>
              <w:t>4.3</w:t>
            </w:r>
          </w:p>
        </w:tc>
        <w:tc>
          <w:tcPr>
            <w:tcW w:w="5386" w:type="dxa"/>
            <w:tcBorders>
              <w:top w:val="single" w:sz="4" w:space="0" w:color="000000"/>
              <w:left w:val="single" w:sz="4" w:space="0" w:color="000000"/>
              <w:bottom w:val="single" w:sz="4" w:space="0" w:color="000000"/>
            </w:tcBorders>
            <w:shd w:val="clear" w:color="auto" w:fill="auto"/>
          </w:tcPr>
          <w:p w:rsidR="00781FF2" w:rsidRPr="00FD4411" w:rsidRDefault="00781FF2" w:rsidP="00017AA8">
            <w:pPr>
              <w:pStyle w:val="af3"/>
              <w:rPr>
                <w:color w:val="000000"/>
                <w:lang w:val="ru-RU"/>
              </w:rPr>
            </w:pPr>
            <w:r w:rsidRPr="00FD4411">
              <w:rPr>
                <w:color w:val="000000"/>
                <w:lang w:val="ru-RU"/>
              </w:rPr>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781FF2" w:rsidRPr="00FD4411" w:rsidRDefault="00781FF2" w:rsidP="00017AA8">
            <w:pPr>
              <w:pStyle w:val="af3"/>
              <w:rPr>
                <w:color w:val="000000"/>
                <w:lang w:val="ru-RU"/>
              </w:rPr>
            </w:pPr>
            <w:smartTag w:uri="urn:schemas-microsoft-com:office:smarttags" w:element="metricconverter">
              <w:smartTagPr>
                <w:attr w:name="ProductID" w:val="5 м"/>
              </w:smartTagPr>
              <w:r w:rsidRPr="00FD4411">
                <w:rPr>
                  <w:color w:val="000000"/>
                  <w:lang w:val="ru-RU"/>
                </w:rPr>
                <w:t>5 м</w:t>
              </w:r>
            </w:smartTag>
          </w:p>
        </w:tc>
      </w:tr>
      <w:tr w:rsidR="00781FF2"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781FF2" w:rsidRPr="00FD4411" w:rsidRDefault="00781FF2" w:rsidP="00017AA8">
            <w:pPr>
              <w:pStyle w:val="af6"/>
              <w:rPr>
                <w:color w:val="000000"/>
                <w:lang w:val="ru-RU"/>
              </w:rPr>
            </w:pPr>
            <w:r w:rsidRPr="00FD4411">
              <w:rPr>
                <w:color w:val="000000"/>
                <w:lang w:val="ru-RU"/>
              </w:rPr>
              <w:t>5</w:t>
            </w:r>
          </w:p>
        </w:tc>
        <w:tc>
          <w:tcPr>
            <w:tcW w:w="5386" w:type="dxa"/>
            <w:tcBorders>
              <w:top w:val="single" w:sz="4" w:space="0" w:color="000000"/>
              <w:left w:val="single" w:sz="4" w:space="0" w:color="000000"/>
              <w:bottom w:val="single" w:sz="4" w:space="0" w:color="000000"/>
            </w:tcBorders>
            <w:shd w:val="clear" w:color="auto" w:fill="auto"/>
          </w:tcPr>
          <w:p w:rsidR="00781FF2" w:rsidRPr="00FD4411" w:rsidRDefault="00781FF2" w:rsidP="00017AA8">
            <w:pPr>
              <w:pStyle w:val="af6"/>
              <w:rPr>
                <w:color w:val="000000"/>
                <w:lang w:val="ru-RU"/>
              </w:rPr>
            </w:pPr>
            <w:r w:rsidRPr="00FD4411">
              <w:rPr>
                <w:color w:val="000000"/>
                <w:lang w:val="ru-RU"/>
              </w:rPr>
              <w:t>Предельная (максимальная) высота объектов капитального стро</w:t>
            </w:r>
            <w:r w:rsidRPr="00FD4411">
              <w:rPr>
                <w:color w:val="000000"/>
                <w:lang w:val="ru-RU"/>
              </w:rPr>
              <w:t>и</w:t>
            </w:r>
            <w:r w:rsidRPr="00FD4411">
              <w:rPr>
                <w:color w:val="000000"/>
                <w:lang w:val="ru-RU"/>
              </w:rPr>
              <w:t>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781FF2" w:rsidRPr="00FD4411" w:rsidRDefault="00BA5ACB" w:rsidP="00017AA8">
            <w:pPr>
              <w:pStyle w:val="af3"/>
              <w:rPr>
                <w:color w:val="000000"/>
                <w:lang w:val="ru-RU"/>
              </w:rPr>
            </w:pPr>
            <w:smartTag w:uri="urn:schemas-microsoft-com:office:smarttags" w:element="metricconverter">
              <w:smartTagPr>
                <w:attr w:name="ProductID" w:val="15 м"/>
              </w:smartTagPr>
              <w:r w:rsidRPr="00FD4411">
                <w:rPr>
                  <w:color w:val="000000"/>
                  <w:lang w:val="ru-RU"/>
                </w:rPr>
                <w:t>15 м</w:t>
              </w:r>
            </w:smartTag>
          </w:p>
        </w:tc>
      </w:tr>
      <w:tr w:rsidR="00781FF2"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781FF2" w:rsidRPr="00FD4411" w:rsidRDefault="00781FF2" w:rsidP="00017AA8">
            <w:pPr>
              <w:pStyle w:val="af6"/>
              <w:rPr>
                <w:color w:val="000000"/>
                <w:lang w:val="ru-RU"/>
              </w:rPr>
            </w:pPr>
            <w:r w:rsidRPr="00FD4411">
              <w:rPr>
                <w:color w:val="000000"/>
                <w:lang w:val="ru-RU"/>
              </w:rPr>
              <w:t>6</w:t>
            </w:r>
          </w:p>
        </w:tc>
        <w:tc>
          <w:tcPr>
            <w:tcW w:w="5386" w:type="dxa"/>
            <w:tcBorders>
              <w:top w:val="single" w:sz="4" w:space="0" w:color="000000"/>
              <w:left w:val="single" w:sz="4" w:space="0" w:color="000000"/>
              <w:bottom w:val="single" w:sz="4" w:space="0" w:color="000000"/>
            </w:tcBorders>
            <w:shd w:val="clear" w:color="auto" w:fill="auto"/>
          </w:tcPr>
          <w:p w:rsidR="00781FF2" w:rsidRPr="00FD4411" w:rsidRDefault="00781FF2" w:rsidP="00017AA8">
            <w:pPr>
              <w:pStyle w:val="af6"/>
              <w:rPr>
                <w:color w:val="000000"/>
                <w:lang w:val="ru-RU"/>
              </w:rPr>
            </w:pPr>
            <w:r w:rsidRPr="00FD4411">
              <w:rPr>
                <w:color w:val="000000"/>
                <w:lang w:val="ru-RU"/>
              </w:rPr>
              <w:t>Максимальный процент застройки в границах з</w:t>
            </w:r>
            <w:r w:rsidRPr="00FD4411">
              <w:rPr>
                <w:color w:val="000000"/>
                <w:lang w:val="ru-RU"/>
              </w:rPr>
              <w:t>е</w:t>
            </w:r>
            <w:r w:rsidRPr="00FD4411">
              <w:rPr>
                <w:color w:val="000000"/>
                <w:lang w:val="ru-RU"/>
              </w:rPr>
              <w:t>мельного участка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781FF2" w:rsidRPr="00FD4411" w:rsidRDefault="00781FF2" w:rsidP="00017AA8">
            <w:pPr>
              <w:pStyle w:val="af3"/>
              <w:rPr>
                <w:color w:val="000000"/>
                <w:lang w:val="ru-RU"/>
              </w:rPr>
            </w:pPr>
          </w:p>
        </w:tc>
      </w:tr>
      <w:tr w:rsidR="00781FF2" w:rsidRPr="00FD4411" w:rsidTr="00017AA8">
        <w:trPr>
          <w:jc w:val="center"/>
        </w:trPr>
        <w:tc>
          <w:tcPr>
            <w:tcW w:w="711" w:type="dxa"/>
            <w:tcBorders>
              <w:top w:val="single" w:sz="4" w:space="0" w:color="000000"/>
              <w:left w:val="single" w:sz="4" w:space="0" w:color="000000"/>
              <w:bottom w:val="single" w:sz="4" w:space="0" w:color="000000"/>
            </w:tcBorders>
            <w:shd w:val="clear" w:color="auto" w:fill="auto"/>
          </w:tcPr>
          <w:p w:rsidR="00781FF2" w:rsidRPr="00FD4411" w:rsidRDefault="00781FF2" w:rsidP="00017AA8">
            <w:pPr>
              <w:pStyle w:val="af3"/>
              <w:rPr>
                <w:color w:val="000000"/>
                <w:lang w:val="ru-RU"/>
              </w:rPr>
            </w:pPr>
            <w:r w:rsidRPr="00FD4411">
              <w:rPr>
                <w:color w:val="000000"/>
                <w:lang w:val="ru-RU"/>
              </w:rPr>
              <w:t>6.1</w:t>
            </w:r>
          </w:p>
        </w:tc>
        <w:tc>
          <w:tcPr>
            <w:tcW w:w="5386" w:type="dxa"/>
            <w:tcBorders>
              <w:top w:val="single" w:sz="4" w:space="0" w:color="000000"/>
              <w:left w:val="single" w:sz="4" w:space="0" w:color="000000"/>
              <w:bottom w:val="single" w:sz="4" w:space="0" w:color="000000"/>
            </w:tcBorders>
            <w:shd w:val="clear" w:color="auto" w:fill="auto"/>
          </w:tcPr>
          <w:p w:rsidR="00781FF2" w:rsidRPr="00FD4411" w:rsidRDefault="00781FF2" w:rsidP="00017AA8">
            <w:pPr>
              <w:pStyle w:val="af3"/>
              <w:rPr>
                <w:color w:val="000000"/>
                <w:lang w:val="ru-RU"/>
              </w:rPr>
            </w:pPr>
            <w:r w:rsidRPr="00FD4411">
              <w:rPr>
                <w:color w:val="000000"/>
                <w:lang w:val="ru-RU"/>
              </w:rPr>
              <w:t>с основным видом разрешенного и</w:t>
            </w:r>
            <w:r w:rsidRPr="00FD4411">
              <w:rPr>
                <w:color w:val="000000"/>
                <w:lang w:val="ru-RU"/>
              </w:rPr>
              <w:t>с</w:t>
            </w:r>
            <w:r w:rsidRPr="00FD4411">
              <w:rPr>
                <w:color w:val="000000"/>
                <w:lang w:val="ru-RU"/>
              </w:rPr>
              <w:t>пользования "</w:t>
            </w:r>
            <w:r w:rsidR="00BA5ACB" w:rsidRPr="00FD4411">
              <w:rPr>
                <w:color w:val="000000"/>
              </w:rPr>
              <w:t>Предоставление коммунальных услуг</w:t>
            </w:r>
            <w:r w:rsidR="00BA5ACB" w:rsidRPr="00FD4411">
              <w:rPr>
                <w:color w:val="000000"/>
                <w:lang w:val="ru-RU"/>
              </w:rPr>
              <w:t xml:space="preserve"> </w:t>
            </w:r>
            <w:r w:rsidRPr="00FD4411">
              <w:rPr>
                <w:color w:val="000000"/>
                <w:lang w:val="ru-RU"/>
              </w:rPr>
              <w:t>"</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781FF2" w:rsidRPr="00FD4411" w:rsidRDefault="00781FF2" w:rsidP="00017AA8">
            <w:pPr>
              <w:pStyle w:val="af3"/>
              <w:rPr>
                <w:color w:val="000000"/>
                <w:lang w:val="ru-RU"/>
              </w:rPr>
            </w:pPr>
            <w:r w:rsidRPr="00FD4411">
              <w:rPr>
                <w:color w:val="000000"/>
                <w:lang w:val="ru-RU"/>
              </w:rPr>
              <w:t>100 %</w:t>
            </w:r>
          </w:p>
        </w:tc>
      </w:tr>
    </w:tbl>
    <w:p w:rsidR="00A95465" w:rsidRPr="00FD4411" w:rsidRDefault="00A95465" w:rsidP="00781FF2">
      <w:pPr>
        <w:pStyle w:val="ConsPlusNormal"/>
        <w:spacing w:line="23" w:lineRule="atLeast"/>
        <w:ind w:firstLine="709"/>
        <w:jc w:val="both"/>
        <w:rPr>
          <w:rFonts w:ascii="Times New Roman" w:hAnsi="Times New Roman" w:cs="Times New Roman"/>
          <w:b/>
          <w:color w:val="000000"/>
          <w:sz w:val="22"/>
          <w:szCs w:val="22"/>
        </w:rPr>
      </w:pPr>
    </w:p>
    <w:p w:rsidR="001A3F8A" w:rsidRPr="00FD4411" w:rsidRDefault="0004604B" w:rsidP="001A3F8A">
      <w:pPr>
        <w:pStyle w:val="ConsNormal"/>
        <w:widowControl/>
        <w:tabs>
          <w:tab w:val="left" w:pos="720"/>
          <w:tab w:val="left" w:pos="800"/>
        </w:tabs>
        <w:spacing w:line="360" w:lineRule="auto"/>
        <w:ind w:firstLine="0"/>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РО.   ЗОНА РЕЖИМНЫХ ОБЪЕКТОВ</w:t>
      </w:r>
    </w:p>
    <w:p w:rsidR="0004604B" w:rsidRPr="00FD4411" w:rsidRDefault="00536A37" w:rsidP="001A3F8A">
      <w:pPr>
        <w:pStyle w:val="ConsNormal"/>
        <w:widowControl/>
        <w:tabs>
          <w:tab w:val="left" w:pos="720"/>
          <w:tab w:val="left" w:pos="800"/>
        </w:tabs>
        <w:spacing w:line="360" w:lineRule="auto"/>
        <w:ind w:firstLine="0"/>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Основные виды разрешенного использования</w:t>
      </w:r>
    </w:p>
    <w:p w:rsidR="00536A37" w:rsidRPr="00FD4411" w:rsidRDefault="00536A37" w:rsidP="001A3F8A">
      <w:pPr>
        <w:pStyle w:val="ConsNormal"/>
        <w:widowControl/>
        <w:tabs>
          <w:tab w:val="left" w:pos="720"/>
          <w:tab w:val="left" w:pos="800"/>
        </w:tabs>
        <w:spacing w:line="360" w:lineRule="auto"/>
        <w:ind w:firstLine="0"/>
        <w:jc w:val="both"/>
        <w:rPr>
          <w:rFonts w:ascii="Times New Roman" w:hAnsi="Times New Roman" w:cs="Times New Roman"/>
          <w:b/>
          <w:color w:val="000000"/>
          <w:sz w:val="22"/>
          <w:szCs w:val="22"/>
        </w:rPr>
      </w:pPr>
    </w:p>
    <w:tbl>
      <w:tblPr>
        <w:tblW w:w="9947" w:type="dxa"/>
        <w:tblInd w:w="20" w:type="dxa"/>
        <w:tblCellMar>
          <w:left w:w="0" w:type="dxa"/>
          <w:right w:w="0" w:type="dxa"/>
        </w:tblCellMar>
        <w:tblLook w:val="04A0" w:firstRow="1" w:lastRow="0" w:firstColumn="1" w:lastColumn="0" w:noHBand="0" w:noVBand="1"/>
      </w:tblPr>
      <w:tblGrid>
        <w:gridCol w:w="2051"/>
        <w:gridCol w:w="5856"/>
        <w:gridCol w:w="2040"/>
      </w:tblGrid>
      <w:tr w:rsidR="00536A37" w:rsidRPr="00FD4411" w:rsidTr="00BA5ACB">
        <w:tc>
          <w:tcPr>
            <w:tcW w:w="0" w:type="auto"/>
            <w:tcBorders>
              <w:top w:val="single" w:sz="8" w:space="0" w:color="000000"/>
              <w:left w:val="single" w:sz="8" w:space="0" w:color="000000"/>
              <w:bottom w:val="nil"/>
              <w:right w:val="single" w:sz="8" w:space="0" w:color="000000"/>
            </w:tcBorders>
            <w:shd w:val="clear" w:color="auto" w:fill="auto"/>
          </w:tcPr>
          <w:p w:rsidR="00536A37" w:rsidRPr="00FD4411" w:rsidRDefault="00536A37" w:rsidP="00961FA5">
            <w:pPr>
              <w:ind w:left="132" w:right="239" w:firstLine="0"/>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Виды разрешенного использования земельных участков и объектов капитального строительства, код согласно класс</w:t>
            </w:r>
            <w:r w:rsidRPr="00FD4411">
              <w:rPr>
                <w:rFonts w:ascii="Times New Roman" w:hAnsi="Times New Roman" w:cs="Times New Roman"/>
                <w:b/>
                <w:color w:val="000000"/>
                <w:sz w:val="22"/>
                <w:szCs w:val="22"/>
              </w:rPr>
              <w:t>и</w:t>
            </w:r>
            <w:r w:rsidRPr="00FD4411">
              <w:rPr>
                <w:rFonts w:ascii="Times New Roman" w:hAnsi="Times New Roman" w:cs="Times New Roman"/>
                <w:b/>
                <w:color w:val="000000"/>
                <w:sz w:val="22"/>
                <w:szCs w:val="22"/>
              </w:rPr>
              <w:t>фикатору</w:t>
            </w:r>
          </w:p>
        </w:tc>
        <w:tc>
          <w:tcPr>
            <w:tcW w:w="5856" w:type="dxa"/>
            <w:tcBorders>
              <w:top w:val="single" w:sz="8" w:space="0" w:color="000000"/>
              <w:left w:val="single" w:sz="8" w:space="0" w:color="000000"/>
              <w:bottom w:val="nil"/>
              <w:right w:val="single" w:sz="8" w:space="0" w:color="000000"/>
            </w:tcBorders>
            <w:shd w:val="clear" w:color="auto" w:fill="auto"/>
          </w:tcPr>
          <w:p w:rsidR="00536A37" w:rsidRPr="00FD4411" w:rsidRDefault="00536A37" w:rsidP="00961FA5">
            <w:pPr>
              <w:ind w:left="132" w:right="239" w:firstLine="0"/>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Объекты капитального строительства, ра</w:t>
            </w:r>
            <w:r w:rsidRPr="00FD4411">
              <w:rPr>
                <w:rFonts w:ascii="Times New Roman" w:hAnsi="Times New Roman" w:cs="Times New Roman"/>
                <w:b/>
                <w:color w:val="000000"/>
                <w:sz w:val="22"/>
                <w:szCs w:val="22"/>
              </w:rPr>
              <w:t>з</w:t>
            </w:r>
            <w:r w:rsidRPr="00FD4411">
              <w:rPr>
                <w:rFonts w:ascii="Times New Roman" w:hAnsi="Times New Roman" w:cs="Times New Roman"/>
                <w:b/>
                <w:color w:val="000000"/>
                <w:sz w:val="22"/>
                <w:szCs w:val="22"/>
              </w:rPr>
              <w:t>решенные для размещения на земельных участках</w:t>
            </w:r>
          </w:p>
        </w:tc>
        <w:tc>
          <w:tcPr>
            <w:tcW w:w="2040" w:type="dxa"/>
            <w:tcBorders>
              <w:top w:val="single" w:sz="8" w:space="0" w:color="000000"/>
              <w:left w:val="single" w:sz="8" w:space="0" w:color="000000"/>
              <w:bottom w:val="nil"/>
              <w:right w:val="single" w:sz="8" w:space="0" w:color="000000"/>
            </w:tcBorders>
          </w:tcPr>
          <w:p w:rsidR="00536A37" w:rsidRPr="00FD4411" w:rsidRDefault="00536A37" w:rsidP="00961FA5">
            <w:pPr>
              <w:ind w:left="132" w:right="239" w:firstLine="0"/>
              <w:jc w:val="center"/>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5A0F28" w:rsidRPr="00FD4411" w:rsidTr="00BA5ACB">
        <w:tc>
          <w:tcPr>
            <w:tcW w:w="0" w:type="auto"/>
            <w:tcBorders>
              <w:top w:val="single" w:sz="8" w:space="0" w:color="000000"/>
              <w:left w:val="single" w:sz="8" w:space="0" w:color="000000"/>
              <w:bottom w:val="nil"/>
              <w:right w:val="single" w:sz="8" w:space="0" w:color="000000"/>
            </w:tcBorders>
            <w:shd w:val="clear" w:color="auto" w:fill="auto"/>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Хранение автотранспорта</w:t>
            </w:r>
          </w:p>
        </w:tc>
        <w:tc>
          <w:tcPr>
            <w:tcW w:w="5856" w:type="dxa"/>
            <w:tcBorders>
              <w:top w:val="single" w:sz="8" w:space="0" w:color="000000"/>
              <w:left w:val="single" w:sz="8" w:space="0" w:color="000000"/>
              <w:bottom w:val="nil"/>
              <w:right w:val="single" w:sz="8" w:space="0" w:color="000000"/>
            </w:tcBorders>
            <w:shd w:val="clear" w:color="auto" w:fill="auto"/>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FD4411">
              <w:rPr>
                <w:rFonts w:ascii="Times New Roman" w:hAnsi="Times New Roman"/>
                <w:color w:val="000000"/>
                <w:sz w:val="24"/>
                <w:szCs w:val="24"/>
              </w:rPr>
              <w:t>машино</w:t>
            </w:r>
            <w:proofErr w:type="spellEnd"/>
            <w:r w:rsidRPr="00FD4411">
              <w:rPr>
                <w:rFonts w:ascii="Times New Roman" w:hAnsi="Times New Roman"/>
                <w:color w:val="000000"/>
                <w:sz w:val="24"/>
                <w:szCs w:val="24"/>
              </w:rPr>
              <w:t>-места, за исключением гаражей, размещение которых предусмотрено содержанием видов разрешенного использования с кодами 2.7.2, 4.9</w:t>
            </w:r>
          </w:p>
        </w:tc>
        <w:tc>
          <w:tcPr>
            <w:tcW w:w="2040" w:type="dxa"/>
            <w:tcBorders>
              <w:top w:val="single" w:sz="8" w:space="0" w:color="000000"/>
              <w:left w:val="single" w:sz="8" w:space="0" w:color="000000"/>
              <w:bottom w:val="nil"/>
              <w:right w:val="single" w:sz="8" w:space="0" w:color="000000"/>
            </w:tcBorders>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2.7.1</w:t>
            </w:r>
          </w:p>
        </w:tc>
      </w:tr>
      <w:tr w:rsidR="005A0F28" w:rsidRPr="00FD4411" w:rsidTr="00BA5ACB">
        <w:tc>
          <w:tcPr>
            <w:tcW w:w="0" w:type="auto"/>
            <w:tcBorders>
              <w:top w:val="single" w:sz="8" w:space="0" w:color="000000"/>
              <w:left w:val="single" w:sz="8" w:space="0" w:color="000000"/>
              <w:bottom w:val="nil"/>
              <w:right w:val="single" w:sz="8" w:space="0" w:color="000000"/>
            </w:tcBorders>
            <w:shd w:val="clear" w:color="auto" w:fill="auto"/>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Предоставление коммунальных услуг</w:t>
            </w:r>
          </w:p>
        </w:tc>
        <w:tc>
          <w:tcPr>
            <w:tcW w:w="5856" w:type="dxa"/>
            <w:tcBorders>
              <w:top w:val="single" w:sz="8" w:space="0" w:color="000000"/>
              <w:left w:val="single" w:sz="8" w:space="0" w:color="000000"/>
              <w:bottom w:val="nil"/>
              <w:right w:val="single" w:sz="8" w:space="0" w:color="000000"/>
            </w:tcBorders>
            <w:shd w:val="clear" w:color="auto" w:fill="auto"/>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040" w:type="dxa"/>
            <w:tcBorders>
              <w:top w:val="single" w:sz="8" w:space="0" w:color="000000"/>
              <w:left w:val="single" w:sz="8" w:space="0" w:color="000000"/>
              <w:bottom w:val="nil"/>
              <w:right w:val="single" w:sz="8" w:space="0" w:color="000000"/>
            </w:tcBorders>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3.1.1</w:t>
            </w:r>
          </w:p>
        </w:tc>
      </w:tr>
      <w:tr w:rsidR="005A0F28" w:rsidRPr="00FD4411" w:rsidTr="00BA5ACB">
        <w:tc>
          <w:tcPr>
            <w:tcW w:w="0" w:type="auto"/>
            <w:tcBorders>
              <w:top w:val="single" w:sz="8" w:space="0" w:color="000000"/>
              <w:left w:val="single" w:sz="8" w:space="0" w:color="000000"/>
              <w:bottom w:val="nil"/>
              <w:right w:val="single" w:sz="8" w:space="0" w:color="000000"/>
            </w:tcBorders>
            <w:shd w:val="clear" w:color="auto" w:fill="auto"/>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Служебные гаражи</w:t>
            </w:r>
          </w:p>
        </w:tc>
        <w:tc>
          <w:tcPr>
            <w:tcW w:w="5856" w:type="dxa"/>
            <w:tcBorders>
              <w:top w:val="single" w:sz="8" w:space="0" w:color="000000"/>
              <w:left w:val="single" w:sz="8" w:space="0" w:color="000000"/>
              <w:bottom w:val="nil"/>
              <w:right w:val="single" w:sz="8" w:space="0" w:color="000000"/>
            </w:tcBorders>
            <w:shd w:val="clear" w:color="auto" w:fill="auto"/>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040" w:type="dxa"/>
            <w:tcBorders>
              <w:top w:val="single" w:sz="8" w:space="0" w:color="000000"/>
              <w:left w:val="single" w:sz="8" w:space="0" w:color="000000"/>
              <w:bottom w:val="nil"/>
              <w:right w:val="single" w:sz="8" w:space="0" w:color="000000"/>
            </w:tcBorders>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4.9</w:t>
            </w:r>
          </w:p>
        </w:tc>
      </w:tr>
      <w:tr w:rsidR="005A0F28" w:rsidRPr="00FD4411" w:rsidTr="00BA5ACB">
        <w:tc>
          <w:tcPr>
            <w:tcW w:w="0" w:type="auto"/>
            <w:tcBorders>
              <w:top w:val="single" w:sz="8" w:space="0" w:color="000000"/>
              <w:left w:val="single" w:sz="8" w:space="0" w:color="000000"/>
              <w:bottom w:val="nil"/>
              <w:right w:val="single" w:sz="8" w:space="0" w:color="000000"/>
            </w:tcBorders>
            <w:shd w:val="clear" w:color="auto" w:fill="auto"/>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Строительная промышленность</w:t>
            </w:r>
          </w:p>
        </w:tc>
        <w:tc>
          <w:tcPr>
            <w:tcW w:w="5856" w:type="dxa"/>
            <w:tcBorders>
              <w:top w:val="single" w:sz="8" w:space="0" w:color="000000"/>
              <w:left w:val="single" w:sz="8" w:space="0" w:color="000000"/>
              <w:bottom w:val="nil"/>
              <w:right w:val="single" w:sz="8" w:space="0" w:color="000000"/>
            </w:tcBorders>
            <w:shd w:val="clear" w:color="auto" w:fill="auto"/>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040" w:type="dxa"/>
            <w:tcBorders>
              <w:top w:val="single" w:sz="8" w:space="0" w:color="000000"/>
              <w:left w:val="single" w:sz="8" w:space="0" w:color="000000"/>
              <w:bottom w:val="nil"/>
              <w:right w:val="single" w:sz="8" w:space="0" w:color="000000"/>
            </w:tcBorders>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6.6</w:t>
            </w:r>
          </w:p>
        </w:tc>
      </w:tr>
      <w:tr w:rsidR="005A0F28" w:rsidRPr="00FD4411" w:rsidTr="00BA5ACB">
        <w:tc>
          <w:tcPr>
            <w:tcW w:w="0" w:type="auto"/>
            <w:tcBorders>
              <w:top w:val="single" w:sz="8" w:space="0" w:color="000000"/>
              <w:left w:val="single" w:sz="8" w:space="0" w:color="000000"/>
              <w:bottom w:val="nil"/>
              <w:right w:val="single" w:sz="8" w:space="0" w:color="000000"/>
            </w:tcBorders>
            <w:shd w:val="clear" w:color="auto" w:fill="auto"/>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Склад</w:t>
            </w:r>
          </w:p>
        </w:tc>
        <w:tc>
          <w:tcPr>
            <w:tcW w:w="5856" w:type="dxa"/>
            <w:tcBorders>
              <w:top w:val="single" w:sz="8" w:space="0" w:color="000000"/>
              <w:left w:val="single" w:sz="8" w:space="0" w:color="000000"/>
              <w:bottom w:val="nil"/>
              <w:right w:val="single" w:sz="8" w:space="0" w:color="000000"/>
            </w:tcBorders>
            <w:shd w:val="clear" w:color="auto" w:fill="auto"/>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040" w:type="dxa"/>
            <w:tcBorders>
              <w:top w:val="single" w:sz="8" w:space="0" w:color="000000"/>
              <w:left w:val="single" w:sz="8" w:space="0" w:color="000000"/>
              <w:bottom w:val="nil"/>
              <w:right w:val="single" w:sz="8" w:space="0" w:color="000000"/>
            </w:tcBorders>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6.9</w:t>
            </w:r>
          </w:p>
        </w:tc>
      </w:tr>
      <w:tr w:rsidR="005A0F28" w:rsidRPr="00FD4411" w:rsidTr="00BA5ACB">
        <w:tc>
          <w:tcPr>
            <w:tcW w:w="0" w:type="auto"/>
            <w:tcBorders>
              <w:top w:val="single" w:sz="8" w:space="0" w:color="000000"/>
              <w:left w:val="single" w:sz="8" w:space="0" w:color="000000"/>
              <w:bottom w:val="nil"/>
              <w:right w:val="single" w:sz="8" w:space="0" w:color="000000"/>
            </w:tcBorders>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Обеспечение обороны и безопасности</w:t>
            </w:r>
          </w:p>
        </w:tc>
        <w:tc>
          <w:tcPr>
            <w:tcW w:w="5856" w:type="dxa"/>
            <w:tcBorders>
              <w:top w:val="single" w:sz="8" w:space="0" w:color="000000"/>
              <w:left w:val="single" w:sz="8" w:space="0" w:color="000000"/>
              <w:bottom w:val="nil"/>
              <w:right w:val="single" w:sz="8" w:space="0" w:color="000000"/>
            </w:tcBorders>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зданий военных училищ, военных институтов, военных университетов, военных академий;</w:t>
            </w:r>
          </w:p>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обеспечивающих осуществление таможенной деятельности</w:t>
            </w:r>
          </w:p>
        </w:tc>
        <w:tc>
          <w:tcPr>
            <w:tcW w:w="2040" w:type="dxa"/>
            <w:tcBorders>
              <w:top w:val="single" w:sz="8" w:space="0" w:color="000000"/>
              <w:left w:val="single" w:sz="8" w:space="0" w:color="000000"/>
              <w:bottom w:val="nil"/>
              <w:right w:val="single" w:sz="8" w:space="0" w:color="000000"/>
            </w:tcBorders>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8.0</w:t>
            </w:r>
          </w:p>
        </w:tc>
      </w:tr>
      <w:tr w:rsidR="00536A37" w:rsidRPr="00FD4411" w:rsidTr="00536A37">
        <w:tc>
          <w:tcPr>
            <w:tcW w:w="9947" w:type="dxa"/>
            <w:gridSpan w:val="3"/>
            <w:tcBorders>
              <w:top w:val="nil"/>
              <w:left w:val="single" w:sz="8" w:space="0" w:color="000000"/>
              <w:bottom w:val="single" w:sz="8" w:space="0" w:color="000000"/>
              <w:right w:val="single" w:sz="8" w:space="0" w:color="000000"/>
            </w:tcBorders>
          </w:tcPr>
          <w:p w:rsidR="00536A37" w:rsidRPr="00FD4411" w:rsidRDefault="00536A37" w:rsidP="00536A37">
            <w:pPr>
              <w:rPr>
                <w:rFonts w:ascii="Times New Roman" w:hAnsi="Times New Roman" w:cs="Times New Roman"/>
                <w:color w:val="000000"/>
                <w:sz w:val="22"/>
                <w:szCs w:val="22"/>
              </w:rPr>
            </w:pPr>
          </w:p>
        </w:tc>
      </w:tr>
      <w:tr w:rsidR="005A0F28" w:rsidRPr="00FD4411" w:rsidTr="00BA5ACB">
        <w:tc>
          <w:tcPr>
            <w:tcW w:w="0" w:type="auto"/>
            <w:tcBorders>
              <w:top w:val="single" w:sz="8" w:space="0" w:color="000000"/>
              <w:left w:val="single" w:sz="8" w:space="0" w:color="000000"/>
              <w:bottom w:val="single" w:sz="8" w:space="0" w:color="000000"/>
              <w:right w:val="single" w:sz="8" w:space="0" w:color="000000"/>
            </w:tcBorders>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Обеспечение вооруженных сил</w:t>
            </w:r>
          </w:p>
        </w:tc>
        <w:tc>
          <w:tcPr>
            <w:tcW w:w="5856" w:type="dxa"/>
            <w:tcBorders>
              <w:top w:val="single" w:sz="8" w:space="0" w:color="000000"/>
              <w:left w:val="single" w:sz="8" w:space="0" w:color="000000"/>
              <w:bottom w:val="single" w:sz="8" w:space="0" w:color="000000"/>
              <w:right w:val="single" w:sz="8" w:space="0" w:color="000000"/>
            </w:tcBorders>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для обеспечения безопасности которых были созданы закрытые административно-территориальные образования</w:t>
            </w:r>
          </w:p>
        </w:tc>
        <w:tc>
          <w:tcPr>
            <w:tcW w:w="2040" w:type="dxa"/>
            <w:tcBorders>
              <w:top w:val="single" w:sz="8" w:space="0" w:color="000000"/>
              <w:left w:val="single" w:sz="8" w:space="0" w:color="000000"/>
              <w:bottom w:val="single" w:sz="8" w:space="0" w:color="000000"/>
              <w:right w:val="single" w:sz="8" w:space="0" w:color="000000"/>
            </w:tcBorders>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8.1</w:t>
            </w:r>
          </w:p>
        </w:tc>
      </w:tr>
      <w:tr w:rsidR="005A0F28" w:rsidRPr="00FD4411" w:rsidTr="00BA5ACB">
        <w:tc>
          <w:tcPr>
            <w:tcW w:w="0" w:type="auto"/>
            <w:tcBorders>
              <w:top w:val="single" w:sz="8" w:space="0" w:color="000000"/>
              <w:left w:val="single" w:sz="8" w:space="0" w:color="000000"/>
              <w:bottom w:val="single" w:sz="8" w:space="0" w:color="000000"/>
              <w:right w:val="single" w:sz="8" w:space="0" w:color="000000"/>
            </w:tcBorders>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Охрана Государственной границы Российской Федерации</w:t>
            </w:r>
          </w:p>
        </w:tc>
        <w:tc>
          <w:tcPr>
            <w:tcW w:w="5856" w:type="dxa"/>
            <w:tcBorders>
              <w:top w:val="single" w:sz="8" w:space="0" w:color="000000"/>
              <w:left w:val="single" w:sz="8" w:space="0" w:color="000000"/>
              <w:bottom w:val="single" w:sz="8" w:space="0" w:color="000000"/>
              <w:right w:val="single" w:sz="8" w:space="0" w:color="000000"/>
            </w:tcBorders>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2040" w:type="dxa"/>
            <w:tcBorders>
              <w:top w:val="single" w:sz="8" w:space="0" w:color="000000"/>
              <w:left w:val="single" w:sz="8" w:space="0" w:color="000000"/>
              <w:bottom w:val="single" w:sz="8" w:space="0" w:color="000000"/>
              <w:right w:val="single" w:sz="8" w:space="0" w:color="000000"/>
            </w:tcBorders>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8.2</w:t>
            </w:r>
          </w:p>
        </w:tc>
      </w:tr>
      <w:tr w:rsidR="005A0F28" w:rsidRPr="00FD4411" w:rsidTr="00BA5ACB">
        <w:tc>
          <w:tcPr>
            <w:tcW w:w="0" w:type="auto"/>
            <w:tcBorders>
              <w:top w:val="single" w:sz="8" w:space="0" w:color="000000"/>
              <w:left w:val="single" w:sz="8" w:space="0" w:color="000000"/>
              <w:bottom w:val="nil"/>
              <w:right w:val="single" w:sz="8" w:space="0" w:color="000000"/>
            </w:tcBorders>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Обеспечение внутреннего правопорядка</w:t>
            </w:r>
          </w:p>
        </w:tc>
        <w:tc>
          <w:tcPr>
            <w:tcW w:w="5856" w:type="dxa"/>
            <w:tcBorders>
              <w:top w:val="single" w:sz="8" w:space="0" w:color="000000"/>
              <w:left w:val="single" w:sz="8" w:space="0" w:color="000000"/>
              <w:bottom w:val="nil"/>
              <w:right w:val="single" w:sz="8" w:space="0" w:color="000000"/>
            </w:tcBorders>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FD4411">
              <w:rPr>
                <w:rFonts w:ascii="Times New Roman" w:hAnsi="Times New Roman"/>
                <w:color w:val="000000"/>
                <w:sz w:val="24"/>
                <w:szCs w:val="24"/>
              </w:rPr>
              <w:t>Росгвардии</w:t>
            </w:r>
            <w:proofErr w:type="spellEnd"/>
            <w:r w:rsidRPr="00FD4411">
              <w:rPr>
                <w:rFonts w:ascii="Times New Roman" w:hAnsi="Times New Roman"/>
                <w:color w:val="000000"/>
                <w:sz w:val="24"/>
                <w:szCs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040" w:type="dxa"/>
            <w:tcBorders>
              <w:top w:val="single" w:sz="8" w:space="0" w:color="000000"/>
              <w:left w:val="single" w:sz="8" w:space="0" w:color="000000"/>
              <w:bottom w:val="nil"/>
              <w:right w:val="single" w:sz="8" w:space="0" w:color="000000"/>
            </w:tcBorders>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8.3</w:t>
            </w:r>
          </w:p>
        </w:tc>
      </w:tr>
      <w:tr w:rsidR="00536A37" w:rsidRPr="00FD4411" w:rsidTr="00536A37">
        <w:tc>
          <w:tcPr>
            <w:tcW w:w="9947" w:type="dxa"/>
            <w:gridSpan w:val="3"/>
            <w:tcBorders>
              <w:top w:val="nil"/>
              <w:left w:val="single" w:sz="8" w:space="0" w:color="000000"/>
              <w:bottom w:val="single" w:sz="8" w:space="0" w:color="000000"/>
              <w:right w:val="single" w:sz="8" w:space="0" w:color="000000"/>
            </w:tcBorders>
          </w:tcPr>
          <w:p w:rsidR="00536A37" w:rsidRPr="00FD4411" w:rsidRDefault="00536A37" w:rsidP="00536A37">
            <w:pPr>
              <w:rPr>
                <w:rFonts w:ascii="Times New Roman" w:hAnsi="Times New Roman" w:cs="Times New Roman"/>
                <w:color w:val="000000"/>
                <w:sz w:val="22"/>
                <w:szCs w:val="22"/>
              </w:rPr>
            </w:pPr>
          </w:p>
        </w:tc>
      </w:tr>
      <w:tr w:rsidR="005A0F28" w:rsidRPr="00FD4411" w:rsidTr="008B40F0">
        <w:trPr>
          <w:trHeight w:val="1207"/>
        </w:trPr>
        <w:tc>
          <w:tcPr>
            <w:tcW w:w="0" w:type="auto"/>
            <w:tcBorders>
              <w:top w:val="single" w:sz="8" w:space="0" w:color="000000"/>
              <w:left w:val="single" w:sz="8" w:space="0" w:color="000000"/>
              <w:bottom w:val="single" w:sz="8" w:space="0" w:color="000000"/>
              <w:right w:val="single" w:sz="8" w:space="0" w:color="000000"/>
            </w:tcBorders>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Обеспечение деятельности по исполнению наказаний</w:t>
            </w:r>
          </w:p>
        </w:tc>
        <w:tc>
          <w:tcPr>
            <w:tcW w:w="5856" w:type="dxa"/>
            <w:tcBorders>
              <w:top w:val="single" w:sz="8" w:space="0" w:color="000000"/>
              <w:left w:val="single" w:sz="8" w:space="0" w:color="000000"/>
              <w:bottom w:val="single" w:sz="8" w:space="0" w:color="000000"/>
              <w:right w:val="single" w:sz="8" w:space="0" w:color="000000"/>
            </w:tcBorders>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капитального строительства для создания мест лишения свободы (следственные изоляторы, тюрьмы, поселения)</w:t>
            </w:r>
          </w:p>
        </w:tc>
        <w:tc>
          <w:tcPr>
            <w:tcW w:w="2040" w:type="dxa"/>
            <w:tcBorders>
              <w:top w:val="single" w:sz="8" w:space="0" w:color="000000"/>
              <w:left w:val="single" w:sz="8" w:space="0" w:color="000000"/>
              <w:bottom w:val="single" w:sz="8" w:space="0" w:color="000000"/>
              <w:right w:val="single" w:sz="8" w:space="0" w:color="000000"/>
            </w:tcBorders>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8.4</w:t>
            </w:r>
          </w:p>
        </w:tc>
      </w:tr>
      <w:tr w:rsidR="005A0F28" w:rsidRPr="00FD4411" w:rsidTr="00BA5ACB">
        <w:tc>
          <w:tcPr>
            <w:tcW w:w="0" w:type="auto"/>
            <w:tcBorders>
              <w:top w:val="single" w:sz="8" w:space="0" w:color="000000"/>
              <w:left w:val="single" w:sz="8" w:space="0" w:color="000000"/>
              <w:bottom w:val="single" w:sz="8" w:space="0" w:color="000000"/>
              <w:right w:val="single" w:sz="8" w:space="0" w:color="000000"/>
            </w:tcBorders>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Благоустройство территории</w:t>
            </w:r>
          </w:p>
        </w:tc>
        <w:tc>
          <w:tcPr>
            <w:tcW w:w="5856" w:type="dxa"/>
            <w:tcBorders>
              <w:top w:val="single" w:sz="8" w:space="0" w:color="000000"/>
              <w:left w:val="single" w:sz="8" w:space="0" w:color="000000"/>
              <w:bottom w:val="single" w:sz="8" w:space="0" w:color="000000"/>
              <w:right w:val="single" w:sz="8" w:space="0" w:color="000000"/>
            </w:tcBorders>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040" w:type="dxa"/>
            <w:tcBorders>
              <w:top w:val="single" w:sz="8" w:space="0" w:color="000000"/>
              <w:left w:val="single" w:sz="8" w:space="0" w:color="000000"/>
              <w:bottom w:val="single" w:sz="8" w:space="0" w:color="000000"/>
              <w:right w:val="single" w:sz="8" w:space="0" w:color="000000"/>
            </w:tcBorders>
          </w:tcPr>
          <w:p w:rsidR="005A0F28" w:rsidRPr="00FD4411" w:rsidRDefault="005A0F28">
            <w:pPr>
              <w:jc w:val="center"/>
              <w:divId w:val="1809937840"/>
              <w:rPr>
                <w:rFonts w:ascii="Times New Roman" w:hAnsi="Times New Roman" w:cs="Times New Roman"/>
                <w:color w:val="000000"/>
                <w:sz w:val="22"/>
                <w:szCs w:val="22"/>
              </w:rPr>
            </w:pPr>
            <w:r w:rsidRPr="00FD4411">
              <w:rPr>
                <w:rFonts w:ascii="Times New Roman" w:hAnsi="Times New Roman" w:cs="Times New Roman"/>
                <w:color w:val="000000"/>
                <w:sz w:val="22"/>
                <w:szCs w:val="22"/>
              </w:rPr>
              <w:t>12.0.2</w:t>
            </w:r>
          </w:p>
        </w:tc>
      </w:tr>
    </w:tbl>
    <w:p w:rsidR="00536A37" w:rsidRPr="00FD4411" w:rsidRDefault="00536A37" w:rsidP="001A3F8A">
      <w:pPr>
        <w:pStyle w:val="ConsNormal"/>
        <w:widowControl/>
        <w:tabs>
          <w:tab w:val="left" w:pos="720"/>
          <w:tab w:val="left" w:pos="800"/>
        </w:tabs>
        <w:spacing w:line="360" w:lineRule="auto"/>
        <w:ind w:firstLine="0"/>
        <w:jc w:val="both"/>
        <w:rPr>
          <w:rFonts w:ascii="Times New Roman" w:hAnsi="Times New Roman" w:cs="Times New Roman"/>
          <w:b/>
          <w:color w:val="000000"/>
          <w:sz w:val="22"/>
          <w:szCs w:val="22"/>
        </w:rPr>
      </w:pPr>
    </w:p>
    <w:p w:rsidR="00536A37" w:rsidRDefault="00536A37" w:rsidP="00536A37">
      <w:pPr>
        <w:pStyle w:val="ConsNormal"/>
        <w:tabs>
          <w:tab w:val="left" w:pos="900"/>
        </w:tabs>
        <w:ind w:firstLine="540"/>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Условно разрешенные виды использования</w:t>
      </w:r>
      <w:r w:rsidR="001B4536">
        <w:rPr>
          <w:rFonts w:ascii="Times New Roman" w:hAnsi="Times New Roman" w:cs="Times New Roman"/>
          <w:b/>
          <w:color w:val="000000"/>
          <w:sz w:val="22"/>
          <w:szCs w:val="22"/>
        </w:rPr>
        <w:t>:</w:t>
      </w:r>
    </w:p>
    <w:tbl>
      <w:tblPr>
        <w:tblW w:w="9585" w:type="dxa"/>
        <w:jc w:val="center"/>
        <w:tblLayout w:type="fixed"/>
        <w:tblLook w:val="0000" w:firstRow="0" w:lastRow="0" w:firstColumn="0" w:lastColumn="0" w:noHBand="0" w:noVBand="0"/>
      </w:tblPr>
      <w:tblGrid>
        <w:gridCol w:w="2559"/>
        <w:gridCol w:w="5468"/>
        <w:gridCol w:w="1558"/>
      </w:tblGrid>
      <w:tr w:rsidR="001B4536" w:rsidRPr="00FD4411" w:rsidTr="00494E45">
        <w:trPr>
          <w:jc w:val="center"/>
        </w:trPr>
        <w:tc>
          <w:tcPr>
            <w:tcW w:w="2559" w:type="dxa"/>
            <w:tcBorders>
              <w:top w:val="single" w:sz="4" w:space="0" w:color="000000"/>
              <w:left w:val="single" w:sz="4" w:space="0" w:color="000000"/>
              <w:bottom w:val="single" w:sz="4" w:space="0" w:color="000000"/>
            </w:tcBorders>
            <w:shd w:val="clear" w:color="auto" w:fill="auto"/>
          </w:tcPr>
          <w:p w:rsidR="001B4536" w:rsidRPr="00FD4411" w:rsidRDefault="001B4536" w:rsidP="00494E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Связь</w:t>
            </w:r>
          </w:p>
        </w:tc>
        <w:tc>
          <w:tcPr>
            <w:tcW w:w="5468" w:type="dxa"/>
            <w:tcBorders>
              <w:top w:val="single" w:sz="4" w:space="0" w:color="000000"/>
              <w:left w:val="single" w:sz="4" w:space="0" w:color="000000"/>
              <w:bottom w:val="single" w:sz="4" w:space="0" w:color="000000"/>
              <w:right w:val="single" w:sz="4" w:space="0" w:color="000000"/>
            </w:tcBorders>
            <w:shd w:val="clear" w:color="auto" w:fill="auto"/>
          </w:tcPr>
          <w:p w:rsidR="001B4536" w:rsidRPr="00FD4411" w:rsidRDefault="001B4536" w:rsidP="00494E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558" w:type="dxa"/>
            <w:tcBorders>
              <w:top w:val="single" w:sz="4" w:space="0" w:color="000000"/>
              <w:left w:val="single" w:sz="4" w:space="0" w:color="000000"/>
              <w:bottom w:val="single" w:sz="4" w:space="0" w:color="000000"/>
              <w:right w:val="single" w:sz="4" w:space="0" w:color="000000"/>
            </w:tcBorders>
          </w:tcPr>
          <w:p w:rsidR="001B4536" w:rsidRPr="00FD4411" w:rsidRDefault="001B4536" w:rsidP="00494E45">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6.8</w:t>
            </w:r>
          </w:p>
        </w:tc>
      </w:tr>
    </w:tbl>
    <w:p w:rsidR="001B4536" w:rsidRPr="00FD4411" w:rsidRDefault="001B4536" w:rsidP="00536A37">
      <w:pPr>
        <w:pStyle w:val="ConsNormal"/>
        <w:tabs>
          <w:tab w:val="left" w:pos="900"/>
        </w:tabs>
        <w:ind w:firstLine="540"/>
        <w:jc w:val="both"/>
        <w:rPr>
          <w:rFonts w:ascii="Times New Roman" w:hAnsi="Times New Roman" w:cs="Times New Roman"/>
          <w:color w:val="000000"/>
          <w:sz w:val="22"/>
          <w:szCs w:val="22"/>
        </w:rPr>
      </w:pPr>
    </w:p>
    <w:p w:rsidR="00536A37" w:rsidRPr="00FD4411" w:rsidRDefault="00536A37" w:rsidP="00536A37">
      <w:pPr>
        <w:pStyle w:val="ConsNormal"/>
        <w:tabs>
          <w:tab w:val="num" w:pos="-1620"/>
          <w:tab w:val="left" w:pos="900"/>
        </w:tabs>
        <w:ind w:firstLine="540"/>
        <w:jc w:val="both"/>
        <w:rPr>
          <w:rFonts w:ascii="Times New Roman" w:hAnsi="Times New Roman" w:cs="Times New Roman"/>
          <w:b/>
          <w:color w:val="000000"/>
          <w:sz w:val="22"/>
          <w:szCs w:val="22"/>
        </w:rPr>
      </w:pPr>
    </w:p>
    <w:p w:rsidR="00536A37" w:rsidRPr="00FD4411" w:rsidRDefault="00536A37" w:rsidP="00536A37">
      <w:pPr>
        <w:pStyle w:val="ConsNormal"/>
        <w:tabs>
          <w:tab w:val="num" w:pos="-1620"/>
          <w:tab w:val="left" w:pos="900"/>
        </w:tabs>
        <w:ind w:firstLine="540"/>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Вспомогательные виды разрешенного использования</w:t>
      </w:r>
    </w:p>
    <w:tbl>
      <w:tblPr>
        <w:tblW w:w="5000" w:type="pct"/>
        <w:jc w:val="center"/>
        <w:tblLayout w:type="fixed"/>
        <w:tblLook w:val="0000" w:firstRow="0" w:lastRow="0" w:firstColumn="0" w:lastColumn="0" w:noHBand="0" w:noVBand="0"/>
      </w:tblPr>
      <w:tblGrid>
        <w:gridCol w:w="3142"/>
        <w:gridCol w:w="4763"/>
        <w:gridCol w:w="1947"/>
      </w:tblGrid>
      <w:tr w:rsidR="00536A37" w:rsidRPr="00FD4411" w:rsidTr="005D42DD">
        <w:trPr>
          <w:tblHeader/>
          <w:jc w:val="center"/>
        </w:trPr>
        <w:tc>
          <w:tcPr>
            <w:tcW w:w="3142" w:type="dxa"/>
            <w:tcBorders>
              <w:top w:val="single" w:sz="4" w:space="0" w:color="000000"/>
              <w:left w:val="single" w:sz="4" w:space="0" w:color="000000"/>
              <w:bottom w:val="single" w:sz="4" w:space="0" w:color="000000"/>
            </w:tcBorders>
            <w:shd w:val="clear" w:color="auto" w:fill="auto"/>
            <w:vAlign w:val="center"/>
          </w:tcPr>
          <w:p w:rsidR="00536A37" w:rsidRPr="00FD4411" w:rsidRDefault="00536A37" w:rsidP="005D42DD">
            <w:pPr>
              <w:pStyle w:val="af5"/>
              <w:rPr>
                <w:color w:val="000000"/>
                <w:szCs w:val="22"/>
              </w:rPr>
            </w:pPr>
            <w:r w:rsidRPr="00FD4411">
              <w:rPr>
                <w:color w:val="000000"/>
                <w:szCs w:val="22"/>
              </w:rPr>
              <w:t>Виды разрешенного использования земельных участков и объектов капитал</w:t>
            </w:r>
            <w:r w:rsidRPr="00FD4411">
              <w:rPr>
                <w:color w:val="000000"/>
                <w:szCs w:val="22"/>
              </w:rPr>
              <w:t>ь</w:t>
            </w:r>
            <w:r w:rsidRPr="00FD4411">
              <w:rPr>
                <w:color w:val="000000"/>
                <w:szCs w:val="22"/>
              </w:rPr>
              <w:t>ного строительства, код согласно класс</w:t>
            </w:r>
            <w:r w:rsidRPr="00FD4411">
              <w:rPr>
                <w:color w:val="000000"/>
                <w:szCs w:val="22"/>
              </w:rPr>
              <w:t>и</w:t>
            </w:r>
            <w:r w:rsidRPr="00FD4411">
              <w:rPr>
                <w:color w:val="000000"/>
                <w:szCs w:val="22"/>
              </w:rPr>
              <w:t>фикатору</w:t>
            </w:r>
          </w:p>
        </w:tc>
        <w:tc>
          <w:tcPr>
            <w:tcW w:w="4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6A37" w:rsidRPr="00FD4411" w:rsidRDefault="00536A37" w:rsidP="005D42DD">
            <w:pPr>
              <w:pStyle w:val="af5"/>
              <w:rPr>
                <w:color w:val="000000"/>
                <w:szCs w:val="22"/>
              </w:rPr>
            </w:pPr>
            <w:r w:rsidRPr="00FD4411">
              <w:rPr>
                <w:color w:val="000000"/>
                <w:szCs w:val="22"/>
              </w:rPr>
              <w:t>Объекты капитального строительства, ра</w:t>
            </w:r>
            <w:r w:rsidRPr="00FD4411">
              <w:rPr>
                <w:color w:val="000000"/>
                <w:szCs w:val="22"/>
              </w:rPr>
              <w:t>з</w:t>
            </w:r>
            <w:r w:rsidRPr="00FD4411">
              <w:rPr>
                <w:color w:val="000000"/>
                <w:szCs w:val="22"/>
              </w:rPr>
              <w:t>решенные для размещения на земельных участках</w:t>
            </w:r>
          </w:p>
        </w:tc>
        <w:tc>
          <w:tcPr>
            <w:tcW w:w="1947" w:type="dxa"/>
            <w:tcBorders>
              <w:top w:val="single" w:sz="4" w:space="0" w:color="000000"/>
              <w:left w:val="single" w:sz="4" w:space="0" w:color="000000"/>
              <w:bottom w:val="single" w:sz="4" w:space="0" w:color="000000"/>
              <w:right w:val="single" w:sz="4" w:space="0" w:color="000000"/>
            </w:tcBorders>
          </w:tcPr>
          <w:p w:rsidR="00536A37" w:rsidRPr="00FD4411" w:rsidRDefault="00536A37" w:rsidP="005D42DD">
            <w:pPr>
              <w:pStyle w:val="af5"/>
              <w:rPr>
                <w:color w:val="000000"/>
                <w:szCs w:val="22"/>
              </w:rPr>
            </w:pPr>
            <w:r w:rsidRPr="00FD4411">
              <w:rPr>
                <w:color w:val="000000"/>
                <w:szCs w:val="22"/>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0B5F64" w:rsidRPr="00FD4411" w:rsidTr="005D42DD">
        <w:trPr>
          <w:jc w:val="center"/>
        </w:trPr>
        <w:tc>
          <w:tcPr>
            <w:tcW w:w="3142" w:type="dxa"/>
            <w:tcBorders>
              <w:top w:val="single" w:sz="4" w:space="0" w:color="000000"/>
              <w:left w:val="single" w:sz="4" w:space="0" w:color="000000"/>
              <w:bottom w:val="single" w:sz="4" w:space="0" w:color="000000"/>
            </w:tcBorders>
            <w:shd w:val="clear" w:color="auto" w:fill="auto"/>
          </w:tcPr>
          <w:p w:rsidR="000B5F64" w:rsidRPr="00FD4411" w:rsidRDefault="000B5F64" w:rsidP="00C75049">
            <w:pPr>
              <w:ind w:firstLine="0"/>
              <w:rPr>
                <w:rFonts w:ascii="Times New Roman" w:hAnsi="Times New Roman" w:cs="Times New Roman"/>
                <w:color w:val="000000"/>
                <w:sz w:val="22"/>
                <w:szCs w:val="22"/>
              </w:rPr>
            </w:pPr>
            <w:r w:rsidRPr="00FD4411">
              <w:rPr>
                <w:rFonts w:ascii="Times New Roman" w:hAnsi="Times New Roman" w:cs="Times New Roman"/>
                <w:color w:val="000000"/>
                <w:sz w:val="22"/>
                <w:szCs w:val="22"/>
              </w:rPr>
              <w:t>Предоставление коммунальных услуг</w:t>
            </w:r>
          </w:p>
        </w:tc>
        <w:tc>
          <w:tcPr>
            <w:tcW w:w="4763" w:type="dxa"/>
            <w:tcBorders>
              <w:top w:val="single" w:sz="4" w:space="0" w:color="000000"/>
              <w:left w:val="single" w:sz="4" w:space="0" w:color="000000"/>
              <w:bottom w:val="single" w:sz="4" w:space="0" w:color="000000"/>
              <w:right w:val="single" w:sz="4" w:space="0" w:color="000000"/>
            </w:tcBorders>
            <w:shd w:val="clear" w:color="auto" w:fill="auto"/>
          </w:tcPr>
          <w:p w:rsidR="000B5F64" w:rsidRPr="00FD4411" w:rsidRDefault="000B5F64" w:rsidP="00060D43">
            <w:pPr>
              <w:rPr>
                <w:rFonts w:ascii="Times New Roman" w:hAnsi="Times New Roman" w:cs="Times New Roman"/>
                <w:color w:val="000000"/>
                <w:sz w:val="22"/>
                <w:szCs w:val="22"/>
              </w:rPr>
            </w:pPr>
            <w:r w:rsidRPr="00FD4411">
              <w:rPr>
                <w:rFonts w:ascii="Times New Roman" w:hAnsi="Times New Roman" w:cs="Times New Roman"/>
                <w:color w:val="000000"/>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947" w:type="dxa"/>
            <w:tcBorders>
              <w:top w:val="single" w:sz="4" w:space="0" w:color="000000"/>
              <w:left w:val="single" w:sz="4" w:space="0" w:color="000000"/>
              <w:bottom w:val="single" w:sz="4" w:space="0" w:color="000000"/>
              <w:right w:val="single" w:sz="4" w:space="0" w:color="000000"/>
            </w:tcBorders>
          </w:tcPr>
          <w:p w:rsidR="000B5F64" w:rsidRPr="00FD4411" w:rsidRDefault="000B5F64" w:rsidP="00060D43">
            <w:pPr>
              <w:jc w:val="center"/>
              <w:rPr>
                <w:rFonts w:ascii="Times New Roman" w:hAnsi="Times New Roman" w:cs="Times New Roman"/>
                <w:color w:val="000000"/>
                <w:sz w:val="22"/>
                <w:szCs w:val="22"/>
              </w:rPr>
            </w:pPr>
            <w:r w:rsidRPr="00FD4411">
              <w:rPr>
                <w:rFonts w:ascii="Times New Roman" w:hAnsi="Times New Roman" w:cs="Times New Roman"/>
                <w:color w:val="000000"/>
                <w:sz w:val="22"/>
                <w:szCs w:val="22"/>
              </w:rPr>
              <w:t>3.1.1</w:t>
            </w:r>
          </w:p>
        </w:tc>
      </w:tr>
    </w:tbl>
    <w:p w:rsidR="0004604B" w:rsidRPr="00FD4411" w:rsidRDefault="0004604B" w:rsidP="001A3F8A">
      <w:pPr>
        <w:pStyle w:val="ConsNormal"/>
        <w:widowControl/>
        <w:tabs>
          <w:tab w:val="left" w:pos="720"/>
          <w:tab w:val="left" w:pos="800"/>
        </w:tabs>
        <w:spacing w:line="360" w:lineRule="auto"/>
        <w:ind w:firstLine="0"/>
        <w:jc w:val="both"/>
        <w:rPr>
          <w:rFonts w:ascii="Times New Roman" w:hAnsi="Times New Roman" w:cs="Times New Roman"/>
          <w:b/>
          <w:color w:val="000000"/>
          <w:sz w:val="22"/>
          <w:szCs w:val="22"/>
        </w:rPr>
      </w:pPr>
    </w:p>
    <w:p w:rsidR="00536A37" w:rsidRPr="00FD4411" w:rsidRDefault="00536A37" w:rsidP="00536A37">
      <w:pPr>
        <w:widowControl/>
        <w:suppressAutoHyphens w:val="0"/>
        <w:autoSpaceDN w:val="0"/>
        <w:adjustRightInd w:val="0"/>
        <w:spacing w:line="240" w:lineRule="auto"/>
        <w:ind w:firstLine="540"/>
        <w:rPr>
          <w:rFonts w:ascii="Times New Roman" w:hAnsi="Times New Roman" w:cs="Times New Roman"/>
          <w:color w:val="000000"/>
          <w:sz w:val="22"/>
          <w:szCs w:val="22"/>
        </w:rPr>
      </w:pPr>
      <w:hyperlink r:id="rId63" w:history="1">
        <w:r w:rsidRPr="00FD4411">
          <w:rPr>
            <w:rFonts w:ascii="Times New Roman" w:hAnsi="Times New Roman" w:cs="Times New Roman"/>
            <w:b/>
            <w:bCs/>
            <w:color w:val="000000"/>
            <w:sz w:val="22"/>
            <w:szCs w:val="22"/>
            <w:lang w:eastAsia="ru-RU"/>
          </w:rPr>
          <w:t>Предельные</w:t>
        </w:r>
      </w:hyperlink>
      <w:r w:rsidRPr="00FD4411">
        <w:rPr>
          <w:rFonts w:ascii="Times New Roman" w:hAnsi="Times New Roman" w:cs="Times New Roman"/>
          <w:b/>
          <w:bCs/>
          <w:color w:val="000000"/>
          <w:sz w:val="22"/>
          <w:szCs w:val="22"/>
          <w:lang w:eastAsia="ru-RU"/>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FD4411">
        <w:rPr>
          <w:rFonts w:ascii="Times New Roman" w:hAnsi="Times New Roman" w:cs="Times New Roman"/>
          <w:b/>
          <w:color w:val="000000"/>
          <w:sz w:val="22"/>
          <w:szCs w:val="22"/>
        </w:rPr>
        <w:t>:</w:t>
      </w:r>
    </w:p>
    <w:p w:rsidR="00536A37" w:rsidRPr="00FD4411" w:rsidRDefault="00536A37" w:rsidP="001A3F8A">
      <w:pPr>
        <w:pStyle w:val="ConsNormal"/>
        <w:widowControl/>
        <w:tabs>
          <w:tab w:val="left" w:pos="720"/>
          <w:tab w:val="left" w:pos="800"/>
        </w:tabs>
        <w:spacing w:line="360" w:lineRule="auto"/>
        <w:ind w:firstLine="0"/>
        <w:jc w:val="both"/>
        <w:rPr>
          <w:rFonts w:ascii="Times New Roman" w:hAnsi="Times New Roman" w:cs="Times New Roman"/>
          <w:b/>
          <w:color w:val="000000"/>
          <w:sz w:val="22"/>
          <w:szCs w:val="22"/>
        </w:rPr>
      </w:pPr>
    </w:p>
    <w:tbl>
      <w:tblPr>
        <w:tblW w:w="9923" w:type="dxa"/>
        <w:jc w:val="center"/>
        <w:tblLayout w:type="fixed"/>
        <w:tblLook w:val="0000" w:firstRow="0" w:lastRow="0" w:firstColumn="0" w:lastColumn="0" w:noHBand="0" w:noVBand="0"/>
      </w:tblPr>
      <w:tblGrid>
        <w:gridCol w:w="711"/>
        <w:gridCol w:w="5386"/>
        <w:gridCol w:w="3826"/>
      </w:tblGrid>
      <w:tr w:rsidR="00536A37" w:rsidRPr="00FD4411" w:rsidTr="005D42DD">
        <w:trPr>
          <w:tblHeader/>
          <w:jc w:val="center"/>
        </w:trPr>
        <w:tc>
          <w:tcPr>
            <w:tcW w:w="711" w:type="dxa"/>
            <w:tcBorders>
              <w:top w:val="single" w:sz="4" w:space="0" w:color="000000"/>
              <w:left w:val="single" w:sz="4" w:space="0" w:color="000000"/>
              <w:bottom w:val="single" w:sz="4" w:space="0" w:color="000000"/>
            </w:tcBorders>
            <w:shd w:val="clear" w:color="auto" w:fill="auto"/>
          </w:tcPr>
          <w:p w:rsidR="00536A37" w:rsidRPr="00FD4411" w:rsidRDefault="00536A37" w:rsidP="005D42DD">
            <w:pPr>
              <w:pStyle w:val="af5"/>
              <w:rPr>
                <w:color w:val="000000"/>
                <w:szCs w:val="22"/>
              </w:rPr>
            </w:pPr>
            <w:r w:rsidRPr="00FD4411">
              <w:rPr>
                <w:color w:val="000000"/>
                <w:szCs w:val="22"/>
              </w:rPr>
              <w:t>№</w:t>
            </w:r>
          </w:p>
        </w:tc>
        <w:tc>
          <w:tcPr>
            <w:tcW w:w="5386" w:type="dxa"/>
            <w:tcBorders>
              <w:top w:val="single" w:sz="4" w:space="0" w:color="000000"/>
              <w:left w:val="single" w:sz="4" w:space="0" w:color="000000"/>
              <w:bottom w:val="single" w:sz="4" w:space="0" w:color="000000"/>
            </w:tcBorders>
            <w:shd w:val="clear" w:color="auto" w:fill="auto"/>
          </w:tcPr>
          <w:p w:rsidR="00536A37" w:rsidRPr="00FD4411" w:rsidRDefault="00536A37" w:rsidP="005D42DD">
            <w:pPr>
              <w:pStyle w:val="af5"/>
              <w:rPr>
                <w:color w:val="000000"/>
                <w:szCs w:val="22"/>
              </w:rPr>
            </w:pPr>
            <w:r w:rsidRPr="00FD4411">
              <w:rPr>
                <w:color w:val="000000"/>
                <w:szCs w:val="22"/>
              </w:rPr>
              <w:t>Предельные размеры и параметры</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536A37" w:rsidRPr="00FD4411" w:rsidRDefault="00536A37" w:rsidP="005D42DD">
            <w:pPr>
              <w:pStyle w:val="af5"/>
              <w:rPr>
                <w:color w:val="000000"/>
                <w:szCs w:val="22"/>
              </w:rPr>
            </w:pPr>
            <w:r w:rsidRPr="00FD4411">
              <w:rPr>
                <w:color w:val="000000"/>
                <w:szCs w:val="22"/>
              </w:rPr>
              <w:t>Значения предельных размеров и п</w:t>
            </w:r>
            <w:r w:rsidRPr="00FD4411">
              <w:rPr>
                <w:color w:val="000000"/>
                <w:szCs w:val="22"/>
              </w:rPr>
              <w:t>а</w:t>
            </w:r>
            <w:r w:rsidRPr="00FD4411">
              <w:rPr>
                <w:color w:val="000000"/>
                <w:szCs w:val="22"/>
              </w:rPr>
              <w:t>раметров</w:t>
            </w:r>
          </w:p>
        </w:tc>
      </w:tr>
      <w:tr w:rsidR="00536A37"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536A37" w:rsidRPr="00FD4411" w:rsidRDefault="00536A37" w:rsidP="005D42DD">
            <w:pPr>
              <w:pStyle w:val="af6"/>
              <w:rPr>
                <w:color w:val="000000"/>
                <w:lang w:val="ru-RU"/>
              </w:rPr>
            </w:pPr>
            <w:r w:rsidRPr="00FD4411">
              <w:rPr>
                <w:color w:val="000000"/>
                <w:lang w:val="ru-RU"/>
              </w:rPr>
              <w:t>1</w:t>
            </w:r>
          </w:p>
        </w:tc>
        <w:tc>
          <w:tcPr>
            <w:tcW w:w="5386" w:type="dxa"/>
            <w:tcBorders>
              <w:top w:val="single" w:sz="4" w:space="0" w:color="000000"/>
              <w:left w:val="single" w:sz="4" w:space="0" w:color="000000"/>
              <w:bottom w:val="single" w:sz="4" w:space="0" w:color="000000"/>
            </w:tcBorders>
            <w:shd w:val="clear" w:color="auto" w:fill="auto"/>
          </w:tcPr>
          <w:p w:rsidR="00536A37" w:rsidRPr="00FD4411" w:rsidRDefault="00536A37" w:rsidP="005D42DD">
            <w:pPr>
              <w:pStyle w:val="af6"/>
              <w:rPr>
                <w:color w:val="000000"/>
                <w:lang w:val="ru-RU"/>
              </w:rPr>
            </w:pPr>
            <w:r w:rsidRPr="00FD4411">
              <w:rPr>
                <w:color w:val="000000"/>
                <w:lang w:val="ru-RU"/>
              </w:rPr>
              <w:t>Минимальная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536A37" w:rsidRPr="00FD4411" w:rsidRDefault="00536A37" w:rsidP="005D42DD">
            <w:pPr>
              <w:pStyle w:val="af3"/>
              <w:rPr>
                <w:color w:val="000000"/>
                <w:lang w:val="ru-RU"/>
              </w:rPr>
            </w:pPr>
            <w:r w:rsidRPr="00FD4411">
              <w:rPr>
                <w:color w:val="000000"/>
                <w:lang w:val="ru-RU"/>
              </w:rPr>
              <w:t xml:space="preserve">не подлежит установлению </w:t>
            </w:r>
          </w:p>
        </w:tc>
      </w:tr>
      <w:tr w:rsidR="00536A37"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536A37" w:rsidRPr="00FD4411" w:rsidRDefault="00536A37" w:rsidP="005D42DD">
            <w:pPr>
              <w:pStyle w:val="af6"/>
              <w:rPr>
                <w:color w:val="000000"/>
                <w:lang w:val="ru-RU"/>
              </w:rPr>
            </w:pPr>
            <w:r w:rsidRPr="00FD4411">
              <w:rPr>
                <w:color w:val="000000"/>
                <w:lang w:val="ru-RU"/>
              </w:rPr>
              <w:t>2</w:t>
            </w:r>
          </w:p>
        </w:tc>
        <w:tc>
          <w:tcPr>
            <w:tcW w:w="5386" w:type="dxa"/>
            <w:tcBorders>
              <w:top w:val="single" w:sz="4" w:space="0" w:color="000000"/>
              <w:left w:val="single" w:sz="4" w:space="0" w:color="000000"/>
              <w:bottom w:val="single" w:sz="4" w:space="0" w:color="000000"/>
            </w:tcBorders>
            <w:shd w:val="clear" w:color="auto" w:fill="auto"/>
          </w:tcPr>
          <w:p w:rsidR="00536A37" w:rsidRPr="00FD4411" w:rsidRDefault="00536A37" w:rsidP="005D42DD">
            <w:pPr>
              <w:pStyle w:val="af6"/>
              <w:rPr>
                <w:color w:val="000000"/>
                <w:lang w:val="ru-RU"/>
              </w:rPr>
            </w:pPr>
            <w:r w:rsidRPr="00FD4411">
              <w:rPr>
                <w:color w:val="000000"/>
                <w:lang w:val="ru-RU"/>
              </w:rPr>
              <w:t>Максимальная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536A37" w:rsidRPr="00FD4411" w:rsidRDefault="00536A37" w:rsidP="005D42DD">
            <w:pPr>
              <w:pStyle w:val="af3"/>
              <w:rPr>
                <w:color w:val="000000"/>
                <w:lang w:val="ru-RU"/>
              </w:rPr>
            </w:pPr>
          </w:p>
        </w:tc>
      </w:tr>
      <w:tr w:rsidR="00536A37"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536A37" w:rsidRPr="00FD4411" w:rsidRDefault="00536A37" w:rsidP="005D42DD">
            <w:pPr>
              <w:pStyle w:val="af6"/>
              <w:rPr>
                <w:b w:val="0"/>
                <w:color w:val="000000"/>
                <w:lang w:val="ru-RU"/>
              </w:rPr>
            </w:pPr>
            <w:r w:rsidRPr="00FD4411">
              <w:rPr>
                <w:b w:val="0"/>
                <w:color w:val="000000"/>
                <w:lang w:val="ru-RU"/>
              </w:rPr>
              <w:t>2.1.</w:t>
            </w:r>
          </w:p>
        </w:tc>
        <w:tc>
          <w:tcPr>
            <w:tcW w:w="5386" w:type="dxa"/>
            <w:tcBorders>
              <w:top w:val="single" w:sz="4" w:space="0" w:color="000000"/>
              <w:left w:val="single" w:sz="4" w:space="0" w:color="000000"/>
              <w:bottom w:val="single" w:sz="4" w:space="0" w:color="000000"/>
            </w:tcBorders>
            <w:shd w:val="clear" w:color="auto" w:fill="auto"/>
          </w:tcPr>
          <w:p w:rsidR="00536A37" w:rsidRPr="00FD4411" w:rsidRDefault="00536A37" w:rsidP="00536A37">
            <w:pPr>
              <w:pStyle w:val="af6"/>
              <w:rPr>
                <w:b w:val="0"/>
                <w:color w:val="000000"/>
                <w:lang w:val="ru-RU" w:eastAsia="ru-RU"/>
              </w:rPr>
            </w:pPr>
            <w:r w:rsidRPr="00FD4411">
              <w:rPr>
                <w:b w:val="0"/>
                <w:color w:val="000000"/>
                <w:lang w:val="ru-RU"/>
              </w:rPr>
              <w:t>С видом использования «</w:t>
            </w:r>
            <w:r w:rsidR="000B5F64" w:rsidRPr="00FD4411">
              <w:rPr>
                <w:b w:val="0"/>
                <w:color w:val="000000"/>
                <w:lang w:val="ru-RU"/>
              </w:rPr>
              <w:t>Предоставление коммунальных услуг</w:t>
            </w:r>
            <w:r w:rsidRPr="00FD4411">
              <w:rPr>
                <w:b w:val="0"/>
                <w:color w:val="000000"/>
                <w:lang w:val="ru-RU"/>
              </w:rPr>
              <w:t>»</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536A37" w:rsidRPr="00FD4411" w:rsidRDefault="00E32F4C" w:rsidP="005D42DD">
            <w:pPr>
              <w:pStyle w:val="af3"/>
              <w:rPr>
                <w:color w:val="000000"/>
                <w:lang w:val="ru-RU"/>
              </w:rPr>
            </w:pPr>
            <w:smartTag w:uri="urn:schemas-microsoft-com:office:smarttags" w:element="metricconverter">
              <w:smartTagPr>
                <w:attr w:name="ProductID" w:val="10000 м2"/>
              </w:smartTagPr>
              <w:r w:rsidRPr="00FD4411">
                <w:rPr>
                  <w:color w:val="000000"/>
                  <w:lang w:val="ru-RU"/>
                </w:rPr>
                <w:t>10</w:t>
              </w:r>
              <w:r w:rsidR="00CD44E2" w:rsidRPr="00FD4411">
                <w:rPr>
                  <w:color w:val="000000"/>
                  <w:lang w:val="ru-RU"/>
                </w:rPr>
                <w:t>000</w:t>
              </w:r>
              <w:r w:rsidR="00536A37" w:rsidRPr="00FD4411">
                <w:rPr>
                  <w:color w:val="000000"/>
                  <w:lang w:val="ru-RU"/>
                </w:rPr>
                <w:t xml:space="preserve"> м2</w:t>
              </w:r>
            </w:smartTag>
          </w:p>
        </w:tc>
      </w:tr>
      <w:tr w:rsidR="00536A37"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536A37" w:rsidRPr="00FD4411" w:rsidRDefault="00536A37" w:rsidP="005D42DD">
            <w:pPr>
              <w:pStyle w:val="af6"/>
              <w:rPr>
                <w:b w:val="0"/>
                <w:color w:val="000000"/>
                <w:lang w:val="ru-RU"/>
              </w:rPr>
            </w:pPr>
            <w:r w:rsidRPr="00FD4411">
              <w:rPr>
                <w:b w:val="0"/>
                <w:color w:val="000000"/>
                <w:lang w:val="ru-RU"/>
              </w:rPr>
              <w:t>2.2.</w:t>
            </w:r>
          </w:p>
        </w:tc>
        <w:tc>
          <w:tcPr>
            <w:tcW w:w="5386" w:type="dxa"/>
            <w:tcBorders>
              <w:top w:val="single" w:sz="4" w:space="0" w:color="000000"/>
              <w:left w:val="single" w:sz="4" w:space="0" w:color="000000"/>
              <w:bottom w:val="single" w:sz="4" w:space="0" w:color="000000"/>
            </w:tcBorders>
            <w:shd w:val="clear" w:color="auto" w:fill="auto"/>
          </w:tcPr>
          <w:p w:rsidR="00536A37" w:rsidRPr="00FD4411" w:rsidRDefault="00536A37" w:rsidP="005D42DD">
            <w:pPr>
              <w:pStyle w:val="af6"/>
              <w:rPr>
                <w:b w:val="0"/>
                <w:color w:val="000000"/>
                <w:lang w:val="ru-RU"/>
              </w:rPr>
            </w:pPr>
            <w:r w:rsidRPr="00FD4411">
              <w:rPr>
                <w:b w:val="0"/>
                <w:color w:val="000000"/>
                <w:lang w:val="ru-RU"/>
              </w:rPr>
              <w:t>С другими видами использования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536A37" w:rsidRPr="00FD4411" w:rsidRDefault="00536A37" w:rsidP="005D42DD">
            <w:pPr>
              <w:pStyle w:val="af3"/>
              <w:rPr>
                <w:color w:val="000000"/>
                <w:lang w:val="ru-RU"/>
              </w:rPr>
            </w:pPr>
            <w:r w:rsidRPr="00FD4411">
              <w:rPr>
                <w:color w:val="000000"/>
                <w:lang w:val="ru-RU"/>
              </w:rPr>
              <w:t xml:space="preserve">не подлежит установлению </w:t>
            </w:r>
          </w:p>
        </w:tc>
      </w:tr>
      <w:tr w:rsidR="00536A37"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536A37" w:rsidRPr="00FD4411" w:rsidRDefault="00536A37" w:rsidP="005D42DD">
            <w:pPr>
              <w:pStyle w:val="af6"/>
              <w:rPr>
                <w:color w:val="000000"/>
                <w:lang w:val="ru-RU"/>
              </w:rPr>
            </w:pPr>
            <w:r w:rsidRPr="00FD4411">
              <w:rPr>
                <w:color w:val="000000"/>
                <w:lang w:val="ru-RU"/>
              </w:rPr>
              <w:t>3</w:t>
            </w:r>
          </w:p>
        </w:tc>
        <w:tc>
          <w:tcPr>
            <w:tcW w:w="5386" w:type="dxa"/>
            <w:tcBorders>
              <w:top w:val="single" w:sz="4" w:space="0" w:color="000000"/>
              <w:left w:val="single" w:sz="4" w:space="0" w:color="000000"/>
              <w:bottom w:val="single" w:sz="4" w:space="0" w:color="000000"/>
            </w:tcBorders>
            <w:shd w:val="clear" w:color="auto" w:fill="auto"/>
          </w:tcPr>
          <w:p w:rsidR="00536A37" w:rsidRPr="00FD4411" w:rsidRDefault="00536A37" w:rsidP="005D42DD">
            <w:pPr>
              <w:pStyle w:val="af6"/>
              <w:rPr>
                <w:color w:val="000000"/>
                <w:lang w:val="ru-RU"/>
              </w:rPr>
            </w:pPr>
            <w:r w:rsidRPr="00FD4411">
              <w:rPr>
                <w:color w:val="000000"/>
                <w:lang w:val="ru-RU"/>
              </w:rPr>
              <w:t>Минимальные отступы от границ земельных участков в целях определения мест допустимого размещения зданий, строений, сооружений, за пред</w:t>
            </w:r>
            <w:r w:rsidRPr="00FD4411">
              <w:rPr>
                <w:color w:val="000000"/>
                <w:lang w:val="ru-RU"/>
              </w:rPr>
              <w:t>е</w:t>
            </w:r>
            <w:r w:rsidRPr="00FD4411">
              <w:rPr>
                <w:color w:val="000000"/>
                <w:lang w:val="ru-RU"/>
              </w:rPr>
              <w:t>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536A37" w:rsidRPr="00FD4411" w:rsidRDefault="00536A37" w:rsidP="005D42DD">
            <w:pPr>
              <w:pStyle w:val="af3"/>
              <w:rPr>
                <w:color w:val="000000"/>
                <w:lang w:val="ru-RU"/>
              </w:rPr>
            </w:pPr>
          </w:p>
        </w:tc>
      </w:tr>
      <w:tr w:rsidR="00536A37"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536A37" w:rsidRPr="00FD4411" w:rsidRDefault="00536A37" w:rsidP="005D42DD">
            <w:pPr>
              <w:pStyle w:val="af3"/>
              <w:rPr>
                <w:color w:val="000000"/>
                <w:lang w:val="ru-RU"/>
              </w:rPr>
            </w:pPr>
            <w:r w:rsidRPr="00FD4411">
              <w:rPr>
                <w:color w:val="000000"/>
                <w:lang w:val="ru-RU"/>
              </w:rPr>
              <w:t>3.1</w:t>
            </w:r>
          </w:p>
        </w:tc>
        <w:tc>
          <w:tcPr>
            <w:tcW w:w="5386" w:type="dxa"/>
            <w:tcBorders>
              <w:top w:val="single" w:sz="4" w:space="0" w:color="000000"/>
              <w:left w:val="single" w:sz="4" w:space="0" w:color="000000"/>
              <w:bottom w:val="single" w:sz="4" w:space="0" w:color="000000"/>
            </w:tcBorders>
            <w:shd w:val="clear" w:color="auto" w:fill="auto"/>
          </w:tcPr>
          <w:p w:rsidR="00536A37" w:rsidRPr="00FD4411" w:rsidRDefault="00536A37" w:rsidP="005D42DD">
            <w:pPr>
              <w:pStyle w:val="af3"/>
              <w:rPr>
                <w:color w:val="000000"/>
                <w:lang w:val="ru-RU"/>
              </w:rPr>
            </w:pPr>
            <w:r w:rsidRPr="00FD4411">
              <w:rPr>
                <w:color w:val="000000"/>
                <w:lang w:val="ru-RU"/>
              </w:rPr>
              <w:t>для объектов инженерно-технического обеспечения, автостоянок, автомобильных дорог, пешеходных дорожек и тротуаров, велосипедных дорожек, пешехо</w:t>
            </w:r>
            <w:r w:rsidRPr="00FD4411">
              <w:rPr>
                <w:color w:val="000000"/>
                <w:lang w:val="ru-RU"/>
              </w:rPr>
              <w:t>д</w:t>
            </w:r>
            <w:r w:rsidRPr="00FD4411">
              <w:rPr>
                <w:color w:val="000000"/>
                <w:lang w:val="ru-RU"/>
              </w:rPr>
              <w:t>ных переходов, мостовых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536A37" w:rsidRPr="00FD4411" w:rsidRDefault="00536A37" w:rsidP="005D42DD">
            <w:pPr>
              <w:pStyle w:val="af3"/>
              <w:rPr>
                <w:color w:val="000000"/>
                <w:lang w:val="ru-RU"/>
              </w:rPr>
            </w:pPr>
            <w:smartTag w:uri="urn:schemas-microsoft-com:office:smarttags" w:element="metricconverter">
              <w:smartTagPr>
                <w:attr w:name="ProductID" w:val="0 м"/>
              </w:smartTagPr>
              <w:r w:rsidRPr="00FD4411">
                <w:rPr>
                  <w:color w:val="000000"/>
                  <w:lang w:val="ru-RU"/>
                </w:rPr>
                <w:t>0 м</w:t>
              </w:r>
            </w:smartTag>
          </w:p>
        </w:tc>
      </w:tr>
      <w:tr w:rsidR="00536A37"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536A37" w:rsidRPr="00FD4411" w:rsidRDefault="00536A37" w:rsidP="005D42DD">
            <w:pPr>
              <w:pStyle w:val="af3"/>
              <w:rPr>
                <w:color w:val="000000"/>
                <w:lang w:val="ru-RU"/>
              </w:rPr>
            </w:pPr>
            <w:r w:rsidRPr="00FD4411">
              <w:rPr>
                <w:color w:val="000000"/>
                <w:lang w:val="ru-RU"/>
              </w:rPr>
              <w:t>3.2</w:t>
            </w:r>
          </w:p>
        </w:tc>
        <w:tc>
          <w:tcPr>
            <w:tcW w:w="5386" w:type="dxa"/>
            <w:tcBorders>
              <w:top w:val="single" w:sz="4" w:space="0" w:color="000000"/>
              <w:left w:val="single" w:sz="4" w:space="0" w:color="000000"/>
              <w:bottom w:val="single" w:sz="4" w:space="0" w:color="000000"/>
            </w:tcBorders>
            <w:shd w:val="clear" w:color="auto" w:fill="auto"/>
          </w:tcPr>
          <w:p w:rsidR="00536A37" w:rsidRPr="00FD4411" w:rsidRDefault="00536A37" w:rsidP="005D42DD">
            <w:pPr>
              <w:pStyle w:val="af3"/>
              <w:rPr>
                <w:color w:val="000000"/>
                <w:lang w:val="ru-RU"/>
              </w:rPr>
            </w:pPr>
            <w:r w:rsidRPr="00FD4411">
              <w:rPr>
                <w:color w:val="000000"/>
                <w:lang w:val="ru-RU"/>
              </w:rPr>
              <w:t>для хозяйственных построек</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536A37" w:rsidRPr="00FD4411" w:rsidRDefault="00536A37" w:rsidP="005D42DD">
            <w:pPr>
              <w:pStyle w:val="af3"/>
              <w:rPr>
                <w:color w:val="000000"/>
                <w:lang w:val="ru-RU"/>
              </w:rPr>
            </w:pPr>
            <w:smartTag w:uri="urn:schemas-microsoft-com:office:smarttags" w:element="metricconverter">
              <w:smartTagPr>
                <w:attr w:name="ProductID" w:val="1 м"/>
              </w:smartTagPr>
              <w:r w:rsidRPr="00FD4411">
                <w:rPr>
                  <w:color w:val="000000"/>
                  <w:lang w:val="ru-RU"/>
                </w:rPr>
                <w:t>1 м</w:t>
              </w:r>
            </w:smartTag>
          </w:p>
        </w:tc>
      </w:tr>
      <w:tr w:rsidR="00536A37"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536A37" w:rsidRPr="00FD4411" w:rsidRDefault="00536A37" w:rsidP="005D42DD">
            <w:pPr>
              <w:pStyle w:val="af3"/>
              <w:rPr>
                <w:color w:val="000000"/>
                <w:lang w:val="ru-RU"/>
              </w:rPr>
            </w:pPr>
            <w:r w:rsidRPr="00FD4411">
              <w:rPr>
                <w:color w:val="000000"/>
                <w:lang w:val="ru-RU"/>
              </w:rPr>
              <w:t>3.3</w:t>
            </w:r>
          </w:p>
        </w:tc>
        <w:tc>
          <w:tcPr>
            <w:tcW w:w="5386" w:type="dxa"/>
            <w:tcBorders>
              <w:top w:val="single" w:sz="4" w:space="0" w:color="000000"/>
              <w:left w:val="single" w:sz="4" w:space="0" w:color="000000"/>
              <w:bottom w:val="single" w:sz="4" w:space="0" w:color="000000"/>
            </w:tcBorders>
            <w:shd w:val="clear" w:color="auto" w:fill="auto"/>
          </w:tcPr>
          <w:p w:rsidR="00536A37" w:rsidRPr="00FD4411" w:rsidRDefault="00536A37" w:rsidP="005D42DD">
            <w:pPr>
              <w:pStyle w:val="af3"/>
              <w:rPr>
                <w:color w:val="000000"/>
                <w:lang w:val="ru-RU"/>
              </w:rPr>
            </w:pPr>
            <w:r w:rsidRPr="00FD4411">
              <w:rPr>
                <w:color w:val="000000"/>
                <w:lang w:val="ru-RU"/>
              </w:rPr>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536A37" w:rsidRPr="00FD4411" w:rsidRDefault="00536A37" w:rsidP="005D42DD">
            <w:pPr>
              <w:pStyle w:val="af3"/>
              <w:rPr>
                <w:color w:val="000000"/>
                <w:lang w:val="ru-RU"/>
              </w:rPr>
            </w:pPr>
            <w:smartTag w:uri="urn:schemas-microsoft-com:office:smarttags" w:element="metricconverter">
              <w:smartTagPr>
                <w:attr w:name="ProductID" w:val="3 м"/>
              </w:smartTagPr>
              <w:r w:rsidRPr="00FD4411">
                <w:rPr>
                  <w:color w:val="000000"/>
                  <w:lang w:val="ru-RU"/>
                </w:rPr>
                <w:t>3 м</w:t>
              </w:r>
            </w:smartTag>
          </w:p>
        </w:tc>
      </w:tr>
      <w:tr w:rsidR="00536A37"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536A37" w:rsidRPr="00FD4411" w:rsidRDefault="00536A37" w:rsidP="005D42DD">
            <w:pPr>
              <w:pStyle w:val="af6"/>
              <w:rPr>
                <w:color w:val="000000"/>
                <w:lang w:val="ru-RU"/>
              </w:rPr>
            </w:pPr>
            <w:r w:rsidRPr="00FD4411">
              <w:rPr>
                <w:color w:val="000000"/>
                <w:lang w:val="ru-RU"/>
              </w:rPr>
              <w:t>4</w:t>
            </w:r>
          </w:p>
        </w:tc>
        <w:tc>
          <w:tcPr>
            <w:tcW w:w="5386" w:type="dxa"/>
            <w:tcBorders>
              <w:top w:val="single" w:sz="4" w:space="0" w:color="000000"/>
              <w:left w:val="single" w:sz="4" w:space="0" w:color="000000"/>
              <w:bottom w:val="single" w:sz="4" w:space="0" w:color="000000"/>
            </w:tcBorders>
            <w:shd w:val="clear" w:color="auto" w:fill="auto"/>
          </w:tcPr>
          <w:p w:rsidR="00536A37" w:rsidRPr="00FD4411" w:rsidRDefault="00536A37" w:rsidP="005D42DD">
            <w:pPr>
              <w:pStyle w:val="af6"/>
              <w:rPr>
                <w:color w:val="000000"/>
                <w:lang w:val="ru-RU"/>
              </w:rPr>
            </w:pPr>
            <w:r w:rsidRPr="00FD4411">
              <w:rPr>
                <w:color w:val="000000"/>
                <w:lang w:val="ru-RU"/>
              </w:rPr>
              <w:t>Минимальный отступ от красной линии в целях определения мест допустимого размещения зд</w:t>
            </w:r>
            <w:r w:rsidRPr="00FD4411">
              <w:rPr>
                <w:color w:val="000000"/>
                <w:lang w:val="ru-RU"/>
              </w:rPr>
              <w:t>а</w:t>
            </w:r>
            <w:r w:rsidRPr="00FD4411">
              <w:rPr>
                <w:color w:val="000000"/>
                <w:lang w:val="ru-RU"/>
              </w:rPr>
              <w:t>ний, строений, сооружений, за пределами которых запрещено строительство зданий, строений, соор</w:t>
            </w:r>
            <w:r w:rsidRPr="00FD4411">
              <w:rPr>
                <w:color w:val="000000"/>
                <w:lang w:val="ru-RU"/>
              </w:rPr>
              <w:t>у</w:t>
            </w:r>
            <w:r w:rsidRPr="00FD4411">
              <w:rPr>
                <w:color w:val="000000"/>
                <w:lang w:val="ru-RU"/>
              </w:rPr>
              <w:t>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536A37" w:rsidRPr="00FD4411" w:rsidRDefault="00536A37" w:rsidP="005D42DD">
            <w:pPr>
              <w:pStyle w:val="af3"/>
              <w:rPr>
                <w:color w:val="000000"/>
                <w:lang w:val="ru-RU"/>
              </w:rPr>
            </w:pPr>
          </w:p>
        </w:tc>
      </w:tr>
      <w:tr w:rsidR="00536A37"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536A37" w:rsidRPr="00FD4411" w:rsidRDefault="00536A37" w:rsidP="005D42DD">
            <w:pPr>
              <w:pStyle w:val="af3"/>
              <w:rPr>
                <w:color w:val="000000"/>
                <w:lang w:val="ru-RU"/>
              </w:rPr>
            </w:pPr>
            <w:r w:rsidRPr="00FD4411">
              <w:rPr>
                <w:color w:val="000000"/>
                <w:lang w:val="ru-RU"/>
              </w:rPr>
              <w:t>4.1</w:t>
            </w:r>
          </w:p>
        </w:tc>
        <w:tc>
          <w:tcPr>
            <w:tcW w:w="5386" w:type="dxa"/>
            <w:tcBorders>
              <w:top w:val="single" w:sz="4" w:space="0" w:color="000000"/>
              <w:left w:val="single" w:sz="4" w:space="0" w:color="000000"/>
              <w:bottom w:val="single" w:sz="4" w:space="0" w:color="000000"/>
            </w:tcBorders>
            <w:shd w:val="clear" w:color="auto" w:fill="auto"/>
          </w:tcPr>
          <w:p w:rsidR="00536A37" w:rsidRPr="00FD4411" w:rsidRDefault="00536A37" w:rsidP="005D42DD">
            <w:pPr>
              <w:pStyle w:val="af3"/>
              <w:rPr>
                <w:color w:val="000000"/>
                <w:lang w:val="ru-RU"/>
              </w:rPr>
            </w:pPr>
            <w:r w:rsidRPr="00FD4411">
              <w:rPr>
                <w:color w:val="000000"/>
                <w:lang w:val="ru-RU"/>
              </w:rPr>
              <w:t>для объектов инженерно-технического обеспечения, автостоянок, автомобильных дорог, пешеходных дорожек и тротуаров, велосипедных дорожек, пешехо</w:t>
            </w:r>
            <w:r w:rsidRPr="00FD4411">
              <w:rPr>
                <w:color w:val="000000"/>
                <w:lang w:val="ru-RU"/>
              </w:rPr>
              <w:t>д</w:t>
            </w:r>
            <w:r w:rsidRPr="00FD4411">
              <w:rPr>
                <w:color w:val="000000"/>
                <w:lang w:val="ru-RU"/>
              </w:rPr>
              <w:t>ных переходов, мостовых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536A37" w:rsidRPr="00FD4411" w:rsidRDefault="00536A37" w:rsidP="005D42DD">
            <w:pPr>
              <w:pStyle w:val="af3"/>
              <w:rPr>
                <w:color w:val="000000"/>
                <w:lang w:val="ru-RU"/>
              </w:rPr>
            </w:pPr>
            <w:smartTag w:uri="urn:schemas-microsoft-com:office:smarttags" w:element="metricconverter">
              <w:smartTagPr>
                <w:attr w:name="ProductID" w:val="0 м"/>
              </w:smartTagPr>
              <w:r w:rsidRPr="00FD4411">
                <w:rPr>
                  <w:color w:val="000000"/>
                  <w:lang w:val="ru-RU"/>
                </w:rPr>
                <w:t>0 м</w:t>
              </w:r>
            </w:smartTag>
          </w:p>
        </w:tc>
      </w:tr>
      <w:tr w:rsidR="00536A37"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536A37" w:rsidRPr="00FD4411" w:rsidRDefault="00536A37" w:rsidP="00CD44E2">
            <w:pPr>
              <w:pStyle w:val="af3"/>
              <w:rPr>
                <w:color w:val="000000"/>
                <w:lang w:val="ru-RU"/>
              </w:rPr>
            </w:pPr>
            <w:r w:rsidRPr="00FD4411">
              <w:rPr>
                <w:color w:val="000000"/>
                <w:lang w:val="ru-RU"/>
              </w:rPr>
              <w:t>4.</w:t>
            </w:r>
            <w:r w:rsidR="00CD44E2" w:rsidRPr="00FD4411">
              <w:rPr>
                <w:color w:val="000000"/>
                <w:lang w:val="ru-RU"/>
              </w:rPr>
              <w:t>2</w:t>
            </w:r>
          </w:p>
        </w:tc>
        <w:tc>
          <w:tcPr>
            <w:tcW w:w="5386" w:type="dxa"/>
            <w:tcBorders>
              <w:top w:val="single" w:sz="4" w:space="0" w:color="000000"/>
              <w:left w:val="single" w:sz="4" w:space="0" w:color="000000"/>
              <w:bottom w:val="single" w:sz="4" w:space="0" w:color="000000"/>
            </w:tcBorders>
            <w:shd w:val="clear" w:color="auto" w:fill="auto"/>
          </w:tcPr>
          <w:p w:rsidR="00536A37" w:rsidRPr="00FD4411" w:rsidRDefault="00536A37" w:rsidP="005D42DD">
            <w:pPr>
              <w:pStyle w:val="af3"/>
              <w:rPr>
                <w:color w:val="000000"/>
                <w:lang w:val="ru-RU"/>
              </w:rPr>
            </w:pPr>
            <w:r w:rsidRPr="00FD4411">
              <w:rPr>
                <w:color w:val="000000"/>
                <w:lang w:val="ru-RU"/>
              </w:rPr>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536A37" w:rsidRPr="00FD4411" w:rsidRDefault="00536A37" w:rsidP="005D42DD">
            <w:pPr>
              <w:pStyle w:val="af3"/>
              <w:rPr>
                <w:color w:val="000000"/>
                <w:lang w:val="ru-RU"/>
              </w:rPr>
            </w:pPr>
            <w:smartTag w:uri="urn:schemas-microsoft-com:office:smarttags" w:element="metricconverter">
              <w:smartTagPr>
                <w:attr w:name="ProductID" w:val="5 м"/>
              </w:smartTagPr>
              <w:r w:rsidRPr="00FD4411">
                <w:rPr>
                  <w:color w:val="000000"/>
                  <w:lang w:val="ru-RU"/>
                </w:rPr>
                <w:t>5 м</w:t>
              </w:r>
            </w:smartTag>
          </w:p>
        </w:tc>
      </w:tr>
      <w:tr w:rsidR="00536A37"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536A37" w:rsidRPr="00FD4411" w:rsidRDefault="00536A37" w:rsidP="005D42DD">
            <w:pPr>
              <w:pStyle w:val="af6"/>
              <w:rPr>
                <w:color w:val="000000"/>
                <w:lang w:val="ru-RU"/>
              </w:rPr>
            </w:pPr>
            <w:r w:rsidRPr="00FD4411">
              <w:rPr>
                <w:color w:val="000000"/>
                <w:lang w:val="ru-RU"/>
              </w:rPr>
              <w:t>5</w:t>
            </w:r>
          </w:p>
        </w:tc>
        <w:tc>
          <w:tcPr>
            <w:tcW w:w="5386" w:type="dxa"/>
            <w:tcBorders>
              <w:top w:val="single" w:sz="4" w:space="0" w:color="000000"/>
              <w:left w:val="single" w:sz="4" w:space="0" w:color="000000"/>
              <w:bottom w:val="single" w:sz="4" w:space="0" w:color="000000"/>
            </w:tcBorders>
            <w:shd w:val="clear" w:color="auto" w:fill="auto"/>
          </w:tcPr>
          <w:p w:rsidR="00536A37" w:rsidRPr="00FD4411" w:rsidRDefault="00536A37" w:rsidP="005D42DD">
            <w:pPr>
              <w:pStyle w:val="af6"/>
              <w:rPr>
                <w:color w:val="000000"/>
                <w:lang w:val="ru-RU"/>
              </w:rPr>
            </w:pPr>
            <w:r w:rsidRPr="00FD4411">
              <w:rPr>
                <w:color w:val="000000"/>
                <w:lang w:val="ru-RU"/>
              </w:rPr>
              <w:t>Предельная (максимальная) высота объектов капитального стро</w:t>
            </w:r>
            <w:r w:rsidRPr="00FD4411">
              <w:rPr>
                <w:color w:val="000000"/>
                <w:lang w:val="ru-RU"/>
              </w:rPr>
              <w:t>и</w:t>
            </w:r>
            <w:r w:rsidRPr="00FD4411">
              <w:rPr>
                <w:color w:val="000000"/>
                <w:lang w:val="ru-RU"/>
              </w:rPr>
              <w:t>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536A37" w:rsidRPr="00FD4411" w:rsidRDefault="000B5F64" w:rsidP="005D42DD">
            <w:pPr>
              <w:pStyle w:val="af3"/>
              <w:rPr>
                <w:color w:val="000000"/>
                <w:lang w:val="ru-RU"/>
              </w:rPr>
            </w:pPr>
            <w:r w:rsidRPr="00FD4411">
              <w:rPr>
                <w:color w:val="000000"/>
                <w:lang w:val="ru-RU"/>
              </w:rPr>
              <w:t>Не подлежит установлению</w:t>
            </w:r>
          </w:p>
        </w:tc>
      </w:tr>
      <w:tr w:rsidR="00536A37"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536A37" w:rsidRPr="00FD4411" w:rsidRDefault="00536A37" w:rsidP="005D42DD">
            <w:pPr>
              <w:pStyle w:val="af6"/>
              <w:rPr>
                <w:color w:val="000000"/>
                <w:lang w:val="ru-RU"/>
              </w:rPr>
            </w:pPr>
            <w:r w:rsidRPr="00FD4411">
              <w:rPr>
                <w:color w:val="000000"/>
                <w:lang w:val="ru-RU"/>
              </w:rPr>
              <w:t>6</w:t>
            </w:r>
          </w:p>
        </w:tc>
        <w:tc>
          <w:tcPr>
            <w:tcW w:w="5386" w:type="dxa"/>
            <w:tcBorders>
              <w:top w:val="single" w:sz="4" w:space="0" w:color="000000"/>
              <w:left w:val="single" w:sz="4" w:space="0" w:color="000000"/>
              <w:bottom w:val="single" w:sz="4" w:space="0" w:color="000000"/>
            </w:tcBorders>
            <w:shd w:val="clear" w:color="auto" w:fill="auto"/>
          </w:tcPr>
          <w:p w:rsidR="00536A37" w:rsidRPr="00FD4411" w:rsidRDefault="00536A37" w:rsidP="005D42DD">
            <w:pPr>
              <w:pStyle w:val="af6"/>
              <w:rPr>
                <w:color w:val="000000"/>
                <w:lang w:val="ru-RU"/>
              </w:rPr>
            </w:pPr>
            <w:r w:rsidRPr="00FD4411">
              <w:rPr>
                <w:color w:val="000000"/>
                <w:lang w:val="ru-RU"/>
              </w:rPr>
              <w:t>Максимальный процент застройки в границах з</w:t>
            </w:r>
            <w:r w:rsidRPr="00FD4411">
              <w:rPr>
                <w:color w:val="000000"/>
                <w:lang w:val="ru-RU"/>
              </w:rPr>
              <w:t>е</w:t>
            </w:r>
            <w:r w:rsidRPr="00FD4411">
              <w:rPr>
                <w:color w:val="000000"/>
                <w:lang w:val="ru-RU"/>
              </w:rPr>
              <w:t>мельного участка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536A37" w:rsidRPr="00FD4411" w:rsidRDefault="00536A37" w:rsidP="005D42DD">
            <w:pPr>
              <w:pStyle w:val="af3"/>
              <w:rPr>
                <w:color w:val="000000"/>
                <w:lang w:val="ru-RU"/>
              </w:rPr>
            </w:pPr>
          </w:p>
        </w:tc>
      </w:tr>
      <w:tr w:rsidR="00536A37"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536A37" w:rsidRPr="00FD4411" w:rsidRDefault="00536A37" w:rsidP="005D42DD">
            <w:pPr>
              <w:pStyle w:val="af3"/>
              <w:rPr>
                <w:color w:val="000000"/>
                <w:lang w:val="ru-RU"/>
              </w:rPr>
            </w:pPr>
            <w:r w:rsidRPr="00FD4411">
              <w:rPr>
                <w:color w:val="000000"/>
                <w:lang w:val="ru-RU"/>
              </w:rPr>
              <w:t>6.1</w:t>
            </w:r>
          </w:p>
        </w:tc>
        <w:tc>
          <w:tcPr>
            <w:tcW w:w="5386" w:type="dxa"/>
            <w:tcBorders>
              <w:top w:val="single" w:sz="4" w:space="0" w:color="000000"/>
              <w:left w:val="single" w:sz="4" w:space="0" w:color="000000"/>
              <w:bottom w:val="single" w:sz="4" w:space="0" w:color="000000"/>
            </w:tcBorders>
            <w:shd w:val="clear" w:color="auto" w:fill="auto"/>
          </w:tcPr>
          <w:p w:rsidR="00536A37" w:rsidRPr="00FD4411" w:rsidRDefault="00536A37" w:rsidP="005D42DD">
            <w:pPr>
              <w:pStyle w:val="af3"/>
              <w:rPr>
                <w:color w:val="000000"/>
                <w:lang w:val="ru-RU"/>
              </w:rPr>
            </w:pPr>
            <w:r w:rsidRPr="00FD4411">
              <w:rPr>
                <w:color w:val="000000"/>
                <w:lang w:val="ru-RU"/>
              </w:rPr>
              <w:t>с основным видом разрешенного и</w:t>
            </w:r>
            <w:r w:rsidRPr="00FD4411">
              <w:rPr>
                <w:color w:val="000000"/>
                <w:lang w:val="ru-RU"/>
              </w:rPr>
              <w:t>с</w:t>
            </w:r>
            <w:r w:rsidRPr="00FD4411">
              <w:rPr>
                <w:color w:val="000000"/>
                <w:lang w:val="ru-RU"/>
              </w:rPr>
              <w:t>пользования "</w:t>
            </w:r>
            <w:r w:rsidR="000B5F64" w:rsidRPr="00FD4411">
              <w:rPr>
                <w:color w:val="000000"/>
                <w:lang w:val="ru-RU"/>
              </w:rPr>
              <w:t xml:space="preserve"> Предоставление коммунальных услуг</w:t>
            </w:r>
            <w:r w:rsidRPr="00FD4411">
              <w:rPr>
                <w:color w:val="000000"/>
                <w:lang w:val="ru-RU"/>
              </w:rPr>
              <w:t>"</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536A37" w:rsidRPr="00FD4411" w:rsidRDefault="00536A37" w:rsidP="005D42DD">
            <w:pPr>
              <w:pStyle w:val="af3"/>
              <w:rPr>
                <w:color w:val="000000"/>
                <w:lang w:val="ru-RU"/>
              </w:rPr>
            </w:pPr>
            <w:r w:rsidRPr="00FD4411">
              <w:rPr>
                <w:color w:val="000000"/>
                <w:lang w:val="ru-RU"/>
              </w:rPr>
              <w:t>100 %</w:t>
            </w:r>
          </w:p>
        </w:tc>
      </w:tr>
      <w:tr w:rsidR="006A5662"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6A5662" w:rsidRPr="00FD4411" w:rsidRDefault="006A5662" w:rsidP="005D42DD">
            <w:pPr>
              <w:pStyle w:val="af3"/>
              <w:rPr>
                <w:color w:val="000000"/>
                <w:lang w:val="ru-RU"/>
              </w:rPr>
            </w:pPr>
            <w:r w:rsidRPr="00FD4411">
              <w:rPr>
                <w:color w:val="000000"/>
                <w:lang w:val="ru-RU"/>
              </w:rPr>
              <w:t>6.2.</w:t>
            </w:r>
          </w:p>
        </w:tc>
        <w:tc>
          <w:tcPr>
            <w:tcW w:w="5386" w:type="dxa"/>
            <w:tcBorders>
              <w:top w:val="single" w:sz="4" w:space="0" w:color="000000"/>
              <w:left w:val="single" w:sz="4" w:space="0" w:color="000000"/>
              <w:bottom w:val="single" w:sz="4" w:space="0" w:color="000000"/>
            </w:tcBorders>
            <w:shd w:val="clear" w:color="auto" w:fill="auto"/>
          </w:tcPr>
          <w:p w:rsidR="006A5662" w:rsidRPr="00FD4411" w:rsidRDefault="006A5662" w:rsidP="005D42DD">
            <w:pPr>
              <w:pStyle w:val="af3"/>
              <w:rPr>
                <w:color w:val="000000"/>
                <w:lang w:val="ru-RU"/>
              </w:rPr>
            </w:pPr>
            <w:r w:rsidRPr="00FD4411">
              <w:rPr>
                <w:color w:val="000000"/>
                <w:lang w:val="ru-RU"/>
              </w:rPr>
              <w:t>Иные виды</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6A5662" w:rsidRPr="00FD4411" w:rsidRDefault="006A5662" w:rsidP="005D42DD">
            <w:pPr>
              <w:pStyle w:val="af3"/>
              <w:rPr>
                <w:color w:val="000000"/>
                <w:lang w:val="ru-RU"/>
              </w:rPr>
            </w:pPr>
            <w:r w:rsidRPr="00FD4411">
              <w:rPr>
                <w:color w:val="000000"/>
                <w:lang w:val="ru-RU"/>
              </w:rPr>
              <w:t>80 %</w:t>
            </w:r>
          </w:p>
        </w:tc>
      </w:tr>
    </w:tbl>
    <w:p w:rsidR="00536A37" w:rsidRPr="00FD4411" w:rsidRDefault="00536A37" w:rsidP="001A3F8A">
      <w:pPr>
        <w:pStyle w:val="ConsNormal"/>
        <w:widowControl/>
        <w:tabs>
          <w:tab w:val="left" w:pos="720"/>
          <w:tab w:val="left" w:pos="800"/>
        </w:tabs>
        <w:spacing w:line="360" w:lineRule="auto"/>
        <w:ind w:firstLine="0"/>
        <w:jc w:val="both"/>
        <w:rPr>
          <w:rFonts w:ascii="Times New Roman" w:hAnsi="Times New Roman" w:cs="Times New Roman"/>
          <w:b/>
          <w:color w:val="000000"/>
          <w:sz w:val="22"/>
          <w:szCs w:val="22"/>
        </w:rPr>
      </w:pPr>
    </w:p>
    <w:p w:rsidR="0004604B" w:rsidRPr="00FD4411" w:rsidRDefault="0004604B" w:rsidP="0004604B">
      <w:pPr>
        <w:pStyle w:val="ConsNormal"/>
        <w:widowControl/>
        <w:tabs>
          <w:tab w:val="left" w:pos="720"/>
          <w:tab w:val="left" w:pos="800"/>
        </w:tabs>
        <w:spacing w:line="360" w:lineRule="auto"/>
        <w:ind w:firstLine="0"/>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БО.   ЗОНА ПОЛИГОНА ТВЕРДЫХ БЫТОВЫХ ОТХОДОВ</w:t>
      </w:r>
    </w:p>
    <w:p w:rsidR="0004604B" w:rsidRPr="00FD4411" w:rsidRDefault="0004604B" w:rsidP="0004604B">
      <w:pPr>
        <w:spacing w:before="100" w:after="100" w:line="240" w:lineRule="auto"/>
        <w:ind w:left="60" w:right="60" w:firstLine="480"/>
        <w:rPr>
          <w:rFonts w:ascii="Times New Roman" w:hAnsi="Times New Roman" w:cs="Times New Roman"/>
          <w:snapToGrid w:val="0"/>
          <w:color w:val="000000"/>
          <w:sz w:val="22"/>
          <w:szCs w:val="22"/>
        </w:rPr>
      </w:pPr>
      <w:r w:rsidRPr="00FD4411">
        <w:rPr>
          <w:rFonts w:ascii="Times New Roman" w:hAnsi="Times New Roman" w:cs="Times New Roman"/>
          <w:snapToGrid w:val="0"/>
          <w:color w:val="000000"/>
          <w:sz w:val="22"/>
          <w:szCs w:val="22"/>
        </w:rPr>
        <w:t xml:space="preserve">Данная зона выделена для обеспечения правовых условий формирования территорий, на которых осуществляется специализированная деятельность по </w:t>
      </w:r>
      <w:r w:rsidRPr="00FD4411">
        <w:rPr>
          <w:rFonts w:ascii="Times New Roman" w:hAnsi="Times New Roman" w:cs="Times New Roman"/>
          <w:color w:val="000000"/>
          <w:sz w:val="22"/>
          <w:szCs w:val="22"/>
          <w:lang w:eastAsia="ru-RU"/>
        </w:rPr>
        <w:t>размещению, хранению, захоронению, утилизации, накоплении, обработке, обезвреживанию отходов производства и потребления</w:t>
      </w:r>
      <w:r w:rsidRPr="00FD4411">
        <w:rPr>
          <w:rFonts w:ascii="Times New Roman" w:hAnsi="Times New Roman" w:cs="Times New Roman"/>
          <w:snapToGrid w:val="0"/>
          <w:color w:val="000000"/>
          <w:sz w:val="22"/>
          <w:szCs w:val="22"/>
        </w:rPr>
        <w:t>.</w:t>
      </w:r>
    </w:p>
    <w:p w:rsidR="0004604B" w:rsidRPr="00FD4411" w:rsidRDefault="0004604B" w:rsidP="0004604B">
      <w:pPr>
        <w:pStyle w:val="ConsNormal"/>
        <w:tabs>
          <w:tab w:val="left" w:pos="900"/>
        </w:tabs>
        <w:ind w:firstLine="0"/>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Основные виды разрешенного использования:</w:t>
      </w:r>
    </w:p>
    <w:tbl>
      <w:tblPr>
        <w:tblW w:w="4729" w:type="pct"/>
        <w:jc w:val="center"/>
        <w:tblLayout w:type="fixed"/>
        <w:tblLook w:val="0000" w:firstRow="0" w:lastRow="0" w:firstColumn="0" w:lastColumn="0" w:noHBand="0" w:noVBand="0"/>
      </w:tblPr>
      <w:tblGrid>
        <w:gridCol w:w="2676"/>
        <w:gridCol w:w="4269"/>
        <w:gridCol w:w="2373"/>
      </w:tblGrid>
      <w:tr w:rsidR="0004604B" w:rsidRPr="00FD4411" w:rsidTr="005D42DD">
        <w:trPr>
          <w:tblHeader/>
          <w:jc w:val="center"/>
        </w:trPr>
        <w:tc>
          <w:tcPr>
            <w:tcW w:w="2676" w:type="dxa"/>
            <w:tcBorders>
              <w:top w:val="single" w:sz="4" w:space="0" w:color="000000"/>
              <w:left w:val="single" w:sz="4" w:space="0" w:color="000000"/>
              <w:bottom w:val="single" w:sz="4" w:space="0" w:color="000000"/>
            </w:tcBorders>
            <w:shd w:val="clear" w:color="auto" w:fill="auto"/>
            <w:vAlign w:val="center"/>
          </w:tcPr>
          <w:p w:rsidR="0004604B" w:rsidRPr="00FD4411" w:rsidRDefault="0004604B" w:rsidP="005D42DD">
            <w:pPr>
              <w:pStyle w:val="af5"/>
              <w:jc w:val="both"/>
              <w:rPr>
                <w:color w:val="000000"/>
                <w:szCs w:val="22"/>
              </w:rPr>
            </w:pPr>
            <w:r w:rsidRPr="00FD4411">
              <w:rPr>
                <w:color w:val="000000"/>
                <w:szCs w:val="22"/>
              </w:rPr>
              <w:t>Виды разрешенного использования земельных участков и объектов капитал</w:t>
            </w:r>
            <w:r w:rsidRPr="00FD4411">
              <w:rPr>
                <w:color w:val="000000"/>
                <w:szCs w:val="22"/>
              </w:rPr>
              <w:t>ь</w:t>
            </w:r>
            <w:r w:rsidRPr="00FD4411">
              <w:rPr>
                <w:color w:val="000000"/>
                <w:szCs w:val="22"/>
              </w:rPr>
              <w:t>ного строительства, код согласно класс</w:t>
            </w:r>
            <w:r w:rsidRPr="00FD4411">
              <w:rPr>
                <w:color w:val="000000"/>
                <w:szCs w:val="22"/>
              </w:rPr>
              <w:t>и</w:t>
            </w:r>
            <w:r w:rsidRPr="00FD4411">
              <w:rPr>
                <w:color w:val="000000"/>
                <w:szCs w:val="22"/>
              </w:rPr>
              <w:t>фикатору</w:t>
            </w:r>
          </w:p>
        </w:tc>
        <w:tc>
          <w:tcPr>
            <w:tcW w:w="42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04B" w:rsidRPr="00FD4411" w:rsidRDefault="0004604B" w:rsidP="005D42DD">
            <w:pPr>
              <w:pStyle w:val="af5"/>
              <w:jc w:val="both"/>
              <w:rPr>
                <w:color w:val="000000"/>
                <w:szCs w:val="22"/>
              </w:rPr>
            </w:pPr>
            <w:r w:rsidRPr="00FD4411">
              <w:rPr>
                <w:color w:val="000000"/>
                <w:szCs w:val="22"/>
              </w:rPr>
              <w:t>Объекты капитального строительства, ра</w:t>
            </w:r>
            <w:r w:rsidRPr="00FD4411">
              <w:rPr>
                <w:color w:val="000000"/>
                <w:szCs w:val="22"/>
              </w:rPr>
              <w:t>з</w:t>
            </w:r>
            <w:r w:rsidRPr="00FD4411">
              <w:rPr>
                <w:color w:val="000000"/>
                <w:szCs w:val="22"/>
              </w:rPr>
              <w:t>решенные для размещения на земельных участках</w:t>
            </w:r>
          </w:p>
        </w:tc>
        <w:tc>
          <w:tcPr>
            <w:tcW w:w="2373" w:type="dxa"/>
            <w:tcBorders>
              <w:top w:val="single" w:sz="4" w:space="0" w:color="000000"/>
              <w:left w:val="single" w:sz="4" w:space="0" w:color="000000"/>
              <w:bottom w:val="single" w:sz="4" w:space="0" w:color="000000"/>
              <w:right w:val="single" w:sz="4" w:space="0" w:color="000000"/>
            </w:tcBorders>
          </w:tcPr>
          <w:p w:rsidR="0004604B" w:rsidRPr="00FD4411" w:rsidRDefault="0004604B" w:rsidP="005D42DD">
            <w:pPr>
              <w:pStyle w:val="af5"/>
              <w:jc w:val="both"/>
              <w:rPr>
                <w:color w:val="000000"/>
                <w:szCs w:val="22"/>
              </w:rPr>
            </w:pPr>
            <w:r w:rsidRPr="00FD4411">
              <w:rPr>
                <w:color w:val="000000"/>
                <w:szCs w:val="22"/>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5A0F28" w:rsidRPr="00FD4411" w:rsidTr="005D42DD">
        <w:trPr>
          <w:jc w:val="center"/>
        </w:trPr>
        <w:tc>
          <w:tcPr>
            <w:tcW w:w="2676" w:type="dxa"/>
            <w:tcBorders>
              <w:top w:val="single" w:sz="4" w:space="0" w:color="000000"/>
              <w:left w:val="single" w:sz="4" w:space="0" w:color="000000"/>
              <w:bottom w:val="single" w:sz="4" w:space="0" w:color="000000"/>
            </w:tcBorders>
            <w:shd w:val="clear" w:color="auto" w:fill="auto"/>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Специальная деятельность</w:t>
            </w:r>
          </w:p>
        </w:tc>
        <w:tc>
          <w:tcPr>
            <w:tcW w:w="4269" w:type="dxa"/>
            <w:tcBorders>
              <w:top w:val="single" w:sz="4" w:space="0" w:color="000000"/>
              <w:left w:val="single" w:sz="4" w:space="0" w:color="000000"/>
              <w:bottom w:val="single" w:sz="4" w:space="0" w:color="000000"/>
              <w:right w:val="single" w:sz="4" w:space="0" w:color="000000"/>
            </w:tcBorders>
            <w:shd w:val="clear" w:color="auto" w:fill="auto"/>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2373" w:type="dxa"/>
            <w:tcBorders>
              <w:top w:val="single" w:sz="4" w:space="0" w:color="000000"/>
              <w:left w:val="single" w:sz="4" w:space="0" w:color="000000"/>
              <w:bottom w:val="single" w:sz="4" w:space="0" w:color="000000"/>
              <w:right w:val="single" w:sz="4" w:space="0" w:color="000000"/>
            </w:tcBorders>
          </w:tcPr>
          <w:p w:rsidR="005A0F28" w:rsidRPr="00FD4411" w:rsidRDefault="005A0F28" w:rsidP="00943AD8">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12.2</w:t>
            </w:r>
          </w:p>
        </w:tc>
      </w:tr>
      <w:tr w:rsidR="00B110D2" w:rsidRPr="00FD4411" w:rsidTr="00B110D2">
        <w:trPr>
          <w:jc w:val="center"/>
        </w:trPr>
        <w:tc>
          <w:tcPr>
            <w:tcW w:w="2676" w:type="dxa"/>
            <w:tcBorders>
              <w:top w:val="single" w:sz="4" w:space="0" w:color="000000"/>
              <w:left w:val="single" w:sz="4" w:space="0" w:color="000000"/>
              <w:bottom w:val="single" w:sz="4" w:space="0" w:color="000000"/>
            </w:tcBorders>
            <w:shd w:val="clear" w:color="auto" w:fill="auto"/>
          </w:tcPr>
          <w:p w:rsidR="00B110D2" w:rsidRPr="00FD4411" w:rsidRDefault="00B110D2" w:rsidP="002A7666">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Благоустройство территории</w:t>
            </w:r>
          </w:p>
        </w:tc>
        <w:tc>
          <w:tcPr>
            <w:tcW w:w="4269" w:type="dxa"/>
            <w:tcBorders>
              <w:top w:val="single" w:sz="4" w:space="0" w:color="000000"/>
              <w:left w:val="single" w:sz="4" w:space="0" w:color="000000"/>
              <w:bottom w:val="single" w:sz="4" w:space="0" w:color="000000"/>
              <w:right w:val="single" w:sz="4" w:space="0" w:color="000000"/>
            </w:tcBorders>
            <w:shd w:val="clear" w:color="auto" w:fill="auto"/>
          </w:tcPr>
          <w:p w:rsidR="00B110D2" w:rsidRPr="00FD4411" w:rsidRDefault="00B110D2" w:rsidP="002A7666">
            <w:pPr>
              <w:autoSpaceDN w:val="0"/>
              <w:adjustRightInd w:val="0"/>
              <w:spacing w:line="240" w:lineRule="auto"/>
              <w:rPr>
                <w:rFonts w:ascii="Times New Roman" w:hAnsi="Times New Roman"/>
                <w:color w:val="000000"/>
                <w:sz w:val="24"/>
                <w:szCs w:val="24"/>
              </w:rPr>
            </w:pPr>
            <w:r w:rsidRPr="00FD4411">
              <w:rPr>
                <w:rFonts w:ascii="Times New Roman" w:hAnsi="Times New Roman"/>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373" w:type="dxa"/>
            <w:tcBorders>
              <w:top w:val="single" w:sz="4" w:space="0" w:color="000000"/>
              <w:left w:val="single" w:sz="4" w:space="0" w:color="000000"/>
              <w:bottom w:val="single" w:sz="4" w:space="0" w:color="000000"/>
              <w:right w:val="single" w:sz="4" w:space="0" w:color="000000"/>
            </w:tcBorders>
          </w:tcPr>
          <w:p w:rsidR="00B110D2" w:rsidRPr="00B110D2" w:rsidRDefault="00B110D2" w:rsidP="00B110D2">
            <w:pPr>
              <w:autoSpaceDN w:val="0"/>
              <w:adjustRightInd w:val="0"/>
              <w:spacing w:line="240" w:lineRule="auto"/>
              <w:rPr>
                <w:rFonts w:ascii="Times New Roman" w:hAnsi="Times New Roman"/>
                <w:color w:val="000000"/>
                <w:sz w:val="24"/>
                <w:szCs w:val="24"/>
              </w:rPr>
            </w:pPr>
            <w:r w:rsidRPr="00B110D2">
              <w:rPr>
                <w:rFonts w:ascii="Times New Roman" w:hAnsi="Times New Roman"/>
                <w:color w:val="000000"/>
                <w:sz w:val="24"/>
                <w:szCs w:val="24"/>
              </w:rPr>
              <w:t>12.0.2</w:t>
            </w:r>
          </w:p>
        </w:tc>
      </w:tr>
    </w:tbl>
    <w:p w:rsidR="0004604B" w:rsidRDefault="0004604B" w:rsidP="0004604B">
      <w:pPr>
        <w:pStyle w:val="ConsNormal"/>
        <w:tabs>
          <w:tab w:val="left" w:pos="900"/>
        </w:tabs>
        <w:ind w:firstLine="540"/>
        <w:jc w:val="both"/>
        <w:rPr>
          <w:rFonts w:ascii="Times New Roman" w:hAnsi="Times New Roman" w:cs="Times New Roman"/>
          <w:b/>
          <w:color w:val="000000"/>
          <w:sz w:val="22"/>
          <w:szCs w:val="22"/>
        </w:rPr>
      </w:pPr>
    </w:p>
    <w:p w:rsidR="00B110D2" w:rsidRPr="00FD4411" w:rsidRDefault="00B110D2" w:rsidP="0004604B">
      <w:pPr>
        <w:pStyle w:val="ConsNormal"/>
        <w:tabs>
          <w:tab w:val="left" w:pos="900"/>
        </w:tabs>
        <w:ind w:firstLine="540"/>
        <w:jc w:val="both"/>
        <w:rPr>
          <w:rFonts w:ascii="Times New Roman" w:hAnsi="Times New Roman" w:cs="Times New Roman"/>
          <w:b/>
          <w:color w:val="000000"/>
          <w:sz w:val="22"/>
          <w:szCs w:val="22"/>
        </w:rPr>
      </w:pPr>
    </w:p>
    <w:p w:rsidR="0004604B" w:rsidRPr="00FD4411" w:rsidRDefault="0004604B" w:rsidP="0004604B">
      <w:pPr>
        <w:pStyle w:val="ConsNormal"/>
        <w:tabs>
          <w:tab w:val="left" w:pos="900"/>
        </w:tabs>
        <w:ind w:firstLine="540"/>
        <w:jc w:val="both"/>
        <w:rPr>
          <w:rFonts w:ascii="Times New Roman" w:hAnsi="Times New Roman" w:cs="Times New Roman"/>
          <w:b/>
          <w:color w:val="000000"/>
          <w:sz w:val="22"/>
          <w:szCs w:val="22"/>
        </w:rPr>
      </w:pPr>
      <w:r w:rsidRPr="00FD4411">
        <w:rPr>
          <w:rFonts w:ascii="Times New Roman" w:hAnsi="Times New Roman" w:cs="Times New Roman"/>
          <w:b/>
          <w:color w:val="000000"/>
          <w:sz w:val="22"/>
          <w:szCs w:val="22"/>
        </w:rPr>
        <w:t xml:space="preserve">Условно разрешенные виды использования </w:t>
      </w:r>
      <w:r w:rsidRPr="00FD4411">
        <w:rPr>
          <w:rFonts w:ascii="Times New Roman" w:hAnsi="Times New Roman" w:cs="Times New Roman"/>
          <w:color w:val="000000"/>
          <w:sz w:val="22"/>
          <w:szCs w:val="22"/>
        </w:rPr>
        <w:t>не подлежат установлению.</w:t>
      </w:r>
    </w:p>
    <w:p w:rsidR="0004604B" w:rsidRPr="00FD4411" w:rsidRDefault="0004604B" w:rsidP="0004604B">
      <w:pPr>
        <w:pStyle w:val="ConsNormal"/>
        <w:tabs>
          <w:tab w:val="num" w:pos="-1620"/>
          <w:tab w:val="left" w:pos="900"/>
        </w:tabs>
        <w:ind w:firstLine="540"/>
        <w:jc w:val="both"/>
        <w:rPr>
          <w:rFonts w:ascii="Times New Roman" w:hAnsi="Times New Roman" w:cs="Times New Roman"/>
          <w:color w:val="000000"/>
          <w:sz w:val="22"/>
          <w:szCs w:val="22"/>
        </w:rPr>
      </w:pPr>
      <w:r w:rsidRPr="00FD4411">
        <w:rPr>
          <w:rFonts w:ascii="Times New Roman" w:hAnsi="Times New Roman" w:cs="Times New Roman"/>
          <w:b/>
          <w:color w:val="000000"/>
          <w:sz w:val="22"/>
          <w:szCs w:val="22"/>
        </w:rPr>
        <w:t xml:space="preserve">Вспомогательные виды разрешенного использования </w:t>
      </w:r>
      <w:r w:rsidRPr="00FD4411">
        <w:rPr>
          <w:rFonts w:ascii="Times New Roman" w:hAnsi="Times New Roman" w:cs="Times New Roman"/>
          <w:color w:val="000000"/>
          <w:sz w:val="22"/>
          <w:szCs w:val="22"/>
        </w:rPr>
        <w:t>не подлежат установлению.</w:t>
      </w:r>
    </w:p>
    <w:p w:rsidR="00CD44E2" w:rsidRPr="00FD4411" w:rsidRDefault="00CD44E2" w:rsidP="0004604B">
      <w:pPr>
        <w:pStyle w:val="ConsNormal"/>
        <w:tabs>
          <w:tab w:val="num" w:pos="-1620"/>
          <w:tab w:val="left" w:pos="900"/>
        </w:tabs>
        <w:ind w:firstLine="540"/>
        <w:jc w:val="both"/>
        <w:rPr>
          <w:rFonts w:ascii="Times New Roman" w:hAnsi="Times New Roman" w:cs="Times New Roman"/>
          <w:b/>
          <w:color w:val="000000"/>
          <w:sz w:val="22"/>
          <w:szCs w:val="22"/>
        </w:rPr>
      </w:pPr>
    </w:p>
    <w:p w:rsidR="00D96BF1" w:rsidRPr="00FD4411" w:rsidRDefault="00D96BF1" w:rsidP="0004604B">
      <w:pPr>
        <w:pStyle w:val="ConsNormal"/>
        <w:tabs>
          <w:tab w:val="num" w:pos="-1620"/>
          <w:tab w:val="left" w:pos="900"/>
        </w:tabs>
        <w:ind w:firstLine="540"/>
        <w:jc w:val="both"/>
        <w:rPr>
          <w:rFonts w:ascii="Times New Roman" w:hAnsi="Times New Roman" w:cs="Times New Roman"/>
          <w:b/>
          <w:color w:val="000000"/>
          <w:sz w:val="22"/>
          <w:szCs w:val="22"/>
        </w:rPr>
      </w:pPr>
    </w:p>
    <w:p w:rsidR="00D96BF1" w:rsidRPr="00FD4411" w:rsidRDefault="00D96BF1" w:rsidP="00D96BF1">
      <w:pPr>
        <w:widowControl/>
        <w:suppressAutoHyphens w:val="0"/>
        <w:autoSpaceDN w:val="0"/>
        <w:adjustRightInd w:val="0"/>
        <w:spacing w:line="240" w:lineRule="auto"/>
        <w:ind w:firstLine="540"/>
        <w:rPr>
          <w:rFonts w:ascii="Times New Roman" w:hAnsi="Times New Roman" w:cs="Times New Roman"/>
          <w:color w:val="000000"/>
          <w:sz w:val="22"/>
          <w:szCs w:val="22"/>
        </w:rPr>
      </w:pPr>
      <w:hyperlink r:id="rId64" w:history="1">
        <w:r w:rsidRPr="00FD4411">
          <w:rPr>
            <w:rFonts w:ascii="Times New Roman" w:hAnsi="Times New Roman" w:cs="Times New Roman"/>
            <w:b/>
            <w:bCs/>
            <w:color w:val="000000"/>
            <w:sz w:val="22"/>
            <w:szCs w:val="22"/>
            <w:lang w:eastAsia="ru-RU"/>
          </w:rPr>
          <w:t>Предельные</w:t>
        </w:r>
      </w:hyperlink>
      <w:r w:rsidRPr="00FD4411">
        <w:rPr>
          <w:rFonts w:ascii="Times New Roman" w:hAnsi="Times New Roman" w:cs="Times New Roman"/>
          <w:b/>
          <w:bCs/>
          <w:color w:val="000000"/>
          <w:sz w:val="22"/>
          <w:szCs w:val="22"/>
          <w:lang w:eastAsia="ru-RU"/>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FD4411">
        <w:rPr>
          <w:rFonts w:ascii="Times New Roman" w:hAnsi="Times New Roman" w:cs="Times New Roman"/>
          <w:b/>
          <w:color w:val="000000"/>
          <w:sz w:val="22"/>
          <w:szCs w:val="22"/>
        </w:rPr>
        <w:t>:</w:t>
      </w:r>
    </w:p>
    <w:tbl>
      <w:tblPr>
        <w:tblW w:w="9923" w:type="dxa"/>
        <w:jc w:val="center"/>
        <w:tblLayout w:type="fixed"/>
        <w:tblLook w:val="0000" w:firstRow="0" w:lastRow="0" w:firstColumn="0" w:lastColumn="0" w:noHBand="0" w:noVBand="0"/>
      </w:tblPr>
      <w:tblGrid>
        <w:gridCol w:w="711"/>
        <w:gridCol w:w="5386"/>
        <w:gridCol w:w="3826"/>
      </w:tblGrid>
      <w:tr w:rsidR="00D96BF1" w:rsidRPr="00FD4411" w:rsidTr="005D42DD">
        <w:trPr>
          <w:tblHeader/>
          <w:jc w:val="center"/>
        </w:trPr>
        <w:tc>
          <w:tcPr>
            <w:tcW w:w="711" w:type="dxa"/>
            <w:tcBorders>
              <w:top w:val="single" w:sz="4" w:space="0" w:color="000000"/>
              <w:left w:val="single" w:sz="4" w:space="0" w:color="000000"/>
              <w:bottom w:val="single" w:sz="4" w:space="0" w:color="000000"/>
            </w:tcBorders>
            <w:shd w:val="clear" w:color="auto" w:fill="auto"/>
          </w:tcPr>
          <w:p w:rsidR="00D96BF1" w:rsidRPr="00FD4411" w:rsidRDefault="00D96BF1" w:rsidP="005D42DD">
            <w:pPr>
              <w:pStyle w:val="af5"/>
              <w:rPr>
                <w:color w:val="000000"/>
                <w:szCs w:val="22"/>
              </w:rPr>
            </w:pPr>
            <w:r w:rsidRPr="00FD4411">
              <w:rPr>
                <w:color w:val="000000"/>
                <w:szCs w:val="22"/>
              </w:rPr>
              <w:t>№</w:t>
            </w:r>
          </w:p>
        </w:tc>
        <w:tc>
          <w:tcPr>
            <w:tcW w:w="5386" w:type="dxa"/>
            <w:tcBorders>
              <w:top w:val="single" w:sz="4" w:space="0" w:color="000000"/>
              <w:left w:val="single" w:sz="4" w:space="0" w:color="000000"/>
              <w:bottom w:val="single" w:sz="4" w:space="0" w:color="000000"/>
            </w:tcBorders>
            <w:shd w:val="clear" w:color="auto" w:fill="auto"/>
          </w:tcPr>
          <w:p w:rsidR="00D96BF1" w:rsidRPr="00FD4411" w:rsidRDefault="00D96BF1" w:rsidP="005D42DD">
            <w:pPr>
              <w:pStyle w:val="af5"/>
              <w:rPr>
                <w:color w:val="000000"/>
                <w:szCs w:val="22"/>
              </w:rPr>
            </w:pPr>
            <w:r w:rsidRPr="00FD4411">
              <w:rPr>
                <w:color w:val="000000"/>
                <w:szCs w:val="22"/>
              </w:rPr>
              <w:t>Предельные размеры и параметры</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D96BF1" w:rsidRPr="00FD4411" w:rsidRDefault="00D96BF1" w:rsidP="005D42DD">
            <w:pPr>
              <w:pStyle w:val="af5"/>
              <w:rPr>
                <w:color w:val="000000"/>
                <w:szCs w:val="22"/>
              </w:rPr>
            </w:pPr>
            <w:r w:rsidRPr="00FD4411">
              <w:rPr>
                <w:color w:val="000000"/>
                <w:szCs w:val="22"/>
              </w:rPr>
              <w:t>Значения предельных размеров и п</w:t>
            </w:r>
            <w:r w:rsidRPr="00FD4411">
              <w:rPr>
                <w:color w:val="000000"/>
                <w:szCs w:val="22"/>
              </w:rPr>
              <w:t>а</w:t>
            </w:r>
            <w:r w:rsidRPr="00FD4411">
              <w:rPr>
                <w:color w:val="000000"/>
                <w:szCs w:val="22"/>
              </w:rPr>
              <w:t>раметров</w:t>
            </w:r>
          </w:p>
        </w:tc>
      </w:tr>
      <w:tr w:rsidR="00D96BF1"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D96BF1" w:rsidRPr="00FD4411" w:rsidRDefault="00D96BF1" w:rsidP="005D42DD">
            <w:pPr>
              <w:pStyle w:val="af6"/>
              <w:rPr>
                <w:color w:val="000000"/>
                <w:lang w:val="ru-RU"/>
              </w:rPr>
            </w:pPr>
            <w:r w:rsidRPr="00FD4411">
              <w:rPr>
                <w:color w:val="000000"/>
                <w:lang w:val="ru-RU"/>
              </w:rPr>
              <w:t>1</w:t>
            </w:r>
          </w:p>
        </w:tc>
        <w:tc>
          <w:tcPr>
            <w:tcW w:w="5386" w:type="dxa"/>
            <w:tcBorders>
              <w:top w:val="single" w:sz="4" w:space="0" w:color="000000"/>
              <w:left w:val="single" w:sz="4" w:space="0" w:color="000000"/>
              <w:bottom w:val="single" w:sz="4" w:space="0" w:color="000000"/>
            </w:tcBorders>
            <w:shd w:val="clear" w:color="auto" w:fill="auto"/>
          </w:tcPr>
          <w:p w:rsidR="00D96BF1" w:rsidRPr="00FD4411" w:rsidRDefault="00D96BF1" w:rsidP="005D42DD">
            <w:pPr>
              <w:pStyle w:val="af6"/>
              <w:rPr>
                <w:color w:val="000000"/>
                <w:lang w:val="ru-RU"/>
              </w:rPr>
            </w:pPr>
            <w:r w:rsidRPr="00FD4411">
              <w:rPr>
                <w:color w:val="000000"/>
                <w:lang w:val="ru-RU"/>
              </w:rPr>
              <w:t>Минимальная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D96BF1" w:rsidRPr="00FD4411" w:rsidRDefault="00D96BF1" w:rsidP="005D42DD">
            <w:pPr>
              <w:pStyle w:val="af3"/>
              <w:rPr>
                <w:color w:val="000000"/>
                <w:lang w:val="ru-RU"/>
              </w:rPr>
            </w:pPr>
            <w:r w:rsidRPr="00FD4411">
              <w:rPr>
                <w:color w:val="000000"/>
                <w:lang w:val="ru-RU"/>
              </w:rPr>
              <w:t xml:space="preserve">не подлежит установлению </w:t>
            </w:r>
          </w:p>
        </w:tc>
      </w:tr>
      <w:tr w:rsidR="00D96BF1"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D96BF1" w:rsidRPr="00FD4411" w:rsidRDefault="00D96BF1" w:rsidP="005D42DD">
            <w:pPr>
              <w:pStyle w:val="af6"/>
              <w:rPr>
                <w:color w:val="000000"/>
                <w:lang w:val="ru-RU"/>
              </w:rPr>
            </w:pPr>
            <w:r w:rsidRPr="00FD4411">
              <w:rPr>
                <w:color w:val="000000"/>
                <w:lang w:val="ru-RU"/>
              </w:rPr>
              <w:t>2</w:t>
            </w:r>
          </w:p>
        </w:tc>
        <w:tc>
          <w:tcPr>
            <w:tcW w:w="5386" w:type="dxa"/>
            <w:tcBorders>
              <w:top w:val="single" w:sz="4" w:space="0" w:color="000000"/>
              <w:left w:val="single" w:sz="4" w:space="0" w:color="000000"/>
              <w:bottom w:val="single" w:sz="4" w:space="0" w:color="000000"/>
            </w:tcBorders>
            <w:shd w:val="clear" w:color="auto" w:fill="auto"/>
          </w:tcPr>
          <w:p w:rsidR="00D96BF1" w:rsidRPr="00FD4411" w:rsidRDefault="00D96BF1" w:rsidP="005D42DD">
            <w:pPr>
              <w:pStyle w:val="af6"/>
              <w:rPr>
                <w:color w:val="000000"/>
                <w:lang w:val="ru-RU"/>
              </w:rPr>
            </w:pPr>
            <w:r w:rsidRPr="00FD4411">
              <w:rPr>
                <w:color w:val="000000"/>
                <w:lang w:val="ru-RU"/>
              </w:rPr>
              <w:t>Максимальная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D96BF1" w:rsidRPr="00FD4411" w:rsidRDefault="00D96BF1" w:rsidP="005D42DD">
            <w:pPr>
              <w:pStyle w:val="af3"/>
              <w:rPr>
                <w:color w:val="000000"/>
                <w:lang w:val="ru-RU"/>
              </w:rPr>
            </w:pPr>
          </w:p>
        </w:tc>
      </w:tr>
      <w:tr w:rsidR="00D96BF1"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D96BF1" w:rsidRPr="00FD4411" w:rsidRDefault="00D96BF1" w:rsidP="005D42DD">
            <w:pPr>
              <w:pStyle w:val="af6"/>
              <w:rPr>
                <w:b w:val="0"/>
                <w:color w:val="000000"/>
                <w:lang w:val="ru-RU"/>
              </w:rPr>
            </w:pPr>
            <w:r w:rsidRPr="00FD4411">
              <w:rPr>
                <w:b w:val="0"/>
                <w:color w:val="000000"/>
                <w:lang w:val="ru-RU"/>
              </w:rPr>
              <w:t>2.1.</w:t>
            </w:r>
          </w:p>
        </w:tc>
        <w:tc>
          <w:tcPr>
            <w:tcW w:w="5386" w:type="dxa"/>
            <w:tcBorders>
              <w:top w:val="single" w:sz="4" w:space="0" w:color="000000"/>
              <w:left w:val="single" w:sz="4" w:space="0" w:color="000000"/>
              <w:bottom w:val="single" w:sz="4" w:space="0" w:color="000000"/>
            </w:tcBorders>
            <w:shd w:val="clear" w:color="auto" w:fill="auto"/>
          </w:tcPr>
          <w:p w:rsidR="00D96BF1" w:rsidRPr="00FD4411" w:rsidRDefault="00D96BF1" w:rsidP="005D42DD">
            <w:pPr>
              <w:pStyle w:val="af6"/>
              <w:rPr>
                <w:b w:val="0"/>
                <w:color w:val="000000"/>
                <w:lang w:val="ru-RU"/>
              </w:rPr>
            </w:pPr>
            <w:r w:rsidRPr="00FD4411">
              <w:rPr>
                <w:b w:val="0"/>
                <w:color w:val="000000"/>
                <w:lang w:val="ru-RU"/>
              </w:rPr>
              <w:t>С видом использования «</w:t>
            </w:r>
            <w:r w:rsidRPr="00FD4411">
              <w:rPr>
                <w:b w:val="0"/>
                <w:color w:val="000000"/>
              </w:rPr>
              <w:t>Специальная деятельность</w:t>
            </w:r>
            <w:r w:rsidRPr="00FD4411">
              <w:rPr>
                <w:b w:val="0"/>
                <w:color w:val="000000"/>
                <w:lang w:val="ru-RU"/>
              </w:rPr>
              <w:t>»</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D96BF1" w:rsidRPr="00FD4411" w:rsidRDefault="00D96BF1" w:rsidP="005D42DD">
            <w:pPr>
              <w:pStyle w:val="af3"/>
              <w:rPr>
                <w:color w:val="000000"/>
                <w:lang w:val="ru-RU"/>
              </w:rPr>
            </w:pPr>
            <w:smartTag w:uri="urn:schemas-microsoft-com:office:smarttags" w:element="metricconverter">
              <w:smartTagPr>
                <w:attr w:name="ProductID" w:val="100 000 м2"/>
              </w:smartTagPr>
              <w:r w:rsidRPr="00FD4411">
                <w:rPr>
                  <w:color w:val="000000"/>
                  <w:lang w:val="ru-RU"/>
                </w:rPr>
                <w:t>100 000 м2</w:t>
              </w:r>
            </w:smartTag>
          </w:p>
        </w:tc>
      </w:tr>
      <w:tr w:rsidR="00D96BF1"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D96BF1" w:rsidRPr="00FD4411" w:rsidRDefault="00D96BF1" w:rsidP="005D42DD">
            <w:pPr>
              <w:pStyle w:val="af6"/>
              <w:rPr>
                <w:b w:val="0"/>
                <w:color w:val="000000"/>
                <w:lang w:val="ru-RU"/>
              </w:rPr>
            </w:pPr>
            <w:r w:rsidRPr="00FD4411">
              <w:rPr>
                <w:b w:val="0"/>
                <w:color w:val="000000"/>
                <w:lang w:val="ru-RU"/>
              </w:rPr>
              <w:t>2.2.</w:t>
            </w:r>
          </w:p>
        </w:tc>
        <w:tc>
          <w:tcPr>
            <w:tcW w:w="5386" w:type="dxa"/>
            <w:tcBorders>
              <w:top w:val="single" w:sz="4" w:space="0" w:color="000000"/>
              <w:left w:val="single" w:sz="4" w:space="0" w:color="000000"/>
              <w:bottom w:val="single" w:sz="4" w:space="0" w:color="000000"/>
            </w:tcBorders>
            <w:shd w:val="clear" w:color="auto" w:fill="auto"/>
          </w:tcPr>
          <w:p w:rsidR="00D96BF1" w:rsidRPr="00FD4411" w:rsidRDefault="00D96BF1" w:rsidP="005D42DD">
            <w:pPr>
              <w:pStyle w:val="af6"/>
              <w:rPr>
                <w:b w:val="0"/>
                <w:color w:val="000000"/>
                <w:lang w:val="ru-RU"/>
              </w:rPr>
            </w:pPr>
            <w:r w:rsidRPr="00FD4411">
              <w:rPr>
                <w:b w:val="0"/>
                <w:color w:val="000000"/>
                <w:lang w:val="ru-RU"/>
              </w:rPr>
              <w:t>С другими видами использования</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D96BF1" w:rsidRPr="00FD4411" w:rsidRDefault="00D96BF1" w:rsidP="005D42DD">
            <w:pPr>
              <w:pStyle w:val="af3"/>
              <w:rPr>
                <w:color w:val="000000"/>
                <w:lang w:val="ru-RU"/>
              </w:rPr>
            </w:pPr>
            <w:r w:rsidRPr="00FD4411">
              <w:rPr>
                <w:color w:val="000000"/>
                <w:lang w:val="ru-RU"/>
              </w:rPr>
              <w:t xml:space="preserve">не подлежит установлению </w:t>
            </w:r>
          </w:p>
        </w:tc>
      </w:tr>
      <w:tr w:rsidR="00D96BF1"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D96BF1" w:rsidRPr="00FD4411" w:rsidRDefault="00D96BF1" w:rsidP="005D42DD">
            <w:pPr>
              <w:pStyle w:val="af6"/>
              <w:rPr>
                <w:color w:val="000000"/>
                <w:lang w:val="ru-RU"/>
              </w:rPr>
            </w:pPr>
            <w:r w:rsidRPr="00FD4411">
              <w:rPr>
                <w:color w:val="000000"/>
                <w:lang w:val="ru-RU"/>
              </w:rPr>
              <w:t>3</w:t>
            </w:r>
          </w:p>
        </w:tc>
        <w:tc>
          <w:tcPr>
            <w:tcW w:w="5386" w:type="dxa"/>
            <w:tcBorders>
              <w:top w:val="single" w:sz="4" w:space="0" w:color="000000"/>
              <w:left w:val="single" w:sz="4" w:space="0" w:color="000000"/>
              <w:bottom w:val="single" w:sz="4" w:space="0" w:color="000000"/>
            </w:tcBorders>
            <w:shd w:val="clear" w:color="auto" w:fill="auto"/>
          </w:tcPr>
          <w:p w:rsidR="00D96BF1" w:rsidRPr="00FD4411" w:rsidRDefault="00D96BF1" w:rsidP="005D42DD">
            <w:pPr>
              <w:pStyle w:val="af6"/>
              <w:rPr>
                <w:color w:val="000000"/>
                <w:lang w:val="ru-RU"/>
              </w:rPr>
            </w:pPr>
            <w:r w:rsidRPr="00FD4411">
              <w:rPr>
                <w:color w:val="000000"/>
                <w:lang w:val="ru-RU"/>
              </w:rPr>
              <w:t>Минимальные отступы от границ земельных участков в целях определения мест допустимого размещения зданий, строений, сооружений, за пред</w:t>
            </w:r>
            <w:r w:rsidRPr="00FD4411">
              <w:rPr>
                <w:color w:val="000000"/>
                <w:lang w:val="ru-RU"/>
              </w:rPr>
              <w:t>е</w:t>
            </w:r>
            <w:r w:rsidRPr="00FD4411">
              <w:rPr>
                <w:color w:val="000000"/>
                <w:lang w:val="ru-RU"/>
              </w:rPr>
              <w:t>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D96BF1" w:rsidRPr="00FD4411" w:rsidRDefault="00D96BF1" w:rsidP="005D42DD">
            <w:pPr>
              <w:pStyle w:val="af3"/>
              <w:rPr>
                <w:color w:val="000000"/>
                <w:lang w:val="ru-RU"/>
              </w:rPr>
            </w:pPr>
          </w:p>
        </w:tc>
      </w:tr>
      <w:tr w:rsidR="00D96BF1"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D96BF1" w:rsidRPr="00FD4411" w:rsidRDefault="00D96BF1" w:rsidP="005D42DD">
            <w:pPr>
              <w:pStyle w:val="af3"/>
              <w:rPr>
                <w:color w:val="000000"/>
                <w:lang w:val="ru-RU"/>
              </w:rPr>
            </w:pPr>
            <w:r w:rsidRPr="00FD4411">
              <w:rPr>
                <w:color w:val="000000"/>
                <w:lang w:val="ru-RU"/>
              </w:rPr>
              <w:t>3.1</w:t>
            </w:r>
          </w:p>
        </w:tc>
        <w:tc>
          <w:tcPr>
            <w:tcW w:w="5386" w:type="dxa"/>
            <w:tcBorders>
              <w:top w:val="single" w:sz="4" w:space="0" w:color="000000"/>
              <w:left w:val="single" w:sz="4" w:space="0" w:color="000000"/>
              <w:bottom w:val="single" w:sz="4" w:space="0" w:color="000000"/>
            </w:tcBorders>
            <w:shd w:val="clear" w:color="auto" w:fill="auto"/>
          </w:tcPr>
          <w:p w:rsidR="00D96BF1" w:rsidRPr="00FD4411" w:rsidRDefault="00D96BF1" w:rsidP="005D42DD">
            <w:pPr>
              <w:pStyle w:val="af3"/>
              <w:rPr>
                <w:color w:val="000000"/>
                <w:lang w:val="ru-RU"/>
              </w:rPr>
            </w:pPr>
            <w:r w:rsidRPr="00FD4411">
              <w:rPr>
                <w:color w:val="000000"/>
                <w:lang w:val="ru-RU"/>
              </w:rPr>
              <w:t>для объектов инженерно-технического обеспечения, автостоянок, автомобильных дорог, пешеходных дорожек и тротуаров, велосипедных дорожек, пешехо</w:t>
            </w:r>
            <w:r w:rsidRPr="00FD4411">
              <w:rPr>
                <w:color w:val="000000"/>
                <w:lang w:val="ru-RU"/>
              </w:rPr>
              <w:t>д</w:t>
            </w:r>
            <w:r w:rsidRPr="00FD4411">
              <w:rPr>
                <w:color w:val="000000"/>
                <w:lang w:val="ru-RU"/>
              </w:rPr>
              <w:t>ных переходов, мостовых сооружений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D96BF1" w:rsidRPr="00FD4411" w:rsidRDefault="00D96BF1" w:rsidP="005D42DD">
            <w:pPr>
              <w:pStyle w:val="af3"/>
              <w:rPr>
                <w:color w:val="000000"/>
                <w:lang w:val="ru-RU"/>
              </w:rPr>
            </w:pPr>
            <w:smartTag w:uri="urn:schemas-microsoft-com:office:smarttags" w:element="metricconverter">
              <w:smartTagPr>
                <w:attr w:name="ProductID" w:val="0 м"/>
              </w:smartTagPr>
              <w:r w:rsidRPr="00FD4411">
                <w:rPr>
                  <w:color w:val="000000"/>
                  <w:lang w:val="ru-RU"/>
                </w:rPr>
                <w:t>0 м</w:t>
              </w:r>
            </w:smartTag>
          </w:p>
        </w:tc>
      </w:tr>
      <w:tr w:rsidR="00D96BF1"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D96BF1" w:rsidRPr="00FD4411" w:rsidRDefault="00D96BF1" w:rsidP="005D42DD">
            <w:pPr>
              <w:pStyle w:val="af3"/>
              <w:rPr>
                <w:color w:val="000000"/>
                <w:lang w:val="ru-RU"/>
              </w:rPr>
            </w:pPr>
            <w:r w:rsidRPr="00FD4411">
              <w:rPr>
                <w:color w:val="000000"/>
                <w:lang w:val="ru-RU"/>
              </w:rPr>
              <w:t>3.2</w:t>
            </w:r>
          </w:p>
        </w:tc>
        <w:tc>
          <w:tcPr>
            <w:tcW w:w="5386" w:type="dxa"/>
            <w:tcBorders>
              <w:top w:val="single" w:sz="4" w:space="0" w:color="000000"/>
              <w:left w:val="single" w:sz="4" w:space="0" w:color="000000"/>
              <w:bottom w:val="single" w:sz="4" w:space="0" w:color="000000"/>
            </w:tcBorders>
            <w:shd w:val="clear" w:color="auto" w:fill="auto"/>
          </w:tcPr>
          <w:p w:rsidR="00D96BF1" w:rsidRPr="00FD4411" w:rsidRDefault="00D96BF1" w:rsidP="005D42DD">
            <w:pPr>
              <w:pStyle w:val="af3"/>
              <w:rPr>
                <w:color w:val="000000"/>
                <w:lang w:val="ru-RU"/>
              </w:rPr>
            </w:pPr>
            <w:r w:rsidRPr="00FD4411">
              <w:rPr>
                <w:color w:val="000000"/>
                <w:lang w:val="ru-RU"/>
              </w:rPr>
              <w:t>для хозяйственных построек</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D96BF1" w:rsidRPr="00FD4411" w:rsidRDefault="00D96BF1" w:rsidP="005D42DD">
            <w:pPr>
              <w:pStyle w:val="af3"/>
              <w:rPr>
                <w:color w:val="000000"/>
                <w:lang w:val="ru-RU"/>
              </w:rPr>
            </w:pPr>
            <w:smartTag w:uri="urn:schemas-microsoft-com:office:smarttags" w:element="metricconverter">
              <w:smartTagPr>
                <w:attr w:name="ProductID" w:val="1 м"/>
              </w:smartTagPr>
              <w:r w:rsidRPr="00FD4411">
                <w:rPr>
                  <w:color w:val="000000"/>
                  <w:lang w:val="ru-RU"/>
                </w:rPr>
                <w:t>1 м</w:t>
              </w:r>
            </w:smartTag>
          </w:p>
        </w:tc>
      </w:tr>
      <w:tr w:rsidR="00D96BF1" w:rsidRPr="00FD4411" w:rsidTr="00984CC6">
        <w:trPr>
          <w:trHeight w:val="451"/>
          <w:jc w:val="center"/>
        </w:trPr>
        <w:tc>
          <w:tcPr>
            <w:tcW w:w="711" w:type="dxa"/>
            <w:tcBorders>
              <w:top w:val="single" w:sz="4" w:space="0" w:color="000000"/>
              <w:left w:val="single" w:sz="4" w:space="0" w:color="000000"/>
              <w:bottom w:val="single" w:sz="4" w:space="0" w:color="auto"/>
            </w:tcBorders>
            <w:shd w:val="clear" w:color="auto" w:fill="auto"/>
          </w:tcPr>
          <w:p w:rsidR="00D96BF1" w:rsidRPr="00FD4411" w:rsidRDefault="00D96BF1" w:rsidP="005D42DD">
            <w:pPr>
              <w:pStyle w:val="af3"/>
              <w:rPr>
                <w:color w:val="000000"/>
                <w:lang w:val="ru-RU"/>
              </w:rPr>
            </w:pPr>
            <w:r w:rsidRPr="00FD4411">
              <w:rPr>
                <w:color w:val="000000"/>
                <w:lang w:val="ru-RU"/>
              </w:rPr>
              <w:t>3.3</w:t>
            </w:r>
          </w:p>
        </w:tc>
        <w:tc>
          <w:tcPr>
            <w:tcW w:w="5386" w:type="dxa"/>
            <w:tcBorders>
              <w:top w:val="single" w:sz="4" w:space="0" w:color="000000"/>
              <w:left w:val="single" w:sz="4" w:space="0" w:color="000000"/>
              <w:bottom w:val="single" w:sz="4" w:space="0" w:color="auto"/>
            </w:tcBorders>
            <w:shd w:val="clear" w:color="auto" w:fill="auto"/>
          </w:tcPr>
          <w:p w:rsidR="00D96BF1" w:rsidRPr="00FD4411" w:rsidRDefault="00D96BF1" w:rsidP="005D42DD">
            <w:pPr>
              <w:pStyle w:val="af3"/>
              <w:rPr>
                <w:color w:val="000000"/>
                <w:lang w:val="ru-RU"/>
              </w:rPr>
            </w:pPr>
            <w:r w:rsidRPr="00FD4411">
              <w:rPr>
                <w:color w:val="000000"/>
                <w:lang w:val="ru-RU"/>
              </w:rPr>
              <w:t>для других объектов капитального строительства</w:t>
            </w:r>
          </w:p>
        </w:tc>
        <w:tc>
          <w:tcPr>
            <w:tcW w:w="3826" w:type="dxa"/>
            <w:tcBorders>
              <w:top w:val="single" w:sz="4" w:space="0" w:color="000000"/>
              <w:left w:val="single" w:sz="4" w:space="0" w:color="000000"/>
              <w:bottom w:val="single" w:sz="4" w:space="0" w:color="auto"/>
              <w:right w:val="single" w:sz="4" w:space="0" w:color="000000"/>
            </w:tcBorders>
            <w:shd w:val="clear" w:color="auto" w:fill="auto"/>
          </w:tcPr>
          <w:p w:rsidR="00D96BF1" w:rsidRDefault="00D96BF1" w:rsidP="005D42DD">
            <w:pPr>
              <w:pStyle w:val="af3"/>
              <w:rPr>
                <w:color w:val="000000"/>
                <w:lang w:val="ru-RU"/>
              </w:rPr>
            </w:pPr>
            <w:r w:rsidRPr="00FD4411">
              <w:rPr>
                <w:color w:val="000000"/>
                <w:lang w:val="ru-RU"/>
              </w:rPr>
              <w:t>3 м</w:t>
            </w:r>
          </w:p>
          <w:p w:rsidR="00984CC6" w:rsidRPr="00FD4411" w:rsidRDefault="00984CC6" w:rsidP="005D42DD">
            <w:pPr>
              <w:pStyle w:val="af3"/>
              <w:rPr>
                <w:color w:val="000000"/>
                <w:lang w:val="ru-RU"/>
              </w:rPr>
            </w:pPr>
          </w:p>
        </w:tc>
      </w:tr>
      <w:tr w:rsidR="00984CC6" w:rsidRPr="00FD4411" w:rsidTr="00984CC6">
        <w:trPr>
          <w:trHeight w:val="313"/>
          <w:jc w:val="center"/>
        </w:trPr>
        <w:tc>
          <w:tcPr>
            <w:tcW w:w="711" w:type="dxa"/>
            <w:tcBorders>
              <w:top w:val="single" w:sz="4" w:space="0" w:color="auto"/>
              <w:left w:val="single" w:sz="4" w:space="0" w:color="000000"/>
              <w:bottom w:val="single" w:sz="4" w:space="0" w:color="000000"/>
            </w:tcBorders>
            <w:shd w:val="clear" w:color="auto" w:fill="auto"/>
          </w:tcPr>
          <w:p w:rsidR="00984CC6" w:rsidRPr="00FD4411" w:rsidRDefault="00984CC6" w:rsidP="005D42DD">
            <w:pPr>
              <w:pStyle w:val="af3"/>
              <w:rPr>
                <w:color w:val="000000"/>
                <w:lang w:val="ru-RU"/>
              </w:rPr>
            </w:pPr>
            <w:r>
              <w:rPr>
                <w:color w:val="000000"/>
                <w:lang w:val="ru-RU"/>
              </w:rPr>
              <w:t>3.4.</w:t>
            </w:r>
          </w:p>
        </w:tc>
        <w:tc>
          <w:tcPr>
            <w:tcW w:w="5386" w:type="dxa"/>
            <w:tcBorders>
              <w:top w:val="single" w:sz="4" w:space="0" w:color="auto"/>
              <w:left w:val="single" w:sz="4" w:space="0" w:color="000000"/>
              <w:bottom w:val="single" w:sz="4" w:space="0" w:color="000000"/>
            </w:tcBorders>
            <w:shd w:val="clear" w:color="auto" w:fill="auto"/>
          </w:tcPr>
          <w:p w:rsidR="00984CC6" w:rsidRPr="00FD4411" w:rsidRDefault="00984CC6" w:rsidP="005D42DD">
            <w:pPr>
              <w:pStyle w:val="af3"/>
              <w:rPr>
                <w:color w:val="000000"/>
                <w:lang w:val="ru-RU"/>
              </w:rPr>
            </w:pPr>
            <w:r>
              <w:rPr>
                <w:color w:val="000000"/>
                <w:lang w:val="ru-RU"/>
              </w:rPr>
              <w:t xml:space="preserve">Для </w:t>
            </w:r>
            <w:r w:rsidRPr="00FD4411">
              <w:rPr>
                <w:color w:val="000000"/>
                <w:lang w:val="ru-RU"/>
              </w:rPr>
              <w:t xml:space="preserve">объектов </w:t>
            </w:r>
            <w:r>
              <w:rPr>
                <w:color w:val="000000"/>
                <w:lang w:val="ru-RU"/>
              </w:rPr>
              <w:t>специальной деятельности</w:t>
            </w:r>
          </w:p>
        </w:tc>
        <w:tc>
          <w:tcPr>
            <w:tcW w:w="3826" w:type="dxa"/>
            <w:tcBorders>
              <w:top w:val="single" w:sz="4" w:space="0" w:color="auto"/>
              <w:left w:val="single" w:sz="4" w:space="0" w:color="000000"/>
              <w:bottom w:val="single" w:sz="4" w:space="0" w:color="000000"/>
              <w:right w:val="single" w:sz="4" w:space="0" w:color="000000"/>
            </w:tcBorders>
            <w:shd w:val="clear" w:color="auto" w:fill="auto"/>
          </w:tcPr>
          <w:p w:rsidR="00984CC6" w:rsidRPr="00FD4411" w:rsidRDefault="00984CC6" w:rsidP="005D42DD">
            <w:pPr>
              <w:pStyle w:val="af3"/>
              <w:rPr>
                <w:color w:val="000000"/>
                <w:lang w:val="ru-RU"/>
              </w:rPr>
            </w:pPr>
            <w:r>
              <w:rPr>
                <w:color w:val="000000"/>
                <w:lang w:val="ru-RU"/>
              </w:rPr>
              <w:t>0 м</w:t>
            </w:r>
          </w:p>
        </w:tc>
      </w:tr>
      <w:tr w:rsidR="00D96BF1"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D96BF1" w:rsidRPr="00FD4411" w:rsidRDefault="00D96BF1" w:rsidP="005D42DD">
            <w:pPr>
              <w:pStyle w:val="af6"/>
              <w:rPr>
                <w:color w:val="000000"/>
                <w:lang w:val="ru-RU"/>
              </w:rPr>
            </w:pPr>
            <w:r w:rsidRPr="00FD4411">
              <w:rPr>
                <w:color w:val="000000"/>
                <w:lang w:val="ru-RU"/>
              </w:rPr>
              <w:t>4</w:t>
            </w:r>
          </w:p>
        </w:tc>
        <w:tc>
          <w:tcPr>
            <w:tcW w:w="5386" w:type="dxa"/>
            <w:tcBorders>
              <w:top w:val="single" w:sz="4" w:space="0" w:color="000000"/>
              <w:left w:val="single" w:sz="4" w:space="0" w:color="000000"/>
              <w:bottom w:val="single" w:sz="4" w:space="0" w:color="000000"/>
            </w:tcBorders>
            <w:shd w:val="clear" w:color="auto" w:fill="auto"/>
          </w:tcPr>
          <w:p w:rsidR="00D96BF1" w:rsidRPr="00FD4411" w:rsidRDefault="00D96BF1" w:rsidP="005D42DD">
            <w:pPr>
              <w:pStyle w:val="af6"/>
              <w:rPr>
                <w:color w:val="000000"/>
                <w:lang w:val="ru-RU"/>
              </w:rPr>
            </w:pPr>
            <w:r w:rsidRPr="00FD4411">
              <w:rPr>
                <w:color w:val="000000"/>
                <w:lang w:val="ru-RU"/>
              </w:rPr>
              <w:t>Минимальный отступ от красной линии в целях определения мест допустимого размещения зд</w:t>
            </w:r>
            <w:r w:rsidRPr="00FD4411">
              <w:rPr>
                <w:color w:val="000000"/>
                <w:lang w:val="ru-RU"/>
              </w:rPr>
              <w:t>а</w:t>
            </w:r>
            <w:r w:rsidRPr="00FD4411">
              <w:rPr>
                <w:color w:val="000000"/>
                <w:lang w:val="ru-RU"/>
              </w:rPr>
              <w:t>ний, строений, сооружений, за пределами которых запрещено строительство зданий, строений, соор</w:t>
            </w:r>
            <w:r w:rsidRPr="00FD4411">
              <w:rPr>
                <w:color w:val="000000"/>
                <w:lang w:val="ru-RU"/>
              </w:rPr>
              <w:t>у</w:t>
            </w:r>
            <w:r w:rsidRPr="00FD4411">
              <w:rPr>
                <w:color w:val="000000"/>
                <w:lang w:val="ru-RU"/>
              </w:rPr>
              <w:t>жений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D96BF1" w:rsidRPr="00FD4411" w:rsidRDefault="00D96BF1" w:rsidP="005D42DD">
            <w:pPr>
              <w:pStyle w:val="af3"/>
              <w:rPr>
                <w:color w:val="000000"/>
                <w:lang w:val="ru-RU"/>
              </w:rPr>
            </w:pPr>
          </w:p>
        </w:tc>
      </w:tr>
      <w:tr w:rsidR="0013103F" w:rsidRPr="00FD4411" w:rsidTr="00541837">
        <w:trPr>
          <w:trHeight w:val="1012"/>
          <w:jc w:val="center"/>
        </w:trPr>
        <w:tc>
          <w:tcPr>
            <w:tcW w:w="711" w:type="dxa"/>
            <w:tcBorders>
              <w:top w:val="single" w:sz="4" w:space="0" w:color="000000"/>
              <w:left w:val="single" w:sz="4" w:space="0" w:color="000000"/>
            </w:tcBorders>
            <w:shd w:val="clear" w:color="auto" w:fill="auto"/>
          </w:tcPr>
          <w:p w:rsidR="0013103F" w:rsidRPr="00FD4411" w:rsidRDefault="0013103F" w:rsidP="005D42DD">
            <w:pPr>
              <w:pStyle w:val="af3"/>
              <w:rPr>
                <w:color w:val="000000"/>
                <w:lang w:val="ru-RU"/>
              </w:rPr>
            </w:pPr>
            <w:r w:rsidRPr="00FD4411">
              <w:rPr>
                <w:color w:val="000000"/>
                <w:lang w:val="ru-RU"/>
              </w:rPr>
              <w:t>4.1</w:t>
            </w:r>
          </w:p>
        </w:tc>
        <w:tc>
          <w:tcPr>
            <w:tcW w:w="5386" w:type="dxa"/>
            <w:tcBorders>
              <w:top w:val="single" w:sz="4" w:space="0" w:color="000000"/>
              <w:left w:val="single" w:sz="4" w:space="0" w:color="000000"/>
            </w:tcBorders>
            <w:shd w:val="clear" w:color="auto" w:fill="auto"/>
          </w:tcPr>
          <w:p w:rsidR="0013103F" w:rsidRPr="00FD4411" w:rsidRDefault="0013103F" w:rsidP="005D42DD">
            <w:pPr>
              <w:pStyle w:val="af3"/>
              <w:rPr>
                <w:color w:val="000000"/>
                <w:lang w:val="ru-RU"/>
              </w:rPr>
            </w:pPr>
            <w:r w:rsidRPr="00FD4411">
              <w:rPr>
                <w:color w:val="000000"/>
                <w:lang w:val="ru-RU"/>
              </w:rPr>
              <w:t>для объектов инженерно-технического обеспечения, автостоянок, автомобильных дорог, пешеходных дорожек и тротуаров, велосипедных дорожек, пешехо</w:t>
            </w:r>
            <w:r w:rsidRPr="00FD4411">
              <w:rPr>
                <w:color w:val="000000"/>
                <w:lang w:val="ru-RU"/>
              </w:rPr>
              <w:t>д</w:t>
            </w:r>
            <w:r w:rsidRPr="00FD4411">
              <w:rPr>
                <w:color w:val="000000"/>
                <w:lang w:val="ru-RU"/>
              </w:rPr>
              <w:t>ных переходов, мостовых сооружений</w:t>
            </w:r>
          </w:p>
        </w:tc>
        <w:tc>
          <w:tcPr>
            <w:tcW w:w="3826" w:type="dxa"/>
            <w:tcBorders>
              <w:top w:val="single" w:sz="4" w:space="0" w:color="000000"/>
              <w:left w:val="single" w:sz="4" w:space="0" w:color="000000"/>
              <w:right w:val="single" w:sz="4" w:space="0" w:color="000000"/>
            </w:tcBorders>
            <w:shd w:val="clear" w:color="auto" w:fill="auto"/>
          </w:tcPr>
          <w:p w:rsidR="0013103F" w:rsidRPr="00FD4411" w:rsidRDefault="0013103F" w:rsidP="005D42DD">
            <w:pPr>
              <w:pStyle w:val="af3"/>
              <w:rPr>
                <w:color w:val="000000"/>
                <w:lang w:val="ru-RU"/>
              </w:rPr>
            </w:pPr>
            <w:smartTag w:uri="urn:schemas-microsoft-com:office:smarttags" w:element="metricconverter">
              <w:smartTagPr>
                <w:attr w:name="ProductID" w:val="0 м"/>
              </w:smartTagPr>
              <w:r w:rsidRPr="00FD4411">
                <w:rPr>
                  <w:color w:val="000000"/>
                  <w:lang w:val="ru-RU"/>
                </w:rPr>
                <w:t>0 м</w:t>
              </w:r>
            </w:smartTag>
          </w:p>
        </w:tc>
      </w:tr>
      <w:tr w:rsidR="00D96BF1"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D96BF1" w:rsidRPr="00FD4411" w:rsidRDefault="00D96BF1" w:rsidP="005D42DD">
            <w:pPr>
              <w:pStyle w:val="af3"/>
              <w:rPr>
                <w:color w:val="000000"/>
                <w:lang w:val="ru-RU"/>
              </w:rPr>
            </w:pPr>
            <w:r w:rsidRPr="00FD4411">
              <w:rPr>
                <w:color w:val="000000"/>
                <w:lang w:val="ru-RU"/>
              </w:rPr>
              <w:t>4.3</w:t>
            </w:r>
          </w:p>
        </w:tc>
        <w:tc>
          <w:tcPr>
            <w:tcW w:w="5386" w:type="dxa"/>
            <w:tcBorders>
              <w:top w:val="single" w:sz="4" w:space="0" w:color="000000"/>
              <w:left w:val="single" w:sz="4" w:space="0" w:color="000000"/>
              <w:bottom w:val="single" w:sz="4" w:space="0" w:color="000000"/>
            </w:tcBorders>
            <w:shd w:val="clear" w:color="auto" w:fill="auto"/>
          </w:tcPr>
          <w:p w:rsidR="00D96BF1" w:rsidRPr="00FD4411" w:rsidRDefault="00D96BF1" w:rsidP="005D42DD">
            <w:pPr>
              <w:pStyle w:val="af3"/>
              <w:rPr>
                <w:color w:val="000000"/>
                <w:lang w:val="ru-RU"/>
              </w:rPr>
            </w:pPr>
            <w:r w:rsidRPr="00FD4411">
              <w:rPr>
                <w:color w:val="000000"/>
                <w:lang w:val="ru-RU"/>
              </w:rPr>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D96BF1" w:rsidRPr="00FD4411" w:rsidRDefault="00D96BF1" w:rsidP="005D42DD">
            <w:pPr>
              <w:pStyle w:val="af3"/>
              <w:rPr>
                <w:color w:val="000000"/>
                <w:lang w:val="ru-RU"/>
              </w:rPr>
            </w:pPr>
            <w:smartTag w:uri="urn:schemas-microsoft-com:office:smarttags" w:element="metricconverter">
              <w:smartTagPr>
                <w:attr w:name="ProductID" w:val="5 м"/>
              </w:smartTagPr>
              <w:r w:rsidRPr="00FD4411">
                <w:rPr>
                  <w:color w:val="000000"/>
                  <w:lang w:val="ru-RU"/>
                </w:rPr>
                <w:t>5 м</w:t>
              </w:r>
            </w:smartTag>
          </w:p>
        </w:tc>
      </w:tr>
      <w:tr w:rsidR="00D96BF1"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D96BF1" w:rsidRPr="00FD4411" w:rsidRDefault="00D96BF1" w:rsidP="005D42DD">
            <w:pPr>
              <w:pStyle w:val="af6"/>
              <w:rPr>
                <w:color w:val="000000"/>
                <w:lang w:val="ru-RU"/>
              </w:rPr>
            </w:pPr>
            <w:r w:rsidRPr="00FD4411">
              <w:rPr>
                <w:color w:val="000000"/>
                <w:lang w:val="ru-RU"/>
              </w:rPr>
              <w:t>5</w:t>
            </w:r>
          </w:p>
        </w:tc>
        <w:tc>
          <w:tcPr>
            <w:tcW w:w="5386" w:type="dxa"/>
            <w:tcBorders>
              <w:top w:val="single" w:sz="4" w:space="0" w:color="000000"/>
              <w:left w:val="single" w:sz="4" w:space="0" w:color="000000"/>
              <w:bottom w:val="single" w:sz="4" w:space="0" w:color="000000"/>
            </w:tcBorders>
            <w:shd w:val="clear" w:color="auto" w:fill="auto"/>
          </w:tcPr>
          <w:p w:rsidR="00D96BF1" w:rsidRPr="00FD4411" w:rsidRDefault="00D96BF1" w:rsidP="005D42DD">
            <w:pPr>
              <w:pStyle w:val="af6"/>
              <w:rPr>
                <w:color w:val="000000"/>
                <w:lang w:val="ru-RU"/>
              </w:rPr>
            </w:pPr>
            <w:r w:rsidRPr="00FD4411">
              <w:rPr>
                <w:color w:val="000000"/>
                <w:lang w:val="ru-RU"/>
              </w:rPr>
              <w:t>Предельная (максимальная) высота объектов капитального стро</w:t>
            </w:r>
            <w:r w:rsidRPr="00FD4411">
              <w:rPr>
                <w:color w:val="000000"/>
                <w:lang w:val="ru-RU"/>
              </w:rPr>
              <w:t>и</w:t>
            </w:r>
            <w:r w:rsidRPr="00FD4411">
              <w:rPr>
                <w:color w:val="000000"/>
                <w:lang w:val="ru-RU"/>
              </w:rPr>
              <w:t>тельства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D96BF1" w:rsidRPr="00FD4411" w:rsidRDefault="00D96BF1" w:rsidP="005D42DD">
            <w:pPr>
              <w:pStyle w:val="af3"/>
              <w:rPr>
                <w:color w:val="000000"/>
                <w:lang w:val="ru-RU"/>
              </w:rPr>
            </w:pPr>
          </w:p>
        </w:tc>
      </w:tr>
      <w:tr w:rsidR="0013103F" w:rsidRPr="00FD4411" w:rsidTr="00541837">
        <w:trPr>
          <w:trHeight w:val="516"/>
          <w:jc w:val="center"/>
        </w:trPr>
        <w:tc>
          <w:tcPr>
            <w:tcW w:w="711" w:type="dxa"/>
            <w:tcBorders>
              <w:top w:val="single" w:sz="4" w:space="0" w:color="000000"/>
              <w:left w:val="single" w:sz="4" w:space="0" w:color="000000"/>
            </w:tcBorders>
            <w:shd w:val="clear" w:color="auto" w:fill="auto"/>
          </w:tcPr>
          <w:p w:rsidR="0013103F" w:rsidRPr="00FD4411" w:rsidRDefault="0013103F" w:rsidP="005D42DD">
            <w:pPr>
              <w:pStyle w:val="af3"/>
              <w:rPr>
                <w:color w:val="000000"/>
                <w:lang w:val="ru-RU"/>
              </w:rPr>
            </w:pPr>
            <w:r w:rsidRPr="00FD4411">
              <w:rPr>
                <w:color w:val="000000"/>
                <w:lang w:val="ru-RU"/>
              </w:rPr>
              <w:t>5.1</w:t>
            </w:r>
          </w:p>
        </w:tc>
        <w:tc>
          <w:tcPr>
            <w:tcW w:w="5386" w:type="dxa"/>
            <w:tcBorders>
              <w:top w:val="single" w:sz="4" w:space="0" w:color="000000"/>
              <w:left w:val="single" w:sz="4" w:space="0" w:color="000000"/>
            </w:tcBorders>
            <w:shd w:val="clear" w:color="auto" w:fill="auto"/>
          </w:tcPr>
          <w:p w:rsidR="0013103F" w:rsidRPr="00FD4411" w:rsidRDefault="0013103F" w:rsidP="005D42DD">
            <w:pPr>
              <w:pStyle w:val="af3"/>
              <w:rPr>
                <w:color w:val="000000"/>
                <w:lang w:val="ru-RU"/>
              </w:rPr>
            </w:pPr>
            <w:r>
              <w:rPr>
                <w:color w:val="000000"/>
                <w:lang w:val="ru-RU"/>
              </w:rPr>
              <w:t xml:space="preserve">Для </w:t>
            </w:r>
            <w:r w:rsidRPr="00FD4411">
              <w:rPr>
                <w:color w:val="000000"/>
                <w:lang w:val="ru-RU"/>
              </w:rPr>
              <w:t xml:space="preserve">объектов </w:t>
            </w:r>
            <w:r>
              <w:rPr>
                <w:color w:val="000000"/>
                <w:lang w:val="ru-RU"/>
              </w:rPr>
              <w:t>специальной деятельности</w:t>
            </w:r>
          </w:p>
        </w:tc>
        <w:tc>
          <w:tcPr>
            <w:tcW w:w="3826" w:type="dxa"/>
            <w:tcBorders>
              <w:top w:val="single" w:sz="4" w:space="0" w:color="000000"/>
              <w:left w:val="single" w:sz="4" w:space="0" w:color="000000"/>
              <w:right w:val="single" w:sz="4" w:space="0" w:color="000000"/>
            </w:tcBorders>
            <w:shd w:val="clear" w:color="auto" w:fill="auto"/>
          </w:tcPr>
          <w:p w:rsidR="0013103F" w:rsidRPr="00FD4411" w:rsidRDefault="00A72427" w:rsidP="005D42DD">
            <w:pPr>
              <w:pStyle w:val="af3"/>
              <w:rPr>
                <w:color w:val="000000"/>
                <w:lang w:val="ru-RU"/>
              </w:rPr>
            </w:pPr>
            <w:r>
              <w:rPr>
                <w:color w:val="000000"/>
                <w:lang w:val="ru-RU"/>
              </w:rPr>
              <w:t>3</w:t>
            </w:r>
            <w:r w:rsidR="0013103F" w:rsidRPr="00FD4411">
              <w:rPr>
                <w:color w:val="000000"/>
                <w:lang w:val="ru-RU"/>
              </w:rPr>
              <w:t>5 м</w:t>
            </w:r>
          </w:p>
        </w:tc>
      </w:tr>
      <w:tr w:rsidR="00D96BF1" w:rsidRPr="00FD4411" w:rsidTr="005D42DD">
        <w:trPr>
          <w:jc w:val="center"/>
        </w:trPr>
        <w:tc>
          <w:tcPr>
            <w:tcW w:w="711" w:type="dxa"/>
            <w:tcBorders>
              <w:top w:val="single" w:sz="4" w:space="0" w:color="000000"/>
              <w:left w:val="single" w:sz="4" w:space="0" w:color="000000"/>
              <w:bottom w:val="single" w:sz="4" w:space="0" w:color="000000"/>
            </w:tcBorders>
            <w:shd w:val="clear" w:color="auto" w:fill="auto"/>
          </w:tcPr>
          <w:p w:rsidR="00D96BF1" w:rsidRPr="00FD4411" w:rsidRDefault="00D96BF1" w:rsidP="005D42DD">
            <w:pPr>
              <w:pStyle w:val="af6"/>
              <w:rPr>
                <w:color w:val="000000"/>
                <w:lang w:val="ru-RU"/>
              </w:rPr>
            </w:pPr>
            <w:r w:rsidRPr="00FD4411">
              <w:rPr>
                <w:color w:val="000000"/>
                <w:lang w:val="ru-RU"/>
              </w:rPr>
              <w:t>6</w:t>
            </w:r>
          </w:p>
        </w:tc>
        <w:tc>
          <w:tcPr>
            <w:tcW w:w="5386" w:type="dxa"/>
            <w:tcBorders>
              <w:top w:val="single" w:sz="4" w:space="0" w:color="000000"/>
              <w:left w:val="single" w:sz="4" w:space="0" w:color="000000"/>
              <w:bottom w:val="single" w:sz="4" w:space="0" w:color="000000"/>
            </w:tcBorders>
            <w:shd w:val="clear" w:color="auto" w:fill="auto"/>
          </w:tcPr>
          <w:p w:rsidR="00D96BF1" w:rsidRPr="00FD4411" w:rsidRDefault="00D96BF1" w:rsidP="005D42DD">
            <w:pPr>
              <w:pStyle w:val="af6"/>
              <w:rPr>
                <w:color w:val="000000"/>
                <w:lang w:val="ru-RU"/>
              </w:rPr>
            </w:pPr>
            <w:r w:rsidRPr="00FD4411">
              <w:rPr>
                <w:color w:val="000000"/>
                <w:lang w:val="ru-RU"/>
              </w:rPr>
              <w:t>Максимальный процент застройки в границах з</w:t>
            </w:r>
            <w:r w:rsidRPr="00FD4411">
              <w:rPr>
                <w:color w:val="000000"/>
                <w:lang w:val="ru-RU"/>
              </w:rPr>
              <w:t>е</w:t>
            </w:r>
            <w:r w:rsidRPr="00FD4411">
              <w:rPr>
                <w:color w:val="000000"/>
                <w:lang w:val="ru-RU"/>
              </w:rPr>
              <w:t>мельного участка</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D96BF1" w:rsidRPr="00FD4411" w:rsidRDefault="000B5F64" w:rsidP="005D42DD">
            <w:pPr>
              <w:pStyle w:val="af3"/>
              <w:rPr>
                <w:color w:val="000000"/>
                <w:lang w:val="ru-RU"/>
              </w:rPr>
            </w:pPr>
            <w:r w:rsidRPr="00FD4411">
              <w:rPr>
                <w:color w:val="000000"/>
                <w:lang w:val="ru-RU"/>
              </w:rPr>
              <w:t>100 %</w:t>
            </w:r>
          </w:p>
        </w:tc>
      </w:tr>
    </w:tbl>
    <w:p w:rsidR="00D96BF1" w:rsidRPr="00FD4411" w:rsidRDefault="00D96BF1" w:rsidP="0004604B">
      <w:pPr>
        <w:pStyle w:val="ConsNormal"/>
        <w:tabs>
          <w:tab w:val="num" w:pos="-1620"/>
          <w:tab w:val="left" w:pos="900"/>
        </w:tabs>
        <w:ind w:firstLine="540"/>
        <w:jc w:val="both"/>
        <w:rPr>
          <w:rFonts w:ascii="Times New Roman" w:hAnsi="Times New Roman" w:cs="Times New Roman"/>
          <w:b/>
          <w:color w:val="000000"/>
          <w:sz w:val="22"/>
          <w:szCs w:val="22"/>
        </w:rPr>
      </w:pPr>
    </w:p>
    <w:p w:rsidR="00FF0ED2" w:rsidRPr="00FD4411" w:rsidRDefault="00FF0ED2" w:rsidP="00F444F6">
      <w:pPr>
        <w:pStyle w:val="1"/>
        <w:tabs>
          <w:tab w:val="left" w:pos="708"/>
        </w:tabs>
        <w:spacing w:line="23" w:lineRule="atLeast"/>
        <w:ind w:firstLine="709"/>
        <w:jc w:val="both"/>
        <w:rPr>
          <w:color w:val="000000"/>
          <w:sz w:val="24"/>
          <w:szCs w:val="24"/>
        </w:rPr>
      </w:pPr>
      <w:bookmarkStart w:id="74" w:name="_Toc17365048"/>
      <w:r w:rsidRPr="00FD4411">
        <w:rPr>
          <w:color w:val="000000"/>
          <w:sz w:val="24"/>
          <w:szCs w:val="24"/>
        </w:rPr>
        <w:t>Статья 2</w:t>
      </w:r>
      <w:r w:rsidR="00C67867" w:rsidRPr="00FD4411">
        <w:rPr>
          <w:color w:val="000000"/>
          <w:sz w:val="24"/>
          <w:szCs w:val="24"/>
        </w:rPr>
        <w:t>9</w:t>
      </w:r>
      <w:r w:rsidRPr="00FD4411">
        <w:rPr>
          <w:color w:val="000000"/>
          <w:sz w:val="24"/>
          <w:szCs w:val="24"/>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74"/>
    </w:p>
    <w:p w:rsidR="00FF0ED2" w:rsidRPr="00FD4411" w:rsidRDefault="00FF0ED2" w:rsidP="00F444F6">
      <w:pPr>
        <w:spacing w:line="23" w:lineRule="atLeast"/>
        <w:ind w:firstLine="709"/>
        <w:rPr>
          <w:rFonts w:ascii="Times New Roman" w:hAnsi="Times New Roman" w:cs="Times New Roman"/>
          <w:color w:val="000000"/>
          <w:sz w:val="24"/>
          <w:szCs w:val="24"/>
        </w:rPr>
      </w:pPr>
    </w:p>
    <w:p w:rsidR="00FF0ED2" w:rsidRPr="00FD4411" w:rsidRDefault="00FF0ED2" w:rsidP="00F444F6">
      <w:pPr>
        <w:tabs>
          <w:tab w:val="left" w:pos="900"/>
          <w:tab w:val="left" w:pos="1040"/>
        </w:tabs>
        <w:spacing w:line="23" w:lineRule="atLeast"/>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 xml:space="preserve">На территории </w:t>
      </w:r>
      <w:r w:rsidR="007544CB" w:rsidRPr="00FD4411">
        <w:rPr>
          <w:rFonts w:ascii="Times New Roman" w:hAnsi="Times New Roman" w:cs="Times New Roman"/>
          <w:color w:val="000000"/>
          <w:sz w:val="24"/>
          <w:szCs w:val="24"/>
        </w:rPr>
        <w:t>Валдайского городского</w:t>
      </w:r>
      <w:r w:rsidRPr="00FD4411">
        <w:rPr>
          <w:rFonts w:ascii="Times New Roman" w:hAnsi="Times New Roman" w:cs="Times New Roman"/>
          <w:color w:val="000000"/>
          <w:sz w:val="24"/>
          <w:szCs w:val="24"/>
        </w:rPr>
        <w:t xml:space="preserve"> поселения установлены следующие зоны с особыми условиями использования территорий, применительно к которым градостроительные регламенты устанавливаются в соответствии с законодательством Российской Федерации:</w:t>
      </w:r>
    </w:p>
    <w:p w:rsidR="00E96B7C" w:rsidRPr="00FD4411" w:rsidRDefault="00E96B7C" w:rsidP="00E96B7C">
      <w:pPr>
        <w:pStyle w:val="ConsNormal"/>
        <w:widowControl/>
        <w:numPr>
          <w:ilvl w:val="0"/>
          <w:numId w:val="11"/>
        </w:numPr>
        <w:tabs>
          <w:tab w:val="left" w:pos="720"/>
          <w:tab w:val="left" w:pos="800"/>
        </w:tabs>
        <w:spacing w:line="360" w:lineRule="auto"/>
        <w:jc w:val="both"/>
        <w:rPr>
          <w:rFonts w:ascii="Times New Roman" w:hAnsi="Times New Roman" w:cs="Times New Roman"/>
          <w:color w:val="000000"/>
          <w:sz w:val="24"/>
        </w:rPr>
      </w:pPr>
      <w:r w:rsidRPr="00FD4411">
        <w:rPr>
          <w:rFonts w:ascii="Times New Roman" w:hAnsi="Times New Roman" w:cs="Times New Roman"/>
          <w:color w:val="000000"/>
          <w:sz w:val="24"/>
        </w:rPr>
        <w:t>Санитарно-защитная зона</w:t>
      </w:r>
    </w:p>
    <w:p w:rsidR="00E96B7C" w:rsidRPr="00FD4411" w:rsidRDefault="00E96B7C" w:rsidP="00E96B7C">
      <w:pPr>
        <w:pStyle w:val="ConsNormal"/>
        <w:widowControl/>
        <w:numPr>
          <w:ilvl w:val="0"/>
          <w:numId w:val="11"/>
        </w:numPr>
        <w:tabs>
          <w:tab w:val="left" w:pos="720"/>
          <w:tab w:val="left" w:pos="800"/>
        </w:tabs>
        <w:spacing w:line="360" w:lineRule="auto"/>
        <w:jc w:val="both"/>
        <w:rPr>
          <w:rFonts w:ascii="Times New Roman" w:hAnsi="Times New Roman" w:cs="Times New Roman"/>
          <w:color w:val="000000"/>
          <w:sz w:val="24"/>
        </w:rPr>
      </w:pPr>
      <w:r w:rsidRPr="00FD4411">
        <w:rPr>
          <w:rFonts w:ascii="Times New Roman" w:hAnsi="Times New Roman" w:cs="Times New Roman"/>
          <w:color w:val="000000"/>
          <w:sz w:val="24"/>
        </w:rPr>
        <w:t>Прибрежная защитная полоса</w:t>
      </w:r>
    </w:p>
    <w:p w:rsidR="00D96BF1" w:rsidRPr="00FD4411" w:rsidRDefault="00D96BF1" w:rsidP="00D96BF1">
      <w:pPr>
        <w:pStyle w:val="ConsNormal"/>
        <w:widowControl/>
        <w:numPr>
          <w:ilvl w:val="0"/>
          <w:numId w:val="11"/>
        </w:numPr>
        <w:tabs>
          <w:tab w:val="left" w:pos="720"/>
          <w:tab w:val="left" w:pos="800"/>
        </w:tabs>
        <w:spacing w:line="360" w:lineRule="auto"/>
        <w:jc w:val="both"/>
        <w:rPr>
          <w:rFonts w:ascii="Times New Roman" w:hAnsi="Times New Roman" w:cs="Times New Roman"/>
          <w:color w:val="000000"/>
          <w:sz w:val="24"/>
        </w:rPr>
      </w:pPr>
      <w:proofErr w:type="spellStart"/>
      <w:r w:rsidRPr="00FD4411">
        <w:rPr>
          <w:rFonts w:ascii="Times New Roman" w:hAnsi="Times New Roman" w:cs="Times New Roman"/>
          <w:color w:val="000000"/>
          <w:sz w:val="24"/>
        </w:rPr>
        <w:t>Водоохранная</w:t>
      </w:r>
      <w:proofErr w:type="spellEnd"/>
      <w:r w:rsidRPr="00FD4411">
        <w:rPr>
          <w:rFonts w:ascii="Times New Roman" w:hAnsi="Times New Roman" w:cs="Times New Roman"/>
          <w:color w:val="000000"/>
          <w:sz w:val="24"/>
        </w:rPr>
        <w:t xml:space="preserve"> зона</w:t>
      </w:r>
    </w:p>
    <w:p w:rsidR="00E96B7C" w:rsidRPr="00FD4411" w:rsidRDefault="00E96B7C" w:rsidP="00E96B7C">
      <w:pPr>
        <w:pStyle w:val="ConsNormal"/>
        <w:widowControl/>
        <w:numPr>
          <w:ilvl w:val="0"/>
          <w:numId w:val="11"/>
        </w:numPr>
        <w:tabs>
          <w:tab w:val="left" w:pos="720"/>
          <w:tab w:val="left" w:pos="800"/>
        </w:tabs>
        <w:spacing w:line="360" w:lineRule="auto"/>
        <w:jc w:val="both"/>
        <w:rPr>
          <w:rFonts w:ascii="Times New Roman" w:hAnsi="Times New Roman" w:cs="Times New Roman"/>
          <w:color w:val="000000"/>
          <w:sz w:val="24"/>
        </w:rPr>
      </w:pPr>
      <w:r w:rsidRPr="00FD4411">
        <w:rPr>
          <w:rFonts w:ascii="Times New Roman" w:hAnsi="Times New Roman" w:cs="Times New Roman"/>
          <w:color w:val="000000"/>
          <w:sz w:val="24"/>
        </w:rPr>
        <w:t>Охранная зона линий электропередачи</w:t>
      </w:r>
    </w:p>
    <w:p w:rsidR="00D96BF1" w:rsidRPr="00FD4411" w:rsidRDefault="00D96BF1" w:rsidP="00D96BF1">
      <w:pPr>
        <w:pStyle w:val="ConsNormal"/>
        <w:widowControl/>
        <w:numPr>
          <w:ilvl w:val="0"/>
          <w:numId w:val="11"/>
        </w:numPr>
        <w:tabs>
          <w:tab w:val="left" w:pos="720"/>
          <w:tab w:val="left" w:pos="800"/>
        </w:tabs>
        <w:spacing w:line="360" w:lineRule="auto"/>
        <w:jc w:val="both"/>
        <w:rPr>
          <w:rFonts w:ascii="Times New Roman" w:hAnsi="Times New Roman" w:cs="Times New Roman"/>
          <w:color w:val="000000"/>
          <w:sz w:val="24"/>
        </w:rPr>
      </w:pPr>
      <w:r w:rsidRPr="00FD4411">
        <w:rPr>
          <w:rFonts w:ascii="Times New Roman" w:hAnsi="Times New Roman" w:cs="Times New Roman"/>
          <w:color w:val="000000"/>
          <w:sz w:val="24"/>
        </w:rPr>
        <w:t xml:space="preserve">Зона санитарной охраны источников водоснабжения (второй пояс) </w:t>
      </w:r>
    </w:p>
    <w:p w:rsidR="00D96BF1" w:rsidRPr="00FD4411" w:rsidRDefault="00D96BF1" w:rsidP="00D96BF1">
      <w:pPr>
        <w:pStyle w:val="ConsNormal"/>
        <w:widowControl/>
        <w:numPr>
          <w:ilvl w:val="0"/>
          <w:numId w:val="11"/>
        </w:numPr>
        <w:tabs>
          <w:tab w:val="left" w:pos="720"/>
          <w:tab w:val="left" w:pos="800"/>
        </w:tabs>
        <w:spacing w:line="360" w:lineRule="auto"/>
        <w:jc w:val="both"/>
        <w:rPr>
          <w:rFonts w:ascii="Times New Roman" w:hAnsi="Times New Roman" w:cs="Times New Roman"/>
          <w:color w:val="000000"/>
          <w:sz w:val="24"/>
        </w:rPr>
      </w:pPr>
      <w:r w:rsidRPr="00FD4411">
        <w:rPr>
          <w:rFonts w:ascii="Times New Roman" w:hAnsi="Times New Roman" w:cs="Times New Roman"/>
          <w:color w:val="000000"/>
          <w:sz w:val="24"/>
        </w:rPr>
        <w:t>Зона санитарной охраны источников водоснабжения (третий пояс)</w:t>
      </w:r>
    </w:p>
    <w:p w:rsidR="00E96B7C" w:rsidRPr="00FD4411" w:rsidRDefault="00E96B7C" w:rsidP="00E96B7C">
      <w:pPr>
        <w:pStyle w:val="ConsNormal"/>
        <w:widowControl/>
        <w:numPr>
          <w:ilvl w:val="0"/>
          <w:numId w:val="11"/>
        </w:numPr>
        <w:tabs>
          <w:tab w:val="left" w:pos="720"/>
          <w:tab w:val="left" w:pos="800"/>
        </w:tabs>
        <w:spacing w:line="360" w:lineRule="auto"/>
        <w:jc w:val="both"/>
        <w:rPr>
          <w:rFonts w:ascii="Times New Roman" w:hAnsi="Times New Roman" w:cs="Times New Roman"/>
          <w:color w:val="000000"/>
          <w:sz w:val="24"/>
        </w:rPr>
      </w:pPr>
      <w:r w:rsidRPr="00FD4411">
        <w:rPr>
          <w:rFonts w:ascii="Times New Roman" w:hAnsi="Times New Roman" w:cs="Times New Roman"/>
          <w:color w:val="000000"/>
          <w:sz w:val="24"/>
        </w:rPr>
        <w:t>Санитарно-защитная зона кладбищ</w:t>
      </w:r>
    </w:p>
    <w:p w:rsidR="00D96BF1" w:rsidRPr="00FD4411" w:rsidRDefault="00D96BF1" w:rsidP="00D96BF1">
      <w:pPr>
        <w:pStyle w:val="ConsNormal"/>
        <w:widowControl/>
        <w:numPr>
          <w:ilvl w:val="0"/>
          <w:numId w:val="11"/>
        </w:numPr>
        <w:tabs>
          <w:tab w:val="left" w:pos="720"/>
          <w:tab w:val="left" w:pos="800"/>
        </w:tabs>
        <w:spacing w:line="360" w:lineRule="auto"/>
        <w:jc w:val="both"/>
        <w:rPr>
          <w:rFonts w:ascii="Times New Roman" w:hAnsi="Times New Roman" w:cs="Times New Roman"/>
          <w:color w:val="000000"/>
          <w:sz w:val="24"/>
        </w:rPr>
      </w:pPr>
      <w:r w:rsidRPr="00FD4411">
        <w:rPr>
          <w:rFonts w:ascii="Times New Roman" w:hAnsi="Times New Roman" w:cs="Times New Roman"/>
          <w:color w:val="000000"/>
          <w:sz w:val="24"/>
        </w:rPr>
        <w:t>Охранная зона магистрального газопровода</w:t>
      </w:r>
    </w:p>
    <w:p w:rsidR="00D96BF1" w:rsidRPr="00FD4411" w:rsidRDefault="00D96BF1" w:rsidP="00D96BF1">
      <w:pPr>
        <w:pStyle w:val="ConsNormal"/>
        <w:widowControl/>
        <w:numPr>
          <w:ilvl w:val="0"/>
          <w:numId w:val="11"/>
        </w:numPr>
        <w:tabs>
          <w:tab w:val="left" w:pos="720"/>
          <w:tab w:val="left" w:pos="800"/>
        </w:tabs>
        <w:spacing w:line="360" w:lineRule="auto"/>
        <w:jc w:val="both"/>
        <w:rPr>
          <w:rFonts w:ascii="Times New Roman" w:hAnsi="Times New Roman" w:cs="Times New Roman"/>
          <w:color w:val="000000"/>
          <w:sz w:val="24"/>
        </w:rPr>
      </w:pPr>
      <w:r w:rsidRPr="00FD4411">
        <w:rPr>
          <w:rFonts w:ascii="Times New Roman" w:hAnsi="Times New Roman" w:cs="Times New Roman"/>
          <w:color w:val="000000"/>
          <w:sz w:val="24"/>
        </w:rPr>
        <w:t>Граница территории объектов культурного наследия</w:t>
      </w:r>
    </w:p>
    <w:p w:rsidR="00FF0ED2" w:rsidRPr="00FD4411" w:rsidRDefault="00AE5144" w:rsidP="00AE5144">
      <w:pPr>
        <w:pStyle w:val="ConsNormal"/>
        <w:widowControl/>
        <w:numPr>
          <w:ilvl w:val="0"/>
          <w:numId w:val="11"/>
        </w:numPr>
        <w:tabs>
          <w:tab w:val="left" w:pos="720"/>
          <w:tab w:val="left" w:pos="800"/>
        </w:tabs>
        <w:spacing w:line="360" w:lineRule="auto"/>
        <w:jc w:val="both"/>
        <w:rPr>
          <w:rFonts w:ascii="Times New Roman" w:hAnsi="Times New Roman" w:cs="Times New Roman"/>
          <w:color w:val="000000"/>
          <w:sz w:val="24"/>
        </w:rPr>
      </w:pPr>
      <w:r w:rsidRPr="00FD4411">
        <w:rPr>
          <w:rFonts w:ascii="Times New Roman" w:hAnsi="Times New Roman" w:cs="Times New Roman"/>
          <w:color w:val="000000"/>
          <w:sz w:val="24"/>
        </w:rPr>
        <w:t>З</w:t>
      </w:r>
      <w:r w:rsidR="00F8251D" w:rsidRPr="00FD4411">
        <w:rPr>
          <w:rFonts w:ascii="Times New Roman" w:hAnsi="Times New Roman" w:cs="Times New Roman"/>
          <w:color w:val="000000"/>
          <w:sz w:val="24"/>
        </w:rPr>
        <w:t>она затопляемости</w:t>
      </w:r>
      <w:r w:rsidR="00FF0ED2" w:rsidRPr="00FD4411">
        <w:rPr>
          <w:rFonts w:ascii="Times New Roman" w:hAnsi="Times New Roman" w:cs="Times New Roman"/>
          <w:color w:val="000000"/>
          <w:sz w:val="24"/>
        </w:rPr>
        <w:t>.</w:t>
      </w:r>
    </w:p>
    <w:p w:rsidR="00FF0ED2" w:rsidRPr="00FD4411" w:rsidRDefault="00FF0ED2" w:rsidP="00D91B12">
      <w:pPr>
        <w:widowControl/>
        <w:numPr>
          <w:ilvl w:val="2"/>
          <w:numId w:val="7"/>
        </w:numPr>
        <w:tabs>
          <w:tab w:val="clear" w:pos="2160"/>
          <w:tab w:val="num" w:pos="851"/>
        </w:tabs>
        <w:spacing w:line="23" w:lineRule="atLeast"/>
        <w:ind w:left="0" w:firstLine="709"/>
        <w:rPr>
          <w:rFonts w:ascii="Times New Roman" w:hAnsi="Times New Roman" w:cs="Times New Roman"/>
          <w:b/>
          <w:bCs/>
          <w:color w:val="000000"/>
          <w:sz w:val="24"/>
          <w:szCs w:val="24"/>
        </w:rPr>
      </w:pPr>
      <w:r w:rsidRPr="00FD4411">
        <w:rPr>
          <w:rFonts w:ascii="Times New Roman" w:hAnsi="Times New Roman" w:cs="Times New Roman"/>
          <w:b/>
          <w:bCs/>
          <w:color w:val="000000"/>
          <w:sz w:val="24"/>
          <w:szCs w:val="24"/>
        </w:rPr>
        <w:t>Санитарно-защитная зона.</w:t>
      </w:r>
    </w:p>
    <w:p w:rsidR="00FF0ED2" w:rsidRPr="00FD4411" w:rsidRDefault="00FF0ED2" w:rsidP="00F444F6">
      <w:pPr>
        <w:widowControl/>
        <w:spacing w:line="23" w:lineRule="atLeast"/>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 xml:space="preserve">В соответствии с </w:t>
      </w:r>
      <w:r w:rsidRPr="00FD4411">
        <w:rPr>
          <w:rFonts w:ascii="Times New Roman" w:hAnsi="Times New Roman" w:cs="Times New Roman"/>
          <w:b/>
          <w:color w:val="000000"/>
          <w:sz w:val="24"/>
          <w:szCs w:val="24"/>
        </w:rPr>
        <w:t>СанПиН 2.2.1/2.1.1.1200-03</w:t>
      </w:r>
      <w:r w:rsidRPr="00FD4411">
        <w:rPr>
          <w:rFonts w:ascii="Times New Roman" w:hAnsi="Times New Roman" w:cs="Times New Roman"/>
          <w:color w:val="000000"/>
          <w:sz w:val="24"/>
          <w:szCs w:val="24"/>
        </w:rPr>
        <w:t xml:space="preserve">, </w:t>
      </w:r>
      <w:r w:rsidRPr="00FD4411">
        <w:rPr>
          <w:rFonts w:ascii="Times New Roman" w:hAnsi="Times New Roman" w:cs="Times New Roman"/>
          <w:b/>
          <w:color w:val="000000"/>
          <w:sz w:val="24"/>
          <w:szCs w:val="24"/>
        </w:rPr>
        <w:t xml:space="preserve">утвержденным Постановлением Главного государственного санитарного врача Российской Федерации «О введении в действие СанПиН 2.2.1/2.1.1.1200-03», от 25 сентября </w:t>
      </w:r>
      <w:smartTag w:uri="urn:schemas-microsoft-com:office:smarttags" w:element="metricconverter">
        <w:smartTagPr>
          <w:attr w:name="ProductID" w:val="2007 г"/>
        </w:smartTagPr>
        <w:r w:rsidRPr="00FD4411">
          <w:rPr>
            <w:rFonts w:ascii="Times New Roman" w:hAnsi="Times New Roman" w:cs="Times New Roman"/>
            <w:b/>
            <w:color w:val="000000"/>
            <w:sz w:val="24"/>
            <w:szCs w:val="24"/>
          </w:rPr>
          <w:t>2007 г</w:t>
        </w:r>
      </w:smartTag>
      <w:r w:rsidRPr="00FD4411">
        <w:rPr>
          <w:rFonts w:ascii="Times New Roman" w:hAnsi="Times New Roman" w:cs="Times New Roman"/>
          <w:b/>
          <w:color w:val="000000"/>
          <w:sz w:val="24"/>
          <w:szCs w:val="24"/>
        </w:rPr>
        <w:t xml:space="preserve">. N 74 зарегистрированным в Минюсте Российской Федерации 25 января </w:t>
      </w:r>
      <w:smartTag w:uri="urn:schemas-microsoft-com:office:smarttags" w:element="metricconverter">
        <w:smartTagPr>
          <w:attr w:name="ProductID" w:val="2008 г"/>
        </w:smartTagPr>
        <w:r w:rsidRPr="00FD4411">
          <w:rPr>
            <w:rFonts w:ascii="Times New Roman" w:hAnsi="Times New Roman" w:cs="Times New Roman"/>
            <w:b/>
            <w:color w:val="000000"/>
            <w:sz w:val="24"/>
            <w:szCs w:val="24"/>
          </w:rPr>
          <w:t>2008 г</w:t>
        </w:r>
      </w:smartTag>
      <w:r w:rsidRPr="00FD4411">
        <w:rPr>
          <w:rFonts w:ascii="Times New Roman" w:hAnsi="Times New Roman" w:cs="Times New Roman"/>
          <w:b/>
          <w:color w:val="000000"/>
          <w:sz w:val="24"/>
          <w:szCs w:val="24"/>
        </w:rPr>
        <w:t xml:space="preserve">. N 10995 , </w:t>
      </w:r>
      <w:r w:rsidRPr="00FD4411">
        <w:rPr>
          <w:rFonts w:ascii="Times New Roman" w:hAnsi="Times New Roman" w:cs="Times New Roman"/>
          <w:color w:val="000000"/>
          <w:sz w:val="24"/>
          <w:szCs w:val="24"/>
        </w:rPr>
        <w:t xml:space="preserve">в санитарно-защитной зоне не допускается размещать: </w:t>
      </w:r>
    </w:p>
    <w:p w:rsidR="00FF0ED2" w:rsidRPr="00FD4411" w:rsidRDefault="00FF0ED2" w:rsidP="00F444F6">
      <w:pPr>
        <w:widowControl/>
        <w:suppressAutoHyphens w:val="0"/>
        <w:autoSpaceDN w:val="0"/>
        <w:adjustRightInd w:val="0"/>
        <w:spacing w:line="23" w:lineRule="atLeast"/>
        <w:ind w:firstLine="709"/>
        <w:outlineLvl w:val="1"/>
        <w:rPr>
          <w:rFonts w:ascii="Times New Roman" w:hAnsi="Times New Roman" w:cs="Times New Roman"/>
          <w:color w:val="000000"/>
          <w:sz w:val="24"/>
          <w:szCs w:val="24"/>
          <w:lang w:eastAsia="ru-RU"/>
        </w:rPr>
      </w:pPr>
      <w:r w:rsidRPr="00FD4411">
        <w:rPr>
          <w:rFonts w:ascii="Times New Roman" w:hAnsi="Times New Roman" w:cs="Times New Roman"/>
          <w:color w:val="000000"/>
          <w:sz w:val="24"/>
          <w:szCs w:val="24"/>
          <w:lang w:eastAsia="ru-RU"/>
        </w:rPr>
        <w:t>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FF0ED2" w:rsidRPr="00FD4411" w:rsidRDefault="00FF0ED2" w:rsidP="00F444F6">
      <w:pPr>
        <w:widowControl/>
        <w:suppressAutoHyphens w:val="0"/>
        <w:autoSpaceDN w:val="0"/>
        <w:adjustRightInd w:val="0"/>
        <w:spacing w:line="23" w:lineRule="atLeast"/>
        <w:ind w:firstLine="709"/>
        <w:outlineLvl w:val="1"/>
        <w:rPr>
          <w:rFonts w:ascii="Times New Roman" w:hAnsi="Times New Roman" w:cs="Times New Roman"/>
          <w:color w:val="000000"/>
          <w:sz w:val="24"/>
          <w:szCs w:val="24"/>
          <w:lang w:eastAsia="ru-RU"/>
        </w:rPr>
      </w:pPr>
      <w:r w:rsidRPr="00FD4411">
        <w:rPr>
          <w:rFonts w:ascii="Times New Roman" w:hAnsi="Times New Roman" w:cs="Times New Roman"/>
          <w:color w:val="000000"/>
          <w:sz w:val="24"/>
          <w:szCs w:val="24"/>
          <w:lang w:eastAsia="ru-RU"/>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FF0ED2" w:rsidRPr="00FD4411" w:rsidRDefault="00FF0ED2" w:rsidP="00F444F6">
      <w:pPr>
        <w:widowControl/>
        <w:spacing w:line="23" w:lineRule="atLeast"/>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FF0ED2" w:rsidRPr="00FD4411" w:rsidRDefault="00FF0ED2" w:rsidP="00F444F6">
      <w:pPr>
        <w:widowControl/>
        <w:spacing w:line="23" w:lineRule="atLeast"/>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FF0ED2" w:rsidRPr="00FD4411" w:rsidRDefault="00FF0ED2" w:rsidP="00D91B12">
      <w:pPr>
        <w:pStyle w:val="ConsNormal"/>
        <w:widowControl/>
        <w:numPr>
          <w:ilvl w:val="2"/>
          <w:numId w:val="7"/>
        </w:numPr>
        <w:tabs>
          <w:tab w:val="clear" w:pos="2160"/>
          <w:tab w:val="num" w:pos="851"/>
        </w:tabs>
        <w:spacing w:line="23" w:lineRule="atLeast"/>
        <w:ind w:left="0" w:firstLine="709"/>
        <w:jc w:val="both"/>
        <w:rPr>
          <w:rFonts w:ascii="Times New Roman" w:hAnsi="Times New Roman" w:cs="Times New Roman"/>
          <w:b/>
          <w:color w:val="000000"/>
          <w:sz w:val="24"/>
          <w:szCs w:val="24"/>
        </w:rPr>
      </w:pPr>
      <w:r w:rsidRPr="00FD4411">
        <w:rPr>
          <w:rFonts w:ascii="Times New Roman" w:hAnsi="Times New Roman" w:cs="Times New Roman"/>
          <w:b/>
          <w:color w:val="000000"/>
          <w:sz w:val="24"/>
          <w:szCs w:val="24"/>
        </w:rPr>
        <w:t>Прибрежная защитная полоса.</w:t>
      </w:r>
    </w:p>
    <w:p w:rsidR="00FF0ED2" w:rsidRPr="00FD4411" w:rsidRDefault="00FF0ED2" w:rsidP="00F444F6">
      <w:pPr>
        <w:pStyle w:val="ConsNormal"/>
        <w:widowControl/>
        <w:spacing w:line="23" w:lineRule="atLeast"/>
        <w:ind w:firstLine="709"/>
        <w:jc w:val="both"/>
        <w:rPr>
          <w:rFonts w:ascii="Times New Roman" w:hAnsi="Times New Roman" w:cs="Times New Roman"/>
          <w:bCs/>
          <w:color w:val="000000"/>
          <w:sz w:val="24"/>
          <w:szCs w:val="24"/>
        </w:rPr>
      </w:pPr>
      <w:r w:rsidRPr="00FD4411">
        <w:rPr>
          <w:rFonts w:ascii="Times New Roman" w:hAnsi="Times New Roman" w:cs="Times New Roman"/>
          <w:bCs/>
          <w:color w:val="000000"/>
          <w:sz w:val="24"/>
          <w:szCs w:val="24"/>
        </w:rPr>
        <w:t xml:space="preserve">В соответствии с </w:t>
      </w:r>
      <w:r w:rsidRPr="00FD4411">
        <w:rPr>
          <w:rFonts w:ascii="Times New Roman" w:hAnsi="Times New Roman" w:cs="Times New Roman"/>
          <w:b/>
          <w:bCs/>
          <w:color w:val="000000"/>
          <w:sz w:val="24"/>
          <w:szCs w:val="24"/>
        </w:rPr>
        <w:t>частью 17 ст. 65 Водного кодекса Российской Федерации</w:t>
      </w:r>
      <w:r w:rsidRPr="00FD4411">
        <w:rPr>
          <w:rFonts w:ascii="Times New Roman" w:hAnsi="Times New Roman" w:cs="Times New Roman"/>
          <w:color w:val="000000"/>
          <w:sz w:val="24"/>
          <w:szCs w:val="24"/>
        </w:rPr>
        <w:t xml:space="preserve"> </w:t>
      </w:r>
      <w:r w:rsidRPr="00FD4411">
        <w:rPr>
          <w:rFonts w:ascii="Times New Roman" w:hAnsi="Times New Roman" w:cs="Times New Roman"/>
          <w:bCs/>
          <w:color w:val="000000"/>
          <w:sz w:val="24"/>
          <w:szCs w:val="24"/>
        </w:rPr>
        <w:t>в границах прибрежной защитной полосы запрещаются:</w:t>
      </w:r>
    </w:p>
    <w:p w:rsidR="00FF0ED2" w:rsidRPr="00FD4411" w:rsidRDefault="00FF0ED2" w:rsidP="00F444F6">
      <w:pPr>
        <w:pStyle w:val="ConsNormal"/>
        <w:spacing w:line="23" w:lineRule="atLeast"/>
        <w:ind w:firstLine="709"/>
        <w:jc w:val="both"/>
        <w:rPr>
          <w:rFonts w:ascii="Times New Roman" w:hAnsi="Times New Roman" w:cs="Times New Roman"/>
          <w:color w:val="000000"/>
          <w:sz w:val="24"/>
          <w:szCs w:val="24"/>
        </w:rPr>
      </w:pPr>
      <w:r w:rsidRPr="00FD4411">
        <w:rPr>
          <w:rFonts w:ascii="Times New Roman" w:hAnsi="Times New Roman" w:cs="Times New Roman"/>
          <w:color w:val="000000"/>
          <w:sz w:val="24"/>
          <w:szCs w:val="24"/>
        </w:rPr>
        <w:t>1) использование сточных вод для удобрения почв;</w:t>
      </w:r>
    </w:p>
    <w:p w:rsidR="00FF0ED2" w:rsidRPr="00FD4411" w:rsidRDefault="00FF0ED2" w:rsidP="00F444F6">
      <w:pPr>
        <w:pStyle w:val="ConsNormal"/>
        <w:spacing w:line="23" w:lineRule="atLeast"/>
        <w:ind w:firstLine="709"/>
        <w:jc w:val="both"/>
        <w:rPr>
          <w:rFonts w:ascii="Times New Roman" w:hAnsi="Times New Roman" w:cs="Times New Roman"/>
          <w:color w:val="000000"/>
          <w:sz w:val="24"/>
          <w:szCs w:val="24"/>
        </w:rPr>
      </w:pPr>
      <w:r w:rsidRPr="00FD4411">
        <w:rPr>
          <w:rFonts w:ascii="Times New Roman" w:hAnsi="Times New Roman" w:cs="Times New Roman"/>
          <w:color w:val="000000"/>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F0ED2" w:rsidRPr="00FD4411" w:rsidRDefault="00FF0ED2" w:rsidP="00F444F6">
      <w:pPr>
        <w:pStyle w:val="ConsNormal"/>
        <w:spacing w:line="23" w:lineRule="atLeast"/>
        <w:ind w:firstLine="709"/>
        <w:jc w:val="both"/>
        <w:rPr>
          <w:rFonts w:ascii="Times New Roman" w:hAnsi="Times New Roman" w:cs="Times New Roman"/>
          <w:color w:val="000000"/>
          <w:sz w:val="24"/>
          <w:szCs w:val="24"/>
        </w:rPr>
      </w:pPr>
      <w:r w:rsidRPr="00FD4411">
        <w:rPr>
          <w:rFonts w:ascii="Times New Roman" w:hAnsi="Times New Roman" w:cs="Times New Roman"/>
          <w:color w:val="000000"/>
          <w:sz w:val="24"/>
          <w:szCs w:val="24"/>
        </w:rPr>
        <w:t>3) осуществление авиационных мер по борьбе с вредителями и болезнями растений;</w:t>
      </w:r>
    </w:p>
    <w:p w:rsidR="00FF0ED2" w:rsidRPr="00FD4411" w:rsidRDefault="00FF0ED2" w:rsidP="00F444F6">
      <w:pPr>
        <w:pStyle w:val="ConsNormal"/>
        <w:spacing w:line="23" w:lineRule="atLeast"/>
        <w:ind w:firstLine="709"/>
        <w:jc w:val="both"/>
        <w:rPr>
          <w:rFonts w:ascii="Times New Roman" w:hAnsi="Times New Roman" w:cs="Times New Roman"/>
          <w:color w:val="000000"/>
          <w:sz w:val="24"/>
          <w:szCs w:val="24"/>
        </w:rPr>
      </w:pPr>
      <w:r w:rsidRPr="00FD4411">
        <w:rPr>
          <w:rFonts w:ascii="Times New Roman" w:hAnsi="Times New Roman" w:cs="Times New Roman"/>
          <w:color w:val="000000"/>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FF0ED2" w:rsidRPr="00FD4411" w:rsidRDefault="00FF0ED2" w:rsidP="00F444F6">
      <w:pPr>
        <w:pStyle w:val="ConsNormal"/>
        <w:spacing w:line="23" w:lineRule="atLeast"/>
        <w:ind w:firstLine="709"/>
        <w:jc w:val="both"/>
        <w:rPr>
          <w:rFonts w:ascii="Times New Roman" w:hAnsi="Times New Roman" w:cs="Times New Roman"/>
          <w:color w:val="000000"/>
          <w:sz w:val="24"/>
          <w:szCs w:val="24"/>
        </w:rPr>
      </w:pPr>
      <w:r w:rsidRPr="00FD4411">
        <w:rPr>
          <w:rFonts w:ascii="Times New Roman" w:hAnsi="Times New Roman" w:cs="Times New Roman"/>
          <w:color w:val="000000"/>
          <w:sz w:val="24"/>
          <w:szCs w:val="24"/>
        </w:rPr>
        <w:t xml:space="preserve">5) распашка земель; </w:t>
      </w:r>
    </w:p>
    <w:p w:rsidR="00FF0ED2" w:rsidRPr="00FD4411" w:rsidRDefault="00FF0ED2" w:rsidP="00F444F6">
      <w:pPr>
        <w:pStyle w:val="ConsNormal"/>
        <w:spacing w:line="23" w:lineRule="atLeast"/>
        <w:ind w:firstLine="709"/>
        <w:jc w:val="both"/>
        <w:rPr>
          <w:rFonts w:ascii="Times New Roman" w:hAnsi="Times New Roman" w:cs="Times New Roman"/>
          <w:color w:val="000000"/>
          <w:sz w:val="24"/>
          <w:szCs w:val="24"/>
        </w:rPr>
      </w:pPr>
      <w:r w:rsidRPr="00FD4411">
        <w:rPr>
          <w:rFonts w:ascii="Times New Roman" w:hAnsi="Times New Roman" w:cs="Times New Roman"/>
          <w:color w:val="000000"/>
          <w:sz w:val="24"/>
          <w:szCs w:val="24"/>
        </w:rPr>
        <w:t xml:space="preserve">6) размещение отвалов размываемых грунтов; </w:t>
      </w:r>
    </w:p>
    <w:p w:rsidR="00FF0ED2" w:rsidRPr="00FD4411" w:rsidRDefault="00FF0ED2" w:rsidP="00F444F6">
      <w:pPr>
        <w:pStyle w:val="ConsNormal"/>
        <w:spacing w:line="23" w:lineRule="atLeast"/>
        <w:ind w:firstLine="709"/>
        <w:jc w:val="both"/>
        <w:rPr>
          <w:rFonts w:ascii="Times New Roman" w:hAnsi="Times New Roman" w:cs="Times New Roman"/>
          <w:color w:val="000000"/>
          <w:sz w:val="24"/>
          <w:szCs w:val="24"/>
        </w:rPr>
      </w:pPr>
      <w:r w:rsidRPr="00FD4411">
        <w:rPr>
          <w:rFonts w:ascii="Times New Roman" w:hAnsi="Times New Roman" w:cs="Times New Roman"/>
          <w:color w:val="000000"/>
          <w:sz w:val="24"/>
          <w:szCs w:val="24"/>
        </w:rPr>
        <w:t>7) выпас сельскохозяйственных животных и организация для них летних лагерей, ванн.</w:t>
      </w:r>
    </w:p>
    <w:p w:rsidR="00FF0ED2" w:rsidRPr="00FD4411" w:rsidRDefault="00FF0ED2" w:rsidP="00D91B12">
      <w:pPr>
        <w:pStyle w:val="ConsNormal"/>
        <w:widowControl/>
        <w:numPr>
          <w:ilvl w:val="2"/>
          <w:numId w:val="7"/>
        </w:numPr>
        <w:tabs>
          <w:tab w:val="clear" w:pos="2160"/>
          <w:tab w:val="left" w:pos="851"/>
          <w:tab w:val="num" w:pos="1560"/>
        </w:tabs>
        <w:spacing w:line="23" w:lineRule="atLeast"/>
        <w:ind w:left="0" w:firstLine="709"/>
        <w:jc w:val="both"/>
        <w:rPr>
          <w:rFonts w:ascii="Times New Roman" w:hAnsi="Times New Roman" w:cs="Times New Roman"/>
          <w:b/>
          <w:color w:val="000000"/>
          <w:sz w:val="24"/>
          <w:szCs w:val="24"/>
        </w:rPr>
      </w:pPr>
      <w:r w:rsidRPr="00FD4411">
        <w:rPr>
          <w:rFonts w:ascii="Times New Roman" w:hAnsi="Times New Roman" w:cs="Times New Roman"/>
          <w:b/>
          <w:color w:val="000000"/>
          <w:sz w:val="24"/>
          <w:szCs w:val="24"/>
        </w:rPr>
        <w:t>Водоохранная зона.</w:t>
      </w:r>
    </w:p>
    <w:p w:rsidR="00FF0ED2" w:rsidRPr="00FD4411" w:rsidRDefault="00FF0ED2" w:rsidP="00F444F6">
      <w:pPr>
        <w:pStyle w:val="ConsNormal"/>
        <w:widowControl/>
        <w:tabs>
          <w:tab w:val="left" w:pos="1040"/>
        </w:tabs>
        <w:spacing w:line="23" w:lineRule="atLeast"/>
        <w:ind w:firstLine="709"/>
        <w:jc w:val="both"/>
        <w:rPr>
          <w:rFonts w:ascii="Times New Roman" w:hAnsi="Times New Roman" w:cs="Times New Roman"/>
          <w:bCs/>
          <w:color w:val="000000"/>
          <w:sz w:val="24"/>
          <w:szCs w:val="24"/>
        </w:rPr>
      </w:pPr>
      <w:r w:rsidRPr="00FD4411">
        <w:rPr>
          <w:rFonts w:ascii="Times New Roman" w:hAnsi="Times New Roman" w:cs="Times New Roman"/>
          <w:bCs/>
          <w:color w:val="000000"/>
          <w:sz w:val="24"/>
          <w:szCs w:val="24"/>
        </w:rPr>
        <w:t xml:space="preserve">В соответствии с </w:t>
      </w:r>
      <w:r w:rsidRPr="00FD4411">
        <w:rPr>
          <w:rFonts w:ascii="Times New Roman" w:hAnsi="Times New Roman" w:cs="Times New Roman"/>
          <w:b/>
          <w:bCs/>
          <w:color w:val="000000"/>
          <w:sz w:val="24"/>
          <w:szCs w:val="24"/>
        </w:rPr>
        <w:t>частью 15 ст. 65 Водного кодекса Российской Федерации</w:t>
      </w:r>
      <w:r w:rsidRPr="00FD4411">
        <w:rPr>
          <w:rFonts w:ascii="Times New Roman" w:hAnsi="Times New Roman" w:cs="Times New Roman"/>
          <w:color w:val="000000"/>
          <w:sz w:val="24"/>
          <w:szCs w:val="24"/>
        </w:rPr>
        <w:t xml:space="preserve"> </w:t>
      </w:r>
      <w:r w:rsidRPr="00FD4411">
        <w:rPr>
          <w:rFonts w:ascii="Times New Roman" w:hAnsi="Times New Roman" w:cs="Times New Roman"/>
          <w:bCs/>
          <w:color w:val="000000"/>
          <w:sz w:val="24"/>
          <w:szCs w:val="24"/>
        </w:rPr>
        <w:t xml:space="preserve">в границах </w:t>
      </w:r>
      <w:proofErr w:type="spellStart"/>
      <w:r w:rsidRPr="00FD4411">
        <w:rPr>
          <w:rFonts w:ascii="Times New Roman" w:hAnsi="Times New Roman" w:cs="Times New Roman"/>
          <w:bCs/>
          <w:color w:val="000000"/>
          <w:sz w:val="24"/>
          <w:szCs w:val="24"/>
        </w:rPr>
        <w:t>водоохранных</w:t>
      </w:r>
      <w:proofErr w:type="spellEnd"/>
      <w:r w:rsidRPr="00FD4411">
        <w:rPr>
          <w:rFonts w:ascii="Times New Roman" w:hAnsi="Times New Roman" w:cs="Times New Roman"/>
          <w:bCs/>
          <w:color w:val="000000"/>
          <w:sz w:val="24"/>
          <w:szCs w:val="24"/>
        </w:rPr>
        <w:t xml:space="preserve"> зон запрещаются:</w:t>
      </w:r>
    </w:p>
    <w:p w:rsidR="00FF0ED2" w:rsidRPr="00FD4411" w:rsidRDefault="00FF0ED2" w:rsidP="00F444F6">
      <w:pPr>
        <w:pStyle w:val="ConsNormal"/>
        <w:tabs>
          <w:tab w:val="left" w:pos="1040"/>
        </w:tabs>
        <w:spacing w:line="23" w:lineRule="atLeast"/>
        <w:ind w:firstLine="709"/>
        <w:jc w:val="both"/>
        <w:rPr>
          <w:rFonts w:ascii="Times New Roman" w:hAnsi="Times New Roman" w:cs="Times New Roman"/>
          <w:color w:val="000000"/>
          <w:sz w:val="24"/>
          <w:szCs w:val="24"/>
        </w:rPr>
      </w:pPr>
      <w:r w:rsidRPr="00FD4411">
        <w:rPr>
          <w:rFonts w:ascii="Times New Roman" w:hAnsi="Times New Roman" w:cs="Times New Roman"/>
          <w:color w:val="000000"/>
          <w:sz w:val="24"/>
          <w:szCs w:val="24"/>
        </w:rPr>
        <w:t>1) использование сточных вод для удобрения почв;</w:t>
      </w:r>
    </w:p>
    <w:p w:rsidR="00FF0ED2" w:rsidRPr="00FD4411" w:rsidRDefault="00FF0ED2" w:rsidP="00F444F6">
      <w:pPr>
        <w:pStyle w:val="ConsNormal"/>
        <w:tabs>
          <w:tab w:val="left" w:pos="1040"/>
        </w:tabs>
        <w:spacing w:line="23" w:lineRule="atLeast"/>
        <w:ind w:firstLine="709"/>
        <w:jc w:val="both"/>
        <w:rPr>
          <w:rFonts w:ascii="Times New Roman" w:hAnsi="Times New Roman" w:cs="Times New Roman"/>
          <w:color w:val="000000"/>
          <w:sz w:val="24"/>
          <w:szCs w:val="24"/>
        </w:rPr>
      </w:pPr>
      <w:r w:rsidRPr="00FD4411">
        <w:rPr>
          <w:rFonts w:ascii="Times New Roman" w:hAnsi="Times New Roman" w:cs="Times New Roman"/>
          <w:color w:val="000000"/>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F0ED2" w:rsidRPr="00FD4411" w:rsidRDefault="00FF0ED2" w:rsidP="00F444F6">
      <w:pPr>
        <w:pStyle w:val="ConsNormal"/>
        <w:tabs>
          <w:tab w:val="left" w:pos="1040"/>
        </w:tabs>
        <w:spacing w:line="23" w:lineRule="atLeast"/>
        <w:ind w:firstLine="709"/>
        <w:jc w:val="both"/>
        <w:rPr>
          <w:rFonts w:ascii="Times New Roman" w:hAnsi="Times New Roman" w:cs="Times New Roman"/>
          <w:color w:val="000000"/>
          <w:sz w:val="24"/>
          <w:szCs w:val="24"/>
        </w:rPr>
      </w:pPr>
      <w:r w:rsidRPr="00FD4411">
        <w:rPr>
          <w:rFonts w:ascii="Times New Roman" w:hAnsi="Times New Roman" w:cs="Times New Roman"/>
          <w:color w:val="000000"/>
          <w:sz w:val="24"/>
          <w:szCs w:val="24"/>
        </w:rPr>
        <w:t>3) осуществление авиационных мер по борьбе с вредителями и болезнями растений;</w:t>
      </w:r>
    </w:p>
    <w:p w:rsidR="00FF0ED2" w:rsidRPr="00FD4411" w:rsidRDefault="00FF0ED2" w:rsidP="00F444F6">
      <w:pPr>
        <w:pStyle w:val="ConsNormal"/>
        <w:tabs>
          <w:tab w:val="left" w:pos="1040"/>
        </w:tabs>
        <w:spacing w:line="23" w:lineRule="atLeast"/>
        <w:ind w:firstLine="709"/>
        <w:jc w:val="both"/>
        <w:rPr>
          <w:rFonts w:ascii="Times New Roman" w:hAnsi="Times New Roman" w:cs="Times New Roman"/>
          <w:color w:val="000000"/>
          <w:sz w:val="24"/>
          <w:szCs w:val="24"/>
        </w:rPr>
      </w:pPr>
      <w:r w:rsidRPr="00FD4411">
        <w:rPr>
          <w:rFonts w:ascii="Times New Roman" w:hAnsi="Times New Roman" w:cs="Times New Roman"/>
          <w:color w:val="000000"/>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FF0ED2" w:rsidRPr="00FD4411" w:rsidRDefault="00FF0ED2" w:rsidP="00D91B12">
      <w:pPr>
        <w:pStyle w:val="ConsNormal"/>
        <w:widowControl/>
        <w:numPr>
          <w:ilvl w:val="2"/>
          <w:numId w:val="7"/>
        </w:numPr>
        <w:tabs>
          <w:tab w:val="clear" w:pos="2160"/>
          <w:tab w:val="left" w:pos="851"/>
          <w:tab w:val="num" w:pos="1560"/>
        </w:tabs>
        <w:spacing w:line="23" w:lineRule="atLeast"/>
        <w:ind w:left="0" w:firstLine="709"/>
        <w:jc w:val="both"/>
        <w:rPr>
          <w:rFonts w:ascii="Times New Roman" w:hAnsi="Times New Roman" w:cs="Times New Roman"/>
          <w:b/>
          <w:color w:val="000000"/>
          <w:sz w:val="24"/>
          <w:szCs w:val="24"/>
        </w:rPr>
      </w:pPr>
      <w:r w:rsidRPr="00FD4411">
        <w:rPr>
          <w:rFonts w:ascii="Times New Roman" w:hAnsi="Times New Roman" w:cs="Times New Roman"/>
          <w:b/>
          <w:color w:val="000000"/>
          <w:sz w:val="24"/>
          <w:szCs w:val="24"/>
        </w:rPr>
        <w:t>Охранная зона линий электропередачи.</w:t>
      </w:r>
    </w:p>
    <w:p w:rsidR="00FF0ED2" w:rsidRPr="00FD4411" w:rsidRDefault="00FF0ED2" w:rsidP="00F444F6">
      <w:pPr>
        <w:widowControl/>
        <w:spacing w:line="23" w:lineRule="atLeast"/>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 xml:space="preserve">В  соответствии с </w:t>
      </w:r>
      <w:r w:rsidRPr="00FD4411">
        <w:rPr>
          <w:rFonts w:ascii="Times New Roman" w:hAnsi="Times New Roman" w:cs="Times New Roman"/>
          <w:b/>
          <w:color w:val="000000"/>
          <w:sz w:val="24"/>
          <w:szCs w:val="24"/>
        </w:rPr>
        <w:t xml:space="preserve">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w:t>
      </w:r>
      <w:r w:rsidRPr="00FD4411">
        <w:rPr>
          <w:rFonts w:ascii="Times New Roman" w:hAnsi="Times New Roman" w:cs="Times New Roman"/>
          <w:color w:val="000000"/>
          <w:sz w:val="24"/>
          <w:szCs w:val="24"/>
        </w:rPr>
        <w:t>утвержденными Постановлением Правительства РФ № 160 от 24 февраля 2009 года, в охранных зонах линий электропередачи напряжением свыше 1000 вольт, запрещается:</w:t>
      </w:r>
    </w:p>
    <w:p w:rsidR="00FF0ED2" w:rsidRPr="00FD4411" w:rsidRDefault="00FF0ED2" w:rsidP="00F444F6">
      <w:pPr>
        <w:widowControl/>
        <w:tabs>
          <w:tab w:val="left" w:pos="1040"/>
        </w:tabs>
        <w:suppressAutoHyphens w:val="0"/>
        <w:autoSpaceDN w:val="0"/>
        <w:adjustRightInd w:val="0"/>
        <w:spacing w:line="23" w:lineRule="atLeast"/>
        <w:ind w:firstLine="709"/>
        <w:rPr>
          <w:rFonts w:ascii="Times New Roman" w:hAnsi="Times New Roman" w:cs="Times New Roman"/>
          <w:bCs/>
          <w:color w:val="000000"/>
          <w:sz w:val="24"/>
          <w:szCs w:val="24"/>
          <w:lang w:eastAsia="ru-RU"/>
        </w:rPr>
      </w:pPr>
      <w:r w:rsidRPr="00FD4411">
        <w:rPr>
          <w:rFonts w:ascii="Times New Roman" w:hAnsi="Times New Roman" w:cs="Times New Roman"/>
          <w:bCs/>
          <w:color w:val="000000"/>
          <w:sz w:val="24"/>
          <w:szCs w:val="24"/>
          <w:lang w:eastAsia="ru-RU"/>
        </w:rPr>
        <w:t>-  складировать или размещать хранилища любых, в том числе горюче-смазочных, материалов;</w:t>
      </w:r>
    </w:p>
    <w:p w:rsidR="00FF0ED2" w:rsidRPr="00FD4411" w:rsidRDefault="00FF0ED2" w:rsidP="00F444F6">
      <w:pPr>
        <w:widowControl/>
        <w:tabs>
          <w:tab w:val="left" w:pos="1040"/>
        </w:tabs>
        <w:suppressAutoHyphens w:val="0"/>
        <w:autoSpaceDN w:val="0"/>
        <w:adjustRightInd w:val="0"/>
        <w:spacing w:line="23" w:lineRule="atLeast"/>
        <w:ind w:firstLine="709"/>
        <w:rPr>
          <w:rFonts w:ascii="Times New Roman" w:hAnsi="Times New Roman" w:cs="Times New Roman"/>
          <w:bCs/>
          <w:color w:val="000000"/>
          <w:sz w:val="24"/>
          <w:szCs w:val="24"/>
          <w:lang w:eastAsia="ru-RU"/>
        </w:rPr>
      </w:pPr>
      <w:r w:rsidRPr="00FD4411">
        <w:rPr>
          <w:rFonts w:ascii="Times New Roman" w:hAnsi="Times New Roman" w:cs="Times New Roman"/>
          <w:bCs/>
          <w:color w:val="000000"/>
          <w:sz w:val="24"/>
          <w:szCs w:val="24"/>
          <w:lang w:eastAsia="ru-RU"/>
        </w:rPr>
        <w:t>-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FF0ED2" w:rsidRPr="00FD4411" w:rsidRDefault="00FF0ED2" w:rsidP="00F444F6">
      <w:pPr>
        <w:widowControl/>
        <w:tabs>
          <w:tab w:val="left" w:pos="1040"/>
        </w:tabs>
        <w:suppressAutoHyphens w:val="0"/>
        <w:autoSpaceDN w:val="0"/>
        <w:adjustRightInd w:val="0"/>
        <w:spacing w:line="23" w:lineRule="atLeast"/>
        <w:ind w:firstLine="709"/>
        <w:rPr>
          <w:rFonts w:ascii="Times New Roman" w:hAnsi="Times New Roman" w:cs="Times New Roman"/>
          <w:bCs/>
          <w:color w:val="000000"/>
          <w:sz w:val="24"/>
          <w:szCs w:val="24"/>
          <w:lang w:eastAsia="ru-RU"/>
        </w:rPr>
      </w:pPr>
      <w:r w:rsidRPr="00FD4411">
        <w:rPr>
          <w:rFonts w:ascii="Times New Roman" w:hAnsi="Times New Roman" w:cs="Times New Roman"/>
          <w:bCs/>
          <w:color w:val="000000"/>
          <w:sz w:val="24"/>
          <w:szCs w:val="24"/>
          <w:lang w:eastAsia="ru-RU"/>
        </w:rPr>
        <w:t>-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FF0ED2" w:rsidRPr="00FD4411" w:rsidRDefault="00FF0ED2" w:rsidP="00F444F6">
      <w:pPr>
        <w:widowControl/>
        <w:tabs>
          <w:tab w:val="left" w:pos="1040"/>
        </w:tabs>
        <w:suppressAutoHyphens w:val="0"/>
        <w:autoSpaceDN w:val="0"/>
        <w:adjustRightInd w:val="0"/>
        <w:spacing w:line="23" w:lineRule="atLeast"/>
        <w:ind w:firstLine="709"/>
        <w:rPr>
          <w:rFonts w:ascii="Times New Roman" w:hAnsi="Times New Roman" w:cs="Times New Roman"/>
          <w:bCs/>
          <w:color w:val="000000"/>
          <w:sz w:val="24"/>
          <w:szCs w:val="24"/>
          <w:lang w:eastAsia="ru-RU"/>
        </w:rPr>
      </w:pPr>
      <w:r w:rsidRPr="00FD4411">
        <w:rPr>
          <w:rFonts w:ascii="Times New Roman" w:hAnsi="Times New Roman" w:cs="Times New Roman"/>
          <w:bCs/>
          <w:color w:val="000000"/>
          <w:sz w:val="24"/>
          <w:szCs w:val="24"/>
          <w:lang w:eastAsia="ru-RU"/>
        </w:rPr>
        <w:t>-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FF0ED2" w:rsidRPr="00FD4411" w:rsidRDefault="00FF0ED2" w:rsidP="00F444F6">
      <w:pPr>
        <w:widowControl/>
        <w:tabs>
          <w:tab w:val="left" w:pos="1040"/>
        </w:tabs>
        <w:suppressAutoHyphens w:val="0"/>
        <w:autoSpaceDN w:val="0"/>
        <w:adjustRightInd w:val="0"/>
        <w:spacing w:line="23" w:lineRule="atLeast"/>
        <w:ind w:firstLine="709"/>
        <w:rPr>
          <w:rFonts w:ascii="Times New Roman" w:hAnsi="Times New Roman" w:cs="Times New Roman"/>
          <w:bCs/>
          <w:color w:val="000000"/>
          <w:sz w:val="24"/>
          <w:szCs w:val="24"/>
          <w:lang w:eastAsia="ru-RU"/>
        </w:rPr>
      </w:pPr>
      <w:r w:rsidRPr="00FD4411">
        <w:rPr>
          <w:rFonts w:ascii="Times New Roman" w:hAnsi="Times New Roman" w:cs="Times New Roman"/>
          <w:bCs/>
          <w:color w:val="000000"/>
          <w:sz w:val="24"/>
          <w:szCs w:val="24"/>
          <w:lang w:eastAsia="ru-RU"/>
        </w:rPr>
        <w:t>-  осуществлять проход судов с поднятыми стрелами кранов и других механизмов (в охранных зонах воздушных линий электропередачи).</w:t>
      </w:r>
    </w:p>
    <w:p w:rsidR="00FF0ED2" w:rsidRPr="00FD4411" w:rsidRDefault="00FF0ED2" w:rsidP="00F444F6">
      <w:pPr>
        <w:widowControl/>
        <w:tabs>
          <w:tab w:val="left" w:pos="1040"/>
        </w:tabs>
        <w:suppressAutoHyphens w:val="0"/>
        <w:autoSpaceDN w:val="0"/>
        <w:adjustRightInd w:val="0"/>
        <w:spacing w:line="23" w:lineRule="atLeast"/>
        <w:ind w:firstLine="709"/>
        <w:rPr>
          <w:rFonts w:ascii="Times New Roman" w:hAnsi="Times New Roman" w:cs="Times New Roman"/>
          <w:bCs/>
          <w:color w:val="000000"/>
          <w:sz w:val="24"/>
          <w:szCs w:val="24"/>
          <w:lang w:eastAsia="ru-RU"/>
        </w:rPr>
      </w:pPr>
      <w:r w:rsidRPr="00FD4411">
        <w:rPr>
          <w:rFonts w:ascii="Times New Roman" w:hAnsi="Times New Roman" w:cs="Times New Roman"/>
          <w:bCs/>
          <w:color w:val="000000"/>
          <w:sz w:val="24"/>
          <w:szCs w:val="24"/>
          <w:lang w:eastAsia="ru-RU"/>
        </w:rPr>
        <w:t xml:space="preserve"> В пределах охранных зон без письменного решения о согласовании сетевых организаций юридическим и физическим лицам запрещаются:</w:t>
      </w:r>
    </w:p>
    <w:p w:rsidR="00FF0ED2" w:rsidRPr="00FD4411" w:rsidRDefault="00FF0ED2" w:rsidP="00F444F6">
      <w:pPr>
        <w:widowControl/>
        <w:tabs>
          <w:tab w:val="left" w:pos="1040"/>
        </w:tabs>
        <w:suppressAutoHyphens w:val="0"/>
        <w:autoSpaceDN w:val="0"/>
        <w:adjustRightInd w:val="0"/>
        <w:spacing w:line="23" w:lineRule="atLeast"/>
        <w:ind w:firstLine="709"/>
        <w:rPr>
          <w:rFonts w:ascii="Times New Roman" w:hAnsi="Times New Roman" w:cs="Times New Roman"/>
          <w:bCs/>
          <w:color w:val="000000"/>
          <w:sz w:val="24"/>
          <w:szCs w:val="24"/>
          <w:lang w:eastAsia="ru-RU"/>
        </w:rPr>
      </w:pPr>
      <w:r w:rsidRPr="00FD4411">
        <w:rPr>
          <w:rFonts w:ascii="Times New Roman" w:hAnsi="Times New Roman" w:cs="Times New Roman"/>
          <w:bCs/>
          <w:color w:val="000000"/>
          <w:sz w:val="24"/>
          <w:szCs w:val="24"/>
          <w:lang w:eastAsia="ru-RU"/>
        </w:rPr>
        <w:t>- строительство, капитальный ремонт, реконструкция или снос зданий и сооружений;</w:t>
      </w:r>
    </w:p>
    <w:p w:rsidR="00FF0ED2" w:rsidRPr="00FD4411" w:rsidRDefault="00FF0ED2" w:rsidP="00F444F6">
      <w:pPr>
        <w:widowControl/>
        <w:tabs>
          <w:tab w:val="left" w:pos="1040"/>
        </w:tabs>
        <w:suppressAutoHyphens w:val="0"/>
        <w:autoSpaceDN w:val="0"/>
        <w:adjustRightInd w:val="0"/>
        <w:spacing w:line="23" w:lineRule="atLeast"/>
        <w:ind w:firstLine="709"/>
        <w:rPr>
          <w:rFonts w:ascii="Times New Roman" w:hAnsi="Times New Roman" w:cs="Times New Roman"/>
          <w:bCs/>
          <w:color w:val="000000"/>
          <w:sz w:val="24"/>
          <w:szCs w:val="24"/>
          <w:lang w:eastAsia="ru-RU"/>
        </w:rPr>
      </w:pPr>
      <w:r w:rsidRPr="00FD4411">
        <w:rPr>
          <w:rFonts w:ascii="Times New Roman" w:hAnsi="Times New Roman" w:cs="Times New Roman"/>
          <w:bCs/>
          <w:color w:val="000000"/>
          <w:sz w:val="24"/>
          <w:szCs w:val="24"/>
          <w:lang w:eastAsia="ru-RU"/>
        </w:rPr>
        <w:t>- горные, взрывные, мелиоративные работы, в том числе связанные с временным затоплением земель;</w:t>
      </w:r>
    </w:p>
    <w:p w:rsidR="00FF0ED2" w:rsidRPr="00FD4411" w:rsidRDefault="00FF0ED2" w:rsidP="00F444F6">
      <w:pPr>
        <w:widowControl/>
        <w:tabs>
          <w:tab w:val="left" w:pos="1040"/>
        </w:tabs>
        <w:suppressAutoHyphens w:val="0"/>
        <w:autoSpaceDN w:val="0"/>
        <w:adjustRightInd w:val="0"/>
        <w:spacing w:line="23" w:lineRule="atLeast"/>
        <w:ind w:firstLine="709"/>
        <w:rPr>
          <w:rFonts w:ascii="Times New Roman" w:hAnsi="Times New Roman" w:cs="Times New Roman"/>
          <w:bCs/>
          <w:color w:val="000000"/>
          <w:sz w:val="24"/>
          <w:szCs w:val="24"/>
          <w:lang w:eastAsia="ru-RU"/>
        </w:rPr>
      </w:pPr>
      <w:r w:rsidRPr="00FD4411">
        <w:rPr>
          <w:rFonts w:ascii="Times New Roman" w:hAnsi="Times New Roman" w:cs="Times New Roman"/>
          <w:bCs/>
          <w:color w:val="000000"/>
          <w:sz w:val="24"/>
          <w:szCs w:val="24"/>
          <w:lang w:eastAsia="ru-RU"/>
        </w:rPr>
        <w:t>-  посадка и вырубка деревьев и кустарников;</w:t>
      </w:r>
    </w:p>
    <w:p w:rsidR="00FF0ED2" w:rsidRPr="00FD4411" w:rsidRDefault="00FF0ED2" w:rsidP="00F444F6">
      <w:pPr>
        <w:widowControl/>
        <w:tabs>
          <w:tab w:val="left" w:pos="1040"/>
        </w:tabs>
        <w:suppressAutoHyphens w:val="0"/>
        <w:autoSpaceDN w:val="0"/>
        <w:adjustRightInd w:val="0"/>
        <w:spacing w:line="23" w:lineRule="atLeast"/>
        <w:ind w:firstLine="709"/>
        <w:rPr>
          <w:rFonts w:ascii="Times New Roman" w:hAnsi="Times New Roman" w:cs="Times New Roman"/>
          <w:bCs/>
          <w:color w:val="000000"/>
          <w:sz w:val="24"/>
          <w:szCs w:val="24"/>
          <w:lang w:eastAsia="ru-RU"/>
        </w:rPr>
      </w:pPr>
      <w:r w:rsidRPr="00FD4411">
        <w:rPr>
          <w:rFonts w:ascii="Times New Roman" w:hAnsi="Times New Roman" w:cs="Times New Roman"/>
          <w:bCs/>
          <w:color w:val="000000"/>
          <w:sz w:val="24"/>
          <w:szCs w:val="24"/>
          <w:lang w:eastAsia="ru-RU"/>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FF0ED2" w:rsidRPr="00FD4411" w:rsidRDefault="00FF0ED2" w:rsidP="00F444F6">
      <w:pPr>
        <w:widowControl/>
        <w:tabs>
          <w:tab w:val="left" w:pos="1040"/>
        </w:tabs>
        <w:suppressAutoHyphens w:val="0"/>
        <w:autoSpaceDN w:val="0"/>
        <w:adjustRightInd w:val="0"/>
        <w:spacing w:line="23" w:lineRule="atLeast"/>
        <w:ind w:firstLine="709"/>
        <w:rPr>
          <w:rFonts w:ascii="Times New Roman" w:hAnsi="Times New Roman" w:cs="Times New Roman"/>
          <w:bCs/>
          <w:color w:val="000000"/>
          <w:sz w:val="24"/>
          <w:szCs w:val="24"/>
          <w:lang w:eastAsia="ru-RU"/>
        </w:rPr>
      </w:pPr>
      <w:r w:rsidRPr="00FD4411">
        <w:rPr>
          <w:rFonts w:ascii="Times New Roman" w:hAnsi="Times New Roman" w:cs="Times New Roman"/>
          <w:bCs/>
          <w:color w:val="000000"/>
          <w:sz w:val="24"/>
          <w:szCs w:val="24"/>
          <w:lang w:eastAsia="ru-RU"/>
        </w:rPr>
        <w:t>-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FF0ED2" w:rsidRPr="00FD4411" w:rsidRDefault="00FF0ED2" w:rsidP="00F444F6">
      <w:pPr>
        <w:widowControl/>
        <w:tabs>
          <w:tab w:val="left" w:pos="1040"/>
        </w:tabs>
        <w:suppressAutoHyphens w:val="0"/>
        <w:autoSpaceDN w:val="0"/>
        <w:adjustRightInd w:val="0"/>
        <w:spacing w:line="23" w:lineRule="atLeast"/>
        <w:ind w:firstLine="709"/>
        <w:rPr>
          <w:rFonts w:ascii="Times New Roman" w:hAnsi="Times New Roman" w:cs="Times New Roman"/>
          <w:bCs/>
          <w:color w:val="000000"/>
          <w:sz w:val="24"/>
          <w:szCs w:val="24"/>
          <w:lang w:eastAsia="ru-RU"/>
        </w:rPr>
      </w:pPr>
      <w:r w:rsidRPr="00FD4411">
        <w:rPr>
          <w:rFonts w:ascii="Times New Roman" w:hAnsi="Times New Roman" w:cs="Times New Roman"/>
          <w:bCs/>
          <w:color w:val="000000"/>
          <w:sz w:val="24"/>
          <w:szCs w:val="24"/>
          <w:lang w:eastAsia="ru-RU"/>
        </w:rPr>
        <w:t xml:space="preserve">-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FD4411">
          <w:rPr>
            <w:rFonts w:ascii="Times New Roman" w:hAnsi="Times New Roman" w:cs="Times New Roman"/>
            <w:bCs/>
            <w:color w:val="000000"/>
            <w:sz w:val="24"/>
            <w:szCs w:val="24"/>
            <w:lang w:eastAsia="ru-RU"/>
          </w:rPr>
          <w:t>4,5 метра</w:t>
        </w:r>
      </w:smartTag>
      <w:r w:rsidRPr="00FD4411">
        <w:rPr>
          <w:rFonts w:ascii="Times New Roman" w:hAnsi="Times New Roman" w:cs="Times New Roman"/>
          <w:bCs/>
          <w:color w:val="000000"/>
          <w:sz w:val="24"/>
          <w:szCs w:val="24"/>
          <w:lang w:eastAsia="ru-RU"/>
        </w:rPr>
        <w:t xml:space="preserve"> (в охранных зонах воздушных линий электропередачи);</w:t>
      </w:r>
    </w:p>
    <w:p w:rsidR="00FF0ED2" w:rsidRPr="00FD4411" w:rsidRDefault="00FF0ED2" w:rsidP="00F444F6">
      <w:pPr>
        <w:widowControl/>
        <w:tabs>
          <w:tab w:val="left" w:pos="1040"/>
        </w:tabs>
        <w:suppressAutoHyphens w:val="0"/>
        <w:autoSpaceDN w:val="0"/>
        <w:adjustRightInd w:val="0"/>
        <w:spacing w:line="23" w:lineRule="atLeast"/>
        <w:ind w:firstLine="709"/>
        <w:rPr>
          <w:rFonts w:ascii="Times New Roman" w:hAnsi="Times New Roman" w:cs="Times New Roman"/>
          <w:bCs/>
          <w:color w:val="000000"/>
          <w:sz w:val="24"/>
          <w:szCs w:val="24"/>
          <w:lang w:eastAsia="ru-RU"/>
        </w:rPr>
      </w:pPr>
      <w:r w:rsidRPr="00FD4411">
        <w:rPr>
          <w:rFonts w:ascii="Times New Roman" w:hAnsi="Times New Roman" w:cs="Times New Roman"/>
          <w:bCs/>
          <w:color w:val="000000"/>
          <w:sz w:val="24"/>
          <w:szCs w:val="24"/>
          <w:lang w:eastAsia="ru-RU"/>
        </w:rPr>
        <w:t xml:space="preserve">-  земляные работы на глубине более </w:t>
      </w:r>
      <w:smartTag w:uri="urn:schemas-microsoft-com:office:smarttags" w:element="metricconverter">
        <w:smartTagPr>
          <w:attr w:name="ProductID" w:val="0,3 метра"/>
        </w:smartTagPr>
        <w:r w:rsidRPr="00FD4411">
          <w:rPr>
            <w:rFonts w:ascii="Times New Roman" w:hAnsi="Times New Roman" w:cs="Times New Roman"/>
            <w:bCs/>
            <w:color w:val="000000"/>
            <w:sz w:val="24"/>
            <w:szCs w:val="24"/>
            <w:lang w:eastAsia="ru-RU"/>
          </w:rPr>
          <w:t>0,3 метра</w:t>
        </w:r>
      </w:smartTag>
      <w:r w:rsidRPr="00FD4411">
        <w:rPr>
          <w:rFonts w:ascii="Times New Roman" w:hAnsi="Times New Roman" w:cs="Times New Roman"/>
          <w:bCs/>
          <w:color w:val="000000"/>
          <w:sz w:val="24"/>
          <w:szCs w:val="24"/>
          <w:lang w:eastAsia="ru-RU"/>
        </w:rPr>
        <w:t xml:space="preserve"> (на вспахиваемых землях на глубине более </w:t>
      </w:r>
      <w:smartTag w:uri="urn:schemas-microsoft-com:office:smarttags" w:element="metricconverter">
        <w:smartTagPr>
          <w:attr w:name="ProductID" w:val="0,45 метра"/>
        </w:smartTagPr>
        <w:r w:rsidRPr="00FD4411">
          <w:rPr>
            <w:rFonts w:ascii="Times New Roman" w:hAnsi="Times New Roman" w:cs="Times New Roman"/>
            <w:bCs/>
            <w:color w:val="000000"/>
            <w:sz w:val="24"/>
            <w:szCs w:val="24"/>
            <w:lang w:eastAsia="ru-RU"/>
          </w:rPr>
          <w:t>0,45 метра</w:t>
        </w:r>
      </w:smartTag>
      <w:r w:rsidRPr="00FD4411">
        <w:rPr>
          <w:rFonts w:ascii="Times New Roman" w:hAnsi="Times New Roman" w:cs="Times New Roman"/>
          <w:bCs/>
          <w:color w:val="000000"/>
          <w:sz w:val="24"/>
          <w:szCs w:val="24"/>
          <w:lang w:eastAsia="ru-RU"/>
        </w:rPr>
        <w:t>), а также планировка грунта (в охранных зонах подземных кабельных линий электропередачи);</w:t>
      </w:r>
    </w:p>
    <w:p w:rsidR="00FF0ED2" w:rsidRPr="00FD4411" w:rsidRDefault="00FF0ED2" w:rsidP="00F444F6">
      <w:pPr>
        <w:widowControl/>
        <w:tabs>
          <w:tab w:val="left" w:pos="1040"/>
        </w:tabs>
        <w:suppressAutoHyphens w:val="0"/>
        <w:autoSpaceDN w:val="0"/>
        <w:adjustRightInd w:val="0"/>
        <w:spacing w:line="23" w:lineRule="atLeast"/>
        <w:ind w:firstLine="709"/>
        <w:rPr>
          <w:rFonts w:ascii="Times New Roman" w:hAnsi="Times New Roman" w:cs="Times New Roman"/>
          <w:bCs/>
          <w:color w:val="000000"/>
          <w:sz w:val="24"/>
          <w:szCs w:val="24"/>
          <w:lang w:eastAsia="ru-RU"/>
        </w:rPr>
      </w:pPr>
      <w:r w:rsidRPr="00FD4411">
        <w:rPr>
          <w:rFonts w:ascii="Times New Roman" w:hAnsi="Times New Roman" w:cs="Times New Roman"/>
          <w:bCs/>
          <w:color w:val="000000"/>
          <w:sz w:val="24"/>
          <w:szCs w:val="24"/>
          <w:lang w:eastAsia="ru-RU"/>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FD4411">
          <w:rPr>
            <w:rFonts w:ascii="Times New Roman" w:hAnsi="Times New Roman" w:cs="Times New Roman"/>
            <w:bCs/>
            <w:color w:val="000000"/>
            <w:sz w:val="24"/>
            <w:szCs w:val="24"/>
            <w:lang w:eastAsia="ru-RU"/>
          </w:rPr>
          <w:t>3 метров</w:t>
        </w:r>
      </w:smartTag>
      <w:r w:rsidRPr="00FD4411">
        <w:rPr>
          <w:rFonts w:ascii="Times New Roman" w:hAnsi="Times New Roman" w:cs="Times New Roman"/>
          <w:bCs/>
          <w:color w:val="000000"/>
          <w:sz w:val="24"/>
          <w:szCs w:val="24"/>
          <w:lang w:eastAsia="ru-RU"/>
        </w:rPr>
        <w:t xml:space="preserve"> (в охранных зонах воздушных линий электропередачи);</w:t>
      </w:r>
    </w:p>
    <w:p w:rsidR="00FF0ED2" w:rsidRPr="00FD4411" w:rsidRDefault="00FF0ED2" w:rsidP="00F444F6">
      <w:pPr>
        <w:widowControl/>
        <w:tabs>
          <w:tab w:val="left" w:pos="1040"/>
        </w:tabs>
        <w:suppressAutoHyphens w:val="0"/>
        <w:autoSpaceDN w:val="0"/>
        <w:adjustRightInd w:val="0"/>
        <w:spacing w:line="23" w:lineRule="atLeast"/>
        <w:ind w:firstLine="709"/>
        <w:rPr>
          <w:rFonts w:ascii="Times New Roman" w:hAnsi="Times New Roman" w:cs="Times New Roman"/>
          <w:bCs/>
          <w:color w:val="000000"/>
          <w:sz w:val="24"/>
          <w:szCs w:val="24"/>
          <w:lang w:eastAsia="ru-RU"/>
        </w:rPr>
      </w:pPr>
      <w:r w:rsidRPr="00FD4411">
        <w:rPr>
          <w:rFonts w:ascii="Times New Roman" w:hAnsi="Times New Roman" w:cs="Times New Roman"/>
          <w:bCs/>
          <w:color w:val="000000"/>
          <w:sz w:val="24"/>
          <w:szCs w:val="24"/>
          <w:lang w:eastAsia="ru-RU"/>
        </w:rPr>
        <w:t xml:space="preserve">-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FD4411">
          <w:rPr>
            <w:rFonts w:ascii="Times New Roman" w:hAnsi="Times New Roman" w:cs="Times New Roman"/>
            <w:bCs/>
            <w:color w:val="000000"/>
            <w:sz w:val="24"/>
            <w:szCs w:val="24"/>
            <w:lang w:eastAsia="ru-RU"/>
          </w:rPr>
          <w:t>4 метров</w:t>
        </w:r>
      </w:smartTag>
      <w:r w:rsidRPr="00FD4411">
        <w:rPr>
          <w:rFonts w:ascii="Times New Roman" w:hAnsi="Times New Roman" w:cs="Times New Roman"/>
          <w:bCs/>
          <w:color w:val="000000"/>
          <w:sz w:val="24"/>
          <w:szCs w:val="24"/>
          <w:lang w:eastAsia="ru-RU"/>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631F70" w:rsidRPr="00FD4411" w:rsidRDefault="00631F70" w:rsidP="00D91B12">
      <w:pPr>
        <w:pStyle w:val="ConsNormal"/>
        <w:widowControl/>
        <w:numPr>
          <w:ilvl w:val="2"/>
          <w:numId w:val="7"/>
        </w:numPr>
        <w:tabs>
          <w:tab w:val="clear" w:pos="2160"/>
          <w:tab w:val="left" w:pos="851"/>
          <w:tab w:val="num" w:pos="1560"/>
        </w:tabs>
        <w:spacing w:line="23" w:lineRule="atLeast"/>
        <w:ind w:left="0" w:firstLine="709"/>
        <w:jc w:val="both"/>
        <w:rPr>
          <w:rFonts w:ascii="Times New Roman" w:hAnsi="Times New Roman" w:cs="Times New Roman"/>
          <w:b/>
          <w:color w:val="000000"/>
          <w:sz w:val="24"/>
          <w:szCs w:val="24"/>
        </w:rPr>
      </w:pPr>
      <w:r w:rsidRPr="00FD4411">
        <w:rPr>
          <w:rFonts w:ascii="Times New Roman" w:hAnsi="Times New Roman" w:cs="Times New Roman"/>
          <w:b/>
          <w:color w:val="000000"/>
          <w:sz w:val="24"/>
          <w:szCs w:val="24"/>
        </w:rPr>
        <w:t>Зона санитарной охраны источников водоснабжения (1 пояс).</w:t>
      </w:r>
    </w:p>
    <w:p w:rsidR="00631F70" w:rsidRPr="00FD4411" w:rsidRDefault="00631F70" w:rsidP="00F444F6">
      <w:pPr>
        <w:widowControl/>
        <w:suppressAutoHyphens w:val="0"/>
        <w:autoSpaceDN w:val="0"/>
        <w:adjustRightInd w:val="0"/>
        <w:spacing w:line="23" w:lineRule="atLeast"/>
        <w:ind w:firstLine="709"/>
        <w:outlineLvl w:val="2"/>
        <w:rPr>
          <w:rFonts w:ascii="Times New Roman" w:hAnsi="Times New Roman" w:cs="Times New Roman"/>
          <w:bCs/>
          <w:color w:val="000000"/>
          <w:sz w:val="24"/>
          <w:szCs w:val="24"/>
          <w:lang w:eastAsia="ru-RU"/>
        </w:rPr>
      </w:pPr>
      <w:r w:rsidRPr="00FD4411">
        <w:rPr>
          <w:rFonts w:ascii="Times New Roman" w:hAnsi="Times New Roman" w:cs="Times New Roman"/>
          <w:bCs/>
          <w:color w:val="000000"/>
          <w:sz w:val="24"/>
          <w:szCs w:val="24"/>
          <w:lang w:eastAsia="ru-RU"/>
        </w:rPr>
        <w:t xml:space="preserve">В соответствии с </w:t>
      </w:r>
      <w:r w:rsidRPr="00FD4411">
        <w:rPr>
          <w:rFonts w:ascii="Times New Roman" w:hAnsi="Times New Roman" w:cs="Times New Roman"/>
          <w:b/>
          <w:bCs/>
          <w:color w:val="000000"/>
          <w:sz w:val="24"/>
          <w:szCs w:val="24"/>
          <w:lang w:eastAsia="ru-RU"/>
        </w:rPr>
        <w:t>"СанПиН 2.1.4.1110-02. 2.1.4. 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w:t>
      </w:r>
      <w:r w:rsidRPr="00FD4411">
        <w:rPr>
          <w:rFonts w:ascii="Times New Roman" w:hAnsi="Times New Roman" w:cs="Times New Roman"/>
          <w:bCs/>
          <w:color w:val="000000"/>
          <w:sz w:val="24"/>
          <w:szCs w:val="24"/>
          <w:lang w:eastAsia="ru-RU"/>
        </w:rPr>
        <w:t>, утвержденным Главным государственным санитарным врачом РФ 26.02.2002, в первом поясе зон санитарной охраны устанавливаются следующие ограничения.</w:t>
      </w:r>
    </w:p>
    <w:p w:rsidR="00631F70" w:rsidRPr="00FD4411" w:rsidRDefault="00631F70" w:rsidP="00F444F6">
      <w:pPr>
        <w:widowControl/>
        <w:suppressAutoHyphens w:val="0"/>
        <w:autoSpaceDN w:val="0"/>
        <w:adjustRightInd w:val="0"/>
        <w:spacing w:line="23" w:lineRule="atLeast"/>
        <w:ind w:firstLine="709"/>
        <w:outlineLvl w:val="2"/>
        <w:rPr>
          <w:rFonts w:ascii="Times New Roman" w:hAnsi="Times New Roman" w:cs="Times New Roman"/>
          <w:bCs/>
          <w:color w:val="000000"/>
          <w:sz w:val="24"/>
          <w:szCs w:val="24"/>
          <w:lang w:eastAsia="ru-RU"/>
        </w:rPr>
      </w:pPr>
      <w:r w:rsidRPr="00FD4411">
        <w:rPr>
          <w:rFonts w:ascii="Times New Roman" w:hAnsi="Times New Roman" w:cs="Times New Roman"/>
          <w:bCs/>
          <w:color w:val="000000"/>
          <w:sz w:val="24"/>
          <w:szCs w:val="24"/>
          <w:lang w:eastAsia="ru-RU"/>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631F70" w:rsidRPr="00FD4411" w:rsidRDefault="00631F70" w:rsidP="00F444F6">
      <w:pPr>
        <w:widowControl/>
        <w:suppressAutoHyphens w:val="0"/>
        <w:autoSpaceDN w:val="0"/>
        <w:adjustRightInd w:val="0"/>
        <w:spacing w:line="23" w:lineRule="atLeast"/>
        <w:ind w:firstLine="709"/>
        <w:outlineLvl w:val="2"/>
        <w:rPr>
          <w:rFonts w:ascii="Times New Roman" w:hAnsi="Times New Roman" w:cs="Times New Roman"/>
          <w:bCs/>
          <w:color w:val="000000"/>
          <w:sz w:val="24"/>
          <w:szCs w:val="24"/>
          <w:lang w:eastAsia="ru-RU"/>
        </w:rPr>
      </w:pPr>
      <w:r w:rsidRPr="00FD4411">
        <w:rPr>
          <w:rFonts w:ascii="Times New Roman" w:hAnsi="Times New Roman" w:cs="Times New Roman"/>
          <w:bCs/>
          <w:color w:val="000000"/>
          <w:sz w:val="24"/>
          <w:szCs w:val="24"/>
          <w:lang w:eastAsia="ru-RU"/>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631F70" w:rsidRPr="00FD4411" w:rsidRDefault="00631F70" w:rsidP="00F444F6">
      <w:pPr>
        <w:widowControl/>
        <w:suppressAutoHyphens w:val="0"/>
        <w:autoSpaceDN w:val="0"/>
        <w:adjustRightInd w:val="0"/>
        <w:spacing w:line="23" w:lineRule="atLeast"/>
        <w:ind w:firstLine="709"/>
        <w:outlineLvl w:val="2"/>
        <w:rPr>
          <w:rFonts w:ascii="Times New Roman" w:hAnsi="Times New Roman" w:cs="Times New Roman"/>
          <w:bCs/>
          <w:color w:val="000000"/>
          <w:sz w:val="24"/>
          <w:szCs w:val="24"/>
          <w:lang w:eastAsia="ru-RU"/>
        </w:rPr>
      </w:pPr>
      <w:r w:rsidRPr="00FD4411">
        <w:rPr>
          <w:rFonts w:ascii="Times New Roman" w:hAnsi="Times New Roman" w:cs="Times New Roman"/>
          <w:bCs/>
          <w:color w:val="000000"/>
          <w:sz w:val="24"/>
          <w:szCs w:val="24"/>
          <w:lang w:eastAsia="ru-RU"/>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631F70" w:rsidRPr="00FD4411" w:rsidRDefault="00631F70" w:rsidP="00D91B12">
      <w:pPr>
        <w:pStyle w:val="ConsNormal"/>
        <w:widowControl/>
        <w:numPr>
          <w:ilvl w:val="2"/>
          <w:numId w:val="7"/>
        </w:numPr>
        <w:tabs>
          <w:tab w:val="clear" w:pos="2160"/>
          <w:tab w:val="left" w:pos="851"/>
          <w:tab w:val="num" w:pos="1560"/>
        </w:tabs>
        <w:spacing w:line="23" w:lineRule="atLeast"/>
        <w:ind w:left="0" w:firstLine="709"/>
        <w:jc w:val="both"/>
        <w:rPr>
          <w:rFonts w:ascii="Times New Roman" w:hAnsi="Times New Roman" w:cs="Times New Roman"/>
          <w:b/>
          <w:bCs/>
          <w:color w:val="000000"/>
          <w:sz w:val="24"/>
          <w:szCs w:val="24"/>
        </w:rPr>
      </w:pPr>
      <w:r w:rsidRPr="00FD4411">
        <w:rPr>
          <w:rFonts w:ascii="Times New Roman" w:hAnsi="Times New Roman" w:cs="Times New Roman"/>
          <w:b/>
          <w:color w:val="000000"/>
          <w:sz w:val="24"/>
          <w:szCs w:val="24"/>
        </w:rPr>
        <w:t>Зоны санитарной охраны источников водоснабжения  (2 пояс)</w:t>
      </w:r>
    </w:p>
    <w:p w:rsidR="00631F70" w:rsidRPr="00FD4411" w:rsidRDefault="00631F70" w:rsidP="00F444F6">
      <w:pPr>
        <w:pStyle w:val="ConsPlusNormal"/>
        <w:tabs>
          <w:tab w:val="left" w:pos="160"/>
          <w:tab w:val="left" w:pos="800"/>
          <w:tab w:val="left" w:pos="1040"/>
          <w:tab w:val="left" w:pos="1211"/>
        </w:tabs>
        <w:spacing w:line="23" w:lineRule="atLeast"/>
        <w:ind w:firstLine="709"/>
        <w:jc w:val="both"/>
        <w:rPr>
          <w:rFonts w:ascii="Times New Roman" w:hAnsi="Times New Roman" w:cs="Times New Roman"/>
          <w:bCs/>
          <w:color w:val="000000"/>
          <w:sz w:val="24"/>
          <w:szCs w:val="24"/>
        </w:rPr>
      </w:pPr>
      <w:r w:rsidRPr="00FD4411">
        <w:rPr>
          <w:rFonts w:ascii="Times New Roman" w:hAnsi="Times New Roman" w:cs="Times New Roman"/>
          <w:bCs/>
          <w:color w:val="000000"/>
          <w:sz w:val="24"/>
          <w:szCs w:val="24"/>
        </w:rPr>
        <w:t>В соответствии с</w:t>
      </w:r>
      <w:r w:rsidRPr="00FD4411">
        <w:rPr>
          <w:rFonts w:ascii="Times New Roman" w:hAnsi="Times New Roman" w:cs="Times New Roman"/>
          <w:b/>
          <w:bCs/>
          <w:color w:val="000000"/>
          <w:sz w:val="24"/>
          <w:szCs w:val="24"/>
        </w:rPr>
        <w:t xml:space="preserve"> Санитарными правилами и нормами «Зоны санитарной охраны источников водоснабжения и водопроводов питьевого назначения. </w:t>
      </w:r>
      <w:proofErr w:type="spellStart"/>
      <w:r w:rsidRPr="00FD4411">
        <w:rPr>
          <w:rFonts w:ascii="Times New Roman" w:hAnsi="Times New Roman" w:cs="Times New Roman"/>
          <w:b/>
          <w:bCs/>
          <w:color w:val="000000"/>
          <w:sz w:val="24"/>
          <w:szCs w:val="24"/>
        </w:rPr>
        <w:t>СанПин</w:t>
      </w:r>
      <w:proofErr w:type="spellEnd"/>
      <w:r w:rsidRPr="00FD4411">
        <w:rPr>
          <w:rFonts w:ascii="Times New Roman" w:hAnsi="Times New Roman" w:cs="Times New Roman"/>
          <w:b/>
          <w:bCs/>
          <w:color w:val="000000"/>
          <w:sz w:val="24"/>
          <w:szCs w:val="24"/>
        </w:rPr>
        <w:t xml:space="preserve"> 2.1.4.1110-02», утвержденными Постановлением Главного государственного санитарного врача РФ от 14.03.2002, зарегистрированными в Минюсте РФ 24 апреля </w:t>
      </w:r>
      <w:smartTag w:uri="urn:schemas-microsoft-com:office:smarttags" w:element="metricconverter">
        <w:smartTagPr>
          <w:attr w:name="ProductID" w:val="2002 г"/>
        </w:smartTagPr>
        <w:r w:rsidRPr="00FD4411">
          <w:rPr>
            <w:rFonts w:ascii="Times New Roman" w:hAnsi="Times New Roman" w:cs="Times New Roman"/>
            <w:b/>
            <w:bCs/>
            <w:color w:val="000000"/>
            <w:sz w:val="24"/>
            <w:szCs w:val="24"/>
          </w:rPr>
          <w:t>2002 г</w:t>
        </w:r>
      </w:smartTag>
      <w:r w:rsidRPr="00FD4411">
        <w:rPr>
          <w:rFonts w:ascii="Times New Roman" w:hAnsi="Times New Roman" w:cs="Times New Roman"/>
          <w:b/>
          <w:bCs/>
          <w:color w:val="000000"/>
          <w:sz w:val="24"/>
          <w:szCs w:val="24"/>
        </w:rPr>
        <w:t>. за № 3399</w:t>
      </w:r>
      <w:r w:rsidRPr="00FD4411">
        <w:rPr>
          <w:rFonts w:ascii="Times New Roman" w:hAnsi="Times New Roman" w:cs="Times New Roman"/>
          <w:bCs/>
          <w:color w:val="000000"/>
          <w:sz w:val="24"/>
          <w:szCs w:val="24"/>
        </w:rPr>
        <w:t xml:space="preserve">, на территории </w:t>
      </w:r>
      <w:r w:rsidRPr="00FD4411">
        <w:rPr>
          <w:rFonts w:ascii="Times New Roman" w:hAnsi="Times New Roman" w:cs="Times New Roman"/>
          <w:bCs/>
          <w:color w:val="000000"/>
          <w:sz w:val="24"/>
          <w:szCs w:val="24"/>
          <w:lang w:val="en-US"/>
        </w:rPr>
        <w:t>II</w:t>
      </w:r>
      <w:r w:rsidRPr="00FD4411">
        <w:rPr>
          <w:rFonts w:ascii="Times New Roman" w:hAnsi="Times New Roman" w:cs="Times New Roman"/>
          <w:bCs/>
          <w:color w:val="000000"/>
          <w:sz w:val="24"/>
          <w:szCs w:val="24"/>
        </w:rPr>
        <w:t xml:space="preserve"> пояса зоны санитарной охраны артезианской скважины не допускается:</w:t>
      </w:r>
    </w:p>
    <w:p w:rsidR="00631F70" w:rsidRPr="00FD4411" w:rsidRDefault="00631F70" w:rsidP="00F444F6">
      <w:pPr>
        <w:widowControl/>
        <w:tabs>
          <w:tab w:val="left" w:pos="160"/>
          <w:tab w:val="left" w:pos="800"/>
          <w:tab w:val="left" w:pos="1040"/>
        </w:tabs>
        <w:suppressAutoHyphens w:val="0"/>
        <w:autoSpaceDN w:val="0"/>
        <w:adjustRightInd w:val="0"/>
        <w:spacing w:line="23" w:lineRule="atLeast"/>
        <w:ind w:firstLine="709"/>
        <w:outlineLvl w:val="2"/>
        <w:rPr>
          <w:rFonts w:ascii="Times New Roman" w:hAnsi="Times New Roman" w:cs="Times New Roman"/>
          <w:color w:val="000000"/>
          <w:sz w:val="24"/>
          <w:szCs w:val="24"/>
          <w:lang w:eastAsia="ru-RU"/>
        </w:rPr>
      </w:pPr>
      <w:r w:rsidRPr="00FD4411">
        <w:rPr>
          <w:rFonts w:ascii="Times New Roman" w:hAnsi="Times New Roman" w:cs="Times New Roman"/>
          <w:color w:val="000000"/>
          <w:sz w:val="24"/>
          <w:szCs w:val="24"/>
          <w:lang w:eastAsia="ru-RU"/>
        </w:rPr>
        <w:t>- закачка отработанных вод в подземные горизонты, подземного складирования твердых отходов и разработки недр земли.</w:t>
      </w:r>
    </w:p>
    <w:p w:rsidR="00631F70" w:rsidRPr="00FD4411" w:rsidRDefault="00631F70" w:rsidP="00F444F6">
      <w:pPr>
        <w:widowControl/>
        <w:tabs>
          <w:tab w:val="left" w:pos="160"/>
          <w:tab w:val="left" w:pos="800"/>
          <w:tab w:val="left" w:pos="1040"/>
        </w:tabs>
        <w:suppressAutoHyphens w:val="0"/>
        <w:autoSpaceDN w:val="0"/>
        <w:adjustRightInd w:val="0"/>
        <w:spacing w:line="23" w:lineRule="atLeast"/>
        <w:ind w:firstLine="709"/>
        <w:outlineLvl w:val="2"/>
        <w:rPr>
          <w:rFonts w:ascii="Times New Roman" w:hAnsi="Times New Roman" w:cs="Times New Roman"/>
          <w:color w:val="000000"/>
          <w:sz w:val="24"/>
          <w:szCs w:val="24"/>
          <w:lang w:eastAsia="ru-RU"/>
        </w:rPr>
      </w:pPr>
      <w:r w:rsidRPr="00FD4411">
        <w:rPr>
          <w:rFonts w:ascii="Times New Roman" w:hAnsi="Times New Roman" w:cs="Times New Roman"/>
          <w:color w:val="000000"/>
          <w:sz w:val="24"/>
          <w:szCs w:val="24"/>
          <w:lang w:eastAsia="ru-RU"/>
        </w:rPr>
        <w:t xml:space="preserve">- размещение складов горюче - смазочных материалов, ядохимикатов и минеральных удобрений, накопителей </w:t>
      </w:r>
      <w:proofErr w:type="spellStart"/>
      <w:r w:rsidRPr="00FD4411">
        <w:rPr>
          <w:rFonts w:ascii="Times New Roman" w:hAnsi="Times New Roman" w:cs="Times New Roman"/>
          <w:color w:val="000000"/>
          <w:sz w:val="24"/>
          <w:szCs w:val="24"/>
          <w:lang w:eastAsia="ru-RU"/>
        </w:rPr>
        <w:t>промстоков</w:t>
      </w:r>
      <w:proofErr w:type="spellEnd"/>
      <w:r w:rsidRPr="00FD4411">
        <w:rPr>
          <w:rFonts w:ascii="Times New Roman" w:hAnsi="Times New Roman" w:cs="Times New Roman"/>
          <w:color w:val="000000"/>
          <w:sz w:val="24"/>
          <w:szCs w:val="24"/>
          <w:lang w:eastAsia="ru-RU"/>
        </w:rPr>
        <w:t xml:space="preserve">, </w:t>
      </w:r>
      <w:proofErr w:type="spellStart"/>
      <w:r w:rsidRPr="00FD4411">
        <w:rPr>
          <w:rFonts w:ascii="Times New Roman" w:hAnsi="Times New Roman" w:cs="Times New Roman"/>
          <w:color w:val="000000"/>
          <w:sz w:val="24"/>
          <w:szCs w:val="24"/>
          <w:lang w:eastAsia="ru-RU"/>
        </w:rPr>
        <w:t>шламохранилищ</w:t>
      </w:r>
      <w:proofErr w:type="spellEnd"/>
      <w:r w:rsidRPr="00FD4411">
        <w:rPr>
          <w:rFonts w:ascii="Times New Roman" w:hAnsi="Times New Roman" w:cs="Times New Roman"/>
          <w:color w:val="000000"/>
          <w:sz w:val="24"/>
          <w:szCs w:val="24"/>
          <w:lang w:eastAsia="ru-RU"/>
        </w:rPr>
        <w:t xml:space="preserve"> и других объектов, обусловливающих опасность химического загрязнения подземных вод.</w:t>
      </w:r>
    </w:p>
    <w:p w:rsidR="00631F70" w:rsidRPr="00FD4411" w:rsidRDefault="00631F70" w:rsidP="00F444F6">
      <w:pPr>
        <w:widowControl/>
        <w:tabs>
          <w:tab w:val="left" w:pos="160"/>
          <w:tab w:val="left" w:pos="800"/>
          <w:tab w:val="left" w:pos="1040"/>
        </w:tabs>
        <w:suppressAutoHyphens w:val="0"/>
        <w:autoSpaceDN w:val="0"/>
        <w:adjustRightInd w:val="0"/>
        <w:spacing w:line="23" w:lineRule="atLeast"/>
        <w:ind w:firstLine="709"/>
        <w:outlineLvl w:val="2"/>
        <w:rPr>
          <w:rFonts w:ascii="Times New Roman" w:hAnsi="Times New Roman" w:cs="Times New Roman"/>
          <w:color w:val="000000"/>
          <w:sz w:val="24"/>
          <w:szCs w:val="24"/>
          <w:lang w:eastAsia="ru-RU"/>
        </w:rPr>
      </w:pPr>
      <w:r w:rsidRPr="00FD4411">
        <w:rPr>
          <w:rFonts w:ascii="Times New Roman" w:hAnsi="Times New Roman" w:cs="Times New Roman"/>
          <w:color w:val="000000"/>
          <w:sz w:val="24"/>
          <w:szCs w:val="24"/>
          <w:lang w:eastAsia="ru-RU"/>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631F70" w:rsidRPr="00FD4411" w:rsidRDefault="00631F70" w:rsidP="00F444F6">
      <w:pPr>
        <w:widowControl/>
        <w:tabs>
          <w:tab w:val="left" w:pos="160"/>
          <w:tab w:val="left" w:pos="800"/>
          <w:tab w:val="left" w:pos="1040"/>
        </w:tabs>
        <w:suppressAutoHyphens w:val="0"/>
        <w:autoSpaceDN w:val="0"/>
        <w:adjustRightInd w:val="0"/>
        <w:spacing w:line="23" w:lineRule="atLeast"/>
        <w:ind w:firstLine="709"/>
        <w:outlineLvl w:val="2"/>
        <w:rPr>
          <w:rFonts w:ascii="Times New Roman" w:hAnsi="Times New Roman" w:cs="Times New Roman"/>
          <w:color w:val="000000"/>
          <w:sz w:val="24"/>
          <w:szCs w:val="24"/>
          <w:lang w:eastAsia="ru-RU"/>
        </w:rPr>
      </w:pPr>
      <w:r w:rsidRPr="00FD4411">
        <w:rPr>
          <w:rFonts w:ascii="Times New Roman" w:hAnsi="Times New Roman" w:cs="Times New Roman"/>
          <w:color w:val="000000"/>
          <w:sz w:val="24"/>
          <w:szCs w:val="24"/>
          <w:lang w:eastAsia="ru-RU"/>
        </w:rPr>
        <w:t>- применение удобрений и ядохимикатов;</w:t>
      </w:r>
    </w:p>
    <w:p w:rsidR="00631F70" w:rsidRPr="00FD4411" w:rsidRDefault="00631F70" w:rsidP="00F444F6">
      <w:pPr>
        <w:widowControl/>
        <w:tabs>
          <w:tab w:val="left" w:pos="160"/>
          <w:tab w:val="left" w:pos="800"/>
          <w:tab w:val="left" w:pos="1040"/>
        </w:tabs>
        <w:suppressAutoHyphens w:val="0"/>
        <w:autoSpaceDN w:val="0"/>
        <w:adjustRightInd w:val="0"/>
        <w:spacing w:line="23" w:lineRule="atLeast"/>
        <w:ind w:firstLine="709"/>
        <w:outlineLvl w:val="2"/>
        <w:rPr>
          <w:rFonts w:ascii="Times New Roman" w:hAnsi="Times New Roman" w:cs="Times New Roman"/>
          <w:color w:val="000000"/>
          <w:sz w:val="24"/>
          <w:szCs w:val="24"/>
          <w:lang w:eastAsia="ru-RU"/>
        </w:rPr>
      </w:pPr>
      <w:r w:rsidRPr="00FD4411">
        <w:rPr>
          <w:rFonts w:ascii="Times New Roman" w:hAnsi="Times New Roman" w:cs="Times New Roman"/>
          <w:color w:val="000000"/>
          <w:sz w:val="24"/>
          <w:szCs w:val="24"/>
          <w:lang w:eastAsia="ru-RU"/>
        </w:rPr>
        <w:t>- рубка леса главного пользования и реконструкции.</w:t>
      </w:r>
    </w:p>
    <w:p w:rsidR="00FF0ED2" w:rsidRPr="00FD4411" w:rsidRDefault="00FF0ED2" w:rsidP="00D91B12">
      <w:pPr>
        <w:pStyle w:val="ConsNormal"/>
        <w:widowControl/>
        <w:numPr>
          <w:ilvl w:val="2"/>
          <w:numId w:val="7"/>
        </w:numPr>
        <w:tabs>
          <w:tab w:val="clear" w:pos="2160"/>
          <w:tab w:val="left" w:pos="851"/>
          <w:tab w:val="num" w:pos="1560"/>
        </w:tabs>
        <w:spacing w:line="23" w:lineRule="atLeast"/>
        <w:ind w:left="0" w:firstLine="709"/>
        <w:jc w:val="both"/>
        <w:rPr>
          <w:rFonts w:ascii="Times New Roman" w:hAnsi="Times New Roman" w:cs="Times New Roman"/>
          <w:b/>
          <w:color w:val="000000"/>
          <w:sz w:val="24"/>
          <w:szCs w:val="24"/>
        </w:rPr>
      </w:pPr>
      <w:r w:rsidRPr="00FD4411">
        <w:rPr>
          <w:rFonts w:ascii="Times New Roman" w:hAnsi="Times New Roman" w:cs="Times New Roman"/>
          <w:b/>
          <w:color w:val="000000"/>
          <w:sz w:val="24"/>
          <w:szCs w:val="24"/>
        </w:rPr>
        <w:t>Санитарно-защитная зона кладбищ.</w:t>
      </w:r>
    </w:p>
    <w:p w:rsidR="00FF0ED2" w:rsidRPr="00FD4411" w:rsidRDefault="00FF0ED2" w:rsidP="00F444F6">
      <w:pPr>
        <w:spacing w:line="23" w:lineRule="atLeast"/>
        <w:ind w:firstLine="709"/>
        <w:rPr>
          <w:rFonts w:ascii="Times New Roman" w:hAnsi="Times New Roman" w:cs="Times New Roman"/>
          <w:bCs/>
          <w:color w:val="000000"/>
          <w:sz w:val="24"/>
          <w:szCs w:val="24"/>
        </w:rPr>
      </w:pPr>
      <w:r w:rsidRPr="00FD4411">
        <w:rPr>
          <w:rFonts w:ascii="Times New Roman" w:hAnsi="Times New Roman" w:cs="Times New Roman"/>
          <w:bCs/>
          <w:color w:val="000000"/>
          <w:sz w:val="24"/>
          <w:szCs w:val="24"/>
        </w:rPr>
        <w:t xml:space="preserve">В соответствии </w:t>
      </w:r>
      <w:r w:rsidRPr="00FD4411">
        <w:rPr>
          <w:rFonts w:ascii="Times New Roman" w:hAnsi="Times New Roman" w:cs="Times New Roman"/>
          <w:b/>
          <w:bCs/>
          <w:color w:val="000000"/>
          <w:sz w:val="24"/>
          <w:szCs w:val="24"/>
        </w:rPr>
        <w:t xml:space="preserve">Санитарными правилами и нормами «Гигиенические требования к размещению, устройству и содержанию кладбищ, зданий и сооружений похоронного назначения. СанПиН </w:t>
      </w:r>
      <w:r w:rsidRPr="00FD4411">
        <w:rPr>
          <w:rFonts w:ascii="Times New Roman" w:hAnsi="Times New Roman" w:cs="Times New Roman"/>
          <w:b/>
          <w:color w:val="000000"/>
          <w:sz w:val="24"/>
          <w:szCs w:val="24"/>
        </w:rPr>
        <w:t>2.1.2882-11</w:t>
      </w:r>
      <w:r w:rsidRPr="00FD4411">
        <w:rPr>
          <w:rFonts w:ascii="Times New Roman" w:hAnsi="Times New Roman" w:cs="Times New Roman"/>
          <w:b/>
          <w:bCs/>
          <w:color w:val="000000"/>
          <w:sz w:val="24"/>
          <w:szCs w:val="24"/>
        </w:rPr>
        <w:t xml:space="preserve">» </w:t>
      </w:r>
      <w:r w:rsidRPr="00FD4411">
        <w:rPr>
          <w:rFonts w:ascii="Times New Roman" w:hAnsi="Times New Roman" w:cs="Times New Roman"/>
          <w:bCs/>
          <w:color w:val="000000"/>
          <w:sz w:val="24"/>
          <w:szCs w:val="24"/>
        </w:rPr>
        <w:t>в санитарно-защитной зоне кладбища запрещается:</w:t>
      </w:r>
    </w:p>
    <w:p w:rsidR="00FF0ED2" w:rsidRPr="00FD4411" w:rsidRDefault="00FF0ED2" w:rsidP="00F444F6">
      <w:pPr>
        <w:widowControl/>
        <w:spacing w:line="23" w:lineRule="atLeast"/>
        <w:ind w:firstLine="709"/>
        <w:rPr>
          <w:rFonts w:ascii="Times New Roman" w:hAnsi="Times New Roman" w:cs="Times New Roman"/>
          <w:color w:val="000000"/>
          <w:sz w:val="24"/>
          <w:szCs w:val="24"/>
        </w:rPr>
      </w:pPr>
      <w:r w:rsidRPr="00FD4411">
        <w:rPr>
          <w:rFonts w:ascii="Times New Roman" w:hAnsi="Times New Roman" w:cs="Times New Roman"/>
          <w:bCs/>
          <w:color w:val="000000"/>
          <w:sz w:val="24"/>
          <w:szCs w:val="24"/>
        </w:rPr>
        <w:t xml:space="preserve">- </w:t>
      </w:r>
      <w:r w:rsidRPr="00FD4411">
        <w:rPr>
          <w:rFonts w:ascii="Times New Roman" w:hAnsi="Times New Roman" w:cs="Times New Roman"/>
          <w:color w:val="000000"/>
          <w:sz w:val="24"/>
          <w:szCs w:val="24"/>
        </w:rPr>
        <w:t>строительство зданий и сооружений, не связанных с обслуживанием объектов похоронного назначения, за исключением культовых и обрядовых объектов.</w:t>
      </w:r>
    </w:p>
    <w:p w:rsidR="00781FF2" w:rsidRPr="00FD4411" w:rsidRDefault="00781FF2" w:rsidP="00D91B12">
      <w:pPr>
        <w:pStyle w:val="ConsNormal"/>
        <w:widowControl/>
        <w:numPr>
          <w:ilvl w:val="2"/>
          <w:numId w:val="7"/>
        </w:numPr>
        <w:tabs>
          <w:tab w:val="clear" w:pos="2160"/>
          <w:tab w:val="left" w:pos="851"/>
          <w:tab w:val="num" w:pos="1560"/>
        </w:tabs>
        <w:spacing w:line="23" w:lineRule="atLeast"/>
        <w:ind w:left="0" w:firstLine="709"/>
        <w:jc w:val="both"/>
        <w:rPr>
          <w:rFonts w:ascii="Times New Roman" w:hAnsi="Times New Roman" w:cs="Times New Roman"/>
          <w:b/>
          <w:color w:val="000000"/>
          <w:sz w:val="24"/>
          <w:szCs w:val="24"/>
        </w:rPr>
      </w:pPr>
      <w:bookmarkStart w:id="75" w:name="Par0"/>
      <w:bookmarkEnd w:id="75"/>
      <w:r w:rsidRPr="00FD4411">
        <w:rPr>
          <w:rFonts w:ascii="Times New Roman" w:hAnsi="Times New Roman" w:cs="Times New Roman"/>
          <w:b/>
          <w:color w:val="000000"/>
          <w:sz w:val="24"/>
          <w:szCs w:val="24"/>
        </w:rPr>
        <w:t xml:space="preserve">Охранная зона </w:t>
      </w:r>
      <w:r w:rsidR="00946F4C" w:rsidRPr="00FD4411">
        <w:rPr>
          <w:rFonts w:ascii="Times New Roman" w:hAnsi="Times New Roman" w:cs="Times New Roman"/>
          <w:b/>
          <w:color w:val="000000"/>
          <w:sz w:val="24"/>
        </w:rPr>
        <w:t>магистрального газопровода</w:t>
      </w:r>
    </w:p>
    <w:p w:rsidR="00946F4C" w:rsidRPr="00FD4411" w:rsidRDefault="00781FF2" w:rsidP="00946F4C">
      <w:pPr>
        <w:pStyle w:val="1"/>
        <w:shd w:val="clear" w:color="auto" w:fill="FFFFFF"/>
        <w:spacing w:before="161" w:after="161"/>
        <w:ind w:left="340"/>
        <w:jc w:val="both"/>
        <w:rPr>
          <w:color w:val="000000"/>
          <w:sz w:val="24"/>
          <w:szCs w:val="24"/>
          <w:lang w:eastAsia="ru-RU"/>
        </w:rPr>
      </w:pPr>
      <w:r w:rsidRPr="00FD4411">
        <w:rPr>
          <w:color w:val="000000"/>
          <w:sz w:val="24"/>
          <w:szCs w:val="24"/>
          <w:lang w:eastAsia="ru-RU"/>
        </w:rPr>
        <w:t xml:space="preserve">Согласно </w:t>
      </w:r>
      <w:r w:rsidR="00946F4C" w:rsidRPr="00FD4411">
        <w:rPr>
          <w:color w:val="000000"/>
          <w:sz w:val="24"/>
          <w:szCs w:val="24"/>
          <w:lang w:eastAsia="ru-RU"/>
        </w:rPr>
        <w:t xml:space="preserve">Правилам охраны магистральных трубопроводов (утв. постановлением Госгортехнадзора РФ от 24 апреля </w:t>
      </w:r>
      <w:smartTag w:uri="urn:schemas-microsoft-com:office:smarttags" w:element="metricconverter">
        <w:smartTagPr>
          <w:attr w:name="ProductID" w:val="1992 г"/>
        </w:smartTagPr>
        <w:r w:rsidR="00946F4C" w:rsidRPr="00FD4411">
          <w:rPr>
            <w:color w:val="000000"/>
            <w:sz w:val="24"/>
            <w:szCs w:val="24"/>
            <w:lang w:eastAsia="ru-RU"/>
          </w:rPr>
          <w:t>1992 г</w:t>
        </w:r>
      </w:smartTag>
      <w:r w:rsidR="00946F4C" w:rsidRPr="00FD4411">
        <w:rPr>
          <w:color w:val="000000"/>
          <w:sz w:val="24"/>
          <w:szCs w:val="24"/>
          <w:lang w:eastAsia="ru-RU"/>
        </w:rPr>
        <w:t xml:space="preserve">. N 9) (утв. Заместителем Министра топлива и энергетики 29 апреля </w:t>
      </w:r>
      <w:smartTag w:uri="urn:schemas-microsoft-com:office:smarttags" w:element="metricconverter">
        <w:smartTagPr>
          <w:attr w:name="ProductID" w:val="1992 г"/>
        </w:smartTagPr>
        <w:r w:rsidR="00946F4C" w:rsidRPr="00FD4411">
          <w:rPr>
            <w:color w:val="000000"/>
            <w:sz w:val="24"/>
            <w:szCs w:val="24"/>
            <w:lang w:eastAsia="ru-RU"/>
          </w:rPr>
          <w:t>1992 г</w:t>
        </w:r>
      </w:smartTag>
      <w:r w:rsidR="00946F4C" w:rsidRPr="00FD4411">
        <w:rPr>
          <w:color w:val="000000"/>
          <w:sz w:val="24"/>
          <w:szCs w:val="24"/>
          <w:lang w:eastAsia="ru-RU"/>
        </w:rPr>
        <w:t xml:space="preserve">.) (в редакции постановления Госгортехнадзора РФ от 23 ноября </w:t>
      </w:r>
      <w:smartTag w:uri="urn:schemas-microsoft-com:office:smarttags" w:element="metricconverter">
        <w:smartTagPr>
          <w:attr w:name="ProductID" w:val="1994 г"/>
        </w:smartTagPr>
        <w:r w:rsidR="00946F4C" w:rsidRPr="00FD4411">
          <w:rPr>
            <w:color w:val="000000"/>
            <w:sz w:val="24"/>
            <w:szCs w:val="24"/>
            <w:lang w:eastAsia="ru-RU"/>
          </w:rPr>
          <w:t>1994 г</w:t>
        </w:r>
      </w:smartTag>
      <w:r w:rsidR="00946F4C" w:rsidRPr="00FD4411">
        <w:rPr>
          <w:color w:val="000000"/>
          <w:sz w:val="24"/>
          <w:szCs w:val="24"/>
          <w:lang w:eastAsia="ru-RU"/>
        </w:rPr>
        <w:t>. N 61):</w:t>
      </w:r>
    </w:p>
    <w:p w:rsidR="00946F4C" w:rsidRPr="00FD4411" w:rsidRDefault="00946F4C" w:rsidP="00946F4C">
      <w:pPr>
        <w:widowControl/>
        <w:suppressAutoHyphens w:val="0"/>
        <w:autoSpaceDN w:val="0"/>
        <w:adjustRightInd w:val="0"/>
        <w:spacing w:line="23" w:lineRule="atLeast"/>
        <w:ind w:firstLine="709"/>
        <w:outlineLvl w:val="2"/>
        <w:rPr>
          <w:rFonts w:ascii="Times New Roman" w:hAnsi="Times New Roman" w:cs="Times New Roman"/>
          <w:bCs/>
          <w:color w:val="000000"/>
          <w:sz w:val="24"/>
          <w:szCs w:val="24"/>
          <w:lang w:eastAsia="ru-RU"/>
        </w:rPr>
      </w:pPr>
      <w:r w:rsidRPr="00FD4411">
        <w:rPr>
          <w:color w:val="000000"/>
          <w:sz w:val="22"/>
          <w:szCs w:val="22"/>
        </w:rPr>
        <w:t xml:space="preserve"> </w:t>
      </w:r>
      <w:r w:rsidRPr="00FD4411">
        <w:rPr>
          <w:rFonts w:ascii="Times New Roman" w:hAnsi="Times New Roman" w:cs="Times New Roman"/>
          <w:bCs/>
          <w:color w:val="000000"/>
          <w:sz w:val="24"/>
          <w:szCs w:val="24"/>
          <w:lang w:eastAsia="ru-RU"/>
        </w:rPr>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946F4C" w:rsidRPr="00FD4411" w:rsidRDefault="00946F4C" w:rsidP="00946F4C">
      <w:pPr>
        <w:widowControl/>
        <w:suppressAutoHyphens w:val="0"/>
        <w:autoSpaceDN w:val="0"/>
        <w:adjustRightInd w:val="0"/>
        <w:spacing w:line="23" w:lineRule="atLeast"/>
        <w:ind w:firstLine="709"/>
        <w:outlineLvl w:val="2"/>
        <w:rPr>
          <w:rFonts w:ascii="Times New Roman" w:hAnsi="Times New Roman" w:cs="Times New Roman"/>
          <w:bCs/>
          <w:color w:val="000000"/>
          <w:sz w:val="24"/>
          <w:szCs w:val="24"/>
          <w:lang w:eastAsia="ru-RU"/>
        </w:rPr>
      </w:pPr>
      <w:r w:rsidRPr="00FD4411">
        <w:rPr>
          <w:rFonts w:ascii="Times New Roman" w:hAnsi="Times New Roman" w:cs="Times New Roman"/>
          <w:bCs/>
          <w:color w:val="000000"/>
          <w:sz w:val="24"/>
          <w:szCs w:val="24"/>
          <w:lang w:eastAsia="ru-RU"/>
        </w:rPr>
        <w:t>а) перемещать, засыпать и ломать опознавательные и сигнальные знаки, контрольно-измерительные пункты;</w:t>
      </w:r>
    </w:p>
    <w:p w:rsidR="00946F4C" w:rsidRPr="00FD4411" w:rsidRDefault="00946F4C" w:rsidP="00946F4C">
      <w:pPr>
        <w:widowControl/>
        <w:suppressAutoHyphens w:val="0"/>
        <w:autoSpaceDN w:val="0"/>
        <w:adjustRightInd w:val="0"/>
        <w:spacing w:line="23" w:lineRule="atLeast"/>
        <w:ind w:firstLine="709"/>
        <w:outlineLvl w:val="2"/>
        <w:rPr>
          <w:rFonts w:ascii="Times New Roman" w:hAnsi="Times New Roman" w:cs="Times New Roman"/>
          <w:bCs/>
          <w:color w:val="000000"/>
          <w:sz w:val="24"/>
          <w:szCs w:val="24"/>
          <w:lang w:eastAsia="ru-RU"/>
        </w:rPr>
      </w:pPr>
      <w:r w:rsidRPr="00FD4411">
        <w:rPr>
          <w:rFonts w:ascii="Times New Roman" w:hAnsi="Times New Roman" w:cs="Times New Roman"/>
          <w:bCs/>
          <w:color w:val="000000"/>
          <w:sz w:val="24"/>
          <w:szCs w:val="24"/>
          <w:lang w:eastAsia="ru-RU"/>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946F4C" w:rsidRPr="00FD4411" w:rsidRDefault="00946F4C" w:rsidP="00946F4C">
      <w:pPr>
        <w:widowControl/>
        <w:suppressAutoHyphens w:val="0"/>
        <w:autoSpaceDN w:val="0"/>
        <w:adjustRightInd w:val="0"/>
        <w:spacing w:line="23" w:lineRule="atLeast"/>
        <w:ind w:firstLine="709"/>
        <w:outlineLvl w:val="2"/>
        <w:rPr>
          <w:rFonts w:ascii="Times New Roman" w:hAnsi="Times New Roman" w:cs="Times New Roman"/>
          <w:bCs/>
          <w:color w:val="000000"/>
          <w:sz w:val="24"/>
          <w:szCs w:val="24"/>
          <w:lang w:eastAsia="ru-RU"/>
        </w:rPr>
      </w:pPr>
      <w:r w:rsidRPr="00FD4411">
        <w:rPr>
          <w:rFonts w:ascii="Times New Roman" w:hAnsi="Times New Roman" w:cs="Times New Roman"/>
          <w:bCs/>
          <w:color w:val="000000"/>
          <w:sz w:val="24"/>
          <w:szCs w:val="24"/>
          <w:lang w:eastAsia="ru-RU"/>
        </w:rPr>
        <w:t>в) устраивать всякого рода свалки, выливать растворы кислот, солей и щелочей;</w:t>
      </w:r>
    </w:p>
    <w:p w:rsidR="00946F4C" w:rsidRPr="00FD4411" w:rsidRDefault="00946F4C" w:rsidP="00946F4C">
      <w:pPr>
        <w:widowControl/>
        <w:suppressAutoHyphens w:val="0"/>
        <w:autoSpaceDN w:val="0"/>
        <w:adjustRightInd w:val="0"/>
        <w:spacing w:line="23" w:lineRule="atLeast"/>
        <w:ind w:firstLine="709"/>
        <w:outlineLvl w:val="2"/>
        <w:rPr>
          <w:rFonts w:ascii="Times New Roman" w:hAnsi="Times New Roman" w:cs="Times New Roman"/>
          <w:bCs/>
          <w:color w:val="000000"/>
          <w:sz w:val="24"/>
          <w:szCs w:val="24"/>
          <w:lang w:eastAsia="ru-RU"/>
        </w:rPr>
      </w:pPr>
      <w:r w:rsidRPr="00FD4411">
        <w:rPr>
          <w:rFonts w:ascii="Times New Roman" w:hAnsi="Times New Roman" w:cs="Times New Roman"/>
          <w:bCs/>
          <w:color w:val="000000"/>
          <w:sz w:val="24"/>
          <w:szCs w:val="24"/>
          <w:lang w:eastAsia="ru-RU"/>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946F4C" w:rsidRPr="00FD4411" w:rsidRDefault="00946F4C" w:rsidP="00946F4C">
      <w:pPr>
        <w:widowControl/>
        <w:suppressAutoHyphens w:val="0"/>
        <w:autoSpaceDN w:val="0"/>
        <w:adjustRightInd w:val="0"/>
        <w:spacing w:line="23" w:lineRule="atLeast"/>
        <w:ind w:firstLine="709"/>
        <w:outlineLvl w:val="2"/>
        <w:rPr>
          <w:rFonts w:ascii="Times New Roman" w:hAnsi="Times New Roman" w:cs="Times New Roman"/>
          <w:bCs/>
          <w:color w:val="000000"/>
          <w:sz w:val="24"/>
          <w:szCs w:val="24"/>
          <w:lang w:eastAsia="ru-RU"/>
        </w:rPr>
      </w:pPr>
      <w:r w:rsidRPr="00FD4411">
        <w:rPr>
          <w:rFonts w:ascii="Times New Roman" w:hAnsi="Times New Roman" w:cs="Times New Roman"/>
          <w:bCs/>
          <w:color w:val="000000"/>
          <w:sz w:val="24"/>
          <w:szCs w:val="24"/>
          <w:lang w:eastAsia="ru-RU"/>
        </w:rPr>
        <w:t>д) бросать якоря, проходить с отданными якорями, цепями, лотами, волокушами и тралами, производить дноуглубительные и землечерпальные работы;</w:t>
      </w:r>
    </w:p>
    <w:p w:rsidR="00946F4C" w:rsidRPr="00FD4411" w:rsidRDefault="00946F4C" w:rsidP="00946F4C">
      <w:pPr>
        <w:widowControl/>
        <w:suppressAutoHyphens w:val="0"/>
        <w:autoSpaceDN w:val="0"/>
        <w:adjustRightInd w:val="0"/>
        <w:spacing w:line="23" w:lineRule="atLeast"/>
        <w:ind w:firstLine="709"/>
        <w:outlineLvl w:val="2"/>
        <w:rPr>
          <w:rFonts w:ascii="Times New Roman" w:hAnsi="Times New Roman" w:cs="Times New Roman"/>
          <w:bCs/>
          <w:color w:val="000000"/>
          <w:sz w:val="24"/>
          <w:szCs w:val="24"/>
          <w:lang w:eastAsia="ru-RU"/>
        </w:rPr>
      </w:pPr>
      <w:r w:rsidRPr="00FD4411">
        <w:rPr>
          <w:rFonts w:ascii="Times New Roman" w:hAnsi="Times New Roman" w:cs="Times New Roman"/>
          <w:bCs/>
          <w:color w:val="000000"/>
          <w:sz w:val="24"/>
          <w:szCs w:val="24"/>
          <w:lang w:eastAsia="ru-RU"/>
        </w:rPr>
        <w:t>е) разводить огонь и размещать какие-либо открытые или за крытые источники огня.</w:t>
      </w:r>
    </w:p>
    <w:p w:rsidR="00946F4C" w:rsidRPr="00FD4411" w:rsidRDefault="00946F4C" w:rsidP="00946F4C">
      <w:pPr>
        <w:widowControl/>
        <w:suppressAutoHyphens w:val="0"/>
        <w:autoSpaceDN w:val="0"/>
        <w:adjustRightInd w:val="0"/>
        <w:spacing w:line="23" w:lineRule="atLeast"/>
        <w:ind w:firstLine="709"/>
        <w:outlineLvl w:val="2"/>
        <w:rPr>
          <w:rFonts w:ascii="Times New Roman" w:hAnsi="Times New Roman" w:cs="Times New Roman"/>
          <w:bCs/>
          <w:color w:val="000000"/>
          <w:sz w:val="24"/>
          <w:szCs w:val="24"/>
          <w:lang w:eastAsia="ru-RU"/>
        </w:rPr>
      </w:pPr>
      <w:r w:rsidRPr="00FD4411">
        <w:rPr>
          <w:rFonts w:ascii="Times New Roman" w:hAnsi="Times New Roman" w:cs="Times New Roman"/>
          <w:bCs/>
          <w:color w:val="000000"/>
          <w:sz w:val="24"/>
          <w:szCs w:val="24"/>
          <w:lang w:eastAsia="ru-RU"/>
        </w:rPr>
        <w:t>В охранных зонах трубопроводов без письменного разрешения предприятий трубопроводного транспорта запрещается:</w:t>
      </w:r>
    </w:p>
    <w:p w:rsidR="00946F4C" w:rsidRPr="00FD4411" w:rsidRDefault="00946F4C" w:rsidP="00946F4C">
      <w:pPr>
        <w:widowControl/>
        <w:suppressAutoHyphens w:val="0"/>
        <w:autoSpaceDN w:val="0"/>
        <w:adjustRightInd w:val="0"/>
        <w:spacing w:line="23" w:lineRule="atLeast"/>
        <w:ind w:firstLine="709"/>
        <w:outlineLvl w:val="2"/>
        <w:rPr>
          <w:rFonts w:ascii="Times New Roman" w:hAnsi="Times New Roman" w:cs="Times New Roman"/>
          <w:bCs/>
          <w:color w:val="000000"/>
          <w:sz w:val="24"/>
          <w:szCs w:val="24"/>
          <w:lang w:eastAsia="ru-RU"/>
        </w:rPr>
      </w:pPr>
      <w:r w:rsidRPr="00FD4411">
        <w:rPr>
          <w:rFonts w:ascii="Times New Roman" w:hAnsi="Times New Roman" w:cs="Times New Roman"/>
          <w:bCs/>
          <w:color w:val="000000"/>
          <w:sz w:val="24"/>
          <w:szCs w:val="24"/>
          <w:lang w:eastAsia="ru-RU"/>
        </w:rPr>
        <w:t xml:space="preserve">а) возводить любые постройки и сооружения; на расстоянии ближе </w:t>
      </w:r>
      <w:smartTag w:uri="urn:schemas-microsoft-com:office:smarttags" w:element="metricconverter">
        <w:smartTagPr>
          <w:attr w:name="ProductID" w:val="1000 м"/>
        </w:smartTagPr>
        <w:r w:rsidRPr="00FD4411">
          <w:rPr>
            <w:rFonts w:ascii="Times New Roman" w:hAnsi="Times New Roman" w:cs="Times New Roman"/>
            <w:bCs/>
            <w:color w:val="000000"/>
            <w:sz w:val="24"/>
            <w:szCs w:val="24"/>
            <w:lang w:eastAsia="ru-RU"/>
          </w:rPr>
          <w:t>1000 м</w:t>
        </w:r>
      </w:smartTag>
      <w:r w:rsidRPr="00FD4411">
        <w:rPr>
          <w:rFonts w:ascii="Times New Roman" w:hAnsi="Times New Roman" w:cs="Times New Roman"/>
          <w:bCs/>
          <w:color w:val="000000"/>
          <w:sz w:val="24"/>
          <w:szCs w:val="24"/>
          <w:lang w:eastAsia="ru-RU"/>
        </w:rPr>
        <w:t xml:space="preserve"> от оси </w:t>
      </w:r>
      <w:proofErr w:type="spellStart"/>
      <w:r w:rsidRPr="00FD4411">
        <w:rPr>
          <w:rFonts w:ascii="Times New Roman" w:hAnsi="Times New Roman" w:cs="Times New Roman"/>
          <w:bCs/>
          <w:color w:val="000000"/>
          <w:sz w:val="24"/>
          <w:szCs w:val="24"/>
          <w:lang w:eastAsia="ru-RU"/>
        </w:rPr>
        <w:t>аммиакопровода</w:t>
      </w:r>
      <w:proofErr w:type="spellEnd"/>
      <w:r w:rsidRPr="00FD4411">
        <w:rPr>
          <w:rFonts w:ascii="Times New Roman" w:hAnsi="Times New Roman" w:cs="Times New Roman"/>
          <w:bCs/>
          <w:color w:val="000000"/>
          <w:sz w:val="24"/>
          <w:szCs w:val="24"/>
          <w:lang w:eastAsia="ru-RU"/>
        </w:rPr>
        <w:t xml:space="preserve"> запрещается: строить коллективные сады с жилыми домами, устраивать массовые спортивные соревнования, соревнования с участием зрителей, купания, массовый отдых людей, любительское рыболовство, расположение временных полевых жилищ и станов любого назначения, за гоны для скота;</w:t>
      </w:r>
    </w:p>
    <w:p w:rsidR="00946F4C" w:rsidRPr="00FD4411" w:rsidRDefault="00946F4C" w:rsidP="00946F4C">
      <w:pPr>
        <w:widowControl/>
        <w:suppressAutoHyphens w:val="0"/>
        <w:autoSpaceDN w:val="0"/>
        <w:adjustRightInd w:val="0"/>
        <w:spacing w:line="23" w:lineRule="atLeast"/>
        <w:ind w:firstLine="709"/>
        <w:outlineLvl w:val="2"/>
        <w:rPr>
          <w:rFonts w:ascii="Times New Roman" w:hAnsi="Times New Roman" w:cs="Times New Roman"/>
          <w:bCs/>
          <w:color w:val="000000"/>
          <w:sz w:val="24"/>
          <w:szCs w:val="24"/>
          <w:lang w:eastAsia="ru-RU"/>
        </w:rPr>
      </w:pPr>
      <w:r w:rsidRPr="00FD4411">
        <w:rPr>
          <w:rFonts w:ascii="Times New Roman" w:hAnsi="Times New Roman" w:cs="Times New Roman"/>
          <w:bCs/>
          <w:color w:val="000000"/>
          <w:sz w:val="24"/>
          <w:szCs w:val="24"/>
          <w:lang w:eastAsia="ru-RU"/>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946F4C" w:rsidRPr="00FD4411" w:rsidRDefault="00946F4C" w:rsidP="00946F4C">
      <w:pPr>
        <w:widowControl/>
        <w:suppressAutoHyphens w:val="0"/>
        <w:autoSpaceDN w:val="0"/>
        <w:adjustRightInd w:val="0"/>
        <w:spacing w:line="23" w:lineRule="atLeast"/>
        <w:ind w:firstLine="709"/>
        <w:outlineLvl w:val="2"/>
        <w:rPr>
          <w:rFonts w:ascii="Times New Roman" w:hAnsi="Times New Roman" w:cs="Times New Roman"/>
          <w:bCs/>
          <w:color w:val="000000"/>
          <w:sz w:val="24"/>
          <w:szCs w:val="24"/>
          <w:lang w:eastAsia="ru-RU"/>
        </w:rPr>
      </w:pPr>
      <w:r w:rsidRPr="00FD4411">
        <w:rPr>
          <w:rFonts w:ascii="Times New Roman" w:hAnsi="Times New Roman" w:cs="Times New Roman"/>
          <w:bCs/>
          <w:color w:val="000000"/>
          <w:sz w:val="24"/>
          <w:szCs w:val="24"/>
          <w:lang w:eastAsia="ru-RU"/>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946F4C" w:rsidRPr="00FD4411" w:rsidRDefault="00946F4C" w:rsidP="00946F4C">
      <w:pPr>
        <w:widowControl/>
        <w:suppressAutoHyphens w:val="0"/>
        <w:autoSpaceDN w:val="0"/>
        <w:adjustRightInd w:val="0"/>
        <w:spacing w:line="23" w:lineRule="atLeast"/>
        <w:ind w:firstLine="709"/>
        <w:outlineLvl w:val="2"/>
        <w:rPr>
          <w:rFonts w:ascii="Times New Roman" w:hAnsi="Times New Roman" w:cs="Times New Roman"/>
          <w:bCs/>
          <w:color w:val="000000"/>
          <w:sz w:val="24"/>
          <w:szCs w:val="24"/>
          <w:lang w:eastAsia="ru-RU"/>
        </w:rPr>
      </w:pPr>
      <w:r w:rsidRPr="00FD4411">
        <w:rPr>
          <w:rFonts w:ascii="Times New Roman" w:hAnsi="Times New Roman" w:cs="Times New Roman"/>
          <w:bCs/>
          <w:color w:val="000000"/>
          <w:sz w:val="24"/>
          <w:szCs w:val="24"/>
          <w:lang w:eastAsia="ru-RU"/>
        </w:rPr>
        <w:t>г) производить мелиоративные земляные работы, сооружать оросительные и осушительные системы;</w:t>
      </w:r>
    </w:p>
    <w:p w:rsidR="00946F4C" w:rsidRPr="00FD4411" w:rsidRDefault="00946F4C" w:rsidP="00946F4C">
      <w:pPr>
        <w:widowControl/>
        <w:suppressAutoHyphens w:val="0"/>
        <w:autoSpaceDN w:val="0"/>
        <w:adjustRightInd w:val="0"/>
        <w:spacing w:line="23" w:lineRule="atLeast"/>
        <w:ind w:firstLine="709"/>
        <w:outlineLvl w:val="2"/>
        <w:rPr>
          <w:rFonts w:ascii="Times New Roman" w:hAnsi="Times New Roman" w:cs="Times New Roman"/>
          <w:bCs/>
          <w:color w:val="000000"/>
          <w:sz w:val="24"/>
          <w:szCs w:val="24"/>
          <w:lang w:eastAsia="ru-RU"/>
        </w:rPr>
      </w:pPr>
      <w:r w:rsidRPr="00FD4411">
        <w:rPr>
          <w:rFonts w:ascii="Times New Roman" w:hAnsi="Times New Roman" w:cs="Times New Roman"/>
          <w:bCs/>
          <w:color w:val="000000"/>
          <w:sz w:val="24"/>
          <w:szCs w:val="24"/>
          <w:lang w:eastAsia="ru-RU"/>
        </w:rPr>
        <w:t>д) производить всякого рода открытые и подземные, горные, строительные, монтажные и взрывные работы, планировку грунта.</w:t>
      </w:r>
    </w:p>
    <w:p w:rsidR="00946F4C" w:rsidRPr="00FD4411" w:rsidRDefault="00946F4C" w:rsidP="00946F4C">
      <w:pPr>
        <w:widowControl/>
        <w:suppressAutoHyphens w:val="0"/>
        <w:autoSpaceDN w:val="0"/>
        <w:adjustRightInd w:val="0"/>
        <w:spacing w:line="23" w:lineRule="atLeast"/>
        <w:ind w:firstLine="709"/>
        <w:outlineLvl w:val="2"/>
        <w:rPr>
          <w:rFonts w:ascii="Times New Roman" w:hAnsi="Times New Roman" w:cs="Times New Roman"/>
          <w:bCs/>
          <w:color w:val="000000"/>
          <w:sz w:val="24"/>
          <w:szCs w:val="24"/>
          <w:lang w:eastAsia="ru-RU"/>
        </w:rPr>
      </w:pPr>
      <w:r w:rsidRPr="00FD4411">
        <w:rPr>
          <w:rFonts w:ascii="Times New Roman" w:hAnsi="Times New Roman" w:cs="Times New Roman"/>
          <w:bCs/>
          <w:color w:val="000000"/>
          <w:sz w:val="24"/>
          <w:szCs w:val="24"/>
          <w:lang w:eastAsia="ru-RU"/>
        </w:rPr>
        <w:t>Письменное разрешение на производство взрывных работ в охранных зонах трубопроводов выдается только после представления предприятием, производящим эти работы, соответствующих материалов, предусмотренных действующими Едиными правилами безопасности при взрывных работах;</w:t>
      </w:r>
    </w:p>
    <w:p w:rsidR="00946F4C" w:rsidRPr="00FD4411" w:rsidRDefault="00946F4C" w:rsidP="00946F4C">
      <w:pPr>
        <w:widowControl/>
        <w:suppressAutoHyphens w:val="0"/>
        <w:autoSpaceDN w:val="0"/>
        <w:adjustRightInd w:val="0"/>
        <w:spacing w:line="23" w:lineRule="atLeast"/>
        <w:ind w:firstLine="709"/>
        <w:outlineLvl w:val="2"/>
        <w:rPr>
          <w:rFonts w:ascii="Times New Roman" w:hAnsi="Times New Roman" w:cs="Times New Roman"/>
          <w:bCs/>
          <w:color w:val="000000"/>
          <w:sz w:val="24"/>
          <w:szCs w:val="24"/>
          <w:lang w:eastAsia="ru-RU"/>
        </w:rPr>
      </w:pPr>
      <w:r w:rsidRPr="00FD4411">
        <w:rPr>
          <w:rFonts w:ascii="Times New Roman" w:hAnsi="Times New Roman" w:cs="Times New Roman"/>
          <w:bCs/>
          <w:color w:val="000000"/>
          <w:sz w:val="24"/>
          <w:szCs w:val="24"/>
          <w:lang w:eastAsia="ru-RU"/>
        </w:rPr>
        <w:t>е) производить геолого-съемочные, геолого-разведочные,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946F4C" w:rsidRPr="00FD4411" w:rsidRDefault="00946F4C" w:rsidP="00946F4C">
      <w:pPr>
        <w:widowControl/>
        <w:suppressAutoHyphens w:val="0"/>
        <w:autoSpaceDN w:val="0"/>
        <w:adjustRightInd w:val="0"/>
        <w:spacing w:line="23" w:lineRule="atLeast"/>
        <w:ind w:firstLine="709"/>
        <w:outlineLvl w:val="2"/>
        <w:rPr>
          <w:rFonts w:ascii="Times New Roman" w:hAnsi="Times New Roman" w:cs="Times New Roman"/>
          <w:bCs/>
          <w:color w:val="000000"/>
          <w:sz w:val="24"/>
          <w:szCs w:val="24"/>
          <w:lang w:eastAsia="ru-RU"/>
        </w:rPr>
      </w:pPr>
      <w:r w:rsidRPr="00FD4411">
        <w:rPr>
          <w:rFonts w:ascii="Times New Roman" w:hAnsi="Times New Roman" w:cs="Times New Roman"/>
          <w:bCs/>
          <w:color w:val="000000"/>
          <w:sz w:val="24"/>
          <w:szCs w:val="24"/>
          <w:lang w:eastAsia="ru-RU"/>
        </w:rPr>
        <w:t>Предприятия и организации, получившие письменное разрешение на ведение в охранных зонах трубопроводов работ, обязаны выполнять их с соблюдением условий, обеспечивающих сохранность трубопроводов и опознавательных знаков, и несут ответственность за повреждение последних.</w:t>
      </w:r>
    </w:p>
    <w:p w:rsidR="00631F70" w:rsidRPr="00FD4411" w:rsidRDefault="00631F70" w:rsidP="00D91B12">
      <w:pPr>
        <w:pStyle w:val="ConsNormal"/>
        <w:widowControl/>
        <w:numPr>
          <w:ilvl w:val="2"/>
          <w:numId w:val="7"/>
        </w:numPr>
        <w:tabs>
          <w:tab w:val="clear" w:pos="2160"/>
          <w:tab w:val="left" w:pos="851"/>
          <w:tab w:val="num" w:pos="1560"/>
        </w:tabs>
        <w:spacing w:line="23" w:lineRule="atLeast"/>
        <w:ind w:left="0" w:firstLine="709"/>
        <w:jc w:val="both"/>
        <w:rPr>
          <w:rFonts w:ascii="Times New Roman" w:hAnsi="Times New Roman" w:cs="Times New Roman"/>
          <w:b/>
          <w:color w:val="000000"/>
          <w:sz w:val="24"/>
          <w:szCs w:val="24"/>
        </w:rPr>
      </w:pPr>
      <w:r w:rsidRPr="00FD4411">
        <w:rPr>
          <w:rFonts w:ascii="Times New Roman" w:hAnsi="Times New Roman" w:cs="Times New Roman"/>
          <w:b/>
          <w:color w:val="000000"/>
          <w:sz w:val="24"/>
          <w:szCs w:val="24"/>
        </w:rPr>
        <w:t>Граница территорий объектов культурного наследия.</w:t>
      </w:r>
    </w:p>
    <w:p w:rsidR="00631F70" w:rsidRPr="00FD4411" w:rsidRDefault="00631F70" w:rsidP="00F444F6">
      <w:pPr>
        <w:pStyle w:val="ConsPlusNormal"/>
        <w:spacing w:line="23" w:lineRule="atLeast"/>
        <w:ind w:firstLine="709"/>
        <w:jc w:val="both"/>
        <w:rPr>
          <w:rFonts w:ascii="Times New Roman" w:hAnsi="Times New Roman" w:cs="Times New Roman"/>
          <w:bCs/>
          <w:color w:val="000000"/>
          <w:sz w:val="24"/>
          <w:szCs w:val="24"/>
        </w:rPr>
      </w:pPr>
      <w:r w:rsidRPr="00FD4411">
        <w:rPr>
          <w:rFonts w:ascii="Times New Roman" w:hAnsi="Times New Roman" w:cs="Times New Roman"/>
          <w:color w:val="000000"/>
          <w:sz w:val="24"/>
          <w:szCs w:val="24"/>
        </w:rPr>
        <w:t xml:space="preserve">В соответствии со </w:t>
      </w:r>
      <w:r w:rsidRPr="00FD4411">
        <w:rPr>
          <w:rFonts w:ascii="Times New Roman" w:hAnsi="Times New Roman" w:cs="Times New Roman"/>
          <w:b/>
          <w:color w:val="000000"/>
          <w:sz w:val="24"/>
          <w:szCs w:val="24"/>
        </w:rPr>
        <w:t xml:space="preserve">ст.ст. 34 - 38  Федерального закона от 25 июня </w:t>
      </w:r>
      <w:smartTag w:uri="urn:schemas-microsoft-com:office:smarttags" w:element="metricconverter">
        <w:smartTagPr>
          <w:attr w:name="ProductID" w:val="2002 г"/>
        </w:smartTagPr>
        <w:r w:rsidRPr="00FD4411">
          <w:rPr>
            <w:rFonts w:ascii="Times New Roman" w:hAnsi="Times New Roman" w:cs="Times New Roman"/>
            <w:b/>
            <w:color w:val="000000"/>
            <w:sz w:val="24"/>
            <w:szCs w:val="24"/>
          </w:rPr>
          <w:t>2002 г</w:t>
        </w:r>
      </w:smartTag>
      <w:r w:rsidRPr="00FD4411">
        <w:rPr>
          <w:rFonts w:ascii="Times New Roman" w:hAnsi="Times New Roman" w:cs="Times New Roman"/>
          <w:b/>
          <w:color w:val="000000"/>
          <w:sz w:val="24"/>
          <w:szCs w:val="24"/>
        </w:rPr>
        <w:t>. № 73-ФЗ «Об объектах культурного наследия (памятниках истории и культуры) народов Российской Федерации»</w:t>
      </w:r>
      <w:r w:rsidRPr="00FD4411">
        <w:rPr>
          <w:rFonts w:ascii="Times New Roman" w:hAnsi="Times New Roman" w:cs="Times New Roman"/>
          <w:color w:val="000000"/>
          <w:sz w:val="24"/>
          <w:szCs w:val="24"/>
        </w:rPr>
        <w:t>: в</w:t>
      </w:r>
      <w:r w:rsidRPr="00FD4411">
        <w:rPr>
          <w:rFonts w:ascii="Times New Roman" w:hAnsi="Times New Roman" w:cs="Times New Roman"/>
          <w:bCs/>
          <w:color w:val="000000"/>
          <w:sz w:val="24"/>
          <w:szCs w:val="24"/>
        </w:rPr>
        <w:t xml:space="preserve">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631F70" w:rsidRPr="00FD4411" w:rsidRDefault="00631F70" w:rsidP="00F444F6">
      <w:pPr>
        <w:autoSpaceDN w:val="0"/>
        <w:adjustRightInd w:val="0"/>
        <w:spacing w:line="23" w:lineRule="atLeast"/>
        <w:ind w:firstLine="709"/>
        <w:rPr>
          <w:rFonts w:ascii="Times New Roman" w:hAnsi="Times New Roman" w:cs="Times New Roman"/>
          <w:bCs/>
          <w:color w:val="000000"/>
          <w:sz w:val="24"/>
          <w:szCs w:val="24"/>
        </w:rPr>
      </w:pPr>
      <w:r w:rsidRPr="00FD4411">
        <w:rPr>
          <w:rFonts w:ascii="Times New Roman" w:hAnsi="Times New Roman" w:cs="Times New Roman"/>
          <w:bCs/>
          <w:color w:val="000000"/>
          <w:sz w:val="24"/>
          <w:szCs w:val="24"/>
        </w:rPr>
        <w:t>Необходимый состав зон охраны объекта культурного наследия определяется проектом зон охраны объекта культурного наследия.</w:t>
      </w:r>
    </w:p>
    <w:p w:rsidR="00631F70" w:rsidRPr="00FD4411" w:rsidRDefault="00631F70" w:rsidP="00F444F6">
      <w:pPr>
        <w:autoSpaceDN w:val="0"/>
        <w:adjustRightInd w:val="0"/>
        <w:spacing w:line="23" w:lineRule="atLeast"/>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631F70" w:rsidRPr="00FD4411" w:rsidRDefault="00631F70" w:rsidP="00F444F6">
      <w:pPr>
        <w:pStyle w:val="ConsPlusNormal"/>
        <w:spacing w:line="23" w:lineRule="atLeast"/>
        <w:ind w:firstLine="709"/>
        <w:jc w:val="both"/>
        <w:rPr>
          <w:rFonts w:ascii="Times New Roman" w:hAnsi="Times New Roman" w:cs="Times New Roman"/>
          <w:color w:val="000000"/>
          <w:sz w:val="24"/>
          <w:szCs w:val="24"/>
        </w:rPr>
      </w:pPr>
      <w:r w:rsidRPr="00FD4411">
        <w:rPr>
          <w:rFonts w:ascii="Times New Roman" w:hAnsi="Times New Roman" w:cs="Times New Roman"/>
          <w:bCs/>
          <w:color w:val="000000"/>
          <w:sz w:val="24"/>
          <w:szCs w:val="24"/>
        </w:rPr>
        <w:t>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631F70" w:rsidRPr="00FD4411" w:rsidRDefault="00631F70" w:rsidP="00F444F6">
      <w:pPr>
        <w:autoSpaceDN w:val="0"/>
        <w:adjustRightInd w:val="0"/>
        <w:spacing w:line="23" w:lineRule="atLeast"/>
        <w:ind w:firstLine="709"/>
        <w:rPr>
          <w:rFonts w:ascii="Times New Roman" w:hAnsi="Times New Roman" w:cs="Times New Roman"/>
          <w:color w:val="000000"/>
          <w:sz w:val="24"/>
          <w:szCs w:val="24"/>
        </w:rPr>
      </w:pPr>
      <w:r w:rsidRPr="00FD4411">
        <w:rPr>
          <w:rFonts w:ascii="Times New Roman" w:hAnsi="Times New Roman" w:cs="Times New Roman"/>
          <w:color w:val="000000"/>
          <w:sz w:val="24"/>
          <w:szCs w:val="24"/>
        </w:rPr>
        <w:t>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ограничивается или запрещается в порядке, установленном законом субъекта Российской Федерации.</w:t>
      </w:r>
    </w:p>
    <w:p w:rsidR="00FF0ED2" w:rsidRPr="00FD4411" w:rsidRDefault="00631F70" w:rsidP="00D91B12">
      <w:pPr>
        <w:pStyle w:val="ConsNormal"/>
        <w:widowControl/>
        <w:numPr>
          <w:ilvl w:val="2"/>
          <w:numId w:val="7"/>
        </w:numPr>
        <w:tabs>
          <w:tab w:val="clear" w:pos="2160"/>
          <w:tab w:val="num" w:pos="709"/>
          <w:tab w:val="left" w:pos="851"/>
          <w:tab w:val="num" w:pos="1560"/>
        </w:tabs>
        <w:spacing w:line="23" w:lineRule="atLeast"/>
        <w:ind w:left="0" w:firstLine="709"/>
        <w:jc w:val="both"/>
        <w:rPr>
          <w:rFonts w:ascii="Times New Roman" w:hAnsi="Times New Roman" w:cs="Times New Roman"/>
          <w:b/>
          <w:color w:val="000000"/>
          <w:sz w:val="24"/>
          <w:szCs w:val="24"/>
        </w:rPr>
      </w:pPr>
      <w:r w:rsidRPr="00FD4411">
        <w:rPr>
          <w:rFonts w:ascii="Times New Roman" w:hAnsi="Times New Roman" w:cs="Times New Roman"/>
          <w:b/>
          <w:color w:val="000000"/>
          <w:sz w:val="24"/>
          <w:szCs w:val="24"/>
        </w:rPr>
        <w:t>Зона затопляемости.</w:t>
      </w:r>
    </w:p>
    <w:p w:rsidR="00FF0ED2" w:rsidRPr="00FD4411" w:rsidRDefault="00FF0ED2" w:rsidP="00F444F6">
      <w:pPr>
        <w:spacing w:line="23" w:lineRule="atLeast"/>
        <w:ind w:firstLine="709"/>
        <w:rPr>
          <w:rFonts w:ascii="Times New Roman" w:hAnsi="Times New Roman" w:cs="Times New Roman"/>
          <w:color w:val="000000"/>
          <w:sz w:val="24"/>
          <w:szCs w:val="24"/>
          <w:lang w:eastAsia="ru-RU"/>
        </w:rPr>
      </w:pPr>
      <w:r w:rsidRPr="00FD4411">
        <w:rPr>
          <w:rFonts w:ascii="Times New Roman" w:hAnsi="Times New Roman" w:cs="Times New Roman"/>
          <w:b/>
          <w:bCs/>
          <w:color w:val="000000"/>
          <w:sz w:val="24"/>
          <w:szCs w:val="24"/>
        </w:rPr>
        <w:t xml:space="preserve">В соответствии с частью 4 статьи 67 Водного кодекса Российской Федерации </w:t>
      </w:r>
      <w:r w:rsidRPr="00FD4411">
        <w:rPr>
          <w:rFonts w:ascii="Times New Roman" w:hAnsi="Times New Roman" w:cs="Times New Roman"/>
          <w:bCs/>
          <w:color w:val="000000"/>
          <w:sz w:val="24"/>
          <w:szCs w:val="24"/>
        </w:rPr>
        <w:t>н</w:t>
      </w:r>
      <w:r w:rsidRPr="00FD4411">
        <w:rPr>
          <w:rFonts w:ascii="Times New Roman" w:hAnsi="Times New Roman" w:cs="Times New Roman"/>
          <w:color w:val="000000"/>
          <w:sz w:val="24"/>
          <w:szCs w:val="24"/>
          <w:lang w:eastAsia="ru-RU"/>
        </w:rPr>
        <w:t>а территориях, подверженных затоплению,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FF0ED2" w:rsidRPr="00961D76" w:rsidRDefault="00FF0ED2" w:rsidP="00084243">
      <w:pPr>
        <w:pStyle w:val="ConsNormal"/>
        <w:widowControl/>
        <w:tabs>
          <w:tab w:val="left" w:pos="-1276"/>
          <w:tab w:val="left" w:pos="993"/>
        </w:tabs>
        <w:ind w:firstLine="567"/>
        <w:jc w:val="both"/>
        <w:rPr>
          <w:rFonts w:ascii="Times New Roman" w:hAnsi="Times New Roman" w:cs="Times New Roman"/>
          <w:sz w:val="24"/>
          <w:szCs w:val="24"/>
        </w:rPr>
      </w:pPr>
    </w:p>
    <w:p w:rsidR="00084243" w:rsidRPr="00326049" w:rsidRDefault="00084243" w:rsidP="00084243">
      <w:pPr>
        <w:pStyle w:val="ae"/>
        <w:ind w:firstLine="567"/>
        <w:jc w:val="both"/>
        <w:rPr>
          <w:rFonts w:ascii="Times New Roman" w:hAnsi="Times New Roman"/>
          <w:sz w:val="24"/>
        </w:rPr>
      </w:pPr>
    </w:p>
    <w:p w:rsidR="00467081" w:rsidRDefault="00467081" w:rsidP="00084243">
      <w:pPr>
        <w:pStyle w:val="1"/>
        <w:rPr>
          <w:sz w:val="24"/>
          <w:szCs w:val="24"/>
          <w:lang w:eastAsia="ru-RU"/>
        </w:rPr>
      </w:pPr>
    </w:p>
    <w:sectPr w:rsidR="00467081" w:rsidSect="000671DE">
      <w:footerReference w:type="even" r:id="rId65"/>
      <w:footerReference w:type="default" r:id="rId66"/>
      <w:footerReference w:type="first" r:id="rId67"/>
      <w:footnotePr>
        <w:pos w:val="beneathText"/>
      </w:footnotePr>
      <w:pgSz w:w="11905" w:h="16837"/>
      <w:pgMar w:top="851" w:right="851" w:bottom="851" w:left="1418"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05FD" w:rsidRDefault="009905FD">
      <w:r>
        <w:separator/>
      </w:r>
    </w:p>
  </w:endnote>
  <w:endnote w:type="continuationSeparator" w:id="0">
    <w:p w:rsidR="009905FD" w:rsidRDefault="00990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4812" w:rsidRDefault="003B4812">
    <w:pPr>
      <w:pStyle w:val="a3"/>
      <w:jc w:val="center"/>
    </w:pPr>
    <w:r>
      <w:fldChar w:fldCharType="begin"/>
    </w:r>
    <w:r>
      <w:instrText xml:space="preserve"> PAGE   \* MERGEFORMAT </w:instrText>
    </w:r>
    <w:r>
      <w:fldChar w:fldCharType="separate"/>
    </w:r>
    <w:r w:rsidR="00002EE9">
      <w:rPr>
        <w:noProof/>
      </w:rPr>
      <w:t>3</w:t>
    </w:r>
    <w:r>
      <w:fldChar w:fldCharType="end"/>
    </w:r>
  </w:p>
  <w:p w:rsidR="003B4812" w:rsidRPr="001D6411" w:rsidRDefault="003B4812" w:rsidP="00C2778B">
    <w:pPr>
      <w:pStyle w:val="a3"/>
      <w:ind w:firstLine="0"/>
      <w:rPr>
        <w:rFonts w:ascii="Times New Roman" w:hAnsi="Times New Roman" w:cs="Times New Roman"/>
        <w:sz w:val="20"/>
        <w:szCs w:val="20"/>
        <w:lang w:val="en-US"/>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4812" w:rsidRDefault="003B4812">
    <w:pPr>
      <w:pStyle w:val="a3"/>
      <w:jc w:val="center"/>
    </w:pPr>
    <w:r>
      <w:fldChar w:fldCharType="begin"/>
    </w:r>
    <w:r>
      <w:instrText xml:space="preserve"> PAGE   \* MERGEFORMAT </w:instrText>
    </w:r>
    <w:r>
      <w:fldChar w:fldCharType="separate"/>
    </w:r>
    <w:r w:rsidR="00002EE9">
      <w:rPr>
        <w:noProof/>
      </w:rPr>
      <w:t>16</w:t>
    </w:r>
    <w:r>
      <w:fldChar w:fldCharType="end"/>
    </w:r>
  </w:p>
  <w:p w:rsidR="003B4812" w:rsidRDefault="003B4812">
    <w:pPr>
      <w:jc w:val="cen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4812" w:rsidRDefault="003B4812">
    <w:pPr>
      <w:pStyle w:val="a3"/>
      <w:jc w:val="center"/>
    </w:pPr>
    <w:r>
      <w:fldChar w:fldCharType="begin"/>
    </w:r>
    <w:r>
      <w:instrText xml:space="preserve"> PAGE   \* MERGEFORMAT </w:instrText>
    </w:r>
    <w:r>
      <w:fldChar w:fldCharType="separate"/>
    </w:r>
    <w:r w:rsidR="00002EE9">
      <w:rPr>
        <w:noProof/>
      </w:rPr>
      <w:t>5</w:t>
    </w:r>
    <w:r>
      <w:fldChar w:fldCharType="end"/>
    </w:r>
  </w:p>
  <w:p w:rsidR="003B4812" w:rsidRDefault="003B481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4812" w:rsidRDefault="003B4812">
    <w:pPr>
      <w:pStyle w:val="a3"/>
      <w:jc w:val="center"/>
    </w:pPr>
  </w:p>
  <w:p w:rsidR="003B4812" w:rsidRDefault="003B4812">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4812" w:rsidRDefault="003B481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4812" w:rsidRDefault="003B4812">
    <w:pPr>
      <w:pStyle w:val="a3"/>
      <w:jc w:val="center"/>
    </w:pPr>
    <w:r>
      <w:fldChar w:fldCharType="begin"/>
    </w:r>
    <w:r>
      <w:instrText xml:space="preserve"> PAGE   \* MERGEFORMAT </w:instrText>
    </w:r>
    <w:r>
      <w:fldChar w:fldCharType="separate"/>
    </w:r>
    <w:r w:rsidR="00002EE9">
      <w:rPr>
        <w:noProof/>
      </w:rPr>
      <w:t>4</w:t>
    </w:r>
    <w:r>
      <w:fldChar w:fldCharType="end"/>
    </w:r>
  </w:p>
  <w:p w:rsidR="003B4812" w:rsidRPr="002957C2" w:rsidRDefault="003B4812" w:rsidP="00C2778B">
    <w:pPr>
      <w:pStyle w:val="a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4812" w:rsidRDefault="003B4812"/>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4812" w:rsidRDefault="003B4812"/>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4812" w:rsidRDefault="003B4812">
    <w:pPr>
      <w:pStyle w:val="a3"/>
      <w:jc w:val="center"/>
    </w:pPr>
    <w:r>
      <w:fldChar w:fldCharType="begin"/>
    </w:r>
    <w:r>
      <w:instrText xml:space="preserve"> PAGE   \* MERGEFORMAT </w:instrText>
    </w:r>
    <w:r>
      <w:fldChar w:fldCharType="separate"/>
    </w:r>
    <w:r>
      <w:rPr>
        <w:noProof/>
      </w:rPr>
      <w:t>5</w:t>
    </w:r>
    <w:r>
      <w:fldChar w:fldCharType="end"/>
    </w:r>
  </w:p>
  <w:p w:rsidR="003B4812" w:rsidRDefault="003B4812"/>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4812" w:rsidRDefault="003B4812"/>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4812" w:rsidRDefault="003B481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05FD" w:rsidRDefault="009905FD">
      <w:r>
        <w:separator/>
      </w:r>
    </w:p>
  </w:footnote>
  <w:footnote w:type="continuationSeparator" w:id="0">
    <w:p w:rsidR="009905FD" w:rsidRDefault="009905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4812" w:rsidRDefault="003B4812">
    <w:pPr>
      <w:pStyle w:val="ac"/>
      <w:jc w:val="center"/>
    </w:pPr>
  </w:p>
  <w:p w:rsidR="003B4812" w:rsidRDefault="003B4812">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6"/>
    <w:multiLevelType w:val="singleLevel"/>
    <w:tmpl w:val="00000006"/>
    <w:name w:val="WW8Num6"/>
    <w:lvl w:ilvl="0">
      <w:start w:val="1"/>
      <w:numFmt w:val="decimal"/>
      <w:lvlText w:val="%1."/>
      <w:lvlJc w:val="left"/>
      <w:pPr>
        <w:tabs>
          <w:tab w:val="num" w:pos="360"/>
        </w:tabs>
        <w:ind w:left="360" w:hanging="360"/>
      </w:pPr>
    </w:lvl>
  </w:abstractNum>
  <w:abstractNum w:abstractNumId="2" w15:restartNumberingAfterBreak="0">
    <w:nsid w:val="0000000C"/>
    <w:multiLevelType w:val="singleLevel"/>
    <w:tmpl w:val="0000000C"/>
    <w:name w:val="WW8Num12"/>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D"/>
    <w:multiLevelType w:val="singleLevel"/>
    <w:tmpl w:val="0000000D"/>
    <w:name w:val="WW8Num13"/>
    <w:lvl w:ilvl="0">
      <w:start w:val="1"/>
      <w:numFmt w:val="decimal"/>
      <w:lvlText w:val="%1."/>
      <w:lvlJc w:val="left"/>
      <w:pPr>
        <w:tabs>
          <w:tab w:val="num" w:pos="360"/>
        </w:tabs>
        <w:ind w:left="360" w:hanging="360"/>
      </w:pPr>
    </w:lvl>
  </w:abstractNum>
  <w:abstractNum w:abstractNumId="4" w15:restartNumberingAfterBreak="0">
    <w:nsid w:val="00000012"/>
    <w:multiLevelType w:val="singleLevel"/>
    <w:tmpl w:val="00000012"/>
    <w:name w:val="WW8Num18"/>
    <w:lvl w:ilvl="0">
      <w:start w:val="1"/>
      <w:numFmt w:val="bullet"/>
      <w:lvlText w:val="—"/>
      <w:lvlJc w:val="left"/>
      <w:pPr>
        <w:tabs>
          <w:tab w:val="num" w:pos="688"/>
        </w:tabs>
        <w:ind w:left="688" w:hanging="480"/>
      </w:pPr>
      <w:rPr>
        <w:rFonts w:ascii="Times New Roman" w:hAnsi="Times New Roman" w:cs="Times New Roman"/>
      </w:rPr>
    </w:lvl>
  </w:abstractNum>
  <w:abstractNum w:abstractNumId="5" w15:restartNumberingAfterBreak="0">
    <w:nsid w:val="00000030"/>
    <w:multiLevelType w:val="singleLevel"/>
    <w:tmpl w:val="00000030"/>
    <w:name w:val="WW8Num48"/>
    <w:lvl w:ilvl="0">
      <w:start w:val="1"/>
      <w:numFmt w:val="decimal"/>
      <w:lvlText w:val="%1."/>
      <w:lvlJc w:val="left"/>
      <w:pPr>
        <w:tabs>
          <w:tab w:val="num" w:pos="360"/>
        </w:tabs>
        <w:ind w:left="360" w:hanging="360"/>
      </w:pPr>
    </w:lvl>
  </w:abstractNum>
  <w:abstractNum w:abstractNumId="6" w15:restartNumberingAfterBreak="0">
    <w:nsid w:val="00000032"/>
    <w:multiLevelType w:val="singleLevel"/>
    <w:tmpl w:val="00000032"/>
    <w:name w:val="WW8Num50"/>
    <w:lvl w:ilvl="0">
      <w:start w:val="1"/>
      <w:numFmt w:val="decimal"/>
      <w:lvlText w:val="%1."/>
      <w:lvlJc w:val="left"/>
      <w:pPr>
        <w:tabs>
          <w:tab w:val="num" w:pos="360"/>
        </w:tabs>
        <w:ind w:left="360" w:hanging="360"/>
      </w:pPr>
    </w:lvl>
  </w:abstractNum>
  <w:abstractNum w:abstractNumId="7" w15:restartNumberingAfterBreak="0">
    <w:nsid w:val="00000033"/>
    <w:multiLevelType w:val="singleLevel"/>
    <w:tmpl w:val="00000033"/>
    <w:name w:val="WW8Num51"/>
    <w:lvl w:ilvl="0">
      <w:start w:val="1"/>
      <w:numFmt w:val="decimal"/>
      <w:lvlText w:val="%1."/>
      <w:lvlJc w:val="left"/>
      <w:pPr>
        <w:tabs>
          <w:tab w:val="num" w:pos="502"/>
        </w:tabs>
        <w:ind w:left="502" w:hanging="360"/>
      </w:pPr>
    </w:lvl>
  </w:abstractNum>
  <w:abstractNum w:abstractNumId="8" w15:restartNumberingAfterBreak="0">
    <w:nsid w:val="00000038"/>
    <w:multiLevelType w:val="singleLevel"/>
    <w:tmpl w:val="00000038"/>
    <w:name w:val="WW8Num56"/>
    <w:lvl w:ilvl="0">
      <w:start w:val="1"/>
      <w:numFmt w:val="decimal"/>
      <w:lvlText w:val="%1."/>
      <w:lvlJc w:val="left"/>
      <w:pPr>
        <w:tabs>
          <w:tab w:val="num" w:pos="360"/>
        </w:tabs>
        <w:ind w:left="360" w:hanging="360"/>
      </w:pPr>
    </w:lvl>
  </w:abstractNum>
  <w:abstractNum w:abstractNumId="9" w15:restartNumberingAfterBreak="0">
    <w:nsid w:val="0000003A"/>
    <w:multiLevelType w:val="singleLevel"/>
    <w:tmpl w:val="0000003A"/>
    <w:name w:val="WW8Num58"/>
    <w:lvl w:ilvl="0">
      <w:start w:val="2"/>
      <w:numFmt w:val="bullet"/>
      <w:lvlText w:val="-"/>
      <w:lvlJc w:val="left"/>
      <w:pPr>
        <w:tabs>
          <w:tab w:val="num" w:pos="1080"/>
        </w:tabs>
        <w:ind w:left="1080" w:hanging="360"/>
      </w:pPr>
      <w:rPr>
        <w:rFonts w:ascii="Times New Roman" w:hAnsi="Times New Roman"/>
      </w:rPr>
    </w:lvl>
  </w:abstractNum>
  <w:abstractNum w:abstractNumId="10" w15:restartNumberingAfterBreak="0">
    <w:nsid w:val="00000045"/>
    <w:multiLevelType w:val="singleLevel"/>
    <w:tmpl w:val="00000045"/>
    <w:name w:val="WW8Num69"/>
    <w:lvl w:ilvl="0">
      <w:start w:val="1"/>
      <w:numFmt w:val="bullet"/>
      <w:lvlText w:val="—"/>
      <w:lvlJc w:val="left"/>
      <w:pPr>
        <w:tabs>
          <w:tab w:val="num" w:pos="915"/>
        </w:tabs>
        <w:ind w:left="915" w:hanging="480"/>
      </w:pPr>
      <w:rPr>
        <w:rFonts w:ascii="Times New Roman" w:hAnsi="Times New Roman" w:cs="Times New Roman"/>
      </w:rPr>
    </w:lvl>
  </w:abstractNum>
  <w:abstractNum w:abstractNumId="11" w15:restartNumberingAfterBreak="0">
    <w:nsid w:val="00000046"/>
    <w:multiLevelType w:val="singleLevel"/>
    <w:tmpl w:val="00000046"/>
    <w:name w:val="WW8Num70"/>
    <w:lvl w:ilvl="0">
      <w:start w:val="1"/>
      <w:numFmt w:val="decimal"/>
      <w:lvlText w:val="%1."/>
      <w:lvlJc w:val="left"/>
      <w:pPr>
        <w:tabs>
          <w:tab w:val="num" w:pos="360"/>
        </w:tabs>
        <w:ind w:left="360" w:hanging="360"/>
      </w:pPr>
    </w:lvl>
  </w:abstractNum>
  <w:abstractNum w:abstractNumId="12" w15:restartNumberingAfterBreak="0">
    <w:nsid w:val="00000050"/>
    <w:multiLevelType w:val="singleLevel"/>
    <w:tmpl w:val="00000050"/>
    <w:name w:val="WW8Num80"/>
    <w:lvl w:ilvl="0">
      <w:start w:val="1"/>
      <w:numFmt w:val="bullet"/>
      <w:lvlText w:val=""/>
      <w:lvlJc w:val="left"/>
      <w:pPr>
        <w:tabs>
          <w:tab w:val="num" w:pos="1211"/>
        </w:tabs>
        <w:ind w:left="1211" w:hanging="360"/>
      </w:pPr>
      <w:rPr>
        <w:rFonts w:ascii="Symbol" w:hAnsi="Symbol"/>
      </w:rPr>
    </w:lvl>
  </w:abstractNum>
  <w:abstractNum w:abstractNumId="13" w15:restartNumberingAfterBreak="0">
    <w:nsid w:val="00000057"/>
    <w:multiLevelType w:val="singleLevel"/>
    <w:tmpl w:val="00000057"/>
    <w:name w:val="WW8Num87"/>
    <w:lvl w:ilvl="0">
      <w:start w:val="1"/>
      <w:numFmt w:val="decimal"/>
      <w:lvlText w:val="%1."/>
      <w:lvlJc w:val="left"/>
      <w:pPr>
        <w:tabs>
          <w:tab w:val="num" w:pos="360"/>
        </w:tabs>
        <w:ind w:left="360" w:hanging="360"/>
      </w:pPr>
    </w:lvl>
  </w:abstractNum>
  <w:abstractNum w:abstractNumId="14" w15:restartNumberingAfterBreak="0">
    <w:nsid w:val="00000058"/>
    <w:multiLevelType w:val="singleLevel"/>
    <w:tmpl w:val="00000058"/>
    <w:name w:val="WW8Num88"/>
    <w:lvl w:ilvl="0">
      <w:start w:val="1"/>
      <w:numFmt w:val="decimal"/>
      <w:lvlText w:val="%1."/>
      <w:lvlJc w:val="left"/>
      <w:pPr>
        <w:tabs>
          <w:tab w:val="num" w:pos="360"/>
        </w:tabs>
        <w:ind w:left="360" w:hanging="360"/>
      </w:pPr>
    </w:lvl>
  </w:abstractNum>
  <w:abstractNum w:abstractNumId="15" w15:restartNumberingAfterBreak="0">
    <w:nsid w:val="0000005D"/>
    <w:multiLevelType w:val="singleLevel"/>
    <w:tmpl w:val="0000005D"/>
    <w:name w:val="WW8Num93"/>
    <w:lvl w:ilvl="0">
      <w:start w:val="1"/>
      <w:numFmt w:val="bullet"/>
      <w:lvlText w:val="—"/>
      <w:lvlJc w:val="left"/>
      <w:pPr>
        <w:tabs>
          <w:tab w:val="num" w:pos="620"/>
        </w:tabs>
        <w:ind w:left="620" w:hanging="480"/>
      </w:pPr>
      <w:rPr>
        <w:rFonts w:ascii="Times New Roman" w:hAnsi="Times New Roman" w:cs="Times New Roman"/>
      </w:rPr>
    </w:lvl>
  </w:abstractNum>
  <w:abstractNum w:abstractNumId="16" w15:restartNumberingAfterBreak="0">
    <w:nsid w:val="02680048"/>
    <w:multiLevelType w:val="multilevel"/>
    <w:tmpl w:val="F654BF08"/>
    <w:name w:val="WW8Num124"/>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21207B91"/>
    <w:multiLevelType w:val="hybridMultilevel"/>
    <w:tmpl w:val="83CC8E8C"/>
    <w:lvl w:ilvl="0" w:tplc="A2041C64">
      <w:start w:val="1"/>
      <w:numFmt w:val="decimal"/>
      <w:lvlText w:val="%1."/>
      <w:lvlJc w:val="left"/>
      <w:pPr>
        <w:ind w:left="920"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18" w15:restartNumberingAfterBreak="0">
    <w:nsid w:val="21600DD3"/>
    <w:multiLevelType w:val="hybridMultilevel"/>
    <w:tmpl w:val="1F02F210"/>
    <w:name w:val="WW8Num502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15:restartNumberingAfterBreak="0">
    <w:nsid w:val="21EE5F73"/>
    <w:multiLevelType w:val="hybridMultilevel"/>
    <w:tmpl w:val="EE4A18F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2FF34C4C"/>
    <w:multiLevelType w:val="multilevel"/>
    <w:tmpl w:val="5FE67EB2"/>
    <w:lvl w:ilvl="0">
      <w:start w:val="1"/>
      <w:numFmt w:val="decimal"/>
      <w:lvlText w:val="%1."/>
      <w:lvlJc w:val="left"/>
      <w:pPr>
        <w:ind w:left="1070" w:hanging="360"/>
      </w:pPr>
    </w:lvl>
    <w:lvl w:ilvl="1">
      <w:start w:val="4"/>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1" w15:restartNumberingAfterBreak="0">
    <w:nsid w:val="352B6F64"/>
    <w:multiLevelType w:val="hybridMultilevel"/>
    <w:tmpl w:val="4158556C"/>
    <w:lvl w:ilvl="0" w:tplc="CFA6B368">
      <w:start w:val="7"/>
      <w:numFmt w:val="bullet"/>
      <w:lvlText w:val="—"/>
      <w:lvlJc w:val="left"/>
      <w:pPr>
        <w:tabs>
          <w:tab w:val="num" w:pos="1505"/>
        </w:tabs>
        <w:ind w:left="1505" w:hanging="945"/>
      </w:pPr>
      <w:rPr>
        <w:rFonts w:ascii="Times New Roman" w:eastAsia="Times New Roman" w:hAnsi="Times New Roman" w:cs="Times New Roman" w:hint="default"/>
      </w:rPr>
    </w:lvl>
    <w:lvl w:ilvl="1" w:tplc="04190003" w:tentative="1">
      <w:start w:val="1"/>
      <w:numFmt w:val="bullet"/>
      <w:lvlText w:val="o"/>
      <w:lvlJc w:val="left"/>
      <w:pPr>
        <w:tabs>
          <w:tab w:val="num" w:pos="1640"/>
        </w:tabs>
        <w:ind w:left="1640" w:hanging="360"/>
      </w:pPr>
      <w:rPr>
        <w:rFonts w:ascii="Courier New" w:hAnsi="Courier New" w:cs="Courier New" w:hint="default"/>
      </w:rPr>
    </w:lvl>
    <w:lvl w:ilvl="2" w:tplc="04190005" w:tentative="1">
      <w:start w:val="1"/>
      <w:numFmt w:val="bullet"/>
      <w:lvlText w:val=""/>
      <w:lvlJc w:val="left"/>
      <w:pPr>
        <w:tabs>
          <w:tab w:val="num" w:pos="2360"/>
        </w:tabs>
        <w:ind w:left="2360" w:hanging="360"/>
      </w:pPr>
      <w:rPr>
        <w:rFonts w:ascii="Wingdings" w:hAnsi="Wingdings" w:hint="default"/>
      </w:rPr>
    </w:lvl>
    <w:lvl w:ilvl="3" w:tplc="04190001" w:tentative="1">
      <w:start w:val="1"/>
      <w:numFmt w:val="bullet"/>
      <w:lvlText w:val=""/>
      <w:lvlJc w:val="left"/>
      <w:pPr>
        <w:tabs>
          <w:tab w:val="num" w:pos="3080"/>
        </w:tabs>
        <w:ind w:left="3080" w:hanging="360"/>
      </w:pPr>
      <w:rPr>
        <w:rFonts w:ascii="Symbol" w:hAnsi="Symbol" w:hint="default"/>
      </w:rPr>
    </w:lvl>
    <w:lvl w:ilvl="4" w:tplc="04190003" w:tentative="1">
      <w:start w:val="1"/>
      <w:numFmt w:val="bullet"/>
      <w:lvlText w:val="o"/>
      <w:lvlJc w:val="left"/>
      <w:pPr>
        <w:tabs>
          <w:tab w:val="num" w:pos="3800"/>
        </w:tabs>
        <w:ind w:left="3800" w:hanging="360"/>
      </w:pPr>
      <w:rPr>
        <w:rFonts w:ascii="Courier New" w:hAnsi="Courier New" w:cs="Courier New" w:hint="default"/>
      </w:rPr>
    </w:lvl>
    <w:lvl w:ilvl="5" w:tplc="04190005" w:tentative="1">
      <w:start w:val="1"/>
      <w:numFmt w:val="bullet"/>
      <w:lvlText w:val=""/>
      <w:lvlJc w:val="left"/>
      <w:pPr>
        <w:tabs>
          <w:tab w:val="num" w:pos="4520"/>
        </w:tabs>
        <w:ind w:left="4520" w:hanging="360"/>
      </w:pPr>
      <w:rPr>
        <w:rFonts w:ascii="Wingdings" w:hAnsi="Wingdings" w:hint="default"/>
      </w:rPr>
    </w:lvl>
    <w:lvl w:ilvl="6" w:tplc="04190001" w:tentative="1">
      <w:start w:val="1"/>
      <w:numFmt w:val="bullet"/>
      <w:lvlText w:val=""/>
      <w:lvlJc w:val="left"/>
      <w:pPr>
        <w:tabs>
          <w:tab w:val="num" w:pos="5240"/>
        </w:tabs>
        <w:ind w:left="5240" w:hanging="360"/>
      </w:pPr>
      <w:rPr>
        <w:rFonts w:ascii="Symbol" w:hAnsi="Symbol" w:hint="default"/>
      </w:rPr>
    </w:lvl>
    <w:lvl w:ilvl="7" w:tplc="04190003" w:tentative="1">
      <w:start w:val="1"/>
      <w:numFmt w:val="bullet"/>
      <w:lvlText w:val="o"/>
      <w:lvlJc w:val="left"/>
      <w:pPr>
        <w:tabs>
          <w:tab w:val="num" w:pos="5960"/>
        </w:tabs>
        <w:ind w:left="5960" w:hanging="360"/>
      </w:pPr>
      <w:rPr>
        <w:rFonts w:ascii="Courier New" w:hAnsi="Courier New" w:cs="Courier New" w:hint="default"/>
      </w:rPr>
    </w:lvl>
    <w:lvl w:ilvl="8" w:tplc="04190005" w:tentative="1">
      <w:start w:val="1"/>
      <w:numFmt w:val="bullet"/>
      <w:lvlText w:val=""/>
      <w:lvlJc w:val="left"/>
      <w:pPr>
        <w:tabs>
          <w:tab w:val="num" w:pos="6680"/>
        </w:tabs>
        <w:ind w:left="6680" w:hanging="360"/>
      </w:pPr>
      <w:rPr>
        <w:rFonts w:ascii="Wingdings" w:hAnsi="Wingdings" w:hint="default"/>
      </w:rPr>
    </w:lvl>
  </w:abstractNum>
  <w:abstractNum w:abstractNumId="22" w15:restartNumberingAfterBreak="0">
    <w:nsid w:val="3CE267B2"/>
    <w:multiLevelType w:val="hybridMultilevel"/>
    <w:tmpl w:val="A3B611FA"/>
    <w:lvl w:ilvl="0" w:tplc="04190001">
      <w:start w:val="1"/>
      <w:numFmt w:val="bullet"/>
      <w:lvlText w:val=""/>
      <w:lvlJc w:val="left"/>
      <w:pPr>
        <w:ind w:left="1280" w:hanging="360"/>
      </w:pPr>
      <w:rPr>
        <w:rFonts w:ascii="Symbol" w:hAnsi="Symbol" w:hint="default"/>
      </w:rPr>
    </w:lvl>
    <w:lvl w:ilvl="1" w:tplc="04190003" w:tentative="1">
      <w:start w:val="1"/>
      <w:numFmt w:val="bullet"/>
      <w:lvlText w:val="o"/>
      <w:lvlJc w:val="left"/>
      <w:pPr>
        <w:ind w:left="2000" w:hanging="360"/>
      </w:pPr>
      <w:rPr>
        <w:rFonts w:ascii="Courier New" w:hAnsi="Courier New" w:cs="Courier New" w:hint="default"/>
      </w:rPr>
    </w:lvl>
    <w:lvl w:ilvl="2" w:tplc="04190005" w:tentative="1">
      <w:start w:val="1"/>
      <w:numFmt w:val="bullet"/>
      <w:lvlText w:val=""/>
      <w:lvlJc w:val="left"/>
      <w:pPr>
        <w:ind w:left="2720" w:hanging="360"/>
      </w:pPr>
      <w:rPr>
        <w:rFonts w:ascii="Wingdings" w:hAnsi="Wingdings" w:hint="default"/>
      </w:rPr>
    </w:lvl>
    <w:lvl w:ilvl="3" w:tplc="04190001" w:tentative="1">
      <w:start w:val="1"/>
      <w:numFmt w:val="bullet"/>
      <w:lvlText w:val=""/>
      <w:lvlJc w:val="left"/>
      <w:pPr>
        <w:ind w:left="3440" w:hanging="360"/>
      </w:pPr>
      <w:rPr>
        <w:rFonts w:ascii="Symbol" w:hAnsi="Symbol" w:hint="default"/>
      </w:rPr>
    </w:lvl>
    <w:lvl w:ilvl="4" w:tplc="04190003" w:tentative="1">
      <w:start w:val="1"/>
      <w:numFmt w:val="bullet"/>
      <w:lvlText w:val="o"/>
      <w:lvlJc w:val="left"/>
      <w:pPr>
        <w:ind w:left="4160" w:hanging="360"/>
      </w:pPr>
      <w:rPr>
        <w:rFonts w:ascii="Courier New" w:hAnsi="Courier New" w:cs="Courier New" w:hint="default"/>
      </w:rPr>
    </w:lvl>
    <w:lvl w:ilvl="5" w:tplc="04190005" w:tentative="1">
      <w:start w:val="1"/>
      <w:numFmt w:val="bullet"/>
      <w:lvlText w:val=""/>
      <w:lvlJc w:val="left"/>
      <w:pPr>
        <w:ind w:left="4880" w:hanging="360"/>
      </w:pPr>
      <w:rPr>
        <w:rFonts w:ascii="Wingdings" w:hAnsi="Wingdings" w:hint="default"/>
      </w:rPr>
    </w:lvl>
    <w:lvl w:ilvl="6" w:tplc="04190001" w:tentative="1">
      <w:start w:val="1"/>
      <w:numFmt w:val="bullet"/>
      <w:lvlText w:val=""/>
      <w:lvlJc w:val="left"/>
      <w:pPr>
        <w:ind w:left="5600" w:hanging="360"/>
      </w:pPr>
      <w:rPr>
        <w:rFonts w:ascii="Symbol" w:hAnsi="Symbol" w:hint="default"/>
      </w:rPr>
    </w:lvl>
    <w:lvl w:ilvl="7" w:tplc="04190003" w:tentative="1">
      <w:start w:val="1"/>
      <w:numFmt w:val="bullet"/>
      <w:lvlText w:val="o"/>
      <w:lvlJc w:val="left"/>
      <w:pPr>
        <w:ind w:left="6320" w:hanging="360"/>
      </w:pPr>
      <w:rPr>
        <w:rFonts w:ascii="Courier New" w:hAnsi="Courier New" w:cs="Courier New" w:hint="default"/>
      </w:rPr>
    </w:lvl>
    <w:lvl w:ilvl="8" w:tplc="04190005" w:tentative="1">
      <w:start w:val="1"/>
      <w:numFmt w:val="bullet"/>
      <w:lvlText w:val=""/>
      <w:lvlJc w:val="left"/>
      <w:pPr>
        <w:ind w:left="7040" w:hanging="360"/>
      </w:pPr>
      <w:rPr>
        <w:rFonts w:ascii="Wingdings" w:hAnsi="Wingdings" w:hint="default"/>
      </w:rPr>
    </w:lvl>
  </w:abstractNum>
  <w:abstractNum w:abstractNumId="23" w15:restartNumberingAfterBreak="0">
    <w:nsid w:val="53D021D5"/>
    <w:multiLevelType w:val="hybridMultilevel"/>
    <w:tmpl w:val="8AB01EC6"/>
    <w:lvl w:ilvl="0" w:tplc="8E026F84">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CB88C70C">
      <w:start w:val="1"/>
      <w:numFmt w:val="decimal"/>
      <w:lvlText w:val="%3."/>
      <w:lvlJc w:val="left"/>
      <w:pPr>
        <w:tabs>
          <w:tab w:val="num" w:pos="2160"/>
        </w:tabs>
        <w:ind w:left="2160" w:hanging="360"/>
      </w:pPr>
      <w:rPr>
        <w:b/>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664955FE"/>
    <w:multiLevelType w:val="hybridMultilevel"/>
    <w:tmpl w:val="92E2815C"/>
    <w:name w:val="WW8Num50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15:restartNumberingAfterBreak="0">
    <w:nsid w:val="690B12F6"/>
    <w:multiLevelType w:val="hybridMultilevel"/>
    <w:tmpl w:val="E5DCB3F2"/>
    <w:lvl w:ilvl="0" w:tplc="9D123DD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6E075320"/>
    <w:multiLevelType w:val="multilevel"/>
    <w:tmpl w:val="B356664A"/>
    <w:lvl w:ilvl="0">
      <w:start w:val="1"/>
      <w:numFmt w:val="decimal"/>
      <w:lvlText w:val="%1."/>
      <w:lvlJc w:val="left"/>
      <w:pPr>
        <w:ind w:left="907" w:hanging="360"/>
      </w:pPr>
      <w:rPr>
        <w:rFonts w:hint="default"/>
      </w:rPr>
    </w:lvl>
    <w:lvl w:ilvl="1">
      <w:start w:val="6"/>
      <w:numFmt w:val="decimal"/>
      <w:isLgl/>
      <w:lvlText w:val="%1.%2."/>
      <w:lvlJc w:val="left"/>
      <w:pPr>
        <w:ind w:left="907" w:hanging="360"/>
      </w:pPr>
      <w:rPr>
        <w:rFonts w:hint="default"/>
      </w:rPr>
    </w:lvl>
    <w:lvl w:ilvl="2">
      <w:start w:val="1"/>
      <w:numFmt w:val="decimal"/>
      <w:isLgl/>
      <w:lvlText w:val="%1.%2.%3."/>
      <w:lvlJc w:val="left"/>
      <w:pPr>
        <w:ind w:left="1267" w:hanging="720"/>
      </w:pPr>
      <w:rPr>
        <w:rFonts w:hint="default"/>
      </w:rPr>
    </w:lvl>
    <w:lvl w:ilvl="3">
      <w:start w:val="1"/>
      <w:numFmt w:val="decimal"/>
      <w:isLgl/>
      <w:lvlText w:val="%1.%2.%3.%4."/>
      <w:lvlJc w:val="left"/>
      <w:pPr>
        <w:ind w:left="1267" w:hanging="720"/>
      </w:pPr>
      <w:rPr>
        <w:rFonts w:hint="default"/>
      </w:rPr>
    </w:lvl>
    <w:lvl w:ilvl="4">
      <w:start w:val="1"/>
      <w:numFmt w:val="decimal"/>
      <w:isLgl/>
      <w:lvlText w:val="%1.%2.%3.%4.%5."/>
      <w:lvlJc w:val="left"/>
      <w:pPr>
        <w:ind w:left="1627" w:hanging="1080"/>
      </w:pPr>
      <w:rPr>
        <w:rFonts w:hint="default"/>
      </w:rPr>
    </w:lvl>
    <w:lvl w:ilvl="5">
      <w:start w:val="1"/>
      <w:numFmt w:val="decimal"/>
      <w:isLgl/>
      <w:lvlText w:val="%1.%2.%3.%4.%5.%6."/>
      <w:lvlJc w:val="left"/>
      <w:pPr>
        <w:ind w:left="1627" w:hanging="1080"/>
      </w:pPr>
      <w:rPr>
        <w:rFonts w:hint="default"/>
      </w:rPr>
    </w:lvl>
    <w:lvl w:ilvl="6">
      <w:start w:val="1"/>
      <w:numFmt w:val="decimal"/>
      <w:isLgl/>
      <w:lvlText w:val="%1.%2.%3.%4.%5.%6.%7."/>
      <w:lvlJc w:val="left"/>
      <w:pPr>
        <w:ind w:left="1987" w:hanging="1440"/>
      </w:pPr>
      <w:rPr>
        <w:rFonts w:hint="default"/>
      </w:rPr>
    </w:lvl>
    <w:lvl w:ilvl="7">
      <w:start w:val="1"/>
      <w:numFmt w:val="decimal"/>
      <w:isLgl/>
      <w:lvlText w:val="%1.%2.%3.%4.%5.%6.%7.%8."/>
      <w:lvlJc w:val="left"/>
      <w:pPr>
        <w:ind w:left="1987" w:hanging="1440"/>
      </w:pPr>
      <w:rPr>
        <w:rFonts w:hint="default"/>
      </w:rPr>
    </w:lvl>
    <w:lvl w:ilvl="8">
      <w:start w:val="1"/>
      <w:numFmt w:val="decimal"/>
      <w:isLgl/>
      <w:lvlText w:val="%1.%2.%3.%4.%5.%6.%7.%8.%9."/>
      <w:lvlJc w:val="left"/>
      <w:pPr>
        <w:ind w:left="2347" w:hanging="1800"/>
      </w:pPr>
      <w:rPr>
        <w:rFonts w:hint="default"/>
      </w:rPr>
    </w:lvl>
  </w:abstractNum>
  <w:abstractNum w:abstractNumId="27" w15:restartNumberingAfterBreak="0">
    <w:nsid w:val="7F926661"/>
    <w:multiLevelType w:val="hybridMultilevel"/>
    <w:tmpl w:val="D2A831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10"/>
  </w:num>
  <w:num w:numId="4">
    <w:abstractNumId w:val="12"/>
  </w:num>
  <w:num w:numId="5">
    <w:abstractNumId w:val="15"/>
  </w:num>
  <w:num w:numId="6">
    <w:abstractNumId w:val="21"/>
  </w:num>
  <w:num w:numId="7">
    <w:abstractNumId w:val="23"/>
  </w:num>
  <w:num w:numId="8">
    <w:abstractNumId w:val="17"/>
  </w:num>
  <w:num w:numId="9">
    <w:abstractNumId w:val="22"/>
  </w:num>
  <w:num w:numId="10">
    <w:abstractNumId w:val="19"/>
  </w:num>
  <w:num w:numId="11">
    <w:abstractNumId w:val="27"/>
  </w:num>
  <w:num w:numId="12">
    <w:abstractNumId w:val="20"/>
  </w:num>
  <w:num w:numId="13">
    <w:abstractNumId w:val="26"/>
  </w:num>
  <w:num w:numId="14">
    <w:abstractNumId w:val="2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C15"/>
    <w:rsid w:val="00002EE9"/>
    <w:rsid w:val="00004FC9"/>
    <w:rsid w:val="00007B3F"/>
    <w:rsid w:val="00010B40"/>
    <w:rsid w:val="00011DBF"/>
    <w:rsid w:val="00017AA8"/>
    <w:rsid w:val="0003456F"/>
    <w:rsid w:val="00035E40"/>
    <w:rsid w:val="00036D0D"/>
    <w:rsid w:val="000428B6"/>
    <w:rsid w:val="000440DC"/>
    <w:rsid w:val="00044C1F"/>
    <w:rsid w:val="0004604B"/>
    <w:rsid w:val="00050515"/>
    <w:rsid w:val="0005074A"/>
    <w:rsid w:val="000545CE"/>
    <w:rsid w:val="00060D43"/>
    <w:rsid w:val="00062CC1"/>
    <w:rsid w:val="00063A4C"/>
    <w:rsid w:val="0006534E"/>
    <w:rsid w:val="000671DE"/>
    <w:rsid w:val="0006751A"/>
    <w:rsid w:val="000676F9"/>
    <w:rsid w:val="0007124F"/>
    <w:rsid w:val="00073FC9"/>
    <w:rsid w:val="0007460E"/>
    <w:rsid w:val="0007541D"/>
    <w:rsid w:val="00080F81"/>
    <w:rsid w:val="00084243"/>
    <w:rsid w:val="00084250"/>
    <w:rsid w:val="00085860"/>
    <w:rsid w:val="00087166"/>
    <w:rsid w:val="000A030F"/>
    <w:rsid w:val="000A14F6"/>
    <w:rsid w:val="000A493C"/>
    <w:rsid w:val="000A4A52"/>
    <w:rsid w:val="000B0A65"/>
    <w:rsid w:val="000B0F9F"/>
    <w:rsid w:val="000B1ACB"/>
    <w:rsid w:val="000B5F64"/>
    <w:rsid w:val="000C007C"/>
    <w:rsid w:val="000C32DC"/>
    <w:rsid w:val="000C33EF"/>
    <w:rsid w:val="000C4788"/>
    <w:rsid w:val="000D0764"/>
    <w:rsid w:val="000D2461"/>
    <w:rsid w:val="000E1C8D"/>
    <w:rsid w:val="000E4036"/>
    <w:rsid w:val="000F39AD"/>
    <w:rsid w:val="000F420E"/>
    <w:rsid w:val="000F4D29"/>
    <w:rsid w:val="000F56B2"/>
    <w:rsid w:val="000F626E"/>
    <w:rsid w:val="000F695C"/>
    <w:rsid w:val="00100324"/>
    <w:rsid w:val="00102F68"/>
    <w:rsid w:val="001035AF"/>
    <w:rsid w:val="00103A83"/>
    <w:rsid w:val="00103EDE"/>
    <w:rsid w:val="00110842"/>
    <w:rsid w:val="001230B5"/>
    <w:rsid w:val="001248C8"/>
    <w:rsid w:val="00124D7E"/>
    <w:rsid w:val="00125A9C"/>
    <w:rsid w:val="001264C4"/>
    <w:rsid w:val="0012794E"/>
    <w:rsid w:val="00130550"/>
    <w:rsid w:val="0013103F"/>
    <w:rsid w:val="00135274"/>
    <w:rsid w:val="001374FE"/>
    <w:rsid w:val="0014443D"/>
    <w:rsid w:val="00144510"/>
    <w:rsid w:val="00145282"/>
    <w:rsid w:val="001536D2"/>
    <w:rsid w:val="001629A0"/>
    <w:rsid w:val="0016725E"/>
    <w:rsid w:val="00170AA6"/>
    <w:rsid w:val="00171BCF"/>
    <w:rsid w:val="001754BC"/>
    <w:rsid w:val="00175D76"/>
    <w:rsid w:val="00176E14"/>
    <w:rsid w:val="00180A91"/>
    <w:rsid w:val="00180EF4"/>
    <w:rsid w:val="00184A45"/>
    <w:rsid w:val="00186114"/>
    <w:rsid w:val="001904CC"/>
    <w:rsid w:val="00190530"/>
    <w:rsid w:val="00192B61"/>
    <w:rsid w:val="00192CD1"/>
    <w:rsid w:val="001A3BB9"/>
    <w:rsid w:val="001A3F8A"/>
    <w:rsid w:val="001A414A"/>
    <w:rsid w:val="001B0A8E"/>
    <w:rsid w:val="001B0EF1"/>
    <w:rsid w:val="001B2B4D"/>
    <w:rsid w:val="001B2DBF"/>
    <w:rsid w:val="001B4536"/>
    <w:rsid w:val="001B4B86"/>
    <w:rsid w:val="001B7F60"/>
    <w:rsid w:val="001C025F"/>
    <w:rsid w:val="001C1E6C"/>
    <w:rsid w:val="001C38D4"/>
    <w:rsid w:val="001D3203"/>
    <w:rsid w:val="001D3EFA"/>
    <w:rsid w:val="001D7585"/>
    <w:rsid w:val="001E28DB"/>
    <w:rsid w:val="001E66F1"/>
    <w:rsid w:val="001F0E2A"/>
    <w:rsid w:val="001F1E24"/>
    <w:rsid w:val="001F3233"/>
    <w:rsid w:val="001F46DB"/>
    <w:rsid w:val="00201FA7"/>
    <w:rsid w:val="00202874"/>
    <w:rsid w:val="00212494"/>
    <w:rsid w:val="00216AE9"/>
    <w:rsid w:val="002263D8"/>
    <w:rsid w:val="002314E8"/>
    <w:rsid w:val="00233EF6"/>
    <w:rsid w:val="002343BA"/>
    <w:rsid w:val="002367DB"/>
    <w:rsid w:val="00237D7D"/>
    <w:rsid w:val="0024150C"/>
    <w:rsid w:val="00241B16"/>
    <w:rsid w:val="00244AA0"/>
    <w:rsid w:val="00245247"/>
    <w:rsid w:val="002459AA"/>
    <w:rsid w:val="00245A3C"/>
    <w:rsid w:val="002472AC"/>
    <w:rsid w:val="00250627"/>
    <w:rsid w:val="00252E28"/>
    <w:rsid w:val="00253821"/>
    <w:rsid w:val="00255963"/>
    <w:rsid w:val="0025735A"/>
    <w:rsid w:val="00265265"/>
    <w:rsid w:val="00266D87"/>
    <w:rsid w:val="00267594"/>
    <w:rsid w:val="002704EF"/>
    <w:rsid w:val="00280AFC"/>
    <w:rsid w:val="00281B9F"/>
    <w:rsid w:val="0028241F"/>
    <w:rsid w:val="0029312C"/>
    <w:rsid w:val="002A1FDB"/>
    <w:rsid w:val="002A225F"/>
    <w:rsid w:val="002A35F0"/>
    <w:rsid w:val="002A44BD"/>
    <w:rsid w:val="002A7666"/>
    <w:rsid w:val="002A7FB8"/>
    <w:rsid w:val="002B4FE6"/>
    <w:rsid w:val="002C24F7"/>
    <w:rsid w:val="002C6BAC"/>
    <w:rsid w:val="002D02DA"/>
    <w:rsid w:val="002D1E90"/>
    <w:rsid w:val="002D641D"/>
    <w:rsid w:val="002E1F77"/>
    <w:rsid w:val="002E4776"/>
    <w:rsid w:val="002F0504"/>
    <w:rsid w:val="002F311D"/>
    <w:rsid w:val="002F47ED"/>
    <w:rsid w:val="002F78A1"/>
    <w:rsid w:val="00301588"/>
    <w:rsid w:val="003015A4"/>
    <w:rsid w:val="00304D1D"/>
    <w:rsid w:val="00305802"/>
    <w:rsid w:val="00306C94"/>
    <w:rsid w:val="00310D2A"/>
    <w:rsid w:val="00311F4B"/>
    <w:rsid w:val="003121A2"/>
    <w:rsid w:val="0031224F"/>
    <w:rsid w:val="00320752"/>
    <w:rsid w:val="003238E0"/>
    <w:rsid w:val="00326B0A"/>
    <w:rsid w:val="00331A98"/>
    <w:rsid w:val="00335BCB"/>
    <w:rsid w:val="00336028"/>
    <w:rsid w:val="00336E93"/>
    <w:rsid w:val="00337E55"/>
    <w:rsid w:val="00340202"/>
    <w:rsid w:val="003409AD"/>
    <w:rsid w:val="00345DD5"/>
    <w:rsid w:val="00345DEB"/>
    <w:rsid w:val="00346CE6"/>
    <w:rsid w:val="00346DF9"/>
    <w:rsid w:val="00350320"/>
    <w:rsid w:val="00353954"/>
    <w:rsid w:val="0036362E"/>
    <w:rsid w:val="00363D83"/>
    <w:rsid w:val="00364436"/>
    <w:rsid w:val="00367379"/>
    <w:rsid w:val="00370647"/>
    <w:rsid w:val="003714D4"/>
    <w:rsid w:val="00372EFC"/>
    <w:rsid w:val="00383139"/>
    <w:rsid w:val="00383C66"/>
    <w:rsid w:val="00386692"/>
    <w:rsid w:val="003950FB"/>
    <w:rsid w:val="0039525F"/>
    <w:rsid w:val="003A1032"/>
    <w:rsid w:val="003A1BFD"/>
    <w:rsid w:val="003A624E"/>
    <w:rsid w:val="003B0E6C"/>
    <w:rsid w:val="003B4812"/>
    <w:rsid w:val="003B5650"/>
    <w:rsid w:val="003B72B3"/>
    <w:rsid w:val="003C1884"/>
    <w:rsid w:val="003C47FF"/>
    <w:rsid w:val="003C5114"/>
    <w:rsid w:val="003C57D8"/>
    <w:rsid w:val="003C5EC3"/>
    <w:rsid w:val="003C6084"/>
    <w:rsid w:val="003C6397"/>
    <w:rsid w:val="003D103F"/>
    <w:rsid w:val="003D1EBB"/>
    <w:rsid w:val="003D411D"/>
    <w:rsid w:val="003D6C6A"/>
    <w:rsid w:val="003E5C09"/>
    <w:rsid w:val="003E67BA"/>
    <w:rsid w:val="003F03ED"/>
    <w:rsid w:val="003F08DC"/>
    <w:rsid w:val="003F184D"/>
    <w:rsid w:val="003F33E3"/>
    <w:rsid w:val="003F3F03"/>
    <w:rsid w:val="003F71CB"/>
    <w:rsid w:val="003F7773"/>
    <w:rsid w:val="003F7A9C"/>
    <w:rsid w:val="0040138C"/>
    <w:rsid w:val="00401584"/>
    <w:rsid w:val="004076E0"/>
    <w:rsid w:val="0041135E"/>
    <w:rsid w:val="004149A2"/>
    <w:rsid w:val="00416233"/>
    <w:rsid w:val="00421993"/>
    <w:rsid w:val="00421FAB"/>
    <w:rsid w:val="00422286"/>
    <w:rsid w:val="00423ED1"/>
    <w:rsid w:val="00424F56"/>
    <w:rsid w:val="00427AC3"/>
    <w:rsid w:val="00430B57"/>
    <w:rsid w:val="004338B7"/>
    <w:rsid w:val="0043562F"/>
    <w:rsid w:val="00436727"/>
    <w:rsid w:val="00436B56"/>
    <w:rsid w:val="004449BB"/>
    <w:rsid w:val="00444E62"/>
    <w:rsid w:val="00445B02"/>
    <w:rsid w:val="00446A4E"/>
    <w:rsid w:val="0044750D"/>
    <w:rsid w:val="00450649"/>
    <w:rsid w:val="00451400"/>
    <w:rsid w:val="00452643"/>
    <w:rsid w:val="004548F9"/>
    <w:rsid w:val="004575C0"/>
    <w:rsid w:val="00464583"/>
    <w:rsid w:val="00465DDE"/>
    <w:rsid w:val="00467081"/>
    <w:rsid w:val="004671AB"/>
    <w:rsid w:val="0047194A"/>
    <w:rsid w:val="0047327F"/>
    <w:rsid w:val="00475CBD"/>
    <w:rsid w:val="004764F3"/>
    <w:rsid w:val="004765BD"/>
    <w:rsid w:val="00476D2D"/>
    <w:rsid w:val="0048279E"/>
    <w:rsid w:val="00483420"/>
    <w:rsid w:val="00483D1F"/>
    <w:rsid w:val="00490C5F"/>
    <w:rsid w:val="0049253E"/>
    <w:rsid w:val="00492E7C"/>
    <w:rsid w:val="00494E45"/>
    <w:rsid w:val="00497B0C"/>
    <w:rsid w:val="004A1411"/>
    <w:rsid w:val="004A2490"/>
    <w:rsid w:val="004A38B3"/>
    <w:rsid w:val="004A3F36"/>
    <w:rsid w:val="004B15F4"/>
    <w:rsid w:val="004B1DF1"/>
    <w:rsid w:val="004B2406"/>
    <w:rsid w:val="004B4716"/>
    <w:rsid w:val="004C3B56"/>
    <w:rsid w:val="004C7F23"/>
    <w:rsid w:val="004D06A0"/>
    <w:rsid w:val="004D06D0"/>
    <w:rsid w:val="004D19E1"/>
    <w:rsid w:val="004D6BE4"/>
    <w:rsid w:val="004D6D44"/>
    <w:rsid w:val="004D73BA"/>
    <w:rsid w:val="004D761C"/>
    <w:rsid w:val="004E09DB"/>
    <w:rsid w:val="004E21F3"/>
    <w:rsid w:val="004E395C"/>
    <w:rsid w:val="004F24F3"/>
    <w:rsid w:val="004F2D88"/>
    <w:rsid w:val="004F42E0"/>
    <w:rsid w:val="004F7EAE"/>
    <w:rsid w:val="00501AAC"/>
    <w:rsid w:val="00503AA5"/>
    <w:rsid w:val="00511CE7"/>
    <w:rsid w:val="00512B76"/>
    <w:rsid w:val="00514BC3"/>
    <w:rsid w:val="00531E57"/>
    <w:rsid w:val="00535A74"/>
    <w:rsid w:val="00535C82"/>
    <w:rsid w:val="00536A37"/>
    <w:rsid w:val="00536AA7"/>
    <w:rsid w:val="00537866"/>
    <w:rsid w:val="00541837"/>
    <w:rsid w:val="0054537A"/>
    <w:rsid w:val="005454AB"/>
    <w:rsid w:val="005454C0"/>
    <w:rsid w:val="00554198"/>
    <w:rsid w:val="005647AD"/>
    <w:rsid w:val="005671DD"/>
    <w:rsid w:val="00570156"/>
    <w:rsid w:val="005725F8"/>
    <w:rsid w:val="005755D8"/>
    <w:rsid w:val="005760BB"/>
    <w:rsid w:val="005852B1"/>
    <w:rsid w:val="00587716"/>
    <w:rsid w:val="0059206D"/>
    <w:rsid w:val="005946BC"/>
    <w:rsid w:val="0059626A"/>
    <w:rsid w:val="005967C0"/>
    <w:rsid w:val="005A0F28"/>
    <w:rsid w:val="005B3F3D"/>
    <w:rsid w:val="005B6E2E"/>
    <w:rsid w:val="005C1AC8"/>
    <w:rsid w:val="005C7053"/>
    <w:rsid w:val="005C780F"/>
    <w:rsid w:val="005D148B"/>
    <w:rsid w:val="005D2755"/>
    <w:rsid w:val="005D2EBB"/>
    <w:rsid w:val="005D42DD"/>
    <w:rsid w:val="005D5838"/>
    <w:rsid w:val="005D659B"/>
    <w:rsid w:val="005E004C"/>
    <w:rsid w:val="005E10BD"/>
    <w:rsid w:val="005E2454"/>
    <w:rsid w:val="005E3039"/>
    <w:rsid w:val="005E4A50"/>
    <w:rsid w:val="005E573A"/>
    <w:rsid w:val="0060139F"/>
    <w:rsid w:val="00602E27"/>
    <w:rsid w:val="0060314F"/>
    <w:rsid w:val="00604B02"/>
    <w:rsid w:val="00605B5B"/>
    <w:rsid w:val="00612E5C"/>
    <w:rsid w:val="0062102C"/>
    <w:rsid w:val="00622AE5"/>
    <w:rsid w:val="00627FD4"/>
    <w:rsid w:val="00631F70"/>
    <w:rsid w:val="0063623B"/>
    <w:rsid w:val="006374FF"/>
    <w:rsid w:val="0064029E"/>
    <w:rsid w:val="00653A62"/>
    <w:rsid w:val="00654C53"/>
    <w:rsid w:val="0065523F"/>
    <w:rsid w:val="00657322"/>
    <w:rsid w:val="00657613"/>
    <w:rsid w:val="006612C5"/>
    <w:rsid w:val="00662DEE"/>
    <w:rsid w:val="00664275"/>
    <w:rsid w:val="006643B4"/>
    <w:rsid w:val="00666B84"/>
    <w:rsid w:val="00671A80"/>
    <w:rsid w:val="006756A4"/>
    <w:rsid w:val="00676B20"/>
    <w:rsid w:val="006770EE"/>
    <w:rsid w:val="00686BAE"/>
    <w:rsid w:val="006878B6"/>
    <w:rsid w:val="006A3422"/>
    <w:rsid w:val="006A5662"/>
    <w:rsid w:val="006B0650"/>
    <w:rsid w:val="006B1788"/>
    <w:rsid w:val="006B3C2E"/>
    <w:rsid w:val="006B42DD"/>
    <w:rsid w:val="006B78EE"/>
    <w:rsid w:val="006C33A1"/>
    <w:rsid w:val="006C607B"/>
    <w:rsid w:val="006C62B6"/>
    <w:rsid w:val="006C793B"/>
    <w:rsid w:val="006D036D"/>
    <w:rsid w:val="006D09E1"/>
    <w:rsid w:val="006D1511"/>
    <w:rsid w:val="006D3DEA"/>
    <w:rsid w:val="006E2AB7"/>
    <w:rsid w:val="006E3803"/>
    <w:rsid w:val="006E4121"/>
    <w:rsid w:val="006E6F09"/>
    <w:rsid w:val="006F4E50"/>
    <w:rsid w:val="006F65DC"/>
    <w:rsid w:val="007027BC"/>
    <w:rsid w:val="007047A8"/>
    <w:rsid w:val="00705ACA"/>
    <w:rsid w:val="00705B36"/>
    <w:rsid w:val="00710709"/>
    <w:rsid w:val="00714F13"/>
    <w:rsid w:val="007175F8"/>
    <w:rsid w:val="00717936"/>
    <w:rsid w:val="00717A0C"/>
    <w:rsid w:val="00721E3B"/>
    <w:rsid w:val="00722B4B"/>
    <w:rsid w:val="0072599E"/>
    <w:rsid w:val="00730834"/>
    <w:rsid w:val="00731B23"/>
    <w:rsid w:val="0073345C"/>
    <w:rsid w:val="00733EA1"/>
    <w:rsid w:val="007407FA"/>
    <w:rsid w:val="00741B4E"/>
    <w:rsid w:val="00744D77"/>
    <w:rsid w:val="00747A95"/>
    <w:rsid w:val="007544CB"/>
    <w:rsid w:val="007555A3"/>
    <w:rsid w:val="00774431"/>
    <w:rsid w:val="007803A5"/>
    <w:rsid w:val="00781FF2"/>
    <w:rsid w:val="00782F9D"/>
    <w:rsid w:val="00783F82"/>
    <w:rsid w:val="007863F2"/>
    <w:rsid w:val="00787286"/>
    <w:rsid w:val="00787BC0"/>
    <w:rsid w:val="00790A5E"/>
    <w:rsid w:val="00791532"/>
    <w:rsid w:val="0079183F"/>
    <w:rsid w:val="007A1451"/>
    <w:rsid w:val="007A1C03"/>
    <w:rsid w:val="007A4109"/>
    <w:rsid w:val="007A4B60"/>
    <w:rsid w:val="007A6713"/>
    <w:rsid w:val="007B1CAE"/>
    <w:rsid w:val="007B4A3A"/>
    <w:rsid w:val="007B6D93"/>
    <w:rsid w:val="007C5106"/>
    <w:rsid w:val="007D0134"/>
    <w:rsid w:val="007D26B4"/>
    <w:rsid w:val="007D31FA"/>
    <w:rsid w:val="007D598D"/>
    <w:rsid w:val="007E107E"/>
    <w:rsid w:val="007E2BC0"/>
    <w:rsid w:val="007E466C"/>
    <w:rsid w:val="007E67D7"/>
    <w:rsid w:val="007F3934"/>
    <w:rsid w:val="007F3E05"/>
    <w:rsid w:val="007F5458"/>
    <w:rsid w:val="008028BC"/>
    <w:rsid w:val="00805EE3"/>
    <w:rsid w:val="008067F3"/>
    <w:rsid w:val="00806B59"/>
    <w:rsid w:val="00820125"/>
    <w:rsid w:val="00820407"/>
    <w:rsid w:val="0082182A"/>
    <w:rsid w:val="00822889"/>
    <w:rsid w:val="00823BD0"/>
    <w:rsid w:val="00825D65"/>
    <w:rsid w:val="00826071"/>
    <w:rsid w:val="0083718D"/>
    <w:rsid w:val="008376A6"/>
    <w:rsid w:val="00840D04"/>
    <w:rsid w:val="00840DF8"/>
    <w:rsid w:val="00852CA0"/>
    <w:rsid w:val="008534B0"/>
    <w:rsid w:val="00856DAD"/>
    <w:rsid w:val="008574A3"/>
    <w:rsid w:val="0086119C"/>
    <w:rsid w:val="008611A2"/>
    <w:rsid w:val="00863A0C"/>
    <w:rsid w:val="008678B3"/>
    <w:rsid w:val="00870E8A"/>
    <w:rsid w:val="00880E03"/>
    <w:rsid w:val="00885BEE"/>
    <w:rsid w:val="00893C73"/>
    <w:rsid w:val="008A17F0"/>
    <w:rsid w:val="008A27A8"/>
    <w:rsid w:val="008A2A1F"/>
    <w:rsid w:val="008A2BD8"/>
    <w:rsid w:val="008B010F"/>
    <w:rsid w:val="008B198C"/>
    <w:rsid w:val="008B3240"/>
    <w:rsid w:val="008B40F0"/>
    <w:rsid w:val="008B4A24"/>
    <w:rsid w:val="008B5F6A"/>
    <w:rsid w:val="008B607C"/>
    <w:rsid w:val="008B7BA9"/>
    <w:rsid w:val="008C4AEF"/>
    <w:rsid w:val="008C764D"/>
    <w:rsid w:val="008C7F5C"/>
    <w:rsid w:val="008D02A8"/>
    <w:rsid w:val="008D4A89"/>
    <w:rsid w:val="008D7A37"/>
    <w:rsid w:val="008E0425"/>
    <w:rsid w:val="008E145A"/>
    <w:rsid w:val="008E30EF"/>
    <w:rsid w:val="008E67A9"/>
    <w:rsid w:val="008F18F6"/>
    <w:rsid w:val="008F5582"/>
    <w:rsid w:val="00901465"/>
    <w:rsid w:val="00901898"/>
    <w:rsid w:val="00904EB4"/>
    <w:rsid w:val="009151B3"/>
    <w:rsid w:val="00916D8B"/>
    <w:rsid w:val="0092270B"/>
    <w:rsid w:val="00925B6A"/>
    <w:rsid w:val="00926831"/>
    <w:rsid w:val="00927316"/>
    <w:rsid w:val="00930ECB"/>
    <w:rsid w:val="0093523B"/>
    <w:rsid w:val="00936EEC"/>
    <w:rsid w:val="009377A4"/>
    <w:rsid w:val="0094343A"/>
    <w:rsid w:val="00943AD8"/>
    <w:rsid w:val="00945C20"/>
    <w:rsid w:val="009468CA"/>
    <w:rsid w:val="00946F4C"/>
    <w:rsid w:val="0095158E"/>
    <w:rsid w:val="00955495"/>
    <w:rsid w:val="00961D76"/>
    <w:rsid w:val="00961FA5"/>
    <w:rsid w:val="00962040"/>
    <w:rsid w:val="00962441"/>
    <w:rsid w:val="00966567"/>
    <w:rsid w:val="009702FE"/>
    <w:rsid w:val="00973FE9"/>
    <w:rsid w:val="00975284"/>
    <w:rsid w:val="00984CC6"/>
    <w:rsid w:val="00984E36"/>
    <w:rsid w:val="009864A7"/>
    <w:rsid w:val="009905FD"/>
    <w:rsid w:val="0099113D"/>
    <w:rsid w:val="00991A72"/>
    <w:rsid w:val="0099305A"/>
    <w:rsid w:val="00995C8C"/>
    <w:rsid w:val="009A0798"/>
    <w:rsid w:val="009A5AB8"/>
    <w:rsid w:val="009A6107"/>
    <w:rsid w:val="009A7F52"/>
    <w:rsid w:val="009B20CA"/>
    <w:rsid w:val="009B3731"/>
    <w:rsid w:val="009B4AD6"/>
    <w:rsid w:val="009C0C15"/>
    <w:rsid w:val="009C4CF8"/>
    <w:rsid w:val="009C5790"/>
    <w:rsid w:val="009C5C7A"/>
    <w:rsid w:val="009C672A"/>
    <w:rsid w:val="009D2271"/>
    <w:rsid w:val="009D2B96"/>
    <w:rsid w:val="009D4CBB"/>
    <w:rsid w:val="009D5040"/>
    <w:rsid w:val="009D78E0"/>
    <w:rsid w:val="009E4FA6"/>
    <w:rsid w:val="009E545A"/>
    <w:rsid w:val="009E5FE5"/>
    <w:rsid w:val="009F1414"/>
    <w:rsid w:val="009F4636"/>
    <w:rsid w:val="009F4727"/>
    <w:rsid w:val="009F4EED"/>
    <w:rsid w:val="009F5C7F"/>
    <w:rsid w:val="009F7EAD"/>
    <w:rsid w:val="00A00022"/>
    <w:rsid w:val="00A02D74"/>
    <w:rsid w:val="00A077AB"/>
    <w:rsid w:val="00A128B1"/>
    <w:rsid w:val="00A13818"/>
    <w:rsid w:val="00A14492"/>
    <w:rsid w:val="00A15139"/>
    <w:rsid w:val="00A158BA"/>
    <w:rsid w:val="00A16031"/>
    <w:rsid w:val="00A20C77"/>
    <w:rsid w:val="00A218BA"/>
    <w:rsid w:val="00A2215A"/>
    <w:rsid w:val="00A2239B"/>
    <w:rsid w:val="00A25786"/>
    <w:rsid w:val="00A32DA1"/>
    <w:rsid w:val="00A338C4"/>
    <w:rsid w:val="00A35D72"/>
    <w:rsid w:val="00A432DE"/>
    <w:rsid w:val="00A52345"/>
    <w:rsid w:val="00A537AA"/>
    <w:rsid w:val="00A62B0F"/>
    <w:rsid w:val="00A65449"/>
    <w:rsid w:val="00A71066"/>
    <w:rsid w:val="00A72427"/>
    <w:rsid w:val="00A72DB8"/>
    <w:rsid w:val="00A72EA1"/>
    <w:rsid w:val="00A7682E"/>
    <w:rsid w:val="00A80233"/>
    <w:rsid w:val="00A9075D"/>
    <w:rsid w:val="00A9364D"/>
    <w:rsid w:val="00A945E6"/>
    <w:rsid w:val="00A95465"/>
    <w:rsid w:val="00AA5BC4"/>
    <w:rsid w:val="00AB012F"/>
    <w:rsid w:val="00AB2020"/>
    <w:rsid w:val="00AC1157"/>
    <w:rsid w:val="00AC1E6E"/>
    <w:rsid w:val="00AC24C0"/>
    <w:rsid w:val="00AC306B"/>
    <w:rsid w:val="00AC41D3"/>
    <w:rsid w:val="00AD00B7"/>
    <w:rsid w:val="00AE4DB5"/>
    <w:rsid w:val="00AE5144"/>
    <w:rsid w:val="00AE65D5"/>
    <w:rsid w:val="00AE6928"/>
    <w:rsid w:val="00AE6DBF"/>
    <w:rsid w:val="00AF2A6A"/>
    <w:rsid w:val="00B007D2"/>
    <w:rsid w:val="00B01DBD"/>
    <w:rsid w:val="00B03DA9"/>
    <w:rsid w:val="00B11008"/>
    <w:rsid w:val="00B110D2"/>
    <w:rsid w:val="00B11AE8"/>
    <w:rsid w:val="00B14F5A"/>
    <w:rsid w:val="00B176C4"/>
    <w:rsid w:val="00B20EE9"/>
    <w:rsid w:val="00B22A72"/>
    <w:rsid w:val="00B269E9"/>
    <w:rsid w:val="00B30246"/>
    <w:rsid w:val="00B30A51"/>
    <w:rsid w:val="00B31E44"/>
    <w:rsid w:val="00B37E33"/>
    <w:rsid w:val="00B40DF0"/>
    <w:rsid w:val="00B44206"/>
    <w:rsid w:val="00B443CC"/>
    <w:rsid w:val="00B46B41"/>
    <w:rsid w:val="00B5038A"/>
    <w:rsid w:val="00B52C45"/>
    <w:rsid w:val="00B52D5C"/>
    <w:rsid w:val="00B53BB6"/>
    <w:rsid w:val="00B5444D"/>
    <w:rsid w:val="00B63A98"/>
    <w:rsid w:val="00B667D0"/>
    <w:rsid w:val="00B67839"/>
    <w:rsid w:val="00B73DD5"/>
    <w:rsid w:val="00B74F5D"/>
    <w:rsid w:val="00B766AE"/>
    <w:rsid w:val="00B76D31"/>
    <w:rsid w:val="00B76D53"/>
    <w:rsid w:val="00B83392"/>
    <w:rsid w:val="00B84A19"/>
    <w:rsid w:val="00B85A20"/>
    <w:rsid w:val="00B866E8"/>
    <w:rsid w:val="00B9200E"/>
    <w:rsid w:val="00B93980"/>
    <w:rsid w:val="00B940E1"/>
    <w:rsid w:val="00B9774B"/>
    <w:rsid w:val="00BA0F9E"/>
    <w:rsid w:val="00BA2490"/>
    <w:rsid w:val="00BA5ACB"/>
    <w:rsid w:val="00BB0867"/>
    <w:rsid w:val="00BB2A01"/>
    <w:rsid w:val="00BB2C9F"/>
    <w:rsid w:val="00BB426C"/>
    <w:rsid w:val="00BB5E8A"/>
    <w:rsid w:val="00BC1938"/>
    <w:rsid w:val="00BC36A0"/>
    <w:rsid w:val="00BD1598"/>
    <w:rsid w:val="00BD4427"/>
    <w:rsid w:val="00BE7BB3"/>
    <w:rsid w:val="00BF32E8"/>
    <w:rsid w:val="00BF76AC"/>
    <w:rsid w:val="00C013BF"/>
    <w:rsid w:val="00C01CB2"/>
    <w:rsid w:val="00C025CB"/>
    <w:rsid w:val="00C02D87"/>
    <w:rsid w:val="00C02ED6"/>
    <w:rsid w:val="00C0383C"/>
    <w:rsid w:val="00C054AC"/>
    <w:rsid w:val="00C079AD"/>
    <w:rsid w:val="00C12084"/>
    <w:rsid w:val="00C1390F"/>
    <w:rsid w:val="00C1498B"/>
    <w:rsid w:val="00C15334"/>
    <w:rsid w:val="00C17588"/>
    <w:rsid w:val="00C20D2D"/>
    <w:rsid w:val="00C23BCF"/>
    <w:rsid w:val="00C2778B"/>
    <w:rsid w:val="00C32D63"/>
    <w:rsid w:val="00C371D2"/>
    <w:rsid w:val="00C45B4A"/>
    <w:rsid w:val="00C45E09"/>
    <w:rsid w:val="00C51417"/>
    <w:rsid w:val="00C5278E"/>
    <w:rsid w:val="00C56C98"/>
    <w:rsid w:val="00C56D8C"/>
    <w:rsid w:val="00C601AC"/>
    <w:rsid w:val="00C61046"/>
    <w:rsid w:val="00C61C9C"/>
    <w:rsid w:val="00C61DC2"/>
    <w:rsid w:val="00C62198"/>
    <w:rsid w:val="00C63EB5"/>
    <w:rsid w:val="00C64584"/>
    <w:rsid w:val="00C67867"/>
    <w:rsid w:val="00C75049"/>
    <w:rsid w:val="00C75319"/>
    <w:rsid w:val="00C83404"/>
    <w:rsid w:val="00C83BC2"/>
    <w:rsid w:val="00C84DA3"/>
    <w:rsid w:val="00C84F81"/>
    <w:rsid w:val="00C85F8A"/>
    <w:rsid w:val="00C876C5"/>
    <w:rsid w:val="00C87B87"/>
    <w:rsid w:val="00C9047E"/>
    <w:rsid w:val="00C924C0"/>
    <w:rsid w:val="00C94501"/>
    <w:rsid w:val="00CA189C"/>
    <w:rsid w:val="00CA1EBB"/>
    <w:rsid w:val="00CA3272"/>
    <w:rsid w:val="00CA6DB4"/>
    <w:rsid w:val="00CA70EF"/>
    <w:rsid w:val="00CB2EED"/>
    <w:rsid w:val="00CB708B"/>
    <w:rsid w:val="00CB7D4C"/>
    <w:rsid w:val="00CC1094"/>
    <w:rsid w:val="00CC2D8E"/>
    <w:rsid w:val="00CC3B62"/>
    <w:rsid w:val="00CC7EE1"/>
    <w:rsid w:val="00CD1C88"/>
    <w:rsid w:val="00CD4116"/>
    <w:rsid w:val="00CD44E2"/>
    <w:rsid w:val="00CD5BF0"/>
    <w:rsid w:val="00CD5E02"/>
    <w:rsid w:val="00CE1845"/>
    <w:rsid w:val="00CE1894"/>
    <w:rsid w:val="00CE5B77"/>
    <w:rsid w:val="00CE7FBD"/>
    <w:rsid w:val="00CF13DF"/>
    <w:rsid w:val="00CF4947"/>
    <w:rsid w:val="00CF6B34"/>
    <w:rsid w:val="00D074E0"/>
    <w:rsid w:val="00D13601"/>
    <w:rsid w:val="00D15182"/>
    <w:rsid w:val="00D224B3"/>
    <w:rsid w:val="00D27BEA"/>
    <w:rsid w:val="00D358AB"/>
    <w:rsid w:val="00D37303"/>
    <w:rsid w:val="00D40781"/>
    <w:rsid w:val="00D45277"/>
    <w:rsid w:val="00D47963"/>
    <w:rsid w:val="00D47C94"/>
    <w:rsid w:val="00D50E41"/>
    <w:rsid w:val="00D52062"/>
    <w:rsid w:val="00D555D7"/>
    <w:rsid w:val="00D6238A"/>
    <w:rsid w:val="00D705EF"/>
    <w:rsid w:val="00D73700"/>
    <w:rsid w:val="00D74E99"/>
    <w:rsid w:val="00D8216B"/>
    <w:rsid w:val="00D8263C"/>
    <w:rsid w:val="00D85DF5"/>
    <w:rsid w:val="00D90057"/>
    <w:rsid w:val="00D901AE"/>
    <w:rsid w:val="00D91A6F"/>
    <w:rsid w:val="00D91B12"/>
    <w:rsid w:val="00D934D2"/>
    <w:rsid w:val="00D9576C"/>
    <w:rsid w:val="00D96101"/>
    <w:rsid w:val="00D96BF1"/>
    <w:rsid w:val="00DA3BCF"/>
    <w:rsid w:val="00DA6B94"/>
    <w:rsid w:val="00DB1523"/>
    <w:rsid w:val="00DB4C44"/>
    <w:rsid w:val="00DB52B1"/>
    <w:rsid w:val="00DB6596"/>
    <w:rsid w:val="00DC0FD3"/>
    <w:rsid w:val="00DC2825"/>
    <w:rsid w:val="00DC3853"/>
    <w:rsid w:val="00DC3AA2"/>
    <w:rsid w:val="00DC69A8"/>
    <w:rsid w:val="00DC6D05"/>
    <w:rsid w:val="00DC7C8C"/>
    <w:rsid w:val="00DD6DF0"/>
    <w:rsid w:val="00DE4093"/>
    <w:rsid w:val="00DE4479"/>
    <w:rsid w:val="00DF3D46"/>
    <w:rsid w:val="00DF74FE"/>
    <w:rsid w:val="00E01392"/>
    <w:rsid w:val="00E02C07"/>
    <w:rsid w:val="00E11F0B"/>
    <w:rsid w:val="00E15B3D"/>
    <w:rsid w:val="00E1796F"/>
    <w:rsid w:val="00E17D4B"/>
    <w:rsid w:val="00E21C8C"/>
    <w:rsid w:val="00E22092"/>
    <w:rsid w:val="00E22AFF"/>
    <w:rsid w:val="00E25B51"/>
    <w:rsid w:val="00E27A0D"/>
    <w:rsid w:val="00E27DDA"/>
    <w:rsid w:val="00E32F4C"/>
    <w:rsid w:val="00E35167"/>
    <w:rsid w:val="00E35EF8"/>
    <w:rsid w:val="00E36497"/>
    <w:rsid w:val="00E40851"/>
    <w:rsid w:val="00E41B00"/>
    <w:rsid w:val="00E44B25"/>
    <w:rsid w:val="00E463C4"/>
    <w:rsid w:val="00E51605"/>
    <w:rsid w:val="00E5527E"/>
    <w:rsid w:val="00E67436"/>
    <w:rsid w:val="00E67A14"/>
    <w:rsid w:val="00E714A6"/>
    <w:rsid w:val="00E71675"/>
    <w:rsid w:val="00E72FAD"/>
    <w:rsid w:val="00E763E0"/>
    <w:rsid w:val="00E83645"/>
    <w:rsid w:val="00E83C13"/>
    <w:rsid w:val="00E91DD2"/>
    <w:rsid w:val="00E93453"/>
    <w:rsid w:val="00E96B7C"/>
    <w:rsid w:val="00E97AFC"/>
    <w:rsid w:val="00EA028F"/>
    <w:rsid w:val="00EA3C45"/>
    <w:rsid w:val="00EA4E83"/>
    <w:rsid w:val="00EA7A72"/>
    <w:rsid w:val="00EB06CA"/>
    <w:rsid w:val="00EB53C2"/>
    <w:rsid w:val="00EB54D9"/>
    <w:rsid w:val="00EC1CD6"/>
    <w:rsid w:val="00EC3A57"/>
    <w:rsid w:val="00EC55EE"/>
    <w:rsid w:val="00ED1B97"/>
    <w:rsid w:val="00ED5891"/>
    <w:rsid w:val="00ED60C8"/>
    <w:rsid w:val="00EE0FCF"/>
    <w:rsid w:val="00EE3E2A"/>
    <w:rsid w:val="00EE6300"/>
    <w:rsid w:val="00EF3555"/>
    <w:rsid w:val="00F0285F"/>
    <w:rsid w:val="00F06771"/>
    <w:rsid w:val="00F11E65"/>
    <w:rsid w:val="00F15E4D"/>
    <w:rsid w:val="00F21E77"/>
    <w:rsid w:val="00F227C6"/>
    <w:rsid w:val="00F22866"/>
    <w:rsid w:val="00F23F6B"/>
    <w:rsid w:val="00F24866"/>
    <w:rsid w:val="00F3040F"/>
    <w:rsid w:val="00F40F86"/>
    <w:rsid w:val="00F444F6"/>
    <w:rsid w:val="00F44D08"/>
    <w:rsid w:val="00F46C70"/>
    <w:rsid w:val="00F471D8"/>
    <w:rsid w:val="00F55D96"/>
    <w:rsid w:val="00F61577"/>
    <w:rsid w:val="00F615EB"/>
    <w:rsid w:val="00F62238"/>
    <w:rsid w:val="00F624FC"/>
    <w:rsid w:val="00F645ED"/>
    <w:rsid w:val="00F71821"/>
    <w:rsid w:val="00F7669D"/>
    <w:rsid w:val="00F76757"/>
    <w:rsid w:val="00F7688F"/>
    <w:rsid w:val="00F76982"/>
    <w:rsid w:val="00F77409"/>
    <w:rsid w:val="00F7758A"/>
    <w:rsid w:val="00F8218E"/>
    <w:rsid w:val="00F8251D"/>
    <w:rsid w:val="00F84E81"/>
    <w:rsid w:val="00F85150"/>
    <w:rsid w:val="00F909F2"/>
    <w:rsid w:val="00F94855"/>
    <w:rsid w:val="00F95846"/>
    <w:rsid w:val="00FA03DE"/>
    <w:rsid w:val="00FA4F19"/>
    <w:rsid w:val="00FB064E"/>
    <w:rsid w:val="00FC05C9"/>
    <w:rsid w:val="00FC119C"/>
    <w:rsid w:val="00FC3C22"/>
    <w:rsid w:val="00FC6054"/>
    <w:rsid w:val="00FC7C32"/>
    <w:rsid w:val="00FD2ACE"/>
    <w:rsid w:val="00FD4411"/>
    <w:rsid w:val="00FD44A5"/>
    <w:rsid w:val="00FE0CD7"/>
    <w:rsid w:val="00FE1511"/>
    <w:rsid w:val="00FE2FEC"/>
    <w:rsid w:val="00FE41CB"/>
    <w:rsid w:val="00FE6E6E"/>
    <w:rsid w:val="00FF0ED2"/>
    <w:rsid w:val="00FF1827"/>
    <w:rsid w:val="00FF1CD4"/>
    <w:rsid w:val="00FF23AA"/>
    <w:rsid w:val="00FF37D0"/>
    <w:rsid w:val="00FF53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15:chartTrackingRefBased/>
  <w15:docId w15:val="{350A8F89-6640-4184-952D-F27034679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0C15"/>
    <w:pPr>
      <w:widowControl w:val="0"/>
      <w:suppressAutoHyphens/>
      <w:autoSpaceDE w:val="0"/>
      <w:spacing w:line="300" w:lineRule="auto"/>
      <w:ind w:firstLine="160"/>
      <w:jc w:val="both"/>
    </w:pPr>
    <w:rPr>
      <w:rFonts w:ascii="Arial" w:hAnsi="Arial" w:cs="Arial"/>
      <w:sz w:val="16"/>
      <w:szCs w:val="16"/>
      <w:lang w:eastAsia="ar-SA"/>
    </w:rPr>
  </w:style>
  <w:style w:type="paragraph" w:styleId="1">
    <w:name w:val="heading 1"/>
    <w:basedOn w:val="a"/>
    <w:next w:val="a"/>
    <w:link w:val="10"/>
    <w:qFormat/>
    <w:rsid w:val="009C0C15"/>
    <w:pPr>
      <w:keepNext/>
      <w:widowControl/>
      <w:tabs>
        <w:tab w:val="num" w:pos="0"/>
      </w:tabs>
      <w:autoSpaceDE/>
      <w:spacing w:line="240" w:lineRule="auto"/>
      <w:ind w:firstLine="0"/>
      <w:jc w:val="center"/>
      <w:outlineLvl w:val="0"/>
    </w:pPr>
    <w:rPr>
      <w:rFonts w:ascii="Times New Roman" w:hAnsi="Times New Roman" w:cs="Times New Roman"/>
      <w:b/>
      <w:sz w:val="28"/>
      <w:szCs w:val="20"/>
    </w:rPr>
  </w:style>
  <w:style w:type="paragraph" w:styleId="2">
    <w:name w:val="heading 2"/>
    <w:basedOn w:val="a"/>
    <w:next w:val="a"/>
    <w:link w:val="20"/>
    <w:qFormat/>
    <w:rsid w:val="00BD4427"/>
    <w:pPr>
      <w:keepNext/>
      <w:spacing w:before="240" w:after="60"/>
      <w:outlineLvl w:val="1"/>
    </w:pPr>
    <w:rPr>
      <w:b/>
      <w:bCs/>
      <w:i/>
      <w:iCs/>
      <w:sz w:val="28"/>
      <w:szCs w:val="28"/>
    </w:rPr>
  </w:style>
  <w:style w:type="paragraph" w:styleId="3">
    <w:name w:val="heading 3"/>
    <w:basedOn w:val="a"/>
    <w:next w:val="a"/>
    <w:link w:val="30"/>
    <w:qFormat/>
    <w:rsid w:val="00BD4427"/>
    <w:pPr>
      <w:keepNext/>
      <w:spacing w:before="240" w:after="60"/>
      <w:outlineLvl w:val="2"/>
    </w:pPr>
    <w:rPr>
      <w:b/>
      <w:bCs/>
      <w:sz w:val="26"/>
      <w:szCs w:val="26"/>
    </w:rPr>
  </w:style>
  <w:style w:type="paragraph" w:styleId="4">
    <w:name w:val="heading 4"/>
    <w:basedOn w:val="a"/>
    <w:next w:val="a"/>
    <w:link w:val="40"/>
    <w:qFormat/>
    <w:rsid w:val="00BD4427"/>
    <w:pPr>
      <w:keepNext/>
      <w:spacing w:before="240" w:after="60"/>
      <w:outlineLvl w:val="3"/>
    </w:pPr>
    <w:rPr>
      <w:rFonts w:ascii="Times New Roman" w:hAnsi="Times New Roman" w:cs="Times New Roman"/>
      <w:b/>
      <w:bCs/>
      <w:sz w:val="28"/>
      <w:szCs w:val="28"/>
    </w:rPr>
  </w:style>
  <w:style w:type="paragraph" w:styleId="5">
    <w:name w:val="heading 5"/>
    <w:basedOn w:val="a"/>
    <w:next w:val="a"/>
    <w:link w:val="50"/>
    <w:qFormat/>
    <w:rsid w:val="00BD4427"/>
    <w:pPr>
      <w:spacing w:before="240" w:after="60"/>
      <w:outlineLvl w:val="4"/>
    </w:pPr>
    <w:rPr>
      <w:b/>
      <w:bCs/>
      <w:i/>
      <w:iCs/>
      <w:sz w:val="26"/>
      <w:szCs w:val="26"/>
    </w:rPr>
  </w:style>
  <w:style w:type="paragraph" w:styleId="6">
    <w:name w:val="heading 6"/>
    <w:basedOn w:val="a"/>
    <w:next w:val="a"/>
    <w:link w:val="60"/>
    <w:qFormat/>
    <w:rsid w:val="00BD4427"/>
    <w:pPr>
      <w:spacing w:before="240" w:after="60"/>
      <w:outlineLvl w:val="5"/>
    </w:pPr>
    <w:rPr>
      <w:rFonts w:ascii="Times New Roman" w:hAnsi="Times New Roman" w:cs="Times New Roman"/>
      <w:b/>
      <w:bCs/>
      <w:sz w:val="22"/>
      <w:szCs w:val="22"/>
    </w:rPr>
  </w:style>
  <w:style w:type="paragraph" w:styleId="7">
    <w:name w:val="heading 7"/>
    <w:basedOn w:val="a"/>
    <w:next w:val="a"/>
    <w:link w:val="70"/>
    <w:qFormat/>
    <w:rsid w:val="00BD4427"/>
    <w:pPr>
      <w:spacing w:before="240" w:after="60"/>
      <w:outlineLvl w:val="6"/>
    </w:pPr>
    <w:rPr>
      <w:rFonts w:ascii="Times New Roman" w:hAnsi="Times New Roman" w:cs="Times New Roman"/>
      <w:sz w:val="24"/>
      <w:szCs w:val="24"/>
    </w:rPr>
  </w:style>
  <w:style w:type="paragraph" w:styleId="8">
    <w:name w:val="heading 8"/>
    <w:basedOn w:val="a"/>
    <w:next w:val="a"/>
    <w:link w:val="80"/>
    <w:qFormat/>
    <w:rsid w:val="00BD4427"/>
    <w:pPr>
      <w:spacing w:before="240" w:after="60"/>
      <w:outlineLvl w:val="7"/>
    </w:pPr>
    <w:rPr>
      <w:rFonts w:ascii="Times New Roman" w:hAnsi="Times New Roman" w:cs="Times New Roman"/>
      <w:i/>
      <w:iCs/>
      <w:sz w:val="24"/>
      <w:szCs w:val="24"/>
    </w:rPr>
  </w:style>
  <w:style w:type="paragraph" w:styleId="9">
    <w:name w:val="heading 9"/>
    <w:basedOn w:val="a"/>
    <w:next w:val="a"/>
    <w:link w:val="90"/>
    <w:qFormat/>
    <w:rsid w:val="00BD4427"/>
    <w:pPr>
      <w:spacing w:before="240" w:after="60"/>
      <w:outlineLvl w:val="8"/>
    </w:pPr>
    <w:rPr>
      <w:sz w:val="22"/>
      <w:szCs w:val="2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C0C15"/>
    <w:pPr>
      <w:tabs>
        <w:tab w:val="center" w:pos="4677"/>
        <w:tab w:val="right" w:pos="9355"/>
      </w:tabs>
    </w:pPr>
  </w:style>
  <w:style w:type="paragraph" w:customStyle="1" w:styleId="ConsNonformat">
    <w:name w:val="ConsNonformat"/>
    <w:rsid w:val="009C0C15"/>
    <w:pPr>
      <w:widowControl w:val="0"/>
      <w:suppressAutoHyphens/>
      <w:autoSpaceDE w:val="0"/>
    </w:pPr>
    <w:rPr>
      <w:rFonts w:ascii="Courier New" w:eastAsia="Arial" w:hAnsi="Courier New" w:cs="Arial CYR"/>
      <w:lang w:eastAsia="ar-SA"/>
    </w:rPr>
  </w:style>
  <w:style w:type="paragraph" w:customStyle="1" w:styleId="ConsNormal">
    <w:name w:val="ConsNormal"/>
    <w:rsid w:val="009C0C15"/>
    <w:pPr>
      <w:widowControl w:val="0"/>
      <w:suppressAutoHyphens/>
      <w:autoSpaceDE w:val="0"/>
      <w:ind w:firstLine="720"/>
    </w:pPr>
    <w:rPr>
      <w:rFonts w:ascii="Arial" w:eastAsia="Arial" w:hAnsi="Arial" w:cs="Arial"/>
      <w:lang w:eastAsia="ar-SA"/>
    </w:rPr>
  </w:style>
  <w:style w:type="paragraph" w:customStyle="1" w:styleId="ConsPlusNormal">
    <w:name w:val="ConsPlusNormal"/>
    <w:link w:val="ConsPlusNormal0"/>
    <w:rsid w:val="009C0C15"/>
    <w:pPr>
      <w:suppressAutoHyphens/>
      <w:autoSpaceDE w:val="0"/>
      <w:ind w:firstLine="720"/>
    </w:pPr>
    <w:rPr>
      <w:rFonts w:ascii="Arial" w:eastAsia="Arial" w:hAnsi="Arial" w:cs="Arial"/>
      <w:lang w:eastAsia="ar-SA"/>
    </w:rPr>
  </w:style>
  <w:style w:type="character" w:customStyle="1" w:styleId="a4">
    <w:name w:val="Нижний колонтитул Знак"/>
    <w:basedOn w:val="a0"/>
    <w:link w:val="a3"/>
    <w:uiPriority w:val="99"/>
    <w:rsid w:val="009C0C15"/>
    <w:rPr>
      <w:rFonts w:ascii="Arial" w:hAnsi="Arial" w:cs="Arial"/>
      <w:sz w:val="16"/>
      <w:szCs w:val="16"/>
      <w:lang w:val="ru-RU" w:eastAsia="ar-SA" w:bidi="ar-SA"/>
    </w:rPr>
  </w:style>
  <w:style w:type="character" w:styleId="a5">
    <w:name w:val="Hyperlink"/>
    <w:basedOn w:val="a0"/>
    <w:uiPriority w:val="99"/>
    <w:rsid w:val="009C5C7A"/>
    <w:rPr>
      <w:color w:val="0000FF"/>
      <w:u w:val="single"/>
    </w:rPr>
  </w:style>
  <w:style w:type="paragraph" w:styleId="a6">
    <w:name w:val="Body Text"/>
    <w:basedOn w:val="a"/>
    <w:link w:val="a7"/>
    <w:semiHidden/>
    <w:rsid w:val="009C5C7A"/>
    <w:pPr>
      <w:widowControl/>
      <w:autoSpaceDE/>
      <w:spacing w:line="240" w:lineRule="auto"/>
      <w:ind w:firstLine="0"/>
    </w:pPr>
    <w:rPr>
      <w:rFonts w:ascii="Times New Roman" w:hAnsi="Times New Roman" w:cs="Times New Roman"/>
      <w:sz w:val="28"/>
      <w:szCs w:val="20"/>
    </w:rPr>
  </w:style>
  <w:style w:type="paragraph" w:customStyle="1" w:styleId="FR1">
    <w:name w:val="FR1"/>
    <w:rsid w:val="009C5C7A"/>
    <w:pPr>
      <w:widowControl w:val="0"/>
      <w:suppressAutoHyphens/>
      <w:autoSpaceDE w:val="0"/>
      <w:spacing w:before="120" w:line="300" w:lineRule="auto"/>
      <w:ind w:left="80"/>
      <w:jc w:val="both"/>
    </w:pPr>
    <w:rPr>
      <w:rFonts w:eastAsia="Arial"/>
      <w:b/>
      <w:bCs/>
      <w:i/>
      <w:iCs/>
      <w:sz w:val="22"/>
      <w:szCs w:val="22"/>
      <w:lang w:eastAsia="ar-SA"/>
    </w:rPr>
  </w:style>
  <w:style w:type="paragraph" w:customStyle="1" w:styleId="FR2">
    <w:name w:val="FR2"/>
    <w:rsid w:val="009C5C7A"/>
    <w:pPr>
      <w:widowControl w:val="0"/>
      <w:suppressAutoHyphens/>
      <w:autoSpaceDE w:val="0"/>
      <w:spacing w:line="252" w:lineRule="auto"/>
      <w:ind w:firstLine="160"/>
      <w:jc w:val="both"/>
    </w:pPr>
    <w:rPr>
      <w:rFonts w:eastAsia="Arial"/>
      <w:sz w:val="18"/>
      <w:szCs w:val="18"/>
      <w:lang w:eastAsia="ar-SA"/>
    </w:rPr>
  </w:style>
  <w:style w:type="paragraph" w:styleId="a8">
    <w:name w:val="Title"/>
    <w:basedOn w:val="a"/>
    <w:next w:val="a9"/>
    <w:link w:val="aa"/>
    <w:qFormat/>
    <w:rsid w:val="009C5C7A"/>
    <w:pPr>
      <w:spacing w:line="252" w:lineRule="auto"/>
      <w:ind w:firstLine="0"/>
      <w:jc w:val="center"/>
    </w:pPr>
    <w:rPr>
      <w:b/>
      <w:bCs/>
      <w:sz w:val="24"/>
      <w:szCs w:val="24"/>
    </w:rPr>
  </w:style>
  <w:style w:type="paragraph" w:styleId="a9">
    <w:name w:val="Subtitle"/>
    <w:basedOn w:val="a"/>
    <w:next w:val="a6"/>
    <w:link w:val="ab"/>
    <w:qFormat/>
    <w:rsid w:val="009C5C7A"/>
    <w:pPr>
      <w:keepNext/>
      <w:spacing w:before="240" w:after="120"/>
      <w:jc w:val="center"/>
    </w:pPr>
    <w:rPr>
      <w:rFonts w:eastAsia="MS Mincho" w:cs="Tahoma"/>
      <w:i/>
      <w:iCs/>
      <w:sz w:val="28"/>
      <w:szCs w:val="28"/>
    </w:rPr>
  </w:style>
  <w:style w:type="paragraph" w:customStyle="1" w:styleId="31">
    <w:name w:val="Основной текст с отступом 31"/>
    <w:basedOn w:val="a"/>
    <w:rsid w:val="009C5C7A"/>
    <w:pPr>
      <w:spacing w:before="180" w:line="240" w:lineRule="auto"/>
      <w:ind w:left="160" w:firstLine="560"/>
    </w:pPr>
    <w:rPr>
      <w:sz w:val="24"/>
    </w:rPr>
  </w:style>
  <w:style w:type="paragraph" w:styleId="ac">
    <w:name w:val="header"/>
    <w:basedOn w:val="a"/>
    <w:link w:val="ad"/>
    <w:rsid w:val="009C5C7A"/>
    <w:pPr>
      <w:tabs>
        <w:tab w:val="center" w:pos="4677"/>
        <w:tab w:val="right" w:pos="9355"/>
      </w:tabs>
    </w:pPr>
  </w:style>
  <w:style w:type="paragraph" w:styleId="11">
    <w:name w:val="toc 1"/>
    <w:basedOn w:val="a"/>
    <w:next w:val="a"/>
    <w:uiPriority w:val="39"/>
    <w:rsid w:val="009C5C7A"/>
    <w:pPr>
      <w:tabs>
        <w:tab w:val="right" w:leader="dot" w:pos="10206"/>
      </w:tabs>
      <w:spacing w:line="360" w:lineRule="auto"/>
      <w:ind w:firstLine="0"/>
    </w:pPr>
    <w:rPr>
      <w:sz w:val="20"/>
      <w:szCs w:val="28"/>
    </w:rPr>
  </w:style>
  <w:style w:type="paragraph" w:customStyle="1" w:styleId="Web1">
    <w:name w:val="Обычный (Web)1"/>
    <w:basedOn w:val="a"/>
    <w:rsid w:val="009C5C7A"/>
    <w:pPr>
      <w:widowControl/>
      <w:autoSpaceDE/>
      <w:spacing w:before="100" w:after="100" w:line="240" w:lineRule="auto"/>
      <w:ind w:left="480" w:right="240" w:firstLine="0"/>
    </w:pPr>
    <w:rPr>
      <w:rFonts w:ascii="Verdana" w:hAnsi="Verdana"/>
      <w:color w:val="000000"/>
    </w:rPr>
  </w:style>
  <w:style w:type="character" w:customStyle="1" w:styleId="ad">
    <w:name w:val="Верхний колонтитул Знак"/>
    <w:basedOn w:val="a0"/>
    <w:link w:val="ac"/>
    <w:rsid w:val="009C5C7A"/>
    <w:rPr>
      <w:rFonts w:ascii="Arial" w:hAnsi="Arial" w:cs="Arial"/>
      <w:sz w:val="16"/>
      <w:szCs w:val="16"/>
      <w:lang w:val="ru-RU" w:eastAsia="ar-SA" w:bidi="ar-SA"/>
    </w:rPr>
  </w:style>
  <w:style w:type="paragraph" w:styleId="ae">
    <w:name w:val="No Spacing"/>
    <w:uiPriority w:val="1"/>
    <w:qFormat/>
    <w:rsid w:val="00B667D0"/>
    <w:rPr>
      <w:rFonts w:ascii="Calibri" w:hAnsi="Calibri"/>
      <w:sz w:val="22"/>
      <w:szCs w:val="22"/>
    </w:rPr>
  </w:style>
  <w:style w:type="paragraph" w:styleId="af">
    <w:name w:val="List Paragraph"/>
    <w:basedOn w:val="a"/>
    <w:uiPriority w:val="34"/>
    <w:qFormat/>
    <w:rsid w:val="00901465"/>
    <w:pPr>
      <w:ind w:left="708"/>
    </w:pPr>
  </w:style>
  <w:style w:type="character" w:styleId="af0">
    <w:name w:val="FollowedHyperlink"/>
    <w:basedOn w:val="a0"/>
    <w:rsid w:val="00AB2020"/>
    <w:rPr>
      <w:color w:val="800080"/>
      <w:u w:val="single"/>
    </w:rPr>
  </w:style>
  <w:style w:type="paragraph" w:customStyle="1" w:styleId="Default">
    <w:name w:val="Default"/>
    <w:rsid w:val="002263D8"/>
    <w:pPr>
      <w:autoSpaceDE w:val="0"/>
      <w:autoSpaceDN w:val="0"/>
      <w:adjustRightInd w:val="0"/>
    </w:pPr>
    <w:rPr>
      <w:rFonts w:eastAsia="Calibri"/>
      <w:color w:val="000000"/>
      <w:sz w:val="24"/>
      <w:szCs w:val="24"/>
    </w:rPr>
  </w:style>
  <w:style w:type="paragraph" w:styleId="af1">
    <w:name w:val="Balloon Text"/>
    <w:basedOn w:val="a"/>
    <w:link w:val="af2"/>
    <w:rsid w:val="000A493C"/>
    <w:pPr>
      <w:spacing w:line="240" w:lineRule="auto"/>
    </w:pPr>
    <w:rPr>
      <w:rFonts w:ascii="Tahoma" w:hAnsi="Tahoma" w:cs="Tahoma"/>
    </w:rPr>
  </w:style>
  <w:style w:type="character" w:customStyle="1" w:styleId="af2">
    <w:name w:val="Текст выноски Знак"/>
    <w:basedOn w:val="a0"/>
    <w:link w:val="af1"/>
    <w:rsid w:val="000A493C"/>
    <w:rPr>
      <w:rFonts w:ascii="Tahoma" w:hAnsi="Tahoma" w:cs="Tahoma"/>
      <w:sz w:val="16"/>
      <w:szCs w:val="16"/>
      <w:lang w:eastAsia="ar-SA"/>
    </w:rPr>
  </w:style>
  <w:style w:type="character" w:customStyle="1" w:styleId="10">
    <w:name w:val="Заголовок 1 Знак"/>
    <w:basedOn w:val="a0"/>
    <w:link w:val="1"/>
    <w:rsid w:val="00084243"/>
    <w:rPr>
      <w:b/>
      <w:sz w:val="28"/>
      <w:lang w:eastAsia="ar-SA"/>
    </w:rPr>
  </w:style>
  <w:style w:type="character" w:customStyle="1" w:styleId="20">
    <w:name w:val="Заголовок 2 Знак"/>
    <w:basedOn w:val="a0"/>
    <w:link w:val="2"/>
    <w:rsid w:val="00084243"/>
    <w:rPr>
      <w:rFonts w:ascii="Arial" w:hAnsi="Arial" w:cs="Arial"/>
      <w:b/>
      <w:bCs/>
      <w:i/>
      <w:iCs/>
      <w:sz w:val="28"/>
      <w:szCs w:val="28"/>
      <w:lang w:eastAsia="ar-SA"/>
    </w:rPr>
  </w:style>
  <w:style w:type="character" w:customStyle="1" w:styleId="30">
    <w:name w:val="Заголовок 3 Знак"/>
    <w:basedOn w:val="a0"/>
    <w:link w:val="3"/>
    <w:rsid w:val="00084243"/>
    <w:rPr>
      <w:rFonts w:ascii="Arial" w:hAnsi="Arial" w:cs="Arial"/>
      <w:b/>
      <w:bCs/>
      <w:sz w:val="26"/>
      <w:szCs w:val="26"/>
      <w:lang w:eastAsia="ar-SA"/>
    </w:rPr>
  </w:style>
  <w:style w:type="character" w:customStyle="1" w:styleId="40">
    <w:name w:val="Заголовок 4 Знак"/>
    <w:basedOn w:val="a0"/>
    <w:link w:val="4"/>
    <w:rsid w:val="00084243"/>
    <w:rPr>
      <w:b/>
      <w:bCs/>
      <w:sz w:val="28"/>
      <w:szCs w:val="28"/>
      <w:lang w:eastAsia="ar-SA"/>
    </w:rPr>
  </w:style>
  <w:style w:type="character" w:customStyle="1" w:styleId="50">
    <w:name w:val="Заголовок 5 Знак"/>
    <w:basedOn w:val="a0"/>
    <w:link w:val="5"/>
    <w:rsid w:val="00084243"/>
    <w:rPr>
      <w:rFonts w:ascii="Arial" w:hAnsi="Arial" w:cs="Arial"/>
      <w:b/>
      <w:bCs/>
      <w:i/>
      <w:iCs/>
      <w:sz w:val="26"/>
      <w:szCs w:val="26"/>
      <w:lang w:eastAsia="ar-SA"/>
    </w:rPr>
  </w:style>
  <w:style w:type="character" w:customStyle="1" w:styleId="60">
    <w:name w:val="Заголовок 6 Знак"/>
    <w:basedOn w:val="a0"/>
    <w:link w:val="6"/>
    <w:rsid w:val="00084243"/>
    <w:rPr>
      <w:b/>
      <w:bCs/>
      <w:sz w:val="22"/>
      <w:szCs w:val="22"/>
      <w:lang w:eastAsia="ar-SA"/>
    </w:rPr>
  </w:style>
  <w:style w:type="character" w:customStyle="1" w:styleId="70">
    <w:name w:val="Заголовок 7 Знак"/>
    <w:basedOn w:val="a0"/>
    <w:link w:val="7"/>
    <w:rsid w:val="00084243"/>
    <w:rPr>
      <w:sz w:val="24"/>
      <w:szCs w:val="24"/>
      <w:lang w:eastAsia="ar-SA"/>
    </w:rPr>
  </w:style>
  <w:style w:type="character" w:customStyle="1" w:styleId="80">
    <w:name w:val="Заголовок 8 Знак"/>
    <w:basedOn w:val="a0"/>
    <w:link w:val="8"/>
    <w:rsid w:val="00084243"/>
    <w:rPr>
      <w:i/>
      <w:iCs/>
      <w:sz w:val="24"/>
      <w:szCs w:val="24"/>
      <w:lang w:eastAsia="ar-SA"/>
    </w:rPr>
  </w:style>
  <w:style w:type="character" w:customStyle="1" w:styleId="90">
    <w:name w:val="Заголовок 9 Знак"/>
    <w:basedOn w:val="a0"/>
    <w:link w:val="9"/>
    <w:rsid w:val="00084243"/>
    <w:rPr>
      <w:rFonts w:ascii="Arial" w:hAnsi="Arial" w:cs="Arial"/>
      <w:sz w:val="22"/>
      <w:szCs w:val="22"/>
      <w:lang w:eastAsia="ar-SA"/>
    </w:rPr>
  </w:style>
  <w:style w:type="character" w:customStyle="1" w:styleId="a7">
    <w:name w:val="Основной текст Знак"/>
    <w:basedOn w:val="a0"/>
    <w:link w:val="a6"/>
    <w:semiHidden/>
    <w:rsid w:val="00084243"/>
    <w:rPr>
      <w:sz w:val="28"/>
      <w:lang w:eastAsia="ar-SA"/>
    </w:rPr>
  </w:style>
  <w:style w:type="character" w:customStyle="1" w:styleId="aa">
    <w:name w:val="Название Знак"/>
    <w:basedOn w:val="a0"/>
    <w:link w:val="a8"/>
    <w:rsid w:val="00084243"/>
    <w:rPr>
      <w:rFonts w:ascii="Arial" w:hAnsi="Arial" w:cs="Arial"/>
      <w:b/>
      <w:bCs/>
      <w:sz w:val="24"/>
      <w:szCs w:val="24"/>
      <w:lang w:eastAsia="ar-SA"/>
    </w:rPr>
  </w:style>
  <w:style w:type="character" w:customStyle="1" w:styleId="ab">
    <w:name w:val="Подзаголовок Знак"/>
    <w:basedOn w:val="a0"/>
    <w:link w:val="a9"/>
    <w:rsid w:val="00084243"/>
    <w:rPr>
      <w:rFonts w:ascii="Arial" w:eastAsia="MS Mincho" w:hAnsi="Arial" w:cs="Tahoma"/>
      <w:i/>
      <w:iCs/>
      <w:sz w:val="28"/>
      <w:szCs w:val="28"/>
      <w:lang w:eastAsia="ar-SA"/>
    </w:rPr>
  </w:style>
  <w:style w:type="paragraph" w:styleId="21">
    <w:name w:val="Body Text Indent 2"/>
    <w:basedOn w:val="a"/>
    <w:link w:val="22"/>
    <w:rsid w:val="00AE4DB5"/>
    <w:pPr>
      <w:spacing w:after="120" w:line="480" w:lineRule="auto"/>
      <w:ind w:left="283"/>
    </w:pPr>
  </w:style>
  <w:style w:type="character" w:customStyle="1" w:styleId="22">
    <w:name w:val="Основной текст с отступом 2 Знак"/>
    <w:basedOn w:val="a0"/>
    <w:link w:val="21"/>
    <w:rsid w:val="00AE4DB5"/>
    <w:rPr>
      <w:rFonts w:ascii="Arial" w:hAnsi="Arial" w:cs="Arial"/>
      <w:sz w:val="16"/>
      <w:szCs w:val="16"/>
      <w:lang w:eastAsia="ar-SA"/>
    </w:rPr>
  </w:style>
  <w:style w:type="paragraph" w:customStyle="1" w:styleId="12">
    <w:name w:val="Верхний колонтитул1"/>
    <w:basedOn w:val="a"/>
    <w:rsid w:val="008C764D"/>
    <w:pPr>
      <w:widowControl/>
      <w:tabs>
        <w:tab w:val="center" w:pos="4153"/>
        <w:tab w:val="right" w:pos="8306"/>
      </w:tabs>
      <w:suppressAutoHyphens w:val="0"/>
      <w:autoSpaceDE/>
      <w:spacing w:line="240" w:lineRule="auto"/>
      <w:ind w:firstLine="0"/>
      <w:jc w:val="left"/>
    </w:pPr>
    <w:rPr>
      <w:position w:val="6"/>
      <w:sz w:val="24"/>
      <w:szCs w:val="24"/>
      <w:lang w:eastAsia="ru-RU"/>
    </w:rPr>
  </w:style>
  <w:style w:type="paragraph" w:customStyle="1" w:styleId="ConsPlusTitle">
    <w:name w:val="ConsPlusTitle"/>
    <w:rsid w:val="001D7585"/>
    <w:pPr>
      <w:widowControl w:val="0"/>
      <w:autoSpaceDE w:val="0"/>
      <w:autoSpaceDN w:val="0"/>
      <w:adjustRightInd w:val="0"/>
    </w:pPr>
    <w:rPr>
      <w:b/>
      <w:bCs/>
      <w:sz w:val="24"/>
      <w:szCs w:val="24"/>
    </w:rPr>
  </w:style>
  <w:style w:type="character" w:customStyle="1" w:styleId="WW8Num6z1">
    <w:name w:val="WW8Num6z1"/>
    <w:rsid w:val="00CD5E02"/>
    <w:rPr>
      <w:rFonts w:ascii="Courier New" w:hAnsi="Courier New" w:cs="Courier New"/>
    </w:rPr>
  </w:style>
  <w:style w:type="character" w:customStyle="1" w:styleId="WW8Num105z1">
    <w:name w:val="WW8Num105z1"/>
    <w:rsid w:val="0014443D"/>
    <w:rPr>
      <w:rFonts w:ascii="Times New Roman" w:eastAsia="Times New Roman" w:hAnsi="Times New Roman" w:cs="Times New Roman"/>
    </w:rPr>
  </w:style>
  <w:style w:type="paragraph" w:customStyle="1" w:styleId="13">
    <w:name w:val="Обычный 1"/>
    <w:basedOn w:val="a"/>
    <w:rsid w:val="00184A45"/>
    <w:pPr>
      <w:widowControl/>
      <w:suppressAutoHyphens w:val="0"/>
      <w:autoSpaceDE/>
      <w:spacing w:before="120" w:after="120" w:line="240" w:lineRule="auto"/>
      <w:ind w:firstLine="567"/>
    </w:pPr>
    <w:rPr>
      <w:rFonts w:ascii="Times New Roman" w:hAnsi="Times New Roman" w:cs="Times New Roman"/>
      <w:sz w:val="24"/>
      <w:szCs w:val="24"/>
      <w:lang w:eastAsia="zh-CN"/>
    </w:rPr>
  </w:style>
  <w:style w:type="paragraph" w:customStyle="1" w:styleId="310">
    <w:name w:val="Заголовок 3_1"/>
    <w:basedOn w:val="3"/>
    <w:next w:val="a"/>
    <w:rsid w:val="005B3F3D"/>
    <w:pPr>
      <w:widowControl/>
      <w:suppressAutoHyphens w:val="0"/>
      <w:autoSpaceDE/>
      <w:spacing w:after="120" w:line="240" w:lineRule="auto"/>
      <w:ind w:firstLine="0"/>
      <w:jc w:val="left"/>
    </w:pPr>
    <w:rPr>
      <w:rFonts w:ascii="Times New Roman" w:hAnsi="Times New Roman" w:cs="Times New Roman"/>
      <w:sz w:val="24"/>
      <w:lang w:eastAsia="zh-CN"/>
    </w:rPr>
  </w:style>
  <w:style w:type="paragraph" w:customStyle="1" w:styleId="210">
    <w:name w:val="Заголовок 2_1"/>
    <w:basedOn w:val="2"/>
    <w:next w:val="a"/>
    <w:rsid w:val="004449BB"/>
    <w:pPr>
      <w:widowControl/>
      <w:suppressAutoHyphens w:val="0"/>
      <w:autoSpaceDE/>
      <w:spacing w:after="120" w:line="240" w:lineRule="auto"/>
      <w:ind w:firstLine="0"/>
      <w:jc w:val="left"/>
    </w:pPr>
    <w:rPr>
      <w:rFonts w:ascii="Times New Roman" w:hAnsi="Times New Roman" w:cs="Times New Roman"/>
      <w:i w:val="0"/>
      <w:lang w:eastAsia="zh-CN"/>
    </w:rPr>
  </w:style>
  <w:style w:type="paragraph" w:styleId="32">
    <w:name w:val="toc 3"/>
    <w:basedOn w:val="a"/>
    <w:next w:val="a"/>
    <w:autoRedefine/>
    <w:uiPriority w:val="39"/>
    <w:rsid w:val="00BC1938"/>
    <w:pPr>
      <w:ind w:left="320"/>
    </w:pPr>
  </w:style>
  <w:style w:type="paragraph" w:customStyle="1" w:styleId="af3">
    <w:name w:val="Таблица_Текст слева"/>
    <w:basedOn w:val="a"/>
    <w:link w:val="af4"/>
    <w:rsid w:val="00602E27"/>
    <w:pPr>
      <w:widowControl/>
      <w:suppressAutoHyphens w:val="0"/>
      <w:autoSpaceDE/>
      <w:spacing w:line="240" w:lineRule="auto"/>
      <w:ind w:firstLine="0"/>
      <w:jc w:val="left"/>
    </w:pPr>
    <w:rPr>
      <w:rFonts w:ascii="Times New Roman" w:hAnsi="Times New Roman" w:cs="Times New Roman"/>
      <w:sz w:val="22"/>
      <w:szCs w:val="22"/>
      <w:lang w:val="x-none" w:eastAsia="zh-CN"/>
    </w:rPr>
  </w:style>
  <w:style w:type="character" w:customStyle="1" w:styleId="af4">
    <w:name w:val="Таблица_Текст слева Знак"/>
    <w:link w:val="af3"/>
    <w:rsid w:val="00602E27"/>
    <w:rPr>
      <w:sz w:val="22"/>
      <w:szCs w:val="22"/>
      <w:lang w:eastAsia="zh-CN"/>
    </w:rPr>
  </w:style>
  <w:style w:type="paragraph" w:customStyle="1" w:styleId="af5">
    <w:name w:val="Таблица_Текст по центру + полужирный"/>
    <w:basedOn w:val="a"/>
    <w:next w:val="13"/>
    <w:rsid w:val="00602E27"/>
    <w:pPr>
      <w:widowControl/>
      <w:suppressAutoHyphens w:val="0"/>
      <w:autoSpaceDE/>
      <w:spacing w:line="240" w:lineRule="auto"/>
      <w:ind w:firstLine="0"/>
      <w:jc w:val="center"/>
    </w:pPr>
    <w:rPr>
      <w:rFonts w:ascii="Times New Roman" w:hAnsi="Times New Roman" w:cs="Times New Roman"/>
      <w:b/>
      <w:bCs/>
      <w:sz w:val="22"/>
      <w:szCs w:val="20"/>
      <w:lang w:eastAsia="zh-CN"/>
    </w:rPr>
  </w:style>
  <w:style w:type="paragraph" w:customStyle="1" w:styleId="af6">
    <w:name w:val="Таблица_Текст слева + полужирный"/>
    <w:basedOn w:val="af3"/>
    <w:next w:val="13"/>
    <w:rsid w:val="00602E27"/>
    <w:rPr>
      <w:b/>
      <w:bCs/>
    </w:rPr>
  </w:style>
  <w:style w:type="character" w:customStyle="1" w:styleId="apple-converted-space">
    <w:name w:val="apple-converted-space"/>
    <w:basedOn w:val="a0"/>
    <w:rsid w:val="00602E27"/>
  </w:style>
  <w:style w:type="paragraph" w:customStyle="1" w:styleId="s1">
    <w:name w:val="s_1"/>
    <w:basedOn w:val="a"/>
    <w:rsid w:val="003C5EC3"/>
    <w:pPr>
      <w:widowControl/>
      <w:suppressAutoHyphens w:val="0"/>
      <w:autoSpaceDE/>
      <w:spacing w:before="100" w:beforeAutospacing="1" w:after="100" w:afterAutospacing="1" w:line="240" w:lineRule="auto"/>
      <w:ind w:firstLine="0"/>
      <w:jc w:val="left"/>
    </w:pPr>
    <w:rPr>
      <w:rFonts w:ascii="Times New Roman" w:hAnsi="Times New Roman" w:cs="Times New Roman"/>
      <w:sz w:val="24"/>
      <w:szCs w:val="24"/>
      <w:lang w:eastAsia="ru-RU"/>
    </w:rPr>
  </w:style>
  <w:style w:type="character" w:customStyle="1" w:styleId="ConsPlusNormal0">
    <w:name w:val="ConsPlusNormal Знак"/>
    <w:basedOn w:val="a0"/>
    <w:link w:val="ConsPlusNormal"/>
    <w:rsid w:val="00035E40"/>
    <w:rPr>
      <w:rFonts w:ascii="Arial" w:eastAsia="Arial" w:hAnsi="Arial" w:cs="Arial"/>
      <w:lang w:val="ru-RU" w:eastAsia="ar-SA" w:bidi="ar-SA"/>
    </w:rPr>
  </w:style>
  <w:style w:type="character" w:styleId="af7">
    <w:name w:val="Emphasis"/>
    <w:basedOn w:val="a0"/>
    <w:uiPriority w:val="20"/>
    <w:qFormat/>
    <w:rsid w:val="00CC7EE1"/>
    <w:rPr>
      <w:i/>
      <w:iCs/>
    </w:rPr>
  </w:style>
  <w:style w:type="paragraph" w:customStyle="1" w:styleId="s16">
    <w:name w:val="s_16"/>
    <w:basedOn w:val="a"/>
    <w:rsid w:val="00253821"/>
    <w:pPr>
      <w:widowControl/>
      <w:suppressAutoHyphens w:val="0"/>
      <w:autoSpaceDE/>
      <w:spacing w:before="100" w:beforeAutospacing="1" w:after="100" w:afterAutospacing="1" w:line="240" w:lineRule="auto"/>
      <w:ind w:firstLine="0"/>
      <w:jc w:val="left"/>
    </w:pPr>
    <w:rPr>
      <w:rFonts w:ascii="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1414">
      <w:bodyDiv w:val="1"/>
      <w:marLeft w:val="0"/>
      <w:marRight w:val="0"/>
      <w:marTop w:val="0"/>
      <w:marBottom w:val="0"/>
      <w:divBdr>
        <w:top w:val="none" w:sz="0" w:space="0" w:color="auto"/>
        <w:left w:val="none" w:sz="0" w:space="0" w:color="auto"/>
        <w:bottom w:val="none" w:sz="0" w:space="0" w:color="auto"/>
        <w:right w:val="none" w:sz="0" w:space="0" w:color="auto"/>
      </w:divBdr>
      <w:divsChild>
        <w:div w:id="127823950">
          <w:marLeft w:val="60"/>
          <w:marRight w:val="60"/>
          <w:marTop w:val="100"/>
          <w:marBottom w:val="100"/>
          <w:divBdr>
            <w:top w:val="none" w:sz="0" w:space="0" w:color="auto"/>
            <w:left w:val="none" w:sz="0" w:space="0" w:color="auto"/>
            <w:bottom w:val="none" w:sz="0" w:space="0" w:color="auto"/>
            <w:right w:val="none" w:sz="0" w:space="0" w:color="auto"/>
          </w:divBdr>
        </w:div>
        <w:div w:id="1618834710">
          <w:marLeft w:val="60"/>
          <w:marRight w:val="60"/>
          <w:marTop w:val="100"/>
          <w:marBottom w:val="100"/>
          <w:divBdr>
            <w:top w:val="none" w:sz="0" w:space="0" w:color="auto"/>
            <w:left w:val="none" w:sz="0" w:space="0" w:color="auto"/>
            <w:bottom w:val="none" w:sz="0" w:space="0" w:color="auto"/>
            <w:right w:val="none" w:sz="0" w:space="0" w:color="auto"/>
          </w:divBdr>
        </w:div>
        <w:div w:id="2118788401">
          <w:marLeft w:val="60"/>
          <w:marRight w:val="60"/>
          <w:marTop w:val="100"/>
          <w:marBottom w:val="100"/>
          <w:divBdr>
            <w:top w:val="none" w:sz="0" w:space="0" w:color="auto"/>
            <w:left w:val="none" w:sz="0" w:space="0" w:color="auto"/>
            <w:bottom w:val="none" w:sz="0" w:space="0" w:color="auto"/>
            <w:right w:val="none" w:sz="0" w:space="0" w:color="auto"/>
          </w:divBdr>
        </w:div>
      </w:divsChild>
    </w:div>
    <w:div w:id="3552672">
      <w:bodyDiv w:val="1"/>
      <w:marLeft w:val="0"/>
      <w:marRight w:val="0"/>
      <w:marTop w:val="0"/>
      <w:marBottom w:val="0"/>
      <w:divBdr>
        <w:top w:val="none" w:sz="0" w:space="0" w:color="auto"/>
        <w:left w:val="none" w:sz="0" w:space="0" w:color="auto"/>
        <w:bottom w:val="none" w:sz="0" w:space="0" w:color="auto"/>
        <w:right w:val="none" w:sz="0" w:space="0" w:color="auto"/>
      </w:divBdr>
      <w:divsChild>
        <w:div w:id="421994712">
          <w:marLeft w:val="60"/>
          <w:marRight w:val="60"/>
          <w:marTop w:val="100"/>
          <w:marBottom w:val="100"/>
          <w:divBdr>
            <w:top w:val="none" w:sz="0" w:space="0" w:color="auto"/>
            <w:left w:val="none" w:sz="0" w:space="0" w:color="auto"/>
            <w:bottom w:val="none" w:sz="0" w:space="0" w:color="auto"/>
            <w:right w:val="none" w:sz="0" w:space="0" w:color="auto"/>
          </w:divBdr>
        </w:div>
        <w:div w:id="1203206745">
          <w:marLeft w:val="60"/>
          <w:marRight w:val="60"/>
          <w:marTop w:val="100"/>
          <w:marBottom w:val="100"/>
          <w:divBdr>
            <w:top w:val="none" w:sz="0" w:space="0" w:color="auto"/>
            <w:left w:val="none" w:sz="0" w:space="0" w:color="auto"/>
            <w:bottom w:val="none" w:sz="0" w:space="0" w:color="auto"/>
            <w:right w:val="none" w:sz="0" w:space="0" w:color="auto"/>
          </w:divBdr>
        </w:div>
        <w:div w:id="1242984206">
          <w:marLeft w:val="60"/>
          <w:marRight w:val="60"/>
          <w:marTop w:val="100"/>
          <w:marBottom w:val="100"/>
          <w:divBdr>
            <w:top w:val="none" w:sz="0" w:space="0" w:color="auto"/>
            <w:left w:val="none" w:sz="0" w:space="0" w:color="auto"/>
            <w:bottom w:val="none" w:sz="0" w:space="0" w:color="auto"/>
            <w:right w:val="none" w:sz="0" w:space="0" w:color="auto"/>
          </w:divBdr>
        </w:div>
      </w:divsChild>
    </w:div>
    <w:div w:id="25640481">
      <w:bodyDiv w:val="1"/>
      <w:marLeft w:val="0"/>
      <w:marRight w:val="0"/>
      <w:marTop w:val="0"/>
      <w:marBottom w:val="0"/>
      <w:divBdr>
        <w:top w:val="none" w:sz="0" w:space="0" w:color="auto"/>
        <w:left w:val="none" w:sz="0" w:space="0" w:color="auto"/>
        <w:bottom w:val="none" w:sz="0" w:space="0" w:color="auto"/>
        <w:right w:val="none" w:sz="0" w:space="0" w:color="auto"/>
      </w:divBdr>
      <w:divsChild>
        <w:div w:id="696855822">
          <w:marLeft w:val="60"/>
          <w:marRight w:val="60"/>
          <w:marTop w:val="100"/>
          <w:marBottom w:val="100"/>
          <w:divBdr>
            <w:top w:val="none" w:sz="0" w:space="0" w:color="auto"/>
            <w:left w:val="none" w:sz="0" w:space="0" w:color="auto"/>
            <w:bottom w:val="none" w:sz="0" w:space="0" w:color="auto"/>
            <w:right w:val="none" w:sz="0" w:space="0" w:color="auto"/>
          </w:divBdr>
        </w:div>
        <w:div w:id="1207763399">
          <w:marLeft w:val="60"/>
          <w:marRight w:val="60"/>
          <w:marTop w:val="100"/>
          <w:marBottom w:val="100"/>
          <w:divBdr>
            <w:top w:val="none" w:sz="0" w:space="0" w:color="auto"/>
            <w:left w:val="none" w:sz="0" w:space="0" w:color="auto"/>
            <w:bottom w:val="none" w:sz="0" w:space="0" w:color="auto"/>
            <w:right w:val="none" w:sz="0" w:space="0" w:color="auto"/>
          </w:divBdr>
        </w:div>
      </w:divsChild>
    </w:div>
    <w:div w:id="29720255">
      <w:bodyDiv w:val="1"/>
      <w:marLeft w:val="0"/>
      <w:marRight w:val="0"/>
      <w:marTop w:val="0"/>
      <w:marBottom w:val="0"/>
      <w:divBdr>
        <w:top w:val="none" w:sz="0" w:space="0" w:color="auto"/>
        <w:left w:val="none" w:sz="0" w:space="0" w:color="auto"/>
        <w:bottom w:val="none" w:sz="0" w:space="0" w:color="auto"/>
        <w:right w:val="none" w:sz="0" w:space="0" w:color="auto"/>
      </w:divBdr>
      <w:divsChild>
        <w:div w:id="1675259515">
          <w:marLeft w:val="60"/>
          <w:marRight w:val="60"/>
          <w:marTop w:val="100"/>
          <w:marBottom w:val="100"/>
          <w:divBdr>
            <w:top w:val="none" w:sz="0" w:space="0" w:color="auto"/>
            <w:left w:val="none" w:sz="0" w:space="0" w:color="auto"/>
            <w:bottom w:val="none" w:sz="0" w:space="0" w:color="auto"/>
            <w:right w:val="none" w:sz="0" w:space="0" w:color="auto"/>
          </w:divBdr>
        </w:div>
      </w:divsChild>
    </w:div>
    <w:div w:id="33192136">
      <w:bodyDiv w:val="1"/>
      <w:marLeft w:val="0"/>
      <w:marRight w:val="0"/>
      <w:marTop w:val="0"/>
      <w:marBottom w:val="0"/>
      <w:divBdr>
        <w:top w:val="none" w:sz="0" w:space="0" w:color="auto"/>
        <w:left w:val="none" w:sz="0" w:space="0" w:color="auto"/>
        <w:bottom w:val="none" w:sz="0" w:space="0" w:color="auto"/>
        <w:right w:val="none" w:sz="0" w:space="0" w:color="auto"/>
      </w:divBdr>
      <w:divsChild>
        <w:div w:id="820081358">
          <w:marLeft w:val="60"/>
          <w:marRight w:val="60"/>
          <w:marTop w:val="100"/>
          <w:marBottom w:val="100"/>
          <w:divBdr>
            <w:top w:val="none" w:sz="0" w:space="0" w:color="auto"/>
            <w:left w:val="none" w:sz="0" w:space="0" w:color="auto"/>
            <w:bottom w:val="none" w:sz="0" w:space="0" w:color="auto"/>
            <w:right w:val="none" w:sz="0" w:space="0" w:color="auto"/>
          </w:divBdr>
        </w:div>
        <w:div w:id="1570534778">
          <w:marLeft w:val="60"/>
          <w:marRight w:val="60"/>
          <w:marTop w:val="100"/>
          <w:marBottom w:val="100"/>
          <w:divBdr>
            <w:top w:val="none" w:sz="0" w:space="0" w:color="auto"/>
            <w:left w:val="none" w:sz="0" w:space="0" w:color="auto"/>
            <w:bottom w:val="none" w:sz="0" w:space="0" w:color="auto"/>
            <w:right w:val="none" w:sz="0" w:space="0" w:color="auto"/>
          </w:divBdr>
        </w:div>
        <w:div w:id="2071540642">
          <w:marLeft w:val="60"/>
          <w:marRight w:val="60"/>
          <w:marTop w:val="100"/>
          <w:marBottom w:val="100"/>
          <w:divBdr>
            <w:top w:val="none" w:sz="0" w:space="0" w:color="auto"/>
            <w:left w:val="none" w:sz="0" w:space="0" w:color="auto"/>
            <w:bottom w:val="none" w:sz="0" w:space="0" w:color="auto"/>
            <w:right w:val="none" w:sz="0" w:space="0" w:color="auto"/>
          </w:divBdr>
        </w:div>
      </w:divsChild>
    </w:div>
    <w:div w:id="37897916">
      <w:bodyDiv w:val="1"/>
      <w:marLeft w:val="0"/>
      <w:marRight w:val="0"/>
      <w:marTop w:val="0"/>
      <w:marBottom w:val="0"/>
      <w:divBdr>
        <w:top w:val="none" w:sz="0" w:space="0" w:color="auto"/>
        <w:left w:val="none" w:sz="0" w:space="0" w:color="auto"/>
        <w:bottom w:val="none" w:sz="0" w:space="0" w:color="auto"/>
        <w:right w:val="none" w:sz="0" w:space="0" w:color="auto"/>
      </w:divBdr>
      <w:divsChild>
        <w:div w:id="251087517">
          <w:marLeft w:val="60"/>
          <w:marRight w:val="60"/>
          <w:marTop w:val="100"/>
          <w:marBottom w:val="100"/>
          <w:divBdr>
            <w:top w:val="none" w:sz="0" w:space="0" w:color="auto"/>
            <w:left w:val="none" w:sz="0" w:space="0" w:color="auto"/>
            <w:bottom w:val="none" w:sz="0" w:space="0" w:color="auto"/>
            <w:right w:val="none" w:sz="0" w:space="0" w:color="auto"/>
          </w:divBdr>
        </w:div>
        <w:div w:id="316109804">
          <w:marLeft w:val="60"/>
          <w:marRight w:val="60"/>
          <w:marTop w:val="100"/>
          <w:marBottom w:val="100"/>
          <w:divBdr>
            <w:top w:val="none" w:sz="0" w:space="0" w:color="auto"/>
            <w:left w:val="none" w:sz="0" w:space="0" w:color="auto"/>
            <w:bottom w:val="none" w:sz="0" w:space="0" w:color="auto"/>
            <w:right w:val="none" w:sz="0" w:space="0" w:color="auto"/>
          </w:divBdr>
        </w:div>
        <w:div w:id="1326276718">
          <w:marLeft w:val="60"/>
          <w:marRight w:val="60"/>
          <w:marTop w:val="100"/>
          <w:marBottom w:val="100"/>
          <w:divBdr>
            <w:top w:val="none" w:sz="0" w:space="0" w:color="auto"/>
            <w:left w:val="none" w:sz="0" w:space="0" w:color="auto"/>
            <w:bottom w:val="none" w:sz="0" w:space="0" w:color="auto"/>
            <w:right w:val="none" w:sz="0" w:space="0" w:color="auto"/>
          </w:divBdr>
        </w:div>
      </w:divsChild>
    </w:div>
    <w:div w:id="43717341">
      <w:bodyDiv w:val="1"/>
      <w:marLeft w:val="0"/>
      <w:marRight w:val="0"/>
      <w:marTop w:val="0"/>
      <w:marBottom w:val="0"/>
      <w:divBdr>
        <w:top w:val="none" w:sz="0" w:space="0" w:color="auto"/>
        <w:left w:val="none" w:sz="0" w:space="0" w:color="auto"/>
        <w:bottom w:val="none" w:sz="0" w:space="0" w:color="auto"/>
        <w:right w:val="none" w:sz="0" w:space="0" w:color="auto"/>
      </w:divBdr>
      <w:divsChild>
        <w:div w:id="980769528">
          <w:marLeft w:val="60"/>
          <w:marRight w:val="60"/>
          <w:marTop w:val="100"/>
          <w:marBottom w:val="100"/>
          <w:divBdr>
            <w:top w:val="none" w:sz="0" w:space="0" w:color="auto"/>
            <w:left w:val="none" w:sz="0" w:space="0" w:color="auto"/>
            <w:bottom w:val="none" w:sz="0" w:space="0" w:color="auto"/>
            <w:right w:val="none" w:sz="0" w:space="0" w:color="auto"/>
          </w:divBdr>
        </w:div>
        <w:div w:id="2090689566">
          <w:marLeft w:val="60"/>
          <w:marRight w:val="60"/>
          <w:marTop w:val="100"/>
          <w:marBottom w:val="100"/>
          <w:divBdr>
            <w:top w:val="none" w:sz="0" w:space="0" w:color="auto"/>
            <w:left w:val="none" w:sz="0" w:space="0" w:color="auto"/>
            <w:bottom w:val="none" w:sz="0" w:space="0" w:color="auto"/>
            <w:right w:val="none" w:sz="0" w:space="0" w:color="auto"/>
          </w:divBdr>
        </w:div>
      </w:divsChild>
    </w:div>
    <w:div w:id="47727296">
      <w:bodyDiv w:val="1"/>
      <w:marLeft w:val="0"/>
      <w:marRight w:val="0"/>
      <w:marTop w:val="0"/>
      <w:marBottom w:val="0"/>
      <w:divBdr>
        <w:top w:val="none" w:sz="0" w:space="0" w:color="auto"/>
        <w:left w:val="none" w:sz="0" w:space="0" w:color="auto"/>
        <w:bottom w:val="none" w:sz="0" w:space="0" w:color="auto"/>
        <w:right w:val="none" w:sz="0" w:space="0" w:color="auto"/>
      </w:divBdr>
      <w:divsChild>
        <w:div w:id="1605067459">
          <w:marLeft w:val="60"/>
          <w:marRight w:val="60"/>
          <w:marTop w:val="100"/>
          <w:marBottom w:val="100"/>
          <w:divBdr>
            <w:top w:val="none" w:sz="0" w:space="0" w:color="auto"/>
            <w:left w:val="none" w:sz="0" w:space="0" w:color="auto"/>
            <w:bottom w:val="none" w:sz="0" w:space="0" w:color="auto"/>
            <w:right w:val="none" w:sz="0" w:space="0" w:color="auto"/>
          </w:divBdr>
        </w:div>
      </w:divsChild>
    </w:div>
    <w:div w:id="51589274">
      <w:bodyDiv w:val="1"/>
      <w:marLeft w:val="0"/>
      <w:marRight w:val="0"/>
      <w:marTop w:val="0"/>
      <w:marBottom w:val="0"/>
      <w:divBdr>
        <w:top w:val="none" w:sz="0" w:space="0" w:color="auto"/>
        <w:left w:val="none" w:sz="0" w:space="0" w:color="auto"/>
        <w:bottom w:val="none" w:sz="0" w:space="0" w:color="auto"/>
        <w:right w:val="none" w:sz="0" w:space="0" w:color="auto"/>
      </w:divBdr>
      <w:divsChild>
        <w:div w:id="172887035">
          <w:marLeft w:val="60"/>
          <w:marRight w:val="60"/>
          <w:marTop w:val="100"/>
          <w:marBottom w:val="100"/>
          <w:divBdr>
            <w:top w:val="none" w:sz="0" w:space="0" w:color="auto"/>
            <w:left w:val="none" w:sz="0" w:space="0" w:color="auto"/>
            <w:bottom w:val="none" w:sz="0" w:space="0" w:color="auto"/>
            <w:right w:val="none" w:sz="0" w:space="0" w:color="auto"/>
          </w:divBdr>
        </w:div>
        <w:div w:id="363874102">
          <w:marLeft w:val="60"/>
          <w:marRight w:val="60"/>
          <w:marTop w:val="100"/>
          <w:marBottom w:val="100"/>
          <w:divBdr>
            <w:top w:val="none" w:sz="0" w:space="0" w:color="auto"/>
            <w:left w:val="none" w:sz="0" w:space="0" w:color="auto"/>
            <w:bottom w:val="none" w:sz="0" w:space="0" w:color="auto"/>
            <w:right w:val="none" w:sz="0" w:space="0" w:color="auto"/>
          </w:divBdr>
        </w:div>
        <w:div w:id="1550261600">
          <w:marLeft w:val="60"/>
          <w:marRight w:val="60"/>
          <w:marTop w:val="100"/>
          <w:marBottom w:val="100"/>
          <w:divBdr>
            <w:top w:val="none" w:sz="0" w:space="0" w:color="auto"/>
            <w:left w:val="none" w:sz="0" w:space="0" w:color="auto"/>
            <w:bottom w:val="none" w:sz="0" w:space="0" w:color="auto"/>
            <w:right w:val="none" w:sz="0" w:space="0" w:color="auto"/>
          </w:divBdr>
        </w:div>
      </w:divsChild>
    </w:div>
    <w:div w:id="69468353">
      <w:bodyDiv w:val="1"/>
      <w:marLeft w:val="0"/>
      <w:marRight w:val="0"/>
      <w:marTop w:val="0"/>
      <w:marBottom w:val="0"/>
      <w:divBdr>
        <w:top w:val="none" w:sz="0" w:space="0" w:color="auto"/>
        <w:left w:val="none" w:sz="0" w:space="0" w:color="auto"/>
        <w:bottom w:val="none" w:sz="0" w:space="0" w:color="auto"/>
        <w:right w:val="none" w:sz="0" w:space="0" w:color="auto"/>
      </w:divBdr>
      <w:divsChild>
        <w:div w:id="890196074">
          <w:marLeft w:val="60"/>
          <w:marRight w:val="60"/>
          <w:marTop w:val="100"/>
          <w:marBottom w:val="100"/>
          <w:divBdr>
            <w:top w:val="none" w:sz="0" w:space="0" w:color="auto"/>
            <w:left w:val="none" w:sz="0" w:space="0" w:color="auto"/>
            <w:bottom w:val="none" w:sz="0" w:space="0" w:color="auto"/>
            <w:right w:val="none" w:sz="0" w:space="0" w:color="auto"/>
          </w:divBdr>
        </w:div>
        <w:div w:id="1749230753">
          <w:marLeft w:val="60"/>
          <w:marRight w:val="60"/>
          <w:marTop w:val="100"/>
          <w:marBottom w:val="100"/>
          <w:divBdr>
            <w:top w:val="none" w:sz="0" w:space="0" w:color="auto"/>
            <w:left w:val="none" w:sz="0" w:space="0" w:color="auto"/>
            <w:bottom w:val="none" w:sz="0" w:space="0" w:color="auto"/>
            <w:right w:val="none" w:sz="0" w:space="0" w:color="auto"/>
          </w:divBdr>
        </w:div>
      </w:divsChild>
    </w:div>
    <w:div w:id="70276617">
      <w:bodyDiv w:val="1"/>
      <w:marLeft w:val="0"/>
      <w:marRight w:val="0"/>
      <w:marTop w:val="0"/>
      <w:marBottom w:val="0"/>
      <w:divBdr>
        <w:top w:val="none" w:sz="0" w:space="0" w:color="auto"/>
        <w:left w:val="none" w:sz="0" w:space="0" w:color="auto"/>
        <w:bottom w:val="none" w:sz="0" w:space="0" w:color="auto"/>
        <w:right w:val="none" w:sz="0" w:space="0" w:color="auto"/>
      </w:divBdr>
      <w:divsChild>
        <w:div w:id="1103190776">
          <w:marLeft w:val="60"/>
          <w:marRight w:val="60"/>
          <w:marTop w:val="100"/>
          <w:marBottom w:val="100"/>
          <w:divBdr>
            <w:top w:val="none" w:sz="0" w:space="0" w:color="auto"/>
            <w:left w:val="none" w:sz="0" w:space="0" w:color="auto"/>
            <w:bottom w:val="none" w:sz="0" w:space="0" w:color="auto"/>
            <w:right w:val="none" w:sz="0" w:space="0" w:color="auto"/>
          </w:divBdr>
        </w:div>
      </w:divsChild>
    </w:div>
    <w:div w:id="78061022">
      <w:bodyDiv w:val="1"/>
      <w:marLeft w:val="0"/>
      <w:marRight w:val="0"/>
      <w:marTop w:val="0"/>
      <w:marBottom w:val="0"/>
      <w:divBdr>
        <w:top w:val="none" w:sz="0" w:space="0" w:color="auto"/>
        <w:left w:val="none" w:sz="0" w:space="0" w:color="auto"/>
        <w:bottom w:val="none" w:sz="0" w:space="0" w:color="auto"/>
        <w:right w:val="none" w:sz="0" w:space="0" w:color="auto"/>
      </w:divBdr>
      <w:divsChild>
        <w:div w:id="983895214">
          <w:marLeft w:val="60"/>
          <w:marRight w:val="60"/>
          <w:marTop w:val="100"/>
          <w:marBottom w:val="100"/>
          <w:divBdr>
            <w:top w:val="none" w:sz="0" w:space="0" w:color="auto"/>
            <w:left w:val="none" w:sz="0" w:space="0" w:color="auto"/>
            <w:bottom w:val="none" w:sz="0" w:space="0" w:color="auto"/>
            <w:right w:val="none" w:sz="0" w:space="0" w:color="auto"/>
          </w:divBdr>
        </w:div>
      </w:divsChild>
    </w:div>
    <w:div w:id="90248697">
      <w:bodyDiv w:val="1"/>
      <w:marLeft w:val="0"/>
      <w:marRight w:val="0"/>
      <w:marTop w:val="0"/>
      <w:marBottom w:val="0"/>
      <w:divBdr>
        <w:top w:val="none" w:sz="0" w:space="0" w:color="auto"/>
        <w:left w:val="none" w:sz="0" w:space="0" w:color="auto"/>
        <w:bottom w:val="none" w:sz="0" w:space="0" w:color="auto"/>
        <w:right w:val="none" w:sz="0" w:space="0" w:color="auto"/>
      </w:divBdr>
      <w:divsChild>
        <w:div w:id="1556039171">
          <w:marLeft w:val="60"/>
          <w:marRight w:val="60"/>
          <w:marTop w:val="100"/>
          <w:marBottom w:val="100"/>
          <w:divBdr>
            <w:top w:val="none" w:sz="0" w:space="0" w:color="auto"/>
            <w:left w:val="none" w:sz="0" w:space="0" w:color="auto"/>
            <w:bottom w:val="none" w:sz="0" w:space="0" w:color="auto"/>
            <w:right w:val="none" w:sz="0" w:space="0" w:color="auto"/>
          </w:divBdr>
        </w:div>
      </w:divsChild>
    </w:div>
    <w:div w:id="92089123">
      <w:bodyDiv w:val="1"/>
      <w:marLeft w:val="0"/>
      <w:marRight w:val="0"/>
      <w:marTop w:val="0"/>
      <w:marBottom w:val="0"/>
      <w:divBdr>
        <w:top w:val="none" w:sz="0" w:space="0" w:color="auto"/>
        <w:left w:val="none" w:sz="0" w:space="0" w:color="auto"/>
        <w:bottom w:val="none" w:sz="0" w:space="0" w:color="auto"/>
        <w:right w:val="none" w:sz="0" w:space="0" w:color="auto"/>
      </w:divBdr>
      <w:divsChild>
        <w:div w:id="1202941398">
          <w:marLeft w:val="60"/>
          <w:marRight w:val="60"/>
          <w:marTop w:val="100"/>
          <w:marBottom w:val="100"/>
          <w:divBdr>
            <w:top w:val="none" w:sz="0" w:space="0" w:color="auto"/>
            <w:left w:val="none" w:sz="0" w:space="0" w:color="auto"/>
            <w:bottom w:val="none" w:sz="0" w:space="0" w:color="auto"/>
            <w:right w:val="none" w:sz="0" w:space="0" w:color="auto"/>
          </w:divBdr>
        </w:div>
        <w:div w:id="1613630265">
          <w:marLeft w:val="60"/>
          <w:marRight w:val="60"/>
          <w:marTop w:val="100"/>
          <w:marBottom w:val="100"/>
          <w:divBdr>
            <w:top w:val="none" w:sz="0" w:space="0" w:color="auto"/>
            <w:left w:val="none" w:sz="0" w:space="0" w:color="auto"/>
            <w:bottom w:val="none" w:sz="0" w:space="0" w:color="auto"/>
            <w:right w:val="none" w:sz="0" w:space="0" w:color="auto"/>
          </w:divBdr>
        </w:div>
        <w:div w:id="2141878235">
          <w:marLeft w:val="60"/>
          <w:marRight w:val="60"/>
          <w:marTop w:val="100"/>
          <w:marBottom w:val="100"/>
          <w:divBdr>
            <w:top w:val="none" w:sz="0" w:space="0" w:color="auto"/>
            <w:left w:val="none" w:sz="0" w:space="0" w:color="auto"/>
            <w:bottom w:val="none" w:sz="0" w:space="0" w:color="auto"/>
            <w:right w:val="none" w:sz="0" w:space="0" w:color="auto"/>
          </w:divBdr>
        </w:div>
      </w:divsChild>
    </w:div>
    <w:div w:id="113334922">
      <w:bodyDiv w:val="1"/>
      <w:marLeft w:val="0"/>
      <w:marRight w:val="0"/>
      <w:marTop w:val="0"/>
      <w:marBottom w:val="0"/>
      <w:divBdr>
        <w:top w:val="none" w:sz="0" w:space="0" w:color="auto"/>
        <w:left w:val="none" w:sz="0" w:space="0" w:color="auto"/>
        <w:bottom w:val="none" w:sz="0" w:space="0" w:color="auto"/>
        <w:right w:val="none" w:sz="0" w:space="0" w:color="auto"/>
      </w:divBdr>
      <w:divsChild>
        <w:div w:id="1631588480">
          <w:marLeft w:val="60"/>
          <w:marRight w:val="60"/>
          <w:marTop w:val="100"/>
          <w:marBottom w:val="100"/>
          <w:divBdr>
            <w:top w:val="none" w:sz="0" w:space="0" w:color="auto"/>
            <w:left w:val="none" w:sz="0" w:space="0" w:color="auto"/>
            <w:bottom w:val="none" w:sz="0" w:space="0" w:color="auto"/>
            <w:right w:val="none" w:sz="0" w:space="0" w:color="auto"/>
          </w:divBdr>
        </w:div>
      </w:divsChild>
    </w:div>
    <w:div w:id="129712566">
      <w:bodyDiv w:val="1"/>
      <w:marLeft w:val="0"/>
      <w:marRight w:val="0"/>
      <w:marTop w:val="0"/>
      <w:marBottom w:val="0"/>
      <w:divBdr>
        <w:top w:val="none" w:sz="0" w:space="0" w:color="auto"/>
        <w:left w:val="none" w:sz="0" w:space="0" w:color="auto"/>
        <w:bottom w:val="none" w:sz="0" w:space="0" w:color="auto"/>
        <w:right w:val="none" w:sz="0" w:space="0" w:color="auto"/>
      </w:divBdr>
    </w:div>
    <w:div w:id="137649535">
      <w:bodyDiv w:val="1"/>
      <w:marLeft w:val="0"/>
      <w:marRight w:val="0"/>
      <w:marTop w:val="0"/>
      <w:marBottom w:val="0"/>
      <w:divBdr>
        <w:top w:val="none" w:sz="0" w:space="0" w:color="auto"/>
        <w:left w:val="none" w:sz="0" w:space="0" w:color="auto"/>
        <w:bottom w:val="none" w:sz="0" w:space="0" w:color="auto"/>
        <w:right w:val="none" w:sz="0" w:space="0" w:color="auto"/>
      </w:divBdr>
      <w:divsChild>
        <w:div w:id="654333194">
          <w:marLeft w:val="0"/>
          <w:marRight w:val="0"/>
          <w:marTop w:val="0"/>
          <w:marBottom w:val="0"/>
          <w:divBdr>
            <w:top w:val="none" w:sz="0" w:space="0" w:color="auto"/>
            <w:left w:val="none" w:sz="0" w:space="0" w:color="auto"/>
            <w:bottom w:val="none" w:sz="0" w:space="0" w:color="auto"/>
            <w:right w:val="none" w:sz="0" w:space="0" w:color="auto"/>
          </w:divBdr>
        </w:div>
      </w:divsChild>
    </w:div>
    <w:div w:id="145516278">
      <w:bodyDiv w:val="1"/>
      <w:marLeft w:val="0"/>
      <w:marRight w:val="0"/>
      <w:marTop w:val="0"/>
      <w:marBottom w:val="0"/>
      <w:divBdr>
        <w:top w:val="none" w:sz="0" w:space="0" w:color="auto"/>
        <w:left w:val="none" w:sz="0" w:space="0" w:color="auto"/>
        <w:bottom w:val="none" w:sz="0" w:space="0" w:color="auto"/>
        <w:right w:val="none" w:sz="0" w:space="0" w:color="auto"/>
      </w:divBdr>
      <w:divsChild>
        <w:div w:id="1823500843">
          <w:marLeft w:val="60"/>
          <w:marRight w:val="60"/>
          <w:marTop w:val="100"/>
          <w:marBottom w:val="100"/>
          <w:divBdr>
            <w:top w:val="none" w:sz="0" w:space="0" w:color="auto"/>
            <w:left w:val="none" w:sz="0" w:space="0" w:color="auto"/>
            <w:bottom w:val="none" w:sz="0" w:space="0" w:color="auto"/>
            <w:right w:val="none" w:sz="0" w:space="0" w:color="auto"/>
          </w:divBdr>
        </w:div>
      </w:divsChild>
    </w:div>
    <w:div w:id="150829844">
      <w:bodyDiv w:val="1"/>
      <w:marLeft w:val="0"/>
      <w:marRight w:val="0"/>
      <w:marTop w:val="0"/>
      <w:marBottom w:val="0"/>
      <w:divBdr>
        <w:top w:val="none" w:sz="0" w:space="0" w:color="auto"/>
        <w:left w:val="none" w:sz="0" w:space="0" w:color="auto"/>
        <w:bottom w:val="none" w:sz="0" w:space="0" w:color="auto"/>
        <w:right w:val="none" w:sz="0" w:space="0" w:color="auto"/>
      </w:divBdr>
      <w:divsChild>
        <w:div w:id="543908327">
          <w:marLeft w:val="60"/>
          <w:marRight w:val="60"/>
          <w:marTop w:val="100"/>
          <w:marBottom w:val="100"/>
          <w:divBdr>
            <w:top w:val="none" w:sz="0" w:space="0" w:color="auto"/>
            <w:left w:val="none" w:sz="0" w:space="0" w:color="auto"/>
            <w:bottom w:val="none" w:sz="0" w:space="0" w:color="auto"/>
            <w:right w:val="none" w:sz="0" w:space="0" w:color="auto"/>
          </w:divBdr>
        </w:div>
      </w:divsChild>
    </w:div>
    <w:div w:id="166946986">
      <w:bodyDiv w:val="1"/>
      <w:marLeft w:val="0"/>
      <w:marRight w:val="0"/>
      <w:marTop w:val="0"/>
      <w:marBottom w:val="0"/>
      <w:divBdr>
        <w:top w:val="none" w:sz="0" w:space="0" w:color="auto"/>
        <w:left w:val="none" w:sz="0" w:space="0" w:color="auto"/>
        <w:bottom w:val="none" w:sz="0" w:space="0" w:color="auto"/>
        <w:right w:val="none" w:sz="0" w:space="0" w:color="auto"/>
      </w:divBdr>
    </w:div>
    <w:div w:id="175119763">
      <w:bodyDiv w:val="1"/>
      <w:marLeft w:val="0"/>
      <w:marRight w:val="0"/>
      <w:marTop w:val="0"/>
      <w:marBottom w:val="0"/>
      <w:divBdr>
        <w:top w:val="none" w:sz="0" w:space="0" w:color="auto"/>
        <w:left w:val="none" w:sz="0" w:space="0" w:color="auto"/>
        <w:bottom w:val="none" w:sz="0" w:space="0" w:color="auto"/>
        <w:right w:val="none" w:sz="0" w:space="0" w:color="auto"/>
      </w:divBdr>
      <w:divsChild>
        <w:div w:id="1192302027">
          <w:marLeft w:val="60"/>
          <w:marRight w:val="60"/>
          <w:marTop w:val="100"/>
          <w:marBottom w:val="100"/>
          <w:divBdr>
            <w:top w:val="none" w:sz="0" w:space="0" w:color="auto"/>
            <w:left w:val="none" w:sz="0" w:space="0" w:color="auto"/>
            <w:bottom w:val="none" w:sz="0" w:space="0" w:color="auto"/>
            <w:right w:val="none" w:sz="0" w:space="0" w:color="auto"/>
          </w:divBdr>
        </w:div>
      </w:divsChild>
    </w:div>
    <w:div w:id="185414438">
      <w:bodyDiv w:val="1"/>
      <w:marLeft w:val="0"/>
      <w:marRight w:val="0"/>
      <w:marTop w:val="0"/>
      <w:marBottom w:val="0"/>
      <w:divBdr>
        <w:top w:val="none" w:sz="0" w:space="0" w:color="auto"/>
        <w:left w:val="none" w:sz="0" w:space="0" w:color="auto"/>
        <w:bottom w:val="none" w:sz="0" w:space="0" w:color="auto"/>
        <w:right w:val="none" w:sz="0" w:space="0" w:color="auto"/>
      </w:divBdr>
      <w:divsChild>
        <w:div w:id="18509712">
          <w:marLeft w:val="60"/>
          <w:marRight w:val="60"/>
          <w:marTop w:val="100"/>
          <w:marBottom w:val="100"/>
          <w:divBdr>
            <w:top w:val="none" w:sz="0" w:space="0" w:color="auto"/>
            <w:left w:val="none" w:sz="0" w:space="0" w:color="auto"/>
            <w:bottom w:val="none" w:sz="0" w:space="0" w:color="auto"/>
            <w:right w:val="none" w:sz="0" w:space="0" w:color="auto"/>
          </w:divBdr>
        </w:div>
        <w:div w:id="56561345">
          <w:marLeft w:val="60"/>
          <w:marRight w:val="60"/>
          <w:marTop w:val="100"/>
          <w:marBottom w:val="100"/>
          <w:divBdr>
            <w:top w:val="none" w:sz="0" w:space="0" w:color="auto"/>
            <w:left w:val="none" w:sz="0" w:space="0" w:color="auto"/>
            <w:bottom w:val="none" w:sz="0" w:space="0" w:color="auto"/>
            <w:right w:val="none" w:sz="0" w:space="0" w:color="auto"/>
          </w:divBdr>
        </w:div>
        <w:div w:id="815102674">
          <w:marLeft w:val="60"/>
          <w:marRight w:val="60"/>
          <w:marTop w:val="100"/>
          <w:marBottom w:val="100"/>
          <w:divBdr>
            <w:top w:val="none" w:sz="0" w:space="0" w:color="auto"/>
            <w:left w:val="none" w:sz="0" w:space="0" w:color="auto"/>
            <w:bottom w:val="none" w:sz="0" w:space="0" w:color="auto"/>
            <w:right w:val="none" w:sz="0" w:space="0" w:color="auto"/>
          </w:divBdr>
        </w:div>
      </w:divsChild>
    </w:div>
    <w:div w:id="194658360">
      <w:bodyDiv w:val="1"/>
      <w:marLeft w:val="0"/>
      <w:marRight w:val="0"/>
      <w:marTop w:val="0"/>
      <w:marBottom w:val="0"/>
      <w:divBdr>
        <w:top w:val="none" w:sz="0" w:space="0" w:color="auto"/>
        <w:left w:val="none" w:sz="0" w:space="0" w:color="auto"/>
        <w:bottom w:val="none" w:sz="0" w:space="0" w:color="auto"/>
        <w:right w:val="none" w:sz="0" w:space="0" w:color="auto"/>
      </w:divBdr>
    </w:div>
    <w:div w:id="200554752">
      <w:bodyDiv w:val="1"/>
      <w:marLeft w:val="0"/>
      <w:marRight w:val="0"/>
      <w:marTop w:val="0"/>
      <w:marBottom w:val="0"/>
      <w:divBdr>
        <w:top w:val="none" w:sz="0" w:space="0" w:color="auto"/>
        <w:left w:val="none" w:sz="0" w:space="0" w:color="auto"/>
        <w:bottom w:val="none" w:sz="0" w:space="0" w:color="auto"/>
        <w:right w:val="none" w:sz="0" w:space="0" w:color="auto"/>
      </w:divBdr>
      <w:divsChild>
        <w:div w:id="35088643">
          <w:marLeft w:val="60"/>
          <w:marRight w:val="60"/>
          <w:marTop w:val="100"/>
          <w:marBottom w:val="100"/>
          <w:divBdr>
            <w:top w:val="none" w:sz="0" w:space="0" w:color="auto"/>
            <w:left w:val="none" w:sz="0" w:space="0" w:color="auto"/>
            <w:bottom w:val="none" w:sz="0" w:space="0" w:color="auto"/>
            <w:right w:val="none" w:sz="0" w:space="0" w:color="auto"/>
          </w:divBdr>
        </w:div>
        <w:div w:id="558830099">
          <w:marLeft w:val="60"/>
          <w:marRight w:val="60"/>
          <w:marTop w:val="100"/>
          <w:marBottom w:val="100"/>
          <w:divBdr>
            <w:top w:val="none" w:sz="0" w:space="0" w:color="auto"/>
            <w:left w:val="none" w:sz="0" w:space="0" w:color="auto"/>
            <w:bottom w:val="none" w:sz="0" w:space="0" w:color="auto"/>
            <w:right w:val="none" w:sz="0" w:space="0" w:color="auto"/>
          </w:divBdr>
        </w:div>
        <w:div w:id="872040290">
          <w:marLeft w:val="60"/>
          <w:marRight w:val="60"/>
          <w:marTop w:val="100"/>
          <w:marBottom w:val="100"/>
          <w:divBdr>
            <w:top w:val="none" w:sz="0" w:space="0" w:color="auto"/>
            <w:left w:val="none" w:sz="0" w:space="0" w:color="auto"/>
            <w:bottom w:val="none" w:sz="0" w:space="0" w:color="auto"/>
            <w:right w:val="none" w:sz="0" w:space="0" w:color="auto"/>
          </w:divBdr>
        </w:div>
      </w:divsChild>
    </w:div>
    <w:div w:id="205265933">
      <w:bodyDiv w:val="1"/>
      <w:marLeft w:val="0"/>
      <w:marRight w:val="0"/>
      <w:marTop w:val="0"/>
      <w:marBottom w:val="0"/>
      <w:divBdr>
        <w:top w:val="none" w:sz="0" w:space="0" w:color="auto"/>
        <w:left w:val="none" w:sz="0" w:space="0" w:color="auto"/>
        <w:bottom w:val="none" w:sz="0" w:space="0" w:color="auto"/>
        <w:right w:val="none" w:sz="0" w:space="0" w:color="auto"/>
      </w:divBdr>
      <w:divsChild>
        <w:div w:id="57635401">
          <w:marLeft w:val="60"/>
          <w:marRight w:val="60"/>
          <w:marTop w:val="100"/>
          <w:marBottom w:val="100"/>
          <w:divBdr>
            <w:top w:val="none" w:sz="0" w:space="0" w:color="auto"/>
            <w:left w:val="none" w:sz="0" w:space="0" w:color="auto"/>
            <w:bottom w:val="none" w:sz="0" w:space="0" w:color="auto"/>
            <w:right w:val="none" w:sz="0" w:space="0" w:color="auto"/>
          </w:divBdr>
        </w:div>
      </w:divsChild>
    </w:div>
    <w:div w:id="216161839">
      <w:bodyDiv w:val="1"/>
      <w:marLeft w:val="0"/>
      <w:marRight w:val="0"/>
      <w:marTop w:val="0"/>
      <w:marBottom w:val="0"/>
      <w:divBdr>
        <w:top w:val="none" w:sz="0" w:space="0" w:color="auto"/>
        <w:left w:val="none" w:sz="0" w:space="0" w:color="auto"/>
        <w:bottom w:val="none" w:sz="0" w:space="0" w:color="auto"/>
        <w:right w:val="none" w:sz="0" w:space="0" w:color="auto"/>
      </w:divBdr>
      <w:divsChild>
        <w:div w:id="1594826651">
          <w:marLeft w:val="60"/>
          <w:marRight w:val="60"/>
          <w:marTop w:val="100"/>
          <w:marBottom w:val="100"/>
          <w:divBdr>
            <w:top w:val="none" w:sz="0" w:space="0" w:color="auto"/>
            <w:left w:val="none" w:sz="0" w:space="0" w:color="auto"/>
            <w:bottom w:val="none" w:sz="0" w:space="0" w:color="auto"/>
            <w:right w:val="none" w:sz="0" w:space="0" w:color="auto"/>
          </w:divBdr>
        </w:div>
      </w:divsChild>
    </w:div>
    <w:div w:id="226500080">
      <w:bodyDiv w:val="1"/>
      <w:marLeft w:val="0"/>
      <w:marRight w:val="0"/>
      <w:marTop w:val="0"/>
      <w:marBottom w:val="0"/>
      <w:divBdr>
        <w:top w:val="none" w:sz="0" w:space="0" w:color="auto"/>
        <w:left w:val="none" w:sz="0" w:space="0" w:color="auto"/>
        <w:bottom w:val="none" w:sz="0" w:space="0" w:color="auto"/>
        <w:right w:val="none" w:sz="0" w:space="0" w:color="auto"/>
      </w:divBdr>
      <w:divsChild>
        <w:div w:id="134877395">
          <w:marLeft w:val="60"/>
          <w:marRight w:val="60"/>
          <w:marTop w:val="100"/>
          <w:marBottom w:val="100"/>
          <w:divBdr>
            <w:top w:val="none" w:sz="0" w:space="0" w:color="auto"/>
            <w:left w:val="none" w:sz="0" w:space="0" w:color="auto"/>
            <w:bottom w:val="none" w:sz="0" w:space="0" w:color="auto"/>
            <w:right w:val="none" w:sz="0" w:space="0" w:color="auto"/>
          </w:divBdr>
        </w:div>
      </w:divsChild>
    </w:div>
    <w:div w:id="234437997">
      <w:bodyDiv w:val="1"/>
      <w:marLeft w:val="0"/>
      <w:marRight w:val="0"/>
      <w:marTop w:val="0"/>
      <w:marBottom w:val="0"/>
      <w:divBdr>
        <w:top w:val="none" w:sz="0" w:space="0" w:color="auto"/>
        <w:left w:val="none" w:sz="0" w:space="0" w:color="auto"/>
        <w:bottom w:val="none" w:sz="0" w:space="0" w:color="auto"/>
        <w:right w:val="none" w:sz="0" w:space="0" w:color="auto"/>
      </w:divBdr>
      <w:divsChild>
        <w:div w:id="396190">
          <w:marLeft w:val="60"/>
          <w:marRight w:val="60"/>
          <w:marTop w:val="100"/>
          <w:marBottom w:val="100"/>
          <w:divBdr>
            <w:top w:val="none" w:sz="0" w:space="0" w:color="auto"/>
            <w:left w:val="none" w:sz="0" w:space="0" w:color="auto"/>
            <w:bottom w:val="none" w:sz="0" w:space="0" w:color="auto"/>
            <w:right w:val="none" w:sz="0" w:space="0" w:color="auto"/>
          </w:divBdr>
          <w:divsChild>
            <w:div w:id="1440682162">
              <w:marLeft w:val="0"/>
              <w:marRight w:val="0"/>
              <w:marTop w:val="0"/>
              <w:marBottom w:val="0"/>
              <w:divBdr>
                <w:top w:val="none" w:sz="0" w:space="0" w:color="auto"/>
                <w:left w:val="none" w:sz="0" w:space="0" w:color="auto"/>
                <w:bottom w:val="none" w:sz="0" w:space="0" w:color="auto"/>
                <w:right w:val="none" w:sz="0" w:space="0" w:color="auto"/>
              </w:divBdr>
            </w:div>
          </w:divsChild>
        </w:div>
        <w:div w:id="672414064">
          <w:marLeft w:val="60"/>
          <w:marRight w:val="60"/>
          <w:marTop w:val="100"/>
          <w:marBottom w:val="100"/>
          <w:divBdr>
            <w:top w:val="none" w:sz="0" w:space="0" w:color="auto"/>
            <w:left w:val="none" w:sz="0" w:space="0" w:color="auto"/>
            <w:bottom w:val="none" w:sz="0" w:space="0" w:color="auto"/>
            <w:right w:val="none" w:sz="0" w:space="0" w:color="auto"/>
          </w:divBdr>
        </w:div>
      </w:divsChild>
    </w:div>
    <w:div w:id="261652399">
      <w:bodyDiv w:val="1"/>
      <w:marLeft w:val="0"/>
      <w:marRight w:val="0"/>
      <w:marTop w:val="0"/>
      <w:marBottom w:val="0"/>
      <w:divBdr>
        <w:top w:val="none" w:sz="0" w:space="0" w:color="auto"/>
        <w:left w:val="none" w:sz="0" w:space="0" w:color="auto"/>
        <w:bottom w:val="none" w:sz="0" w:space="0" w:color="auto"/>
        <w:right w:val="none" w:sz="0" w:space="0" w:color="auto"/>
      </w:divBdr>
      <w:divsChild>
        <w:div w:id="1403211494">
          <w:marLeft w:val="60"/>
          <w:marRight w:val="60"/>
          <w:marTop w:val="100"/>
          <w:marBottom w:val="100"/>
          <w:divBdr>
            <w:top w:val="none" w:sz="0" w:space="0" w:color="auto"/>
            <w:left w:val="none" w:sz="0" w:space="0" w:color="auto"/>
            <w:bottom w:val="none" w:sz="0" w:space="0" w:color="auto"/>
            <w:right w:val="none" w:sz="0" w:space="0" w:color="auto"/>
          </w:divBdr>
        </w:div>
        <w:div w:id="1731541032">
          <w:marLeft w:val="60"/>
          <w:marRight w:val="60"/>
          <w:marTop w:val="100"/>
          <w:marBottom w:val="100"/>
          <w:divBdr>
            <w:top w:val="none" w:sz="0" w:space="0" w:color="auto"/>
            <w:left w:val="none" w:sz="0" w:space="0" w:color="auto"/>
            <w:bottom w:val="none" w:sz="0" w:space="0" w:color="auto"/>
            <w:right w:val="none" w:sz="0" w:space="0" w:color="auto"/>
          </w:divBdr>
        </w:div>
        <w:div w:id="1809937840">
          <w:marLeft w:val="60"/>
          <w:marRight w:val="60"/>
          <w:marTop w:val="100"/>
          <w:marBottom w:val="100"/>
          <w:divBdr>
            <w:top w:val="none" w:sz="0" w:space="0" w:color="auto"/>
            <w:left w:val="none" w:sz="0" w:space="0" w:color="auto"/>
            <w:bottom w:val="none" w:sz="0" w:space="0" w:color="auto"/>
            <w:right w:val="none" w:sz="0" w:space="0" w:color="auto"/>
          </w:divBdr>
        </w:div>
      </w:divsChild>
    </w:div>
    <w:div w:id="286736432">
      <w:bodyDiv w:val="1"/>
      <w:marLeft w:val="0"/>
      <w:marRight w:val="0"/>
      <w:marTop w:val="0"/>
      <w:marBottom w:val="0"/>
      <w:divBdr>
        <w:top w:val="none" w:sz="0" w:space="0" w:color="auto"/>
        <w:left w:val="none" w:sz="0" w:space="0" w:color="auto"/>
        <w:bottom w:val="none" w:sz="0" w:space="0" w:color="auto"/>
        <w:right w:val="none" w:sz="0" w:space="0" w:color="auto"/>
      </w:divBdr>
      <w:divsChild>
        <w:div w:id="653877560">
          <w:marLeft w:val="60"/>
          <w:marRight w:val="60"/>
          <w:marTop w:val="100"/>
          <w:marBottom w:val="100"/>
          <w:divBdr>
            <w:top w:val="none" w:sz="0" w:space="0" w:color="auto"/>
            <w:left w:val="none" w:sz="0" w:space="0" w:color="auto"/>
            <w:bottom w:val="none" w:sz="0" w:space="0" w:color="auto"/>
            <w:right w:val="none" w:sz="0" w:space="0" w:color="auto"/>
          </w:divBdr>
        </w:div>
        <w:div w:id="1485390159">
          <w:marLeft w:val="60"/>
          <w:marRight w:val="60"/>
          <w:marTop w:val="100"/>
          <w:marBottom w:val="100"/>
          <w:divBdr>
            <w:top w:val="none" w:sz="0" w:space="0" w:color="auto"/>
            <w:left w:val="none" w:sz="0" w:space="0" w:color="auto"/>
            <w:bottom w:val="none" w:sz="0" w:space="0" w:color="auto"/>
            <w:right w:val="none" w:sz="0" w:space="0" w:color="auto"/>
          </w:divBdr>
        </w:div>
        <w:div w:id="1894196948">
          <w:marLeft w:val="60"/>
          <w:marRight w:val="60"/>
          <w:marTop w:val="100"/>
          <w:marBottom w:val="100"/>
          <w:divBdr>
            <w:top w:val="none" w:sz="0" w:space="0" w:color="auto"/>
            <w:left w:val="none" w:sz="0" w:space="0" w:color="auto"/>
            <w:bottom w:val="none" w:sz="0" w:space="0" w:color="auto"/>
            <w:right w:val="none" w:sz="0" w:space="0" w:color="auto"/>
          </w:divBdr>
          <w:divsChild>
            <w:div w:id="12720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759886">
      <w:bodyDiv w:val="1"/>
      <w:marLeft w:val="0"/>
      <w:marRight w:val="0"/>
      <w:marTop w:val="0"/>
      <w:marBottom w:val="0"/>
      <w:divBdr>
        <w:top w:val="none" w:sz="0" w:space="0" w:color="auto"/>
        <w:left w:val="none" w:sz="0" w:space="0" w:color="auto"/>
        <w:bottom w:val="none" w:sz="0" w:space="0" w:color="auto"/>
        <w:right w:val="none" w:sz="0" w:space="0" w:color="auto"/>
      </w:divBdr>
      <w:divsChild>
        <w:div w:id="60718724">
          <w:marLeft w:val="60"/>
          <w:marRight w:val="60"/>
          <w:marTop w:val="100"/>
          <w:marBottom w:val="100"/>
          <w:divBdr>
            <w:top w:val="none" w:sz="0" w:space="0" w:color="auto"/>
            <w:left w:val="none" w:sz="0" w:space="0" w:color="auto"/>
            <w:bottom w:val="none" w:sz="0" w:space="0" w:color="auto"/>
            <w:right w:val="none" w:sz="0" w:space="0" w:color="auto"/>
          </w:divBdr>
        </w:div>
        <w:div w:id="831483505">
          <w:marLeft w:val="60"/>
          <w:marRight w:val="60"/>
          <w:marTop w:val="100"/>
          <w:marBottom w:val="100"/>
          <w:divBdr>
            <w:top w:val="none" w:sz="0" w:space="0" w:color="auto"/>
            <w:left w:val="none" w:sz="0" w:space="0" w:color="auto"/>
            <w:bottom w:val="none" w:sz="0" w:space="0" w:color="auto"/>
            <w:right w:val="none" w:sz="0" w:space="0" w:color="auto"/>
          </w:divBdr>
        </w:div>
        <w:div w:id="847057157">
          <w:marLeft w:val="60"/>
          <w:marRight w:val="60"/>
          <w:marTop w:val="100"/>
          <w:marBottom w:val="100"/>
          <w:divBdr>
            <w:top w:val="none" w:sz="0" w:space="0" w:color="auto"/>
            <w:left w:val="none" w:sz="0" w:space="0" w:color="auto"/>
            <w:bottom w:val="none" w:sz="0" w:space="0" w:color="auto"/>
            <w:right w:val="none" w:sz="0" w:space="0" w:color="auto"/>
          </w:divBdr>
        </w:div>
      </w:divsChild>
    </w:div>
    <w:div w:id="307905071">
      <w:bodyDiv w:val="1"/>
      <w:marLeft w:val="0"/>
      <w:marRight w:val="0"/>
      <w:marTop w:val="0"/>
      <w:marBottom w:val="0"/>
      <w:divBdr>
        <w:top w:val="none" w:sz="0" w:space="0" w:color="auto"/>
        <w:left w:val="none" w:sz="0" w:space="0" w:color="auto"/>
        <w:bottom w:val="none" w:sz="0" w:space="0" w:color="auto"/>
        <w:right w:val="none" w:sz="0" w:space="0" w:color="auto"/>
      </w:divBdr>
      <w:divsChild>
        <w:div w:id="781077713">
          <w:marLeft w:val="60"/>
          <w:marRight w:val="60"/>
          <w:marTop w:val="100"/>
          <w:marBottom w:val="100"/>
          <w:divBdr>
            <w:top w:val="none" w:sz="0" w:space="0" w:color="auto"/>
            <w:left w:val="none" w:sz="0" w:space="0" w:color="auto"/>
            <w:bottom w:val="none" w:sz="0" w:space="0" w:color="auto"/>
            <w:right w:val="none" w:sz="0" w:space="0" w:color="auto"/>
          </w:divBdr>
        </w:div>
      </w:divsChild>
    </w:div>
    <w:div w:id="310522476">
      <w:bodyDiv w:val="1"/>
      <w:marLeft w:val="0"/>
      <w:marRight w:val="0"/>
      <w:marTop w:val="0"/>
      <w:marBottom w:val="0"/>
      <w:divBdr>
        <w:top w:val="none" w:sz="0" w:space="0" w:color="auto"/>
        <w:left w:val="none" w:sz="0" w:space="0" w:color="auto"/>
        <w:bottom w:val="none" w:sz="0" w:space="0" w:color="auto"/>
        <w:right w:val="none" w:sz="0" w:space="0" w:color="auto"/>
      </w:divBdr>
      <w:divsChild>
        <w:div w:id="234291478">
          <w:marLeft w:val="60"/>
          <w:marRight w:val="60"/>
          <w:marTop w:val="100"/>
          <w:marBottom w:val="100"/>
          <w:divBdr>
            <w:top w:val="none" w:sz="0" w:space="0" w:color="auto"/>
            <w:left w:val="none" w:sz="0" w:space="0" w:color="auto"/>
            <w:bottom w:val="none" w:sz="0" w:space="0" w:color="auto"/>
            <w:right w:val="none" w:sz="0" w:space="0" w:color="auto"/>
          </w:divBdr>
        </w:div>
        <w:div w:id="890920374">
          <w:marLeft w:val="60"/>
          <w:marRight w:val="60"/>
          <w:marTop w:val="100"/>
          <w:marBottom w:val="100"/>
          <w:divBdr>
            <w:top w:val="none" w:sz="0" w:space="0" w:color="auto"/>
            <w:left w:val="none" w:sz="0" w:space="0" w:color="auto"/>
            <w:bottom w:val="none" w:sz="0" w:space="0" w:color="auto"/>
            <w:right w:val="none" w:sz="0" w:space="0" w:color="auto"/>
          </w:divBdr>
        </w:div>
        <w:div w:id="1045638765">
          <w:marLeft w:val="60"/>
          <w:marRight w:val="60"/>
          <w:marTop w:val="100"/>
          <w:marBottom w:val="100"/>
          <w:divBdr>
            <w:top w:val="none" w:sz="0" w:space="0" w:color="auto"/>
            <w:left w:val="none" w:sz="0" w:space="0" w:color="auto"/>
            <w:bottom w:val="none" w:sz="0" w:space="0" w:color="auto"/>
            <w:right w:val="none" w:sz="0" w:space="0" w:color="auto"/>
          </w:divBdr>
        </w:div>
      </w:divsChild>
    </w:div>
    <w:div w:id="312880579">
      <w:bodyDiv w:val="1"/>
      <w:marLeft w:val="0"/>
      <w:marRight w:val="0"/>
      <w:marTop w:val="0"/>
      <w:marBottom w:val="0"/>
      <w:divBdr>
        <w:top w:val="none" w:sz="0" w:space="0" w:color="auto"/>
        <w:left w:val="none" w:sz="0" w:space="0" w:color="auto"/>
        <w:bottom w:val="none" w:sz="0" w:space="0" w:color="auto"/>
        <w:right w:val="none" w:sz="0" w:space="0" w:color="auto"/>
      </w:divBdr>
      <w:divsChild>
        <w:div w:id="422148380">
          <w:marLeft w:val="60"/>
          <w:marRight w:val="60"/>
          <w:marTop w:val="100"/>
          <w:marBottom w:val="100"/>
          <w:divBdr>
            <w:top w:val="none" w:sz="0" w:space="0" w:color="auto"/>
            <w:left w:val="none" w:sz="0" w:space="0" w:color="auto"/>
            <w:bottom w:val="none" w:sz="0" w:space="0" w:color="auto"/>
            <w:right w:val="none" w:sz="0" w:space="0" w:color="auto"/>
          </w:divBdr>
        </w:div>
        <w:div w:id="582491102">
          <w:marLeft w:val="60"/>
          <w:marRight w:val="60"/>
          <w:marTop w:val="100"/>
          <w:marBottom w:val="100"/>
          <w:divBdr>
            <w:top w:val="none" w:sz="0" w:space="0" w:color="auto"/>
            <w:left w:val="none" w:sz="0" w:space="0" w:color="auto"/>
            <w:bottom w:val="none" w:sz="0" w:space="0" w:color="auto"/>
            <w:right w:val="none" w:sz="0" w:space="0" w:color="auto"/>
          </w:divBdr>
        </w:div>
        <w:div w:id="1512528586">
          <w:marLeft w:val="60"/>
          <w:marRight w:val="60"/>
          <w:marTop w:val="100"/>
          <w:marBottom w:val="100"/>
          <w:divBdr>
            <w:top w:val="none" w:sz="0" w:space="0" w:color="auto"/>
            <w:left w:val="none" w:sz="0" w:space="0" w:color="auto"/>
            <w:bottom w:val="none" w:sz="0" w:space="0" w:color="auto"/>
            <w:right w:val="none" w:sz="0" w:space="0" w:color="auto"/>
          </w:divBdr>
        </w:div>
      </w:divsChild>
    </w:div>
    <w:div w:id="316035758">
      <w:bodyDiv w:val="1"/>
      <w:marLeft w:val="0"/>
      <w:marRight w:val="0"/>
      <w:marTop w:val="0"/>
      <w:marBottom w:val="0"/>
      <w:divBdr>
        <w:top w:val="none" w:sz="0" w:space="0" w:color="auto"/>
        <w:left w:val="none" w:sz="0" w:space="0" w:color="auto"/>
        <w:bottom w:val="none" w:sz="0" w:space="0" w:color="auto"/>
        <w:right w:val="none" w:sz="0" w:space="0" w:color="auto"/>
      </w:divBdr>
      <w:divsChild>
        <w:div w:id="134301605">
          <w:marLeft w:val="60"/>
          <w:marRight w:val="60"/>
          <w:marTop w:val="100"/>
          <w:marBottom w:val="100"/>
          <w:divBdr>
            <w:top w:val="none" w:sz="0" w:space="0" w:color="auto"/>
            <w:left w:val="none" w:sz="0" w:space="0" w:color="auto"/>
            <w:bottom w:val="none" w:sz="0" w:space="0" w:color="auto"/>
            <w:right w:val="none" w:sz="0" w:space="0" w:color="auto"/>
          </w:divBdr>
        </w:div>
        <w:div w:id="270169734">
          <w:marLeft w:val="60"/>
          <w:marRight w:val="60"/>
          <w:marTop w:val="100"/>
          <w:marBottom w:val="100"/>
          <w:divBdr>
            <w:top w:val="none" w:sz="0" w:space="0" w:color="auto"/>
            <w:left w:val="none" w:sz="0" w:space="0" w:color="auto"/>
            <w:bottom w:val="none" w:sz="0" w:space="0" w:color="auto"/>
            <w:right w:val="none" w:sz="0" w:space="0" w:color="auto"/>
          </w:divBdr>
        </w:div>
        <w:div w:id="550074720">
          <w:marLeft w:val="60"/>
          <w:marRight w:val="60"/>
          <w:marTop w:val="100"/>
          <w:marBottom w:val="100"/>
          <w:divBdr>
            <w:top w:val="none" w:sz="0" w:space="0" w:color="auto"/>
            <w:left w:val="none" w:sz="0" w:space="0" w:color="auto"/>
            <w:bottom w:val="none" w:sz="0" w:space="0" w:color="auto"/>
            <w:right w:val="none" w:sz="0" w:space="0" w:color="auto"/>
          </w:divBdr>
        </w:div>
      </w:divsChild>
    </w:div>
    <w:div w:id="334454977">
      <w:bodyDiv w:val="1"/>
      <w:marLeft w:val="0"/>
      <w:marRight w:val="0"/>
      <w:marTop w:val="0"/>
      <w:marBottom w:val="0"/>
      <w:divBdr>
        <w:top w:val="none" w:sz="0" w:space="0" w:color="auto"/>
        <w:left w:val="none" w:sz="0" w:space="0" w:color="auto"/>
        <w:bottom w:val="none" w:sz="0" w:space="0" w:color="auto"/>
        <w:right w:val="none" w:sz="0" w:space="0" w:color="auto"/>
      </w:divBdr>
      <w:divsChild>
        <w:div w:id="1424449754">
          <w:marLeft w:val="60"/>
          <w:marRight w:val="60"/>
          <w:marTop w:val="100"/>
          <w:marBottom w:val="100"/>
          <w:divBdr>
            <w:top w:val="none" w:sz="0" w:space="0" w:color="auto"/>
            <w:left w:val="none" w:sz="0" w:space="0" w:color="auto"/>
            <w:bottom w:val="none" w:sz="0" w:space="0" w:color="auto"/>
            <w:right w:val="none" w:sz="0" w:space="0" w:color="auto"/>
          </w:divBdr>
        </w:div>
        <w:div w:id="1733313406">
          <w:marLeft w:val="60"/>
          <w:marRight w:val="60"/>
          <w:marTop w:val="100"/>
          <w:marBottom w:val="100"/>
          <w:divBdr>
            <w:top w:val="none" w:sz="0" w:space="0" w:color="auto"/>
            <w:left w:val="none" w:sz="0" w:space="0" w:color="auto"/>
            <w:bottom w:val="none" w:sz="0" w:space="0" w:color="auto"/>
            <w:right w:val="none" w:sz="0" w:space="0" w:color="auto"/>
          </w:divBdr>
        </w:div>
      </w:divsChild>
    </w:div>
    <w:div w:id="341325260">
      <w:bodyDiv w:val="1"/>
      <w:marLeft w:val="0"/>
      <w:marRight w:val="0"/>
      <w:marTop w:val="0"/>
      <w:marBottom w:val="0"/>
      <w:divBdr>
        <w:top w:val="none" w:sz="0" w:space="0" w:color="auto"/>
        <w:left w:val="none" w:sz="0" w:space="0" w:color="auto"/>
        <w:bottom w:val="none" w:sz="0" w:space="0" w:color="auto"/>
        <w:right w:val="none" w:sz="0" w:space="0" w:color="auto"/>
      </w:divBdr>
      <w:divsChild>
        <w:div w:id="1244291875">
          <w:marLeft w:val="60"/>
          <w:marRight w:val="60"/>
          <w:marTop w:val="100"/>
          <w:marBottom w:val="100"/>
          <w:divBdr>
            <w:top w:val="none" w:sz="0" w:space="0" w:color="auto"/>
            <w:left w:val="none" w:sz="0" w:space="0" w:color="auto"/>
            <w:bottom w:val="none" w:sz="0" w:space="0" w:color="auto"/>
            <w:right w:val="none" w:sz="0" w:space="0" w:color="auto"/>
          </w:divBdr>
        </w:div>
        <w:div w:id="1312098151">
          <w:marLeft w:val="60"/>
          <w:marRight w:val="60"/>
          <w:marTop w:val="100"/>
          <w:marBottom w:val="100"/>
          <w:divBdr>
            <w:top w:val="none" w:sz="0" w:space="0" w:color="auto"/>
            <w:left w:val="none" w:sz="0" w:space="0" w:color="auto"/>
            <w:bottom w:val="none" w:sz="0" w:space="0" w:color="auto"/>
            <w:right w:val="none" w:sz="0" w:space="0" w:color="auto"/>
          </w:divBdr>
        </w:div>
        <w:div w:id="1565141644">
          <w:marLeft w:val="60"/>
          <w:marRight w:val="60"/>
          <w:marTop w:val="100"/>
          <w:marBottom w:val="100"/>
          <w:divBdr>
            <w:top w:val="none" w:sz="0" w:space="0" w:color="auto"/>
            <w:left w:val="none" w:sz="0" w:space="0" w:color="auto"/>
            <w:bottom w:val="none" w:sz="0" w:space="0" w:color="auto"/>
            <w:right w:val="none" w:sz="0" w:space="0" w:color="auto"/>
          </w:divBdr>
        </w:div>
      </w:divsChild>
    </w:div>
    <w:div w:id="356009993">
      <w:bodyDiv w:val="1"/>
      <w:marLeft w:val="0"/>
      <w:marRight w:val="0"/>
      <w:marTop w:val="0"/>
      <w:marBottom w:val="0"/>
      <w:divBdr>
        <w:top w:val="none" w:sz="0" w:space="0" w:color="auto"/>
        <w:left w:val="none" w:sz="0" w:space="0" w:color="auto"/>
        <w:bottom w:val="none" w:sz="0" w:space="0" w:color="auto"/>
        <w:right w:val="none" w:sz="0" w:space="0" w:color="auto"/>
      </w:divBdr>
      <w:divsChild>
        <w:div w:id="272980802">
          <w:marLeft w:val="60"/>
          <w:marRight w:val="60"/>
          <w:marTop w:val="100"/>
          <w:marBottom w:val="100"/>
          <w:divBdr>
            <w:top w:val="none" w:sz="0" w:space="0" w:color="auto"/>
            <w:left w:val="none" w:sz="0" w:space="0" w:color="auto"/>
            <w:bottom w:val="none" w:sz="0" w:space="0" w:color="auto"/>
            <w:right w:val="none" w:sz="0" w:space="0" w:color="auto"/>
          </w:divBdr>
        </w:div>
        <w:div w:id="973098603">
          <w:marLeft w:val="60"/>
          <w:marRight w:val="60"/>
          <w:marTop w:val="100"/>
          <w:marBottom w:val="100"/>
          <w:divBdr>
            <w:top w:val="none" w:sz="0" w:space="0" w:color="auto"/>
            <w:left w:val="none" w:sz="0" w:space="0" w:color="auto"/>
            <w:bottom w:val="none" w:sz="0" w:space="0" w:color="auto"/>
            <w:right w:val="none" w:sz="0" w:space="0" w:color="auto"/>
          </w:divBdr>
        </w:div>
        <w:div w:id="2081319925">
          <w:marLeft w:val="60"/>
          <w:marRight w:val="60"/>
          <w:marTop w:val="100"/>
          <w:marBottom w:val="100"/>
          <w:divBdr>
            <w:top w:val="none" w:sz="0" w:space="0" w:color="auto"/>
            <w:left w:val="none" w:sz="0" w:space="0" w:color="auto"/>
            <w:bottom w:val="none" w:sz="0" w:space="0" w:color="auto"/>
            <w:right w:val="none" w:sz="0" w:space="0" w:color="auto"/>
          </w:divBdr>
        </w:div>
      </w:divsChild>
    </w:div>
    <w:div w:id="356658443">
      <w:bodyDiv w:val="1"/>
      <w:marLeft w:val="0"/>
      <w:marRight w:val="0"/>
      <w:marTop w:val="0"/>
      <w:marBottom w:val="0"/>
      <w:divBdr>
        <w:top w:val="none" w:sz="0" w:space="0" w:color="auto"/>
        <w:left w:val="none" w:sz="0" w:space="0" w:color="auto"/>
        <w:bottom w:val="none" w:sz="0" w:space="0" w:color="auto"/>
        <w:right w:val="none" w:sz="0" w:space="0" w:color="auto"/>
      </w:divBdr>
      <w:divsChild>
        <w:div w:id="204370792">
          <w:marLeft w:val="60"/>
          <w:marRight w:val="60"/>
          <w:marTop w:val="100"/>
          <w:marBottom w:val="100"/>
          <w:divBdr>
            <w:top w:val="none" w:sz="0" w:space="0" w:color="auto"/>
            <w:left w:val="none" w:sz="0" w:space="0" w:color="auto"/>
            <w:bottom w:val="none" w:sz="0" w:space="0" w:color="auto"/>
            <w:right w:val="none" w:sz="0" w:space="0" w:color="auto"/>
          </w:divBdr>
        </w:div>
        <w:div w:id="614410069">
          <w:marLeft w:val="60"/>
          <w:marRight w:val="60"/>
          <w:marTop w:val="100"/>
          <w:marBottom w:val="100"/>
          <w:divBdr>
            <w:top w:val="none" w:sz="0" w:space="0" w:color="auto"/>
            <w:left w:val="none" w:sz="0" w:space="0" w:color="auto"/>
            <w:bottom w:val="none" w:sz="0" w:space="0" w:color="auto"/>
            <w:right w:val="none" w:sz="0" w:space="0" w:color="auto"/>
          </w:divBdr>
        </w:div>
        <w:div w:id="1387100850">
          <w:marLeft w:val="60"/>
          <w:marRight w:val="60"/>
          <w:marTop w:val="100"/>
          <w:marBottom w:val="100"/>
          <w:divBdr>
            <w:top w:val="none" w:sz="0" w:space="0" w:color="auto"/>
            <w:left w:val="none" w:sz="0" w:space="0" w:color="auto"/>
            <w:bottom w:val="none" w:sz="0" w:space="0" w:color="auto"/>
            <w:right w:val="none" w:sz="0" w:space="0" w:color="auto"/>
          </w:divBdr>
        </w:div>
      </w:divsChild>
    </w:div>
    <w:div w:id="356926510">
      <w:bodyDiv w:val="1"/>
      <w:marLeft w:val="0"/>
      <w:marRight w:val="0"/>
      <w:marTop w:val="0"/>
      <w:marBottom w:val="0"/>
      <w:divBdr>
        <w:top w:val="none" w:sz="0" w:space="0" w:color="auto"/>
        <w:left w:val="none" w:sz="0" w:space="0" w:color="auto"/>
        <w:bottom w:val="none" w:sz="0" w:space="0" w:color="auto"/>
        <w:right w:val="none" w:sz="0" w:space="0" w:color="auto"/>
      </w:divBdr>
      <w:divsChild>
        <w:div w:id="1777745771">
          <w:marLeft w:val="60"/>
          <w:marRight w:val="60"/>
          <w:marTop w:val="100"/>
          <w:marBottom w:val="100"/>
          <w:divBdr>
            <w:top w:val="none" w:sz="0" w:space="0" w:color="auto"/>
            <w:left w:val="none" w:sz="0" w:space="0" w:color="auto"/>
            <w:bottom w:val="none" w:sz="0" w:space="0" w:color="auto"/>
            <w:right w:val="none" w:sz="0" w:space="0" w:color="auto"/>
          </w:divBdr>
        </w:div>
      </w:divsChild>
    </w:div>
    <w:div w:id="357783494">
      <w:bodyDiv w:val="1"/>
      <w:marLeft w:val="0"/>
      <w:marRight w:val="0"/>
      <w:marTop w:val="0"/>
      <w:marBottom w:val="0"/>
      <w:divBdr>
        <w:top w:val="none" w:sz="0" w:space="0" w:color="auto"/>
        <w:left w:val="none" w:sz="0" w:space="0" w:color="auto"/>
        <w:bottom w:val="none" w:sz="0" w:space="0" w:color="auto"/>
        <w:right w:val="none" w:sz="0" w:space="0" w:color="auto"/>
      </w:divBdr>
    </w:div>
    <w:div w:id="359401406">
      <w:bodyDiv w:val="1"/>
      <w:marLeft w:val="0"/>
      <w:marRight w:val="0"/>
      <w:marTop w:val="0"/>
      <w:marBottom w:val="0"/>
      <w:divBdr>
        <w:top w:val="none" w:sz="0" w:space="0" w:color="auto"/>
        <w:left w:val="none" w:sz="0" w:space="0" w:color="auto"/>
        <w:bottom w:val="none" w:sz="0" w:space="0" w:color="auto"/>
        <w:right w:val="none" w:sz="0" w:space="0" w:color="auto"/>
      </w:divBdr>
      <w:divsChild>
        <w:div w:id="240330186">
          <w:marLeft w:val="60"/>
          <w:marRight w:val="60"/>
          <w:marTop w:val="100"/>
          <w:marBottom w:val="100"/>
          <w:divBdr>
            <w:top w:val="none" w:sz="0" w:space="0" w:color="auto"/>
            <w:left w:val="none" w:sz="0" w:space="0" w:color="auto"/>
            <w:bottom w:val="none" w:sz="0" w:space="0" w:color="auto"/>
            <w:right w:val="none" w:sz="0" w:space="0" w:color="auto"/>
          </w:divBdr>
        </w:div>
        <w:div w:id="895433809">
          <w:marLeft w:val="60"/>
          <w:marRight w:val="60"/>
          <w:marTop w:val="100"/>
          <w:marBottom w:val="100"/>
          <w:divBdr>
            <w:top w:val="none" w:sz="0" w:space="0" w:color="auto"/>
            <w:left w:val="none" w:sz="0" w:space="0" w:color="auto"/>
            <w:bottom w:val="none" w:sz="0" w:space="0" w:color="auto"/>
            <w:right w:val="none" w:sz="0" w:space="0" w:color="auto"/>
          </w:divBdr>
        </w:div>
        <w:div w:id="1157770417">
          <w:marLeft w:val="60"/>
          <w:marRight w:val="60"/>
          <w:marTop w:val="100"/>
          <w:marBottom w:val="100"/>
          <w:divBdr>
            <w:top w:val="none" w:sz="0" w:space="0" w:color="auto"/>
            <w:left w:val="none" w:sz="0" w:space="0" w:color="auto"/>
            <w:bottom w:val="none" w:sz="0" w:space="0" w:color="auto"/>
            <w:right w:val="none" w:sz="0" w:space="0" w:color="auto"/>
          </w:divBdr>
        </w:div>
      </w:divsChild>
    </w:div>
    <w:div w:id="362874639">
      <w:bodyDiv w:val="1"/>
      <w:marLeft w:val="0"/>
      <w:marRight w:val="0"/>
      <w:marTop w:val="0"/>
      <w:marBottom w:val="0"/>
      <w:divBdr>
        <w:top w:val="none" w:sz="0" w:space="0" w:color="auto"/>
        <w:left w:val="none" w:sz="0" w:space="0" w:color="auto"/>
        <w:bottom w:val="none" w:sz="0" w:space="0" w:color="auto"/>
        <w:right w:val="none" w:sz="0" w:space="0" w:color="auto"/>
      </w:divBdr>
      <w:divsChild>
        <w:div w:id="1096630694">
          <w:marLeft w:val="60"/>
          <w:marRight w:val="60"/>
          <w:marTop w:val="100"/>
          <w:marBottom w:val="100"/>
          <w:divBdr>
            <w:top w:val="none" w:sz="0" w:space="0" w:color="auto"/>
            <w:left w:val="none" w:sz="0" w:space="0" w:color="auto"/>
            <w:bottom w:val="none" w:sz="0" w:space="0" w:color="auto"/>
            <w:right w:val="none" w:sz="0" w:space="0" w:color="auto"/>
          </w:divBdr>
        </w:div>
      </w:divsChild>
    </w:div>
    <w:div w:id="363216072">
      <w:bodyDiv w:val="1"/>
      <w:marLeft w:val="0"/>
      <w:marRight w:val="0"/>
      <w:marTop w:val="0"/>
      <w:marBottom w:val="0"/>
      <w:divBdr>
        <w:top w:val="none" w:sz="0" w:space="0" w:color="auto"/>
        <w:left w:val="none" w:sz="0" w:space="0" w:color="auto"/>
        <w:bottom w:val="none" w:sz="0" w:space="0" w:color="auto"/>
        <w:right w:val="none" w:sz="0" w:space="0" w:color="auto"/>
      </w:divBdr>
      <w:divsChild>
        <w:div w:id="223682913">
          <w:marLeft w:val="60"/>
          <w:marRight w:val="60"/>
          <w:marTop w:val="100"/>
          <w:marBottom w:val="100"/>
          <w:divBdr>
            <w:top w:val="none" w:sz="0" w:space="0" w:color="auto"/>
            <w:left w:val="none" w:sz="0" w:space="0" w:color="auto"/>
            <w:bottom w:val="none" w:sz="0" w:space="0" w:color="auto"/>
            <w:right w:val="none" w:sz="0" w:space="0" w:color="auto"/>
          </w:divBdr>
        </w:div>
        <w:div w:id="812871964">
          <w:marLeft w:val="60"/>
          <w:marRight w:val="60"/>
          <w:marTop w:val="100"/>
          <w:marBottom w:val="100"/>
          <w:divBdr>
            <w:top w:val="none" w:sz="0" w:space="0" w:color="auto"/>
            <w:left w:val="none" w:sz="0" w:space="0" w:color="auto"/>
            <w:bottom w:val="none" w:sz="0" w:space="0" w:color="auto"/>
            <w:right w:val="none" w:sz="0" w:space="0" w:color="auto"/>
          </w:divBdr>
        </w:div>
        <w:div w:id="1929461765">
          <w:marLeft w:val="60"/>
          <w:marRight w:val="60"/>
          <w:marTop w:val="100"/>
          <w:marBottom w:val="100"/>
          <w:divBdr>
            <w:top w:val="none" w:sz="0" w:space="0" w:color="auto"/>
            <w:left w:val="none" w:sz="0" w:space="0" w:color="auto"/>
            <w:bottom w:val="none" w:sz="0" w:space="0" w:color="auto"/>
            <w:right w:val="none" w:sz="0" w:space="0" w:color="auto"/>
          </w:divBdr>
        </w:div>
      </w:divsChild>
    </w:div>
    <w:div w:id="384524836">
      <w:bodyDiv w:val="1"/>
      <w:marLeft w:val="0"/>
      <w:marRight w:val="0"/>
      <w:marTop w:val="0"/>
      <w:marBottom w:val="0"/>
      <w:divBdr>
        <w:top w:val="none" w:sz="0" w:space="0" w:color="auto"/>
        <w:left w:val="none" w:sz="0" w:space="0" w:color="auto"/>
        <w:bottom w:val="none" w:sz="0" w:space="0" w:color="auto"/>
        <w:right w:val="none" w:sz="0" w:space="0" w:color="auto"/>
      </w:divBdr>
      <w:divsChild>
        <w:div w:id="2118405556">
          <w:marLeft w:val="60"/>
          <w:marRight w:val="60"/>
          <w:marTop w:val="100"/>
          <w:marBottom w:val="100"/>
          <w:divBdr>
            <w:top w:val="none" w:sz="0" w:space="0" w:color="auto"/>
            <w:left w:val="none" w:sz="0" w:space="0" w:color="auto"/>
            <w:bottom w:val="none" w:sz="0" w:space="0" w:color="auto"/>
            <w:right w:val="none" w:sz="0" w:space="0" w:color="auto"/>
          </w:divBdr>
        </w:div>
      </w:divsChild>
    </w:div>
    <w:div w:id="392122436">
      <w:bodyDiv w:val="1"/>
      <w:marLeft w:val="0"/>
      <w:marRight w:val="0"/>
      <w:marTop w:val="0"/>
      <w:marBottom w:val="0"/>
      <w:divBdr>
        <w:top w:val="none" w:sz="0" w:space="0" w:color="auto"/>
        <w:left w:val="none" w:sz="0" w:space="0" w:color="auto"/>
        <w:bottom w:val="none" w:sz="0" w:space="0" w:color="auto"/>
        <w:right w:val="none" w:sz="0" w:space="0" w:color="auto"/>
      </w:divBdr>
      <w:divsChild>
        <w:div w:id="344601356">
          <w:marLeft w:val="60"/>
          <w:marRight w:val="60"/>
          <w:marTop w:val="100"/>
          <w:marBottom w:val="100"/>
          <w:divBdr>
            <w:top w:val="none" w:sz="0" w:space="0" w:color="auto"/>
            <w:left w:val="none" w:sz="0" w:space="0" w:color="auto"/>
            <w:bottom w:val="none" w:sz="0" w:space="0" w:color="auto"/>
            <w:right w:val="none" w:sz="0" w:space="0" w:color="auto"/>
          </w:divBdr>
        </w:div>
        <w:div w:id="1761759534">
          <w:marLeft w:val="60"/>
          <w:marRight w:val="60"/>
          <w:marTop w:val="100"/>
          <w:marBottom w:val="100"/>
          <w:divBdr>
            <w:top w:val="none" w:sz="0" w:space="0" w:color="auto"/>
            <w:left w:val="none" w:sz="0" w:space="0" w:color="auto"/>
            <w:bottom w:val="none" w:sz="0" w:space="0" w:color="auto"/>
            <w:right w:val="none" w:sz="0" w:space="0" w:color="auto"/>
          </w:divBdr>
          <w:divsChild>
            <w:div w:id="1352418091">
              <w:marLeft w:val="0"/>
              <w:marRight w:val="0"/>
              <w:marTop w:val="0"/>
              <w:marBottom w:val="0"/>
              <w:divBdr>
                <w:top w:val="none" w:sz="0" w:space="0" w:color="auto"/>
                <w:left w:val="none" w:sz="0" w:space="0" w:color="auto"/>
                <w:bottom w:val="none" w:sz="0" w:space="0" w:color="auto"/>
                <w:right w:val="none" w:sz="0" w:space="0" w:color="auto"/>
              </w:divBdr>
              <w:divsChild>
                <w:div w:id="2097899032">
                  <w:marLeft w:val="60"/>
                  <w:marRight w:val="60"/>
                  <w:marTop w:val="100"/>
                  <w:marBottom w:val="100"/>
                  <w:divBdr>
                    <w:top w:val="none" w:sz="0" w:space="0" w:color="auto"/>
                    <w:left w:val="none" w:sz="0" w:space="0" w:color="auto"/>
                    <w:bottom w:val="none" w:sz="0" w:space="0" w:color="auto"/>
                    <w:right w:val="none" w:sz="0" w:space="0" w:color="auto"/>
                  </w:divBdr>
                  <w:divsChild>
                    <w:div w:id="127732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1061748">
          <w:marLeft w:val="60"/>
          <w:marRight w:val="60"/>
          <w:marTop w:val="100"/>
          <w:marBottom w:val="100"/>
          <w:divBdr>
            <w:top w:val="none" w:sz="0" w:space="0" w:color="auto"/>
            <w:left w:val="none" w:sz="0" w:space="0" w:color="auto"/>
            <w:bottom w:val="none" w:sz="0" w:space="0" w:color="auto"/>
            <w:right w:val="none" w:sz="0" w:space="0" w:color="auto"/>
          </w:divBdr>
        </w:div>
      </w:divsChild>
    </w:div>
    <w:div w:id="394282639">
      <w:bodyDiv w:val="1"/>
      <w:marLeft w:val="0"/>
      <w:marRight w:val="0"/>
      <w:marTop w:val="0"/>
      <w:marBottom w:val="0"/>
      <w:divBdr>
        <w:top w:val="none" w:sz="0" w:space="0" w:color="auto"/>
        <w:left w:val="none" w:sz="0" w:space="0" w:color="auto"/>
        <w:bottom w:val="none" w:sz="0" w:space="0" w:color="auto"/>
        <w:right w:val="none" w:sz="0" w:space="0" w:color="auto"/>
      </w:divBdr>
      <w:divsChild>
        <w:div w:id="303119031">
          <w:marLeft w:val="60"/>
          <w:marRight w:val="60"/>
          <w:marTop w:val="100"/>
          <w:marBottom w:val="100"/>
          <w:divBdr>
            <w:top w:val="none" w:sz="0" w:space="0" w:color="auto"/>
            <w:left w:val="none" w:sz="0" w:space="0" w:color="auto"/>
            <w:bottom w:val="none" w:sz="0" w:space="0" w:color="auto"/>
            <w:right w:val="none" w:sz="0" w:space="0" w:color="auto"/>
          </w:divBdr>
        </w:div>
        <w:div w:id="1315916469">
          <w:marLeft w:val="60"/>
          <w:marRight w:val="60"/>
          <w:marTop w:val="100"/>
          <w:marBottom w:val="100"/>
          <w:divBdr>
            <w:top w:val="none" w:sz="0" w:space="0" w:color="auto"/>
            <w:left w:val="none" w:sz="0" w:space="0" w:color="auto"/>
            <w:bottom w:val="none" w:sz="0" w:space="0" w:color="auto"/>
            <w:right w:val="none" w:sz="0" w:space="0" w:color="auto"/>
          </w:divBdr>
        </w:div>
      </w:divsChild>
    </w:div>
    <w:div w:id="414011555">
      <w:bodyDiv w:val="1"/>
      <w:marLeft w:val="0"/>
      <w:marRight w:val="0"/>
      <w:marTop w:val="0"/>
      <w:marBottom w:val="0"/>
      <w:divBdr>
        <w:top w:val="none" w:sz="0" w:space="0" w:color="auto"/>
        <w:left w:val="none" w:sz="0" w:space="0" w:color="auto"/>
        <w:bottom w:val="none" w:sz="0" w:space="0" w:color="auto"/>
        <w:right w:val="none" w:sz="0" w:space="0" w:color="auto"/>
      </w:divBdr>
      <w:divsChild>
        <w:div w:id="292174552">
          <w:marLeft w:val="60"/>
          <w:marRight w:val="60"/>
          <w:marTop w:val="100"/>
          <w:marBottom w:val="100"/>
          <w:divBdr>
            <w:top w:val="none" w:sz="0" w:space="0" w:color="auto"/>
            <w:left w:val="none" w:sz="0" w:space="0" w:color="auto"/>
            <w:bottom w:val="none" w:sz="0" w:space="0" w:color="auto"/>
            <w:right w:val="none" w:sz="0" w:space="0" w:color="auto"/>
          </w:divBdr>
        </w:div>
        <w:div w:id="1539464952">
          <w:marLeft w:val="60"/>
          <w:marRight w:val="60"/>
          <w:marTop w:val="100"/>
          <w:marBottom w:val="100"/>
          <w:divBdr>
            <w:top w:val="none" w:sz="0" w:space="0" w:color="auto"/>
            <w:left w:val="none" w:sz="0" w:space="0" w:color="auto"/>
            <w:bottom w:val="none" w:sz="0" w:space="0" w:color="auto"/>
            <w:right w:val="none" w:sz="0" w:space="0" w:color="auto"/>
          </w:divBdr>
        </w:div>
        <w:div w:id="1745027679">
          <w:marLeft w:val="60"/>
          <w:marRight w:val="60"/>
          <w:marTop w:val="100"/>
          <w:marBottom w:val="100"/>
          <w:divBdr>
            <w:top w:val="none" w:sz="0" w:space="0" w:color="auto"/>
            <w:left w:val="none" w:sz="0" w:space="0" w:color="auto"/>
            <w:bottom w:val="none" w:sz="0" w:space="0" w:color="auto"/>
            <w:right w:val="none" w:sz="0" w:space="0" w:color="auto"/>
          </w:divBdr>
        </w:div>
      </w:divsChild>
    </w:div>
    <w:div w:id="419104572">
      <w:bodyDiv w:val="1"/>
      <w:marLeft w:val="0"/>
      <w:marRight w:val="0"/>
      <w:marTop w:val="0"/>
      <w:marBottom w:val="0"/>
      <w:divBdr>
        <w:top w:val="none" w:sz="0" w:space="0" w:color="auto"/>
        <w:left w:val="none" w:sz="0" w:space="0" w:color="auto"/>
        <w:bottom w:val="none" w:sz="0" w:space="0" w:color="auto"/>
        <w:right w:val="none" w:sz="0" w:space="0" w:color="auto"/>
      </w:divBdr>
      <w:divsChild>
        <w:div w:id="527331757">
          <w:marLeft w:val="60"/>
          <w:marRight w:val="60"/>
          <w:marTop w:val="100"/>
          <w:marBottom w:val="100"/>
          <w:divBdr>
            <w:top w:val="none" w:sz="0" w:space="0" w:color="auto"/>
            <w:left w:val="none" w:sz="0" w:space="0" w:color="auto"/>
            <w:bottom w:val="none" w:sz="0" w:space="0" w:color="auto"/>
            <w:right w:val="none" w:sz="0" w:space="0" w:color="auto"/>
          </w:divBdr>
        </w:div>
      </w:divsChild>
    </w:div>
    <w:div w:id="425077480">
      <w:bodyDiv w:val="1"/>
      <w:marLeft w:val="0"/>
      <w:marRight w:val="0"/>
      <w:marTop w:val="0"/>
      <w:marBottom w:val="0"/>
      <w:divBdr>
        <w:top w:val="none" w:sz="0" w:space="0" w:color="auto"/>
        <w:left w:val="none" w:sz="0" w:space="0" w:color="auto"/>
        <w:bottom w:val="none" w:sz="0" w:space="0" w:color="auto"/>
        <w:right w:val="none" w:sz="0" w:space="0" w:color="auto"/>
      </w:divBdr>
    </w:div>
    <w:div w:id="425468798">
      <w:bodyDiv w:val="1"/>
      <w:marLeft w:val="0"/>
      <w:marRight w:val="0"/>
      <w:marTop w:val="0"/>
      <w:marBottom w:val="0"/>
      <w:divBdr>
        <w:top w:val="none" w:sz="0" w:space="0" w:color="auto"/>
        <w:left w:val="none" w:sz="0" w:space="0" w:color="auto"/>
        <w:bottom w:val="none" w:sz="0" w:space="0" w:color="auto"/>
        <w:right w:val="none" w:sz="0" w:space="0" w:color="auto"/>
      </w:divBdr>
      <w:divsChild>
        <w:div w:id="817191372">
          <w:marLeft w:val="60"/>
          <w:marRight w:val="60"/>
          <w:marTop w:val="100"/>
          <w:marBottom w:val="100"/>
          <w:divBdr>
            <w:top w:val="none" w:sz="0" w:space="0" w:color="auto"/>
            <w:left w:val="none" w:sz="0" w:space="0" w:color="auto"/>
            <w:bottom w:val="none" w:sz="0" w:space="0" w:color="auto"/>
            <w:right w:val="none" w:sz="0" w:space="0" w:color="auto"/>
          </w:divBdr>
        </w:div>
        <w:div w:id="1097676402">
          <w:marLeft w:val="60"/>
          <w:marRight w:val="60"/>
          <w:marTop w:val="100"/>
          <w:marBottom w:val="100"/>
          <w:divBdr>
            <w:top w:val="none" w:sz="0" w:space="0" w:color="auto"/>
            <w:left w:val="none" w:sz="0" w:space="0" w:color="auto"/>
            <w:bottom w:val="none" w:sz="0" w:space="0" w:color="auto"/>
            <w:right w:val="none" w:sz="0" w:space="0" w:color="auto"/>
          </w:divBdr>
        </w:div>
        <w:div w:id="1272397733">
          <w:marLeft w:val="60"/>
          <w:marRight w:val="60"/>
          <w:marTop w:val="100"/>
          <w:marBottom w:val="100"/>
          <w:divBdr>
            <w:top w:val="none" w:sz="0" w:space="0" w:color="auto"/>
            <w:left w:val="none" w:sz="0" w:space="0" w:color="auto"/>
            <w:bottom w:val="none" w:sz="0" w:space="0" w:color="auto"/>
            <w:right w:val="none" w:sz="0" w:space="0" w:color="auto"/>
          </w:divBdr>
        </w:div>
      </w:divsChild>
    </w:div>
    <w:div w:id="426467932">
      <w:bodyDiv w:val="1"/>
      <w:marLeft w:val="0"/>
      <w:marRight w:val="0"/>
      <w:marTop w:val="0"/>
      <w:marBottom w:val="0"/>
      <w:divBdr>
        <w:top w:val="none" w:sz="0" w:space="0" w:color="auto"/>
        <w:left w:val="none" w:sz="0" w:space="0" w:color="auto"/>
        <w:bottom w:val="none" w:sz="0" w:space="0" w:color="auto"/>
        <w:right w:val="none" w:sz="0" w:space="0" w:color="auto"/>
      </w:divBdr>
      <w:divsChild>
        <w:div w:id="822431630">
          <w:marLeft w:val="60"/>
          <w:marRight w:val="60"/>
          <w:marTop w:val="100"/>
          <w:marBottom w:val="100"/>
          <w:divBdr>
            <w:top w:val="none" w:sz="0" w:space="0" w:color="auto"/>
            <w:left w:val="none" w:sz="0" w:space="0" w:color="auto"/>
            <w:bottom w:val="none" w:sz="0" w:space="0" w:color="auto"/>
            <w:right w:val="none" w:sz="0" w:space="0" w:color="auto"/>
          </w:divBdr>
        </w:div>
      </w:divsChild>
    </w:div>
    <w:div w:id="429278174">
      <w:bodyDiv w:val="1"/>
      <w:marLeft w:val="0"/>
      <w:marRight w:val="0"/>
      <w:marTop w:val="0"/>
      <w:marBottom w:val="0"/>
      <w:divBdr>
        <w:top w:val="none" w:sz="0" w:space="0" w:color="auto"/>
        <w:left w:val="none" w:sz="0" w:space="0" w:color="auto"/>
        <w:bottom w:val="none" w:sz="0" w:space="0" w:color="auto"/>
        <w:right w:val="none" w:sz="0" w:space="0" w:color="auto"/>
      </w:divBdr>
      <w:divsChild>
        <w:div w:id="27223281">
          <w:marLeft w:val="60"/>
          <w:marRight w:val="60"/>
          <w:marTop w:val="100"/>
          <w:marBottom w:val="100"/>
          <w:divBdr>
            <w:top w:val="none" w:sz="0" w:space="0" w:color="auto"/>
            <w:left w:val="none" w:sz="0" w:space="0" w:color="auto"/>
            <w:bottom w:val="none" w:sz="0" w:space="0" w:color="auto"/>
            <w:right w:val="none" w:sz="0" w:space="0" w:color="auto"/>
          </w:divBdr>
        </w:div>
        <w:div w:id="694119462">
          <w:marLeft w:val="60"/>
          <w:marRight w:val="60"/>
          <w:marTop w:val="100"/>
          <w:marBottom w:val="100"/>
          <w:divBdr>
            <w:top w:val="none" w:sz="0" w:space="0" w:color="auto"/>
            <w:left w:val="none" w:sz="0" w:space="0" w:color="auto"/>
            <w:bottom w:val="none" w:sz="0" w:space="0" w:color="auto"/>
            <w:right w:val="none" w:sz="0" w:space="0" w:color="auto"/>
          </w:divBdr>
        </w:div>
        <w:div w:id="1184132093">
          <w:marLeft w:val="60"/>
          <w:marRight w:val="60"/>
          <w:marTop w:val="100"/>
          <w:marBottom w:val="100"/>
          <w:divBdr>
            <w:top w:val="none" w:sz="0" w:space="0" w:color="auto"/>
            <w:left w:val="none" w:sz="0" w:space="0" w:color="auto"/>
            <w:bottom w:val="none" w:sz="0" w:space="0" w:color="auto"/>
            <w:right w:val="none" w:sz="0" w:space="0" w:color="auto"/>
          </w:divBdr>
        </w:div>
      </w:divsChild>
    </w:div>
    <w:div w:id="430004926">
      <w:bodyDiv w:val="1"/>
      <w:marLeft w:val="0"/>
      <w:marRight w:val="0"/>
      <w:marTop w:val="0"/>
      <w:marBottom w:val="0"/>
      <w:divBdr>
        <w:top w:val="none" w:sz="0" w:space="0" w:color="auto"/>
        <w:left w:val="none" w:sz="0" w:space="0" w:color="auto"/>
        <w:bottom w:val="none" w:sz="0" w:space="0" w:color="auto"/>
        <w:right w:val="none" w:sz="0" w:space="0" w:color="auto"/>
      </w:divBdr>
      <w:divsChild>
        <w:div w:id="1929536653">
          <w:marLeft w:val="60"/>
          <w:marRight w:val="60"/>
          <w:marTop w:val="100"/>
          <w:marBottom w:val="100"/>
          <w:divBdr>
            <w:top w:val="none" w:sz="0" w:space="0" w:color="auto"/>
            <w:left w:val="none" w:sz="0" w:space="0" w:color="auto"/>
            <w:bottom w:val="none" w:sz="0" w:space="0" w:color="auto"/>
            <w:right w:val="none" w:sz="0" w:space="0" w:color="auto"/>
          </w:divBdr>
        </w:div>
      </w:divsChild>
    </w:div>
    <w:div w:id="444889878">
      <w:bodyDiv w:val="1"/>
      <w:marLeft w:val="0"/>
      <w:marRight w:val="0"/>
      <w:marTop w:val="0"/>
      <w:marBottom w:val="0"/>
      <w:divBdr>
        <w:top w:val="none" w:sz="0" w:space="0" w:color="auto"/>
        <w:left w:val="none" w:sz="0" w:space="0" w:color="auto"/>
        <w:bottom w:val="none" w:sz="0" w:space="0" w:color="auto"/>
        <w:right w:val="none" w:sz="0" w:space="0" w:color="auto"/>
      </w:divBdr>
      <w:divsChild>
        <w:div w:id="92939214">
          <w:marLeft w:val="60"/>
          <w:marRight w:val="60"/>
          <w:marTop w:val="100"/>
          <w:marBottom w:val="100"/>
          <w:divBdr>
            <w:top w:val="none" w:sz="0" w:space="0" w:color="auto"/>
            <w:left w:val="none" w:sz="0" w:space="0" w:color="auto"/>
            <w:bottom w:val="none" w:sz="0" w:space="0" w:color="auto"/>
            <w:right w:val="none" w:sz="0" w:space="0" w:color="auto"/>
          </w:divBdr>
        </w:div>
      </w:divsChild>
    </w:div>
    <w:div w:id="445151042">
      <w:bodyDiv w:val="1"/>
      <w:marLeft w:val="0"/>
      <w:marRight w:val="0"/>
      <w:marTop w:val="0"/>
      <w:marBottom w:val="0"/>
      <w:divBdr>
        <w:top w:val="none" w:sz="0" w:space="0" w:color="auto"/>
        <w:left w:val="none" w:sz="0" w:space="0" w:color="auto"/>
        <w:bottom w:val="none" w:sz="0" w:space="0" w:color="auto"/>
        <w:right w:val="none" w:sz="0" w:space="0" w:color="auto"/>
      </w:divBdr>
    </w:div>
    <w:div w:id="454368321">
      <w:bodyDiv w:val="1"/>
      <w:marLeft w:val="0"/>
      <w:marRight w:val="0"/>
      <w:marTop w:val="0"/>
      <w:marBottom w:val="0"/>
      <w:divBdr>
        <w:top w:val="none" w:sz="0" w:space="0" w:color="auto"/>
        <w:left w:val="none" w:sz="0" w:space="0" w:color="auto"/>
        <w:bottom w:val="none" w:sz="0" w:space="0" w:color="auto"/>
        <w:right w:val="none" w:sz="0" w:space="0" w:color="auto"/>
      </w:divBdr>
      <w:divsChild>
        <w:div w:id="627319778">
          <w:marLeft w:val="60"/>
          <w:marRight w:val="60"/>
          <w:marTop w:val="100"/>
          <w:marBottom w:val="100"/>
          <w:divBdr>
            <w:top w:val="none" w:sz="0" w:space="0" w:color="auto"/>
            <w:left w:val="none" w:sz="0" w:space="0" w:color="auto"/>
            <w:bottom w:val="none" w:sz="0" w:space="0" w:color="auto"/>
            <w:right w:val="none" w:sz="0" w:space="0" w:color="auto"/>
          </w:divBdr>
        </w:div>
        <w:div w:id="955018946">
          <w:marLeft w:val="60"/>
          <w:marRight w:val="60"/>
          <w:marTop w:val="100"/>
          <w:marBottom w:val="100"/>
          <w:divBdr>
            <w:top w:val="none" w:sz="0" w:space="0" w:color="auto"/>
            <w:left w:val="none" w:sz="0" w:space="0" w:color="auto"/>
            <w:bottom w:val="none" w:sz="0" w:space="0" w:color="auto"/>
            <w:right w:val="none" w:sz="0" w:space="0" w:color="auto"/>
          </w:divBdr>
        </w:div>
      </w:divsChild>
    </w:div>
    <w:div w:id="457141833">
      <w:bodyDiv w:val="1"/>
      <w:marLeft w:val="0"/>
      <w:marRight w:val="0"/>
      <w:marTop w:val="0"/>
      <w:marBottom w:val="0"/>
      <w:divBdr>
        <w:top w:val="none" w:sz="0" w:space="0" w:color="auto"/>
        <w:left w:val="none" w:sz="0" w:space="0" w:color="auto"/>
        <w:bottom w:val="none" w:sz="0" w:space="0" w:color="auto"/>
        <w:right w:val="none" w:sz="0" w:space="0" w:color="auto"/>
      </w:divBdr>
      <w:divsChild>
        <w:div w:id="775439479">
          <w:marLeft w:val="60"/>
          <w:marRight w:val="60"/>
          <w:marTop w:val="100"/>
          <w:marBottom w:val="100"/>
          <w:divBdr>
            <w:top w:val="none" w:sz="0" w:space="0" w:color="auto"/>
            <w:left w:val="none" w:sz="0" w:space="0" w:color="auto"/>
            <w:bottom w:val="none" w:sz="0" w:space="0" w:color="auto"/>
            <w:right w:val="none" w:sz="0" w:space="0" w:color="auto"/>
          </w:divBdr>
        </w:div>
      </w:divsChild>
    </w:div>
    <w:div w:id="465271618">
      <w:bodyDiv w:val="1"/>
      <w:marLeft w:val="0"/>
      <w:marRight w:val="0"/>
      <w:marTop w:val="0"/>
      <w:marBottom w:val="0"/>
      <w:divBdr>
        <w:top w:val="none" w:sz="0" w:space="0" w:color="auto"/>
        <w:left w:val="none" w:sz="0" w:space="0" w:color="auto"/>
        <w:bottom w:val="none" w:sz="0" w:space="0" w:color="auto"/>
        <w:right w:val="none" w:sz="0" w:space="0" w:color="auto"/>
      </w:divBdr>
      <w:divsChild>
        <w:div w:id="857544396">
          <w:marLeft w:val="60"/>
          <w:marRight w:val="60"/>
          <w:marTop w:val="100"/>
          <w:marBottom w:val="100"/>
          <w:divBdr>
            <w:top w:val="none" w:sz="0" w:space="0" w:color="auto"/>
            <w:left w:val="none" w:sz="0" w:space="0" w:color="auto"/>
            <w:bottom w:val="none" w:sz="0" w:space="0" w:color="auto"/>
            <w:right w:val="none" w:sz="0" w:space="0" w:color="auto"/>
          </w:divBdr>
        </w:div>
        <w:div w:id="893927344">
          <w:marLeft w:val="60"/>
          <w:marRight w:val="60"/>
          <w:marTop w:val="100"/>
          <w:marBottom w:val="100"/>
          <w:divBdr>
            <w:top w:val="none" w:sz="0" w:space="0" w:color="auto"/>
            <w:left w:val="none" w:sz="0" w:space="0" w:color="auto"/>
            <w:bottom w:val="none" w:sz="0" w:space="0" w:color="auto"/>
            <w:right w:val="none" w:sz="0" w:space="0" w:color="auto"/>
          </w:divBdr>
        </w:div>
        <w:div w:id="1882983413">
          <w:marLeft w:val="60"/>
          <w:marRight w:val="60"/>
          <w:marTop w:val="100"/>
          <w:marBottom w:val="100"/>
          <w:divBdr>
            <w:top w:val="none" w:sz="0" w:space="0" w:color="auto"/>
            <w:left w:val="none" w:sz="0" w:space="0" w:color="auto"/>
            <w:bottom w:val="none" w:sz="0" w:space="0" w:color="auto"/>
            <w:right w:val="none" w:sz="0" w:space="0" w:color="auto"/>
          </w:divBdr>
        </w:div>
      </w:divsChild>
    </w:div>
    <w:div w:id="468329609">
      <w:bodyDiv w:val="1"/>
      <w:marLeft w:val="0"/>
      <w:marRight w:val="0"/>
      <w:marTop w:val="0"/>
      <w:marBottom w:val="0"/>
      <w:divBdr>
        <w:top w:val="none" w:sz="0" w:space="0" w:color="auto"/>
        <w:left w:val="none" w:sz="0" w:space="0" w:color="auto"/>
        <w:bottom w:val="none" w:sz="0" w:space="0" w:color="auto"/>
        <w:right w:val="none" w:sz="0" w:space="0" w:color="auto"/>
      </w:divBdr>
      <w:divsChild>
        <w:div w:id="737633281">
          <w:marLeft w:val="60"/>
          <w:marRight w:val="60"/>
          <w:marTop w:val="100"/>
          <w:marBottom w:val="100"/>
          <w:divBdr>
            <w:top w:val="none" w:sz="0" w:space="0" w:color="auto"/>
            <w:left w:val="none" w:sz="0" w:space="0" w:color="auto"/>
            <w:bottom w:val="none" w:sz="0" w:space="0" w:color="auto"/>
            <w:right w:val="none" w:sz="0" w:space="0" w:color="auto"/>
          </w:divBdr>
        </w:div>
      </w:divsChild>
    </w:div>
    <w:div w:id="474759708">
      <w:bodyDiv w:val="1"/>
      <w:marLeft w:val="0"/>
      <w:marRight w:val="0"/>
      <w:marTop w:val="0"/>
      <w:marBottom w:val="0"/>
      <w:divBdr>
        <w:top w:val="none" w:sz="0" w:space="0" w:color="auto"/>
        <w:left w:val="none" w:sz="0" w:space="0" w:color="auto"/>
        <w:bottom w:val="none" w:sz="0" w:space="0" w:color="auto"/>
        <w:right w:val="none" w:sz="0" w:space="0" w:color="auto"/>
      </w:divBdr>
    </w:div>
    <w:div w:id="477111395">
      <w:bodyDiv w:val="1"/>
      <w:marLeft w:val="0"/>
      <w:marRight w:val="0"/>
      <w:marTop w:val="0"/>
      <w:marBottom w:val="0"/>
      <w:divBdr>
        <w:top w:val="none" w:sz="0" w:space="0" w:color="auto"/>
        <w:left w:val="none" w:sz="0" w:space="0" w:color="auto"/>
        <w:bottom w:val="none" w:sz="0" w:space="0" w:color="auto"/>
        <w:right w:val="none" w:sz="0" w:space="0" w:color="auto"/>
      </w:divBdr>
      <w:divsChild>
        <w:div w:id="88821053">
          <w:marLeft w:val="60"/>
          <w:marRight w:val="60"/>
          <w:marTop w:val="100"/>
          <w:marBottom w:val="100"/>
          <w:divBdr>
            <w:top w:val="none" w:sz="0" w:space="0" w:color="auto"/>
            <w:left w:val="none" w:sz="0" w:space="0" w:color="auto"/>
            <w:bottom w:val="none" w:sz="0" w:space="0" w:color="auto"/>
            <w:right w:val="none" w:sz="0" w:space="0" w:color="auto"/>
          </w:divBdr>
          <w:divsChild>
            <w:div w:id="1749033953">
              <w:marLeft w:val="0"/>
              <w:marRight w:val="0"/>
              <w:marTop w:val="0"/>
              <w:marBottom w:val="0"/>
              <w:divBdr>
                <w:top w:val="none" w:sz="0" w:space="0" w:color="auto"/>
                <w:left w:val="none" w:sz="0" w:space="0" w:color="auto"/>
                <w:bottom w:val="none" w:sz="0" w:space="0" w:color="auto"/>
                <w:right w:val="none" w:sz="0" w:space="0" w:color="auto"/>
              </w:divBdr>
              <w:divsChild>
                <w:div w:id="163980076">
                  <w:marLeft w:val="60"/>
                  <w:marRight w:val="60"/>
                  <w:marTop w:val="100"/>
                  <w:marBottom w:val="100"/>
                  <w:divBdr>
                    <w:top w:val="none" w:sz="0" w:space="0" w:color="auto"/>
                    <w:left w:val="none" w:sz="0" w:space="0" w:color="auto"/>
                    <w:bottom w:val="none" w:sz="0" w:space="0" w:color="auto"/>
                    <w:right w:val="none" w:sz="0" w:space="0" w:color="auto"/>
                  </w:divBdr>
                </w:div>
              </w:divsChild>
            </w:div>
          </w:divsChild>
        </w:div>
        <w:div w:id="1874030933">
          <w:marLeft w:val="60"/>
          <w:marRight w:val="60"/>
          <w:marTop w:val="100"/>
          <w:marBottom w:val="100"/>
          <w:divBdr>
            <w:top w:val="none" w:sz="0" w:space="0" w:color="auto"/>
            <w:left w:val="none" w:sz="0" w:space="0" w:color="auto"/>
            <w:bottom w:val="none" w:sz="0" w:space="0" w:color="auto"/>
            <w:right w:val="none" w:sz="0" w:space="0" w:color="auto"/>
          </w:divBdr>
        </w:div>
      </w:divsChild>
    </w:div>
    <w:div w:id="480125472">
      <w:bodyDiv w:val="1"/>
      <w:marLeft w:val="0"/>
      <w:marRight w:val="0"/>
      <w:marTop w:val="0"/>
      <w:marBottom w:val="0"/>
      <w:divBdr>
        <w:top w:val="none" w:sz="0" w:space="0" w:color="auto"/>
        <w:left w:val="none" w:sz="0" w:space="0" w:color="auto"/>
        <w:bottom w:val="none" w:sz="0" w:space="0" w:color="auto"/>
        <w:right w:val="none" w:sz="0" w:space="0" w:color="auto"/>
      </w:divBdr>
      <w:divsChild>
        <w:div w:id="625162558">
          <w:marLeft w:val="60"/>
          <w:marRight w:val="60"/>
          <w:marTop w:val="100"/>
          <w:marBottom w:val="100"/>
          <w:divBdr>
            <w:top w:val="none" w:sz="0" w:space="0" w:color="auto"/>
            <w:left w:val="none" w:sz="0" w:space="0" w:color="auto"/>
            <w:bottom w:val="none" w:sz="0" w:space="0" w:color="auto"/>
            <w:right w:val="none" w:sz="0" w:space="0" w:color="auto"/>
          </w:divBdr>
        </w:div>
      </w:divsChild>
    </w:div>
    <w:div w:id="482820326">
      <w:bodyDiv w:val="1"/>
      <w:marLeft w:val="0"/>
      <w:marRight w:val="0"/>
      <w:marTop w:val="0"/>
      <w:marBottom w:val="0"/>
      <w:divBdr>
        <w:top w:val="none" w:sz="0" w:space="0" w:color="auto"/>
        <w:left w:val="none" w:sz="0" w:space="0" w:color="auto"/>
        <w:bottom w:val="none" w:sz="0" w:space="0" w:color="auto"/>
        <w:right w:val="none" w:sz="0" w:space="0" w:color="auto"/>
      </w:divBdr>
      <w:divsChild>
        <w:div w:id="2117213947">
          <w:marLeft w:val="60"/>
          <w:marRight w:val="60"/>
          <w:marTop w:val="100"/>
          <w:marBottom w:val="100"/>
          <w:divBdr>
            <w:top w:val="none" w:sz="0" w:space="0" w:color="auto"/>
            <w:left w:val="none" w:sz="0" w:space="0" w:color="auto"/>
            <w:bottom w:val="none" w:sz="0" w:space="0" w:color="auto"/>
            <w:right w:val="none" w:sz="0" w:space="0" w:color="auto"/>
          </w:divBdr>
        </w:div>
      </w:divsChild>
    </w:div>
    <w:div w:id="488716265">
      <w:bodyDiv w:val="1"/>
      <w:marLeft w:val="0"/>
      <w:marRight w:val="0"/>
      <w:marTop w:val="0"/>
      <w:marBottom w:val="0"/>
      <w:divBdr>
        <w:top w:val="none" w:sz="0" w:space="0" w:color="auto"/>
        <w:left w:val="none" w:sz="0" w:space="0" w:color="auto"/>
        <w:bottom w:val="none" w:sz="0" w:space="0" w:color="auto"/>
        <w:right w:val="none" w:sz="0" w:space="0" w:color="auto"/>
      </w:divBdr>
      <w:divsChild>
        <w:div w:id="656613388">
          <w:marLeft w:val="60"/>
          <w:marRight w:val="60"/>
          <w:marTop w:val="100"/>
          <w:marBottom w:val="100"/>
          <w:divBdr>
            <w:top w:val="none" w:sz="0" w:space="0" w:color="auto"/>
            <w:left w:val="none" w:sz="0" w:space="0" w:color="auto"/>
            <w:bottom w:val="none" w:sz="0" w:space="0" w:color="auto"/>
            <w:right w:val="none" w:sz="0" w:space="0" w:color="auto"/>
          </w:divBdr>
        </w:div>
        <w:div w:id="1543245469">
          <w:marLeft w:val="60"/>
          <w:marRight w:val="60"/>
          <w:marTop w:val="100"/>
          <w:marBottom w:val="100"/>
          <w:divBdr>
            <w:top w:val="none" w:sz="0" w:space="0" w:color="auto"/>
            <w:left w:val="none" w:sz="0" w:space="0" w:color="auto"/>
            <w:bottom w:val="none" w:sz="0" w:space="0" w:color="auto"/>
            <w:right w:val="none" w:sz="0" w:space="0" w:color="auto"/>
          </w:divBdr>
        </w:div>
        <w:div w:id="2005860701">
          <w:marLeft w:val="60"/>
          <w:marRight w:val="60"/>
          <w:marTop w:val="100"/>
          <w:marBottom w:val="100"/>
          <w:divBdr>
            <w:top w:val="none" w:sz="0" w:space="0" w:color="auto"/>
            <w:left w:val="none" w:sz="0" w:space="0" w:color="auto"/>
            <w:bottom w:val="none" w:sz="0" w:space="0" w:color="auto"/>
            <w:right w:val="none" w:sz="0" w:space="0" w:color="auto"/>
          </w:divBdr>
        </w:div>
      </w:divsChild>
    </w:div>
    <w:div w:id="489255484">
      <w:bodyDiv w:val="1"/>
      <w:marLeft w:val="0"/>
      <w:marRight w:val="0"/>
      <w:marTop w:val="0"/>
      <w:marBottom w:val="0"/>
      <w:divBdr>
        <w:top w:val="none" w:sz="0" w:space="0" w:color="auto"/>
        <w:left w:val="none" w:sz="0" w:space="0" w:color="auto"/>
        <w:bottom w:val="none" w:sz="0" w:space="0" w:color="auto"/>
        <w:right w:val="none" w:sz="0" w:space="0" w:color="auto"/>
      </w:divBdr>
      <w:divsChild>
        <w:div w:id="1611164258">
          <w:marLeft w:val="60"/>
          <w:marRight w:val="60"/>
          <w:marTop w:val="100"/>
          <w:marBottom w:val="100"/>
          <w:divBdr>
            <w:top w:val="none" w:sz="0" w:space="0" w:color="auto"/>
            <w:left w:val="none" w:sz="0" w:space="0" w:color="auto"/>
            <w:bottom w:val="none" w:sz="0" w:space="0" w:color="auto"/>
            <w:right w:val="none" w:sz="0" w:space="0" w:color="auto"/>
          </w:divBdr>
        </w:div>
        <w:div w:id="1672678545">
          <w:marLeft w:val="60"/>
          <w:marRight w:val="60"/>
          <w:marTop w:val="100"/>
          <w:marBottom w:val="100"/>
          <w:divBdr>
            <w:top w:val="none" w:sz="0" w:space="0" w:color="auto"/>
            <w:left w:val="none" w:sz="0" w:space="0" w:color="auto"/>
            <w:bottom w:val="none" w:sz="0" w:space="0" w:color="auto"/>
            <w:right w:val="none" w:sz="0" w:space="0" w:color="auto"/>
          </w:divBdr>
          <w:divsChild>
            <w:div w:id="605576579">
              <w:marLeft w:val="0"/>
              <w:marRight w:val="0"/>
              <w:marTop w:val="0"/>
              <w:marBottom w:val="0"/>
              <w:divBdr>
                <w:top w:val="none" w:sz="0" w:space="0" w:color="auto"/>
                <w:left w:val="none" w:sz="0" w:space="0" w:color="auto"/>
                <w:bottom w:val="none" w:sz="0" w:space="0" w:color="auto"/>
                <w:right w:val="none" w:sz="0" w:space="0" w:color="auto"/>
              </w:divBdr>
              <w:divsChild>
                <w:div w:id="1129282132">
                  <w:marLeft w:val="60"/>
                  <w:marRight w:val="60"/>
                  <w:marTop w:val="100"/>
                  <w:marBottom w:val="100"/>
                  <w:divBdr>
                    <w:top w:val="none" w:sz="0" w:space="0" w:color="auto"/>
                    <w:left w:val="none" w:sz="0" w:space="0" w:color="auto"/>
                    <w:bottom w:val="none" w:sz="0" w:space="0" w:color="auto"/>
                    <w:right w:val="none" w:sz="0" w:space="0" w:color="auto"/>
                  </w:divBdr>
                </w:div>
              </w:divsChild>
            </w:div>
            <w:div w:id="609971812">
              <w:marLeft w:val="0"/>
              <w:marRight w:val="0"/>
              <w:marTop w:val="0"/>
              <w:marBottom w:val="0"/>
              <w:divBdr>
                <w:top w:val="none" w:sz="0" w:space="0" w:color="auto"/>
                <w:left w:val="none" w:sz="0" w:space="0" w:color="auto"/>
                <w:bottom w:val="none" w:sz="0" w:space="0" w:color="auto"/>
                <w:right w:val="none" w:sz="0" w:space="0" w:color="auto"/>
              </w:divBdr>
              <w:divsChild>
                <w:div w:id="566916615">
                  <w:marLeft w:val="60"/>
                  <w:marRight w:val="60"/>
                  <w:marTop w:val="100"/>
                  <w:marBottom w:val="100"/>
                  <w:divBdr>
                    <w:top w:val="none" w:sz="0" w:space="0" w:color="auto"/>
                    <w:left w:val="none" w:sz="0" w:space="0" w:color="auto"/>
                    <w:bottom w:val="none" w:sz="0" w:space="0" w:color="auto"/>
                    <w:right w:val="none" w:sz="0" w:space="0" w:color="auto"/>
                  </w:divBdr>
                </w:div>
              </w:divsChild>
            </w:div>
            <w:div w:id="1309899243">
              <w:marLeft w:val="0"/>
              <w:marRight w:val="0"/>
              <w:marTop w:val="0"/>
              <w:marBottom w:val="0"/>
              <w:divBdr>
                <w:top w:val="none" w:sz="0" w:space="0" w:color="auto"/>
                <w:left w:val="none" w:sz="0" w:space="0" w:color="auto"/>
                <w:bottom w:val="none" w:sz="0" w:space="0" w:color="auto"/>
                <w:right w:val="none" w:sz="0" w:space="0" w:color="auto"/>
              </w:divBdr>
              <w:divsChild>
                <w:div w:id="1723937908">
                  <w:marLeft w:val="60"/>
                  <w:marRight w:val="60"/>
                  <w:marTop w:val="100"/>
                  <w:marBottom w:val="100"/>
                  <w:divBdr>
                    <w:top w:val="none" w:sz="0" w:space="0" w:color="auto"/>
                    <w:left w:val="none" w:sz="0" w:space="0" w:color="auto"/>
                    <w:bottom w:val="none" w:sz="0" w:space="0" w:color="auto"/>
                    <w:right w:val="none" w:sz="0" w:space="0" w:color="auto"/>
                  </w:divBdr>
                </w:div>
              </w:divsChild>
            </w:div>
            <w:div w:id="1771244371">
              <w:marLeft w:val="0"/>
              <w:marRight w:val="0"/>
              <w:marTop w:val="0"/>
              <w:marBottom w:val="0"/>
              <w:divBdr>
                <w:top w:val="none" w:sz="0" w:space="0" w:color="auto"/>
                <w:left w:val="none" w:sz="0" w:space="0" w:color="auto"/>
                <w:bottom w:val="none" w:sz="0" w:space="0" w:color="auto"/>
                <w:right w:val="none" w:sz="0" w:space="0" w:color="auto"/>
              </w:divBdr>
              <w:divsChild>
                <w:div w:id="1553419596">
                  <w:marLeft w:val="60"/>
                  <w:marRight w:val="60"/>
                  <w:marTop w:val="100"/>
                  <w:marBottom w:val="100"/>
                  <w:divBdr>
                    <w:top w:val="none" w:sz="0" w:space="0" w:color="auto"/>
                    <w:left w:val="none" w:sz="0" w:space="0" w:color="auto"/>
                    <w:bottom w:val="none" w:sz="0" w:space="0" w:color="auto"/>
                    <w:right w:val="none" w:sz="0" w:space="0" w:color="auto"/>
                  </w:divBdr>
                </w:div>
              </w:divsChild>
            </w:div>
            <w:div w:id="1818841774">
              <w:marLeft w:val="0"/>
              <w:marRight w:val="0"/>
              <w:marTop w:val="0"/>
              <w:marBottom w:val="0"/>
              <w:divBdr>
                <w:top w:val="none" w:sz="0" w:space="0" w:color="auto"/>
                <w:left w:val="none" w:sz="0" w:space="0" w:color="auto"/>
                <w:bottom w:val="none" w:sz="0" w:space="0" w:color="auto"/>
                <w:right w:val="none" w:sz="0" w:space="0" w:color="auto"/>
              </w:divBdr>
              <w:divsChild>
                <w:div w:id="660231550">
                  <w:marLeft w:val="60"/>
                  <w:marRight w:val="60"/>
                  <w:marTop w:val="100"/>
                  <w:marBottom w:val="100"/>
                  <w:divBdr>
                    <w:top w:val="none" w:sz="0" w:space="0" w:color="auto"/>
                    <w:left w:val="none" w:sz="0" w:space="0" w:color="auto"/>
                    <w:bottom w:val="none" w:sz="0" w:space="0" w:color="auto"/>
                    <w:right w:val="none" w:sz="0" w:space="0" w:color="auto"/>
                  </w:divBdr>
                </w:div>
              </w:divsChild>
            </w:div>
          </w:divsChild>
        </w:div>
      </w:divsChild>
    </w:div>
    <w:div w:id="490175684">
      <w:bodyDiv w:val="1"/>
      <w:marLeft w:val="0"/>
      <w:marRight w:val="0"/>
      <w:marTop w:val="0"/>
      <w:marBottom w:val="0"/>
      <w:divBdr>
        <w:top w:val="none" w:sz="0" w:space="0" w:color="auto"/>
        <w:left w:val="none" w:sz="0" w:space="0" w:color="auto"/>
        <w:bottom w:val="none" w:sz="0" w:space="0" w:color="auto"/>
        <w:right w:val="none" w:sz="0" w:space="0" w:color="auto"/>
      </w:divBdr>
      <w:divsChild>
        <w:div w:id="696546039">
          <w:marLeft w:val="60"/>
          <w:marRight w:val="60"/>
          <w:marTop w:val="100"/>
          <w:marBottom w:val="100"/>
          <w:divBdr>
            <w:top w:val="none" w:sz="0" w:space="0" w:color="auto"/>
            <w:left w:val="none" w:sz="0" w:space="0" w:color="auto"/>
            <w:bottom w:val="none" w:sz="0" w:space="0" w:color="auto"/>
            <w:right w:val="none" w:sz="0" w:space="0" w:color="auto"/>
          </w:divBdr>
        </w:div>
        <w:div w:id="1572621667">
          <w:marLeft w:val="60"/>
          <w:marRight w:val="60"/>
          <w:marTop w:val="100"/>
          <w:marBottom w:val="100"/>
          <w:divBdr>
            <w:top w:val="none" w:sz="0" w:space="0" w:color="auto"/>
            <w:left w:val="none" w:sz="0" w:space="0" w:color="auto"/>
            <w:bottom w:val="none" w:sz="0" w:space="0" w:color="auto"/>
            <w:right w:val="none" w:sz="0" w:space="0" w:color="auto"/>
          </w:divBdr>
        </w:div>
        <w:div w:id="1717468543">
          <w:marLeft w:val="60"/>
          <w:marRight w:val="60"/>
          <w:marTop w:val="100"/>
          <w:marBottom w:val="100"/>
          <w:divBdr>
            <w:top w:val="none" w:sz="0" w:space="0" w:color="auto"/>
            <w:left w:val="none" w:sz="0" w:space="0" w:color="auto"/>
            <w:bottom w:val="none" w:sz="0" w:space="0" w:color="auto"/>
            <w:right w:val="none" w:sz="0" w:space="0" w:color="auto"/>
          </w:divBdr>
        </w:div>
      </w:divsChild>
    </w:div>
    <w:div w:id="506216044">
      <w:bodyDiv w:val="1"/>
      <w:marLeft w:val="0"/>
      <w:marRight w:val="0"/>
      <w:marTop w:val="0"/>
      <w:marBottom w:val="0"/>
      <w:divBdr>
        <w:top w:val="none" w:sz="0" w:space="0" w:color="auto"/>
        <w:left w:val="none" w:sz="0" w:space="0" w:color="auto"/>
        <w:bottom w:val="none" w:sz="0" w:space="0" w:color="auto"/>
        <w:right w:val="none" w:sz="0" w:space="0" w:color="auto"/>
      </w:divBdr>
      <w:divsChild>
        <w:div w:id="326594959">
          <w:marLeft w:val="60"/>
          <w:marRight w:val="60"/>
          <w:marTop w:val="100"/>
          <w:marBottom w:val="100"/>
          <w:divBdr>
            <w:top w:val="none" w:sz="0" w:space="0" w:color="auto"/>
            <w:left w:val="none" w:sz="0" w:space="0" w:color="auto"/>
            <w:bottom w:val="none" w:sz="0" w:space="0" w:color="auto"/>
            <w:right w:val="none" w:sz="0" w:space="0" w:color="auto"/>
          </w:divBdr>
        </w:div>
      </w:divsChild>
    </w:div>
    <w:div w:id="506872325">
      <w:bodyDiv w:val="1"/>
      <w:marLeft w:val="0"/>
      <w:marRight w:val="0"/>
      <w:marTop w:val="0"/>
      <w:marBottom w:val="0"/>
      <w:divBdr>
        <w:top w:val="none" w:sz="0" w:space="0" w:color="auto"/>
        <w:left w:val="none" w:sz="0" w:space="0" w:color="auto"/>
        <w:bottom w:val="none" w:sz="0" w:space="0" w:color="auto"/>
        <w:right w:val="none" w:sz="0" w:space="0" w:color="auto"/>
      </w:divBdr>
      <w:divsChild>
        <w:div w:id="1755781084">
          <w:marLeft w:val="60"/>
          <w:marRight w:val="60"/>
          <w:marTop w:val="100"/>
          <w:marBottom w:val="100"/>
          <w:divBdr>
            <w:top w:val="none" w:sz="0" w:space="0" w:color="auto"/>
            <w:left w:val="none" w:sz="0" w:space="0" w:color="auto"/>
            <w:bottom w:val="none" w:sz="0" w:space="0" w:color="auto"/>
            <w:right w:val="none" w:sz="0" w:space="0" w:color="auto"/>
          </w:divBdr>
        </w:div>
        <w:div w:id="2010450257">
          <w:marLeft w:val="60"/>
          <w:marRight w:val="60"/>
          <w:marTop w:val="100"/>
          <w:marBottom w:val="100"/>
          <w:divBdr>
            <w:top w:val="none" w:sz="0" w:space="0" w:color="auto"/>
            <w:left w:val="none" w:sz="0" w:space="0" w:color="auto"/>
            <w:bottom w:val="none" w:sz="0" w:space="0" w:color="auto"/>
            <w:right w:val="none" w:sz="0" w:space="0" w:color="auto"/>
          </w:divBdr>
        </w:div>
      </w:divsChild>
    </w:div>
    <w:div w:id="507448786">
      <w:bodyDiv w:val="1"/>
      <w:marLeft w:val="0"/>
      <w:marRight w:val="0"/>
      <w:marTop w:val="0"/>
      <w:marBottom w:val="0"/>
      <w:divBdr>
        <w:top w:val="none" w:sz="0" w:space="0" w:color="auto"/>
        <w:left w:val="none" w:sz="0" w:space="0" w:color="auto"/>
        <w:bottom w:val="none" w:sz="0" w:space="0" w:color="auto"/>
        <w:right w:val="none" w:sz="0" w:space="0" w:color="auto"/>
      </w:divBdr>
      <w:divsChild>
        <w:div w:id="217589193">
          <w:marLeft w:val="60"/>
          <w:marRight w:val="60"/>
          <w:marTop w:val="100"/>
          <w:marBottom w:val="100"/>
          <w:divBdr>
            <w:top w:val="none" w:sz="0" w:space="0" w:color="auto"/>
            <w:left w:val="none" w:sz="0" w:space="0" w:color="auto"/>
            <w:bottom w:val="none" w:sz="0" w:space="0" w:color="auto"/>
            <w:right w:val="none" w:sz="0" w:space="0" w:color="auto"/>
          </w:divBdr>
          <w:divsChild>
            <w:div w:id="43650042">
              <w:marLeft w:val="0"/>
              <w:marRight w:val="0"/>
              <w:marTop w:val="0"/>
              <w:marBottom w:val="0"/>
              <w:divBdr>
                <w:top w:val="none" w:sz="0" w:space="0" w:color="auto"/>
                <w:left w:val="none" w:sz="0" w:space="0" w:color="auto"/>
                <w:bottom w:val="none" w:sz="0" w:space="0" w:color="auto"/>
                <w:right w:val="none" w:sz="0" w:space="0" w:color="auto"/>
              </w:divBdr>
              <w:divsChild>
                <w:div w:id="164982780">
                  <w:marLeft w:val="60"/>
                  <w:marRight w:val="60"/>
                  <w:marTop w:val="100"/>
                  <w:marBottom w:val="100"/>
                  <w:divBdr>
                    <w:top w:val="none" w:sz="0" w:space="0" w:color="auto"/>
                    <w:left w:val="none" w:sz="0" w:space="0" w:color="auto"/>
                    <w:bottom w:val="none" w:sz="0" w:space="0" w:color="auto"/>
                    <w:right w:val="none" w:sz="0" w:space="0" w:color="auto"/>
                  </w:divBdr>
                  <w:divsChild>
                    <w:div w:id="1853563745">
                      <w:marLeft w:val="0"/>
                      <w:marRight w:val="0"/>
                      <w:marTop w:val="0"/>
                      <w:marBottom w:val="0"/>
                      <w:divBdr>
                        <w:top w:val="none" w:sz="0" w:space="0" w:color="auto"/>
                        <w:left w:val="none" w:sz="0" w:space="0" w:color="auto"/>
                        <w:bottom w:val="none" w:sz="0" w:space="0" w:color="auto"/>
                        <w:right w:val="none" w:sz="0" w:space="0" w:color="auto"/>
                      </w:divBdr>
                      <w:divsChild>
                        <w:div w:id="1549143728">
                          <w:marLeft w:val="60"/>
                          <w:marRight w:val="60"/>
                          <w:marTop w:val="100"/>
                          <w:marBottom w:val="100"/>
                          <w:divBdr>
                            <w:top w:val="none" w:sz="0" w:space="0" w:color="auto"/>
                            <w:left w:val="none" w:sz="0" w:space="0" w:color="auto"/>
                            <w:bottom w:val="none" w:sz="0" w:space="0" w:color="auto"/>
                            <w:right w:val="none" w:sz="0" w:space="0" w:color="auto"/>
                          </w:divBdr>
                        </w:div>
                        <w:div w:id="1727794807">
                          <w:marLeft w:val="60"/>
                          <w:marRight w:val="60"/>
                          <w:marTop w:val="100"/>
                          <w:marBottom w:val="100"/>
                          <w:divBdr>
                            <w:top w:val="none" w:sz="0" w:space="0" w:color="auto"/>
                            <w:left w:val="none" w:sz="0" w:space="0" w:color="auto"/>
                            <w:bottom w:val="none" w:sz="0" w:space="0" w:color="auto"/>
                            <w:right w:val="none" w:sz="0" w:space="0" w:color="auto"/>
                          </w:divBdr>
                        </w:div>
                        <w:div w:id="2145190921">
                          <w:marLeft w:val="60"/>
                          <w:marRight w:val="60"/>
                          <w:marTop w:val="100"/>
                          <w:marBottom w:val="100"/>
                          <w:divBdr>
                            <w:top w:val="none" w:sz="0" w:space="0" w:color="auto"/>
                            <w:left w:val="none" w:sz="0" w:space="0" w:color="auto"/>
                            <w:bottom w:val="none" w:sz="0" w:space="0" w:color="auto"/>
                            <w:right w:val="none" w:sz="0" w:space="0" w:color="auto"/>
                          </w:divBdr>
                        </w:div>
                      </w:divsChild>
                    </w:div>
                  </w:divsChild>
                </w:div>
                <w:div w:id="975529990">
                  <w:marLeft w:val="60"/>
                  <w:marRight w:val="60"/>
                  <w:marTop w:val="100"/>
                  <w:marBottom w:val="100"/>
                  <w:divBdr>
                    <w:top w:val="none" w:sz="0" w:space="0" w:color="auto"/>
                    <w:left w:val="none" w:sz="0" w:space="0" w:color="auto"/>
                    <w:bottom w:val="none" w:sz="0" w:space="0" w:color="auto"/>
                    <w:right w:val="none" w:sz="0" w:space="0" w:color="auto"/>
                  </w:divBdr>
                </w:div>
                <w:div w:id="1226571913">
                  <w:marLeft w:val="60"/>
                  <w:marRight w:val="60"/>
                  <w:marTop w:val="100"/>
                  <w:marBottom w:val="100"/>
                  <w:divBdr>
                    <w:top w:val="none" w:sz="0" w:space="0" w:color="auto"/>
                    <w:left w:val="none" w:sz="0" w:space="0" w:color="auto"/>
                    <w:bottom w:val="none" w:sz="0" w:space="0" w:color="auto"/>
                    <w:right w:val="none" w:sz="0" w:space="0" w:color="auto"/>
                  </w:divBdr>
                </w:div>
              </w:divsChild>
            </w:div>
          </w:divsChild>
        </w:div>
        <w:div w:id="441992938">
          <w:marLeft w:val="60"/>
          <w:marRight w:val="60"/>
          <w:marTop w:val="100"/>
          <w:marBottom w:val="100"/>
          <w:divBdr>
            <w:top w:val="none" w:sz="0" w:space="0" w:color="auto"/>
            <w:left w:val="none" w:sz="0" w:space="0" w:color="auto"/>
            <w:bottom w:val="none" w:sz="0" w:space="0" w:color="auto"/>
            <w:right w:val="none" w:sz="0" w:space="0" w:color="auto"/>
          </w:divBdr>
        </w:div>
        <w:div w:id="681475085">
          <w:marLeft w:val="60"/>
          <w:marRight w:val="60"/>
          <w:marTop w:val="100"/>
          <w:marBottom w:val="100"/>
          <w:divBdr>
            <w:top w:val="none" w:sz="0" w:space="0" w:color="auto"/>
            <w:left w:val="none" w:sz="0" w:space="0" w:color="auto"/>
            <w:bottom w:val="none" w:sz="0" w:space="0" w:color="auto"/>
            <w:right w:val="none" w:sz="0" w:space="0" w:color="auto"/>
          </w:divBdr>
        </w:div>
      </w:divsChild>
    </w:div>
    <w:div w:id="522596048">
      <w:bodyDiv w:val="1"/>
      <w:marLeft w:val="0"/>
      <w:marRight w:val="0"/>
      <w:marTop w:val="0"/>
      <w:marBottom w:val="0"/>
      <w:divBdr>
        <w:top w:val="none" w:sz="0" w:space="0" w:color="auto"/>
        <w:left w:val="none" w:sz="0" w:space="0" w:color="auto"/>
        <w:bottom w:val="none" w:sz="0" w:space="0" w:color="auto"/>
        <w:right w:val="none" w:sz="0" w:space="0" w:color="auto"/>
      </w:divBdr>
      <w:divsChild>
        <w:div w:id="242301376">
          <w:marLeft w:val="60"/>
          <w:marRight w:val="60"/>
          <w:marTop w:val="100"/>
          <w:marBottom w:val="100"/>
          <w:divBdr>
            <w:top w:val="none" w:sz="0" w:space="0" w:color="auto"/>
            <w:left w:val="none" w:sz="0" w:space="0" w:color="auto"/>
            <w:bottom w:val="none" w:sz="0" w:space="0" w:color="auto"/>
            <w:right w:val="none" w:sz="0" w:space="0" w:color="auto"/>
          </w:divBdr>
        </w:div>
      </w:divsChild>
    </w:div>
    <w:div w:id="523977800">
      <w:bodyDiv w:val="1"/>
      <w:marLeft w:val="0"/>
      <w:marRight w:val="0"/>
      <w:marTop w:val="0"/>
      <w:marBottom w:val="0"/>
      <w:divBdr>
        <w:top w:val="none" w:sz="0" w:space="0" w:color="auto"/>
        <w:left w:val="none" w:sz="0" w:space="0" w:color="auto"/>
        <w:bottom w:val="none" w:sz="0" w:space="0" w:color="auto"/>
        <w:right w:val="none" w:sz="0" w:space="0" w:color="auto"/>
      </w:divBdr>
      <w:divsChild>
        <w:div w:id="1078557166">
          <w:marLeft w:val="60"/>
          <w:marRight w:val="60"/>
          <w:marTop w:val="100"/>
          <w:marBottom w:val="100"/>
          <w:divBdr>
            <w:top w:val="none" w:sz="0" w:space="0" w:color="auto"/>
            <w:left w:val="none" w:sz="0" w:space="0" w:color="auto"/>
            <w:bottom w:val="none" w:sz="0" w:space="0" w:color="auto"/>
            <w:right w:val="none" w:sz="0" w:space="0" w:color="auto"/>
          </w:divBdr>
        </w:div>
        <w:div w:id="1567491487">
          <w:marLeft w:val="60"/>
          <w:marRight w:val="60"/>
          <w:marTop w:val="100"/>
          <w:marBottom w:val="100"/>
          <w:divBdr>
            <w:top w:val="none" w:sz="0" w:space="0" w:color="auto"/>
            <w:left w:val="none" w:sz="0" w:space="0" w:color="auto"/>
            <w:bottom w:val="none" w:sz="0" w:space="0" w:color="auto"/>
            <w:right w:val="none" w:sz="0" w:space="0" w:color="auto"/>
          </w:divBdr>
        </w:div>
      </w:divsChild>
    </w:div>
    <w:div w:id="525146006">
      <w:bodyDiv w:val="1"/>
      <w:marLeft w:val="0"/>
      <w:marRight w:val="0"/>
      <w:marTop w:val="0"/>
      <w:marBottom w:val="0"/>
      <w:divBdr>
        <w:top w:val="none" w:sz="0" w:space="0" w:color="auto"/>
        <w:left w:val="none" w:sz="0" w:space="0" w:color="auto"/>
        <w:bottom w:val="none" w:sz="0" w:space="0" w:color="auto"/>
        <w:right w:val="none" w:sz="0" w:space="0" w:color="auto"/>
      </w:divBdr>
      <w:divsChild>
        <w:div w:id="448084226">
          <w:marLeft w:val="60"/>
          <w:marRight w:val="60"/>
          <w:marTop w:val="100"/>
          <w:marBottom w:val="100"/>
          <w:divBdr>
            <w:top w:val="none" w:sz="0" w:space="0" w:color="auto"/>
            <w:left w:val="none" w:sz="0" w:space="0" w:color="auto"/>
            <w:bottom w:val="none" w:sz="0" w:space="0" w:color="auto"/>
            <w:right w:val="none" w:sz="0" w:space="0" w:color="auto"/>
          </w:divBdr>
        </w:div>
      </w:divsChild>
    </w:div>
    <w:div w:id="528490376">
      <w:bodyDiv w:val="1"/>
      <w:marLeft w:val="0"/>
      <w:marRight w:val="0"/>
      <w:marTop w:val="0"/>
      <w:marBottom w:val="0"/>
      <w:divBdr>
        <w:top w:val="none" w:sz="0" w:space="0" w:color="auto"/>
        <w:left w:val="none" w:sz="0" w:space="0" w:color="auto"/>
        <w:bottom w:val="none" w:sz="0" w:space="0" w:color="auto"/>
        <w:right w:val="none" w:sz="0" w:space="0" w:color="auto"/>
      </w:divBdr>
      <w:divsChild>
        <w:div w:id="971516536">
          <w:marLeft w:val="60"/>
          <w:marRight w:val="60"/>
          <w:marTop w:val="100"/>
          <w:marBottom w:val="100"/>
          <w:divBdr>
            <w:top w:val="none" w:sz="0" w:space="0" w:color="auto"/>
            <w:left w:val="none" w:sz="0" w:space="0" w:color="auto"/>
            <w:bottom w:val="none" w:sz="0" w:space="0" w:color="auto"/>
            <w:right w:val="none" w:sz="0" w:space="0" w:color="auto"/>
          </w:divBdr>
        </w:div>
        <w:div w:id="1365130456">
          <w:marLeft w:val="60"/>
          <w:marRight w:val="60"/>
          <w:marTop w:val="100"/>
          <w:marBottom w:val="100"/>
          <w:divBdr>
            <w:top w:val="none" w:sz="0" w:space="0" w:color="auto"/>
            <w:left w:val="none" w:sz="0" w:space="0" w:color="auto"/>
            <w:bottom w:val="none" w:sz="0" w:space="0" w:color="auto"/>
            <w:right w:val="none" w:sz="0" w:space="0" w:color="auto"/>
          </w:divBdr>
        </w:div>
        <w:div w:id="1487818091">
          <w:marLeft w:val="60"/>
          <w:marRight w:val="60"/>
          <w:marTop w:val="100"/>
          <w:marBottom w:val="100"/>
          <w:divBdr>
            <w:top w:val="none" w:sz="0" w:space="0" w:color="auto"/>
            <w:left w:val="none" w:sz="0" w:space="0" w:color="auto"/>
            <w:bottom w:val="none" w:sz="0" w:space="0" w:color="auto"/>
            <w:right w:val="none" w:sz="0" w:space="0" w:color="auto"/>
          </w:divBdr>
        </w:div>
      </w:divsChild>
    </w:div>
    <w:div w:id="531265508">
      <w:bodyDiv w:val="1"/>
      <w:marLeft w:val="0"/>
      <w:marRight w:val="0"/>
      <w:marTop w:val="0"/>
      <w:marBottom w:val="0"/>
      <w:divBdr>
        <w:top w:val="none" w:sz="0" w:space="0" w:color="auto"/>
        <w:left w:val="none" w:sz="0" w:space="0" w:color="auto"/>
        <w:bottom w:val="none" w:sz="0" w:space="0" w:color="auto"/>
        <w:right w:val="none" w:sz="0" w:space="0" w:color="auto"/>
      </w:divBdr>
      <w:divsChild>
        <w:div w:id="688533907">
          <w:marLeft w:val="60"/>
          <w:marRight w:val="60"/>
          <w:marTop w:val="100"/>
          <w:marBottom w:val="100"/>
          <w:divBdr>
            <w:top w:val="none" w:sz="0" w:space="0" w:color="auto"/>
            <w:left w:val="none" w:sz="0" w:space="0" w:color="auto"/>
            <w:bottom w:val="none" w:sz="0" w:space="0" w:color="auto"/>
            <w:right w:val="none" w:sz="0" w:space="0" w:color="auto"/>
          </w:divBdr>
        </w:div>
        <w:div w:id="1728213438">
          <w:marLeft w:val="60"/>
          <w:marRight w:val="60"/>
          <w:marTop w:val="100"/>
          <w:marBottom w:val="100"/>
          <w:divBdr>
            <w:top w:val="none" w:sz="0" w:space="0" w:color="auto"/>
            <w:left w:val="none" w:sz="0" w:space="0" w:color="auto"/>
            <w:bottom w:val="none" w:sz="0" w:space="0" w:color="auto"/>
            <w:right w:val="none" w:sz="0" w:space="0" w:color="auto"/>
          </w:divBdr>
        </w:div>
        <w:div w:id="1796363219">
          <w:marLeft w:val="60"/>
          <w:marRight w:val="60"/>
          <w:marTop w:val="100"/>
          <w:marBottom w:val="100"/>
          <w:divBdr>
            <w:top w:val="none" w:sz="0" w:space="0" w:color="auto"/>
            <w:left w:val="none" w:sz="0" w:space="0" w:color="auto"/>
            <w:bottom w:val="none" w:sz="0" w:space="0" w:color="auto"/>
            <w:right w:val="none" w:sz="0" w:space="0" w:color="auto"/>
          </w:divBdr>
          <w:divsChild>
            <w:div w:id="820463100">
              <w:marLeft w:val="0"/>
              <w:marRight w:val="0"/>
              <w:marTop w:val="0"/>
              <w:marBottom w:val="0"/>
              <w:divBdr>
                <w:top w:val="none" w:sz="0" w:space="0" w:color="auto"/>
                <w:left w:val="none" w:sz="0" w:space="0" w:color="auto"/>
                <w:bottom w:val="none" w:sz="0" w:space="0" w:color="auto"/>
                <w:right w:val="none" w:sz="0" w:space="0" w:color="auto"/>
              </w:divBdr>
              <w:divsChild>
                <w:div w:id="2088457193">
                  <w:marLeft w:val="60"/>
                  <w:marRight w:val="60"/>
                  <w:marTop w:val="100"/>
                  <w:marBottom w:val="100"/>
                  <w:divBdr>
                    <w:top w:val="none" w:sz="0" w:space="0" w:color="auto"/>
                    <w:left w:val="none" w:sz="0" w:space="0" w:color="auto"/>
                    <w:bottom w:val="none" w:sz="0" w:space="0" w:color="auto"/>
                    <w:right w:val="none" w:sz="0" w:space="0" w:color="auto"/>
                  </w:divBdr>
                </w:div>
              </w:divsChild>
            </w:div>
          </w:divsChild>
        </w:div>
      </w:divsChild>
    </w:div>
    <w:div w:id="532231184">
      <w:bodyDiv w:val="1"/>
      <w:marLeft w:val="0"/>
      <w:marRight w:val="0"/>
      <w:marTop w:val="0"/>
      <w:marBottom w:val="0"/>
      <w:divBdr>
        <w:top w:val="none" w:sz="0" w:space="0" w:color="auto"/>
        <w:left w:val="none" w:sz="0" w:space="0" w:color="auto"/>
        <w:bottom w:val="none" w:sz="0" w:space="0" w:color="auto"/>
        <w:right w:val="none" w:sz="0" w:space="0" w:color="auto"/>
      </w:divBdr>
      <w:divsChild>
        <w:div w:id="464277307">
          <w:marLeft w:val="60"/>
          <w:marRight w:val="60"/>
          <w:marTop w:val="100"/>
          <w:marBottom w:val="100"/>
          <w:divBdr>
            <w:top w:val="none" w:sz="0" w:space="0" w:color="auto"/>
            <w:left w:val="none" w:sz="0" w:space="0" w:color="auto"/>
            <w:bottom w:val="none" w:sz="0" w:space="0" w:color="auto"/>
            <w:right w:val="none" w:sz="0" w:space="0" w:color="auto"/>
          </w:divBdr>
        </w:div>
      </w:divsChild>
    </w:div>
    <w:div w:id="532956871">
      <w:bodyDiv w:val="1"/>
      <w:marLeft w:val="0"/>
      <w:marRight w:val="0"/>
      <w:marTop w:val="0"/>
      <w:marBottom w:val="0"/>
      <w:divBdr>
        <w:top w:val="none" w:sz="0" w:space="0" w:color="auto"/>
        <w:left w:val="none" w:sz="0" w:space="0" w:color="auto"/>
        <w:bottom w:val="none" w:sz="0" w:space="0" w:color="auto"/>
        <w:right w:val="none" w:sz="0" w:space="0" w:color="auto"/>
      </w:divBdr>
      <w:divsChild>
        <w:div w:id="493492073">
          <w:marLeft w:val="60"/>
          <w:marRight w:val="60"/>
          <w:marTop w:val="100"/>
          <w:marBottom w:val="100"/>
          <w:divBdr>
            <w:top w:val="none" w:sz="0" w:space="0" w:color="auto"/>
            <w:left w:val="none" w:sz="0" w:space="0" w:color="auto"/>
            <w:bottom w:val="none" w:sz="0" w:space="0" w:color="auto"/>
            <w:right w:val="none" w:sz="0" w:space="0" w:color="auto"/>
          </w:divBdr>
        </w:div>
        <w:div w:id="1599411028">
          <w:marLeft w:val="60"/>
          <w:marRight w:val="60"/>
          <w:marTop w:val="100"/>
          <w:marBottom w:val="100"/>
          <w:divBdr>
            <w:top w:val="none" w:sz="0" w:space="0" w:color="auto"/>
            <w:left w:val="none" w:sz="0" w:space="0" w:color="auto"/>
            <w:bottom w:val="none" w:sz="0" w:space="0" w:color="auto"/>
            <w:right w:val="none" w:sz="0" w:space="0" w:color="auto"/>
          </w:divBdr>
        </w:div>
        <w:div w:id="2140537662">
          <w:marLeft w:val="60"/>
          <w:marRight w:val="60"/>
          <w:marTop w:val="100"/>
          <w:marBottom w:val="100"/>
          <w:divBdr>
            <w:top w:val="none" w:sz="0" w:space="0" w:color="auto"/>
            <w:left w:val="none" w:sz="0" w:space="0" w:color="auto"/>
            <w:bottom w:val="none" w:sz="0" w:space="0" w:color="auto"/>
            <w:right w:val="none" w:sz="0" w:space="0" w:color="auto"/>
          </w:divBdr>
        </w:div>
      </w:divsChild>
    </w:div>
    <w:div w:id="534856662">
      <w:bodyDiv w:val="1"/>
      <w:marLeft w:val="0"/>
      <w:marRight w:val="0"/>
      <w:marTop w:val="0"/>
      <w:marBottom w:val="0"/>
      <w:divBdr>
        <w:top w:val="none" w:sz="0" w:space="0" w:color="auto"/>
        <w:left w:val="none" w:sz="0" w:space="0" w:color="auto"/>
        <w:bottom w:val="none" w:sz="0" w:space="0" w:color="auto"/>
        <w:right w:val="none" w:sz="0" w:space="0" w:color="auto"/>
      </w:divBdr>
    </w:div>
    <w:div w:id="537397090">
      <w:bodyDiv w:val="1"/>
      <w:marLeft w:val="0"/>
      <w:marRight w:val="0"/>
      <w:marTop w:val="0"/>
      <w:marBottom w:val="0"/>
      <w:divBdr>
        <w:top w:val="none" w:sz="0" w:space="0" w:color="auto"/>
        <w:left w:val="none" w:sz="0" w:space="0" w:color="auto"/>
        <w:bottom w:val="none" w:sz="0" w:space="0" w:color="auto"/>
        <w:right w:val="none" w:sz="0" w:space="0" w:color="auto"/>
      </w:divBdr>
    </w:div>
    <w:div w:id="546600234">
      <w:bodyDiv w:val="1"/>
      <w:marLeft w:val="0"/>
      <w:marRight w:val="0"/>
      <w:marTop w:val="0"/>
      <w:marBottom w:val="0"/>
      <w:divBdr>
        <w:top w:val="none" w:sz="0" w:space="0" w:color="auto"/>
        <w:left w:val="none" w:sz="0" w:space="0" w:color="auto"/>
        <w:bottom w:val="none" w:sz="0" w:space="0" w:color="auto"/>
        <w:right w:val="none" w:sz="0" w:space="0" w:color="auto"/>
      </w:divBdr>
    </w:div>
    <w:div w:id="550117967">
      <w:bodyDiv w:val="1"/>
      <w:marLeft w:val="0"/>
      <w:marRight w:val="0"/>
      <w:marTop w:val="0"/>
      <w:marBottom w:val="0"/>
      <w:divBdr>
        <w:top w:val="none" w:sz="0" w:space="0" w:color="auto"/>
        <w:left w:val="none" w:sz="0" w:space="0" w:color="auto"/>
        <w:bottom w:val="none" w:sz="0" w:space="0" w:color="auto"/>
        <w:right w:val="none" w:sz="0" w:space="0" w:color="auto"/>
      </w:divBdr>
      <w:divsChild>
        <w:div w:id="704791385">
          <w:marLeft w:val="60"/>
          <w:marRight w:val="60"/>
          <w:marTop w:val="100"/>
          <w:marBottom w:val="100"/>
          <w:divBdr>
            <w:top w:val="none" w:sz="0" w:space="0" w:color="auto"/>
            <w:left w:val="none" w:sz="0" w:space="0" w:color="auto"/>
            <w:bottom w:val="none" w:sz="0" w:space="0" w:color="auto"/>
            <w:right w:val="none" w:sz="0" w:space="0" w:color="auto"/>
          </w:divBdr>
        </w:div>
        <w:div w:id="1438863987">
          <w:marLeft w:val="60"/>
          <w:marRight w:val="60"/>
          <w:marTop w:val="100"/>
          <w:marBottom w:val="100"/>
          <w:divBdr>
            <w:top w:val="none" w:sz="0" w:space="0" w:color="auto"/>
            <w:left w:val="none" w:sz="0" w:space="0" w:color="auto"/>
            <w:bottom w:val="none" w:sz="0" w:space="0" w:color="auto"/>
            <w:right w:val="none" w:sz="0" w:space="0" w:color="auto"/>
          </w:divBdr>
        </w:div>
        <w:div w:id="1853375263">
          <w:marLeft w:val="60"/>
          <w:marRight w:val="60"/>
          <w:marTop w:val="100"/>
          <w:marBottom w:val="100"/>
          <w:divBdr>
            <w:top w:val="none" w:sz="0" w:space="0" w:color="auto"/>
            <w:left w:val="none" w:sz="0" w:space="0" w:color="auto"/>
            <w:bottom w:val="none" w:sz="0" w:space="0" w:color="auto"/>
            <w:right w:val="none" w:sz="0" w:space="0" w:color="auto"/>
          </w:divBdr>
        </w:div>
      </w:divsChild>
    </w:div>
    <w:div w:id="551619662">
      <w:bodyDiv w:val="1"/>
      <w:marLeft w:val="0"/>
      <w:marRight w:val="0"/>
      <w:marTop w:val="0"/>
      <w:marBottom w:val="0"/>
      <w:divBdr>
        <w:top w:val="none" w:sz="0" w:space="0" w:color="auto"/>
        <w:left w:val="none" w:sz="0" w:space="0" w:color="auto"/>
        <w:bottom w:val="none" w:sz="0" w:space="0" w:color="auto"/>
        <w:right w:val="none" w:sz="0" w:space="0" w:color="auto"/>
      </w:divBdr>
      <w:divsChild>
        <w:div w:id="1202403522">
          <w:marLeft w:val="60"/>
          <w:marRight w:val="60"/>
          <w:marTop w:val="100"/>
          <w:marBottom w:val="100"/>
          <w:divBdr>
            <w:top w:val="none" w:sz="0" w:space="0" w:color="auto"/>
            <w:left w:val="none" w:sz="0" w:space="0" w:color="auto"/>
            <w:bottom w:val="none" w:sz="0" w:space="0" w:color="auto"/>
            <w:right w:val="none" w:sz="0" w:space="0" w:color="auto"/>
          </w:divBdr>
        </w:div>
        <w:div w:id="1597861067">
          <w:marLeft w:val="60"/>
          <w:marRight w:val="60"/>
          <w:marTop w:val="100"/>
          <w:marBottom w:val="100"/>
          <w:divBdr>
            <w:top w:val="none" w:sz="0" w:space="0" w:color="auto"/>
            <w:left w:val="none" w:sz="0" w:space="0" w:color="auto"/>
            <w:bottom w:val="none" w:sz="0" w:space="0" w:color="auto"/>
            <w:right w:val="none" w:sz="0" w:space="0" w:color="auto"/>
          </w:divBdr>
        </w:div>
        <w:div w:id="2012634366">
          <w:marLeft w:val="60"/>
          <w:marRight w:val="60"/>
          <w:marTop w:val="100"/>
          <w:marBottom w:val="100"/>
          <w:divBdr>
            <w:top w:val="none" w:sz="0" w:space="0" w:color="auto"/>
            <w:left w:val="none" w:sz="0" w:space="0" w:color="auto"/>
            <w:bottom w:val="none" w:sz="0" w:space="0" w:color="auto"/>
            <w:right w:val="none" w:sz="0" w:space="0" w:color="auto"/>
          </w:divBdr>
        </w:div>
      </w:divsChild>
    </w:div>
    <w:div w:id="564068809">
      <w:bodyDiv w:val="1"/>
      <w:marLeft w:val="0"/>
      <w:marRight w:val="0"/>
      <w:marTop w:val="0"/>
      <w:marBottom w:val="0"/>
      <w:divBdr>
        <w:top w:val="none" w:sz="0" w:space="0" w:color="auto"/>
        <w:left w:val="none" w:sz="0" w:space="0" w:color="auto"/>
        <w:bottom w:val="none" w:sz="0" w:space="0" w:color="auto"/>
        <w:right w:val="none" w:sz="0" w:space="0" w:color="auto"/>
      </w:divBdr>
      <w:divsChild>
        <w:div w:id="633025260">
          <w:marLeft w:val="60"/>
          <w:marRight w:val="60"/>
          <w:marTop w:val="100"/>
          <w:marBottom w:val="100"/>
          <w:divBdr>
            <w:top w:val="none" w:sz="0" w:space="0" w:color="auto"/>
            <w:left w:val="none" w:sz="0" w:space="0" w:color="auto"/>
            <w:bottom w:val="none" w:sz="0" w:space="0" w:color="auto"/>
            <w:right w:val="none" w:sz="0" w:space="0" w:color="auto"/>
          </w:divBdr>
        </w:div>
        <w:div w:id="864834034">
          <w:marLeft w:val="60"/>
          <w:marRight w:val="60"/>
          <w:marTop w:val="100"/>
          <w:marBottom w:val="100"/>
          <w:divBdr>
            <w:top w:val="none" w:sz="0" w:space="0" w:color="auto"/>
            <w:left w:val="none" w:sz="0" w:space="0" w:color="auto"/>
            <w:bottom w:val="none" w:sz="0" w:space="0" w:color="auto"/>
            <w:right w:val="none" w:sz="0" w:space="0" w:color="auto"/>
          </w:divBdr>
        </w:div>
        <w:div w:id="1330936952">
          <w:marLeft w:val="60"/>
          <w:marRight w:val="60"/>
          <w:marTop w:val="100"/>
          <w:marBottom w:val="100"/>
          <w:divBdr>
            <w:top w:val="none" w:sz="0" w:space="0" w:color="auto"/>
            <w:left w:val="none" w:sz="0" w:space="0" w:color="auto"/>
            <w:bottom w:val="none" w:sz="0" w:space="0" w:color="auto"/>
            <w:right w:val="none" w:sz="0" w:space="0" w:color="auto"/>
          </w:divBdr>
        </w:div>
      </w:divsChild>
    </w:div>
    <w:div w:id="572930920">
      <w:bodyDiv w:val="1"/>
      <w:marLeft w:val="0"/>
      <w:marRight w:val="0"/>
      <w:marTop w:val="0"/>
      <w:marBottom w:val="0"/>
      <w:divBdr>
        <w:top w:val="none" w:sz="0" w:space="0" w:color="auto"/>
        <w:left w:val="none" w:sz="0" w:space="0" w:color="auto"/>
        <w:bottom w:val="none" w:sz="0" w:space="0" w:color="auto"/>
        <w:right w:val="none" w:sz="0" w:space="0" w:color="auto"/>
      </w:divBdr>
      <w:divsChild>
        <w:div w:id="904682868">
          <w:marLeft w:val="60"/>
          <w:marRight w:val="60"/>
          <w:marTop w:val="100"/>
          <w:marBottom w:val="100"/>
          <w:divBdr>
            <w:top w:val="none" w:sz="0" w:space="0" w:color="auto"/>
            <w:left w:val="none" w:sz="0" w:space="0" w:color="auto"/>
            <w:bottom w:val="none" w:sz="0" w:space="0" w:color="auto"/>
            <w:right w:val="none" w:sz="0" w:space="0" w:color="auto"/>
          </w:divBdr>
        </w:div>
        <w:div w:id="1275675053">
          <w:marLeft w:val="60"/>
          <w:marRight w:val="60"/>
          <w:marTop w:val="100"/>
          <w:marBottom w:val="100"/>
          <w:divBdr>
            <w:top w:val="none" w:sz="0" w:space="0" w:color="auto"/>
            <w:left w:val="none" w:sz="0" w:space="0" w:color="auto"/>
            <w:bottom w:val="none" w:sz="0" w:space="0" w:color="auto"/>
            <w:right w:val="none" w:sz="0" w:space="0" w:color="auto"/>
          </w:divBdr>
          <w:divsChild>
            <w:div w:id="1288122569">
              <w:marLeft w:val="0"/>
              <w:marRight w:val="0"/>
              <w:marTop w:val="0"/>
              <w:marBottom w:val="0"/>
              <w:divBdr>
                <w:top w:val="none" w:sz="0" w:space="0" w:color="auto"/>
                <w:left w:val="none" w:sz="0" w:space="0" w:color="auto"/>
                <w:bottom w:val="none" w:sz="0" w:space="0" w:color="auto"/>
                <w:right w:val="none" w:sz="0" w:space="0" w:color="auto"/>
              </w:divBdr>
              <w:divsChild>
                <w:div w:id="1403869399">
                  <w:marLeft w:val="60"/>
                  <w:marRight w:val="60"/>
                  <w:marTop w:val="100"/>
                  <w:marBottom w:val="100"/>
                  <w:divBdr>
                    <w:top w:val="none" w:sz="0" w:space="0" w:color="auto"/>
                    <w:left w:val="none" w:sz="0" w:space="0" w:color="auto"/>
                    <w:bottom w:val="none" w:sz="0" w:space="0" w:color="auto"/>
                    <w:right w:val="none" w:sz="0" w:space="0" w:color="auto"/>
                  </w:divBdr>
                </w:div>
              </w:divsChild>
            </w:div>
            <w:div w:id="1889566487">
              <w:marLeft w:val="0"/>
              <w:marRight w:val="0"/>
              <w:marTop w:val="0"/>
              <w:marBottom w:val="0"/>
              <w:divBdr>
                <w:top w:val="none" w:sz="0" w:space="0" w:color="auto"/>
                <w:left w:val="none" w:sz="0" w:space="0" w:color="auto"/>
                <w:bottom w:val="none" w:sz="0" w:space="0" w:color="auto"/>
                <w:right w:val="none" w:sz="0" w:space="0" w:color="auto"/>
              </w:divBdr>
              <w:divsChild>
                <w:div w:id="146673778">
                  <w:marLeft w:val="60"/>
                  <w:marRight w:val="60"/>
                  <w:marTop w:val="100"/>
                  <w:marBottom w:val="100"/>
                  <w:divBdr>
                    <w:top w:val="none" w:sz="0" w:space="0" w:color="auto"/>
                    <w:left w:val="none" w:sz="0" w:space="0" w:color="auto"/>
                    <w:bottom w:val="none" w:sz="0" w:space="0" w:color="auto"/>
                    <w:right w:val="none" w:sz="0" w:space="0" w:color="auto"/>
                  </w:divBdr>
                </w:div>
              </w:divsChild>
            </w:div>
          </w:divsChild>
        </w:div>
      </w:divsChild>
    </w:div>
    <w:div w:id="577591492">
      <w:bodyDiv w:val="1"/>
      <w:marLeft w:val="0"/>
      <w:marRight w:val="0"/>
      <w:marTop w:val="0"/>
      <w:marBottom w:val="0"/>
      <w:divBdr>
        <w:top w:val="none" w:sz="0" w:space="0" w:color="auto"/>
        <w:left w:val="none" w:sz="0" w:space="0" w:color="auto"/>
        <w:bottom w:val="none" w:sz="0" w:space="0" w:color="auto"/>
        <w:right w:val="none" w:sz="0" w:space="0" w:color="auto"/>
      </w:divBdr>
      <w:divsChild>
        <w:div w:id="1047728684">
          <w:marLeft w:val="0"/>
          <w:marRight w:val="0"/>
          <w:marTop w:val="0"/>
          <w:marBottom w:val="0"/>
          <w:divBdr>
            <w:top w:val="none" w:sz="0" w:space="0" w:color="auto"/>
            <w:left w:val="none" w:sz="0" w:space="0" w:color="auto"/>
            <w:bottom w:val="none" w:sz="0" w:space="0" w:color="auto"/>
            <w:right w:val="none" w:sz="0" w:space="0" w:color="auto"/>
          </w:divBdr>
        </w:div>
        <w:div w:id="1129980942">
          <w:marLeft w:val="0"/>
          <w:marRight w:val="0"/>
          <w:marTop w:val="0"/>
          <w:marBottom w:val="0"/>
          <w:divBdr>
            <w:top w:val="none" w:sz="0" w:space="0" w:color="auto"/>
            <w:left w:val="none" w:sz="0" w:space="0" w:color="auto"/>
            <w:bottom w:val="none" w:sz="0" w:space="0" w:color="auto"/>
            <w:right w:val="none" w:sz="0" w:space="0" w:color="auto"/>
          </w:divBdr>
        </w:div>
      </w:divsChild>
    </w:div>
    <w:div w:id="591090763">
      <w:bodyDiv w:val="1"/>
      <w:marLeft w:val="0"/>
      <w:marRight w:val="0"/>
      <w:marTop w:val="0"/>
      <w:marBottom w:val="0"/>
      <w:divBdr>
        <w:top w:val="none" w:sz="0" w:space="0" w:color="auto"/>
        <w:left w:val="none" w:sz="0" w:space="0" w:color="auto"/>
        <w:bottom w:val="none" w:sz="0" w:space="0" w:color="auto"/>
        <w:right w:val="none" w:sz="0" w:space="0" w:color="auto"/>
      </w:divBdr>
      <w:divsChild>
        <w:div w:id="409622558">
          <w:marLeft w:val="60"/>
          <w:marRight w:val="60"/>
          <w:marTop w:val="100"/>
          <w:marBottom w:val="100"/>
          <w:divBdr>
            <w:top w:val="none" w:sz="0" w:space="0" w:color="auto"/>
            <w:left w:val="none" w:sz="0" w:space="0" w:color="auto"/>
            <w:bottom w:val="none" w:sz="0" w:space="0" w:color="auto"/>
            <w:right w:val="none" w:sz="0" w:space="0" w:color="auto"/>
          </w:divBdr>
        </w:div>
        <w:div w:id="644045158">
          <w:marLeft w:val="60"/>
          <w:marRight w:val="60"/>
          <w:marTop w:val="100"/>
          <w:marBottom w:val="100"/>
          <w:divBdr>
            <w:top w:val="none" w:sz="0" w:space="0" w:color="auto"/>
            <w:left w:val="none" w:sz="0" w:space="0" w:color="auto"/>
            <w:bottom w:val="none" w:sz="0" w:space="0" w:color="auto"/>
            <w:right w:val="none" w:sz="0" w:space="0" w:color="auto"/>
          </w:divBdr>
        </w:div>
      </w:divsChild>
    </w:div>
    <w:div w:id="593050735">
      <w:bodyDiv w:val="1"/>
      <w:marLeft w:val="0"/>
      <w:marRight w:val="0"/>
      <w:marTop w:val="0"/>
      <w:marBottom w:val="0"/>
      <w:divBdr>
        <w:top w:val="none" w:sz="0" w:space="0" w:color="auto"/>
        <w:left w:val="none" w:sz="0" w:space="0" w:color="auto"/>
        <w:bottom w:val="none" w:sz="0" w:space="0" w:color="auto"/>
        <w:right w:val="none" w:sz="0" w:space="0" w:color="auto"/>
      </w:divBdr>
      <w:divsChild>
        <w:div w:id="317155523">
          <w:marLeft w:val="60"/>
          <w:marRight w:val="60"/>
          <w:marTop w:val="100"/>
          <w:marBottom w:val="100"/>
          <w:divBdr>
            <w:top w:val="none" w:sz="0" w:space="0" w:color="auto"/>
            <w:left w:val="none" w:sz="0" w:space="0" w:color="auto"/>
            <w:bottom w:val="none" w:sz="0" w:space="0" w:color="auto"/>
            <w:right w:val="none" w:sz="0" w:space="0" w:color="auto"/>
          </w:divBdr>
        </w:div>
        <w:div w:id="1689091612">
          <w:marLeft w:val="60"/>
          <w:marRight w:val="60"/>
          <w:marTop w:val="100"/>
          <w:marBottom w:val="100"/>
          <w:divBdr>
            <w:top w:val="none" w:sz="0" w:space="0" w:color="auto"/>
            <w:left w:val="none" w:sz="0" w:space="0" w:color="auto"/>
            <w:bottom w:val="none" w:sz="0" w:space="0" w:color="auto"/>
            <w:right w:val="none" w:sz="0" w:space="0" w:color="auto"/>
          </w:divBdr>
        </w:div>
        <w:div w:id="2045131796">
          <w:marLeft w:val="60"/>
          <w:marRight w:val="60"/>
          <w:marTop w:val="100"/>
          <w:marBottom w:val="100"/>
          <w:divBdr>
            <w:top w:val="none" w:sz="0" w:space="0" w:color="auto"/>
            <w:left w:val="none" w:sz="0" w:space="0" w:color="auto"/>
            <w:bottom w:val="none" w:sz="0" w:space="0" w:color="auto"/>
            <w:right w:val="none" w:sz="0" w:space="0" w:color="auto"/>
          </w:divBdr>
        </w:div>
      </w:divsChild>
    </w:div>
    <w:div w:id="621812837">
      <w:bodyDiv w:val="1"/>
      <w:marLeft w:val="0"/>
      <w:marRight w:val="0"/>
      <w:marTop w:val="0"/>
      <w:marBottom w:val="0"/>
      <w:divBdr>
        <w:top w:val="none" w:sz="0" w:space="0" w:color="auto"/>
        <w:left w:val="none" w:sz="0" w:space="0" w:color="auto"/>
        <w:bottom w:val="none" w:sz="0" w:space="0" w:color="auto"/>
        <w:right w:val="none" w:sz="0" w:space="0" w:color="auto"/>
      </w:divBdr>
      <w:divsChild>
        <w:div w:id="1685324211">
          <w:marLeft w:val="60"/>
          <w:marRight w:val="60"/>
          <w:marTop w:val="100"/>
          <w:marBottom w:val="100"/>
          <w:divBdr>
            <w:top w:val="none" w:sz="0" w:space="0" w:color="auto"/>
            <w:left w:val="none" w:sz="0" w:space="0" w:color="auto"/>
            <w:bottom w:val="none" w:sz="0" w:space="0" w:color="auto"/>
            <w:right w:val="none" w:sz="0" w:space="0" w:color="auto"/>
          </w:divBdr>
        </w:div>
        <w:div w:id="2024671402">
          <w:marLeft w:val="60"/>
          <w:marRight w:val="60"/>
          <w:marTop w:val="100"/>
          <w:marBottom w:val="100"/>
          <w:divBdr>
            <w:top w:val="none" w:sz="0" w:space="0" w:color="auto"/>
            <w:left w:val="none" w:sz="0" w:space="0" w:color="auto"/>
            <w:bottom w:val="none" w:sz="0" w:space="0" w:color="auto"/>
            <w:right w:val="none" w:sz="0" w:space="0" w:color="auto"/>
          </w:divBdr>
        </w:div>
      </w:divsChild>
    </w:div>
    <w:div w:id="629241180">
      <w:bodyDiv w:val="1"/>
      <w:marLeft w:val="0"/>
      <w:marRight w:val="0"/>
      <w:marTop w:val="0"/>
      <w:marBottom w:val="0"/>
      <w:divBdr>
        <w:top w:val="none" w:sz="0" w:space="0" w:color="auto"/>
        <w:left w:val="none" w:sz="0" w:space="0" w:color="auto"/>
        <w:bottom w:val="none" w:sz="0" w:space="0" w:color="auto"/>
        <w:right w:val="none" w:sz="0" w:space="0" w:color="auto"/>
      </w:divBdr>
      <w:divsChild>
        <w:div w:id="67660054">
          <w:marLeft w:val="60"/>
          <w:marRight w:val="60"/>
          <w:marTop w:val="100"/>
          <w:marBottom w:val="100"/>
          <w:divBdr>
            <w:top w:val="none" w:sz="0" w:space="0" w:color="auto"/>
            <w:left w:val="none" w:sz="0" w:space="0" w:color="auto"/>
            <w:bottom w:val="none" w:sz="0" w:space="0" w:color="auto"/>
            <w:right w:val="none" w:sz="0" w:space="0" w:color="auto"/>
          </w:divBdr>
        </w:div>
        <w:div w:id="236482352">
          <w:marLeft w:val="60"/>
          <w:marRight w:val="60"/>
          <w:marTop w:val="100"/>
          <w:marBottom w:val="100"/>
          <w:divBdr>
            <w:top w:val="none" w:sz="0" w:space="0" w:color="auto"/>
            <w:left w:val="none" w:sz="0" w:space="0" w:color="auto"/>
            <w:bottom w:val="none" w:sz="0" w:space="0" w:color="auto"/>
            <w:right w:val="none" w:sz="0" w:space="0" w:color="auto"/>
          </w:divBdr>
        </w:div>
        <w:div w:id="1086804654">
          <w:marLeft w:val="60"/>
          <w:marRight w:val="60"/>
          <w:marTop w:val="100"/>
          <w:marBottom w:val="100"/>
          <w:divBdr>
            <w:top w:val="none" w:sz="0" w:space="0" w:color="auto"/>
            <w:left w:val="none" w:sz="0" w:space="0" w:color="auto"/>
            <w:bottom w:val="none" w:sz="0" w:space="0" w:color="auto"/>
            <w:right w:val="none" w:sz="0" w:space="0" w:color="auto"/>
          </w:divBdr>
        </w:div>
      </w:divsChild>
    </w:div>
    <w:div w:id="631522115">
      <w:bodyDiv w:val="1"/>
      <w:marLeft w:val="0"/>
      <w:marRight w:val="0"/>
      <w:marTop w:val="0"/>
      <w:marBottom w:val="0"/>
      <w:divBdr>
        <w:top w:val="none" w:sz="0" w:space="0" w:color="auto"/>
        <w:left w:val="none" w:sz="0" w:space="0" w:color="auto"/>
        <w:bottom w:val="none" w:sz="0" w:space="0" w:color="auto"/>
        <w:right w:val="none" w:sz="0" w:space="0" w:color="auto"/>
      </w:divBdr>
      <w:divsChild>
        <w:div w:id="559899760">
          <w:marLeft w:val="60"/>
          <w:marRight w:val="60"/>
          <w:marTop w:val="100"/>
          <w:marBottom w:val="100"/>
          <w:divBdr>
            <w:top w:val="none" w:sz="0" w:space="0" w:color="auto"/>
            <w:left w:val="none" w:sz="0" w:space="0" w:color="auto"/>
            <w:bottom w:val="none" w:sz="0" w:space="0" w:color="auto"/>
            <w:right w:val="none" w:sz="0" w:space="0" w:color="auto"/>
          </w:divBdr>
        </w:div>
        <w:div w:id="983661092">
          <w:marLeft w:val="60"/>
          <w:marRight w:val="60"/>
          <w:marTop w:val="100"/>
          <w:marBottom w:val="100"/>
          <w:divBdr>
            <w:top w:val="none" w:sz="0" w:space="0" w:color="auto"/>
            <w:left w:val="none" w:sz="0" w:space="0" w:color="auto"/>
            <w:bottom w:val="none" w:sz="0" w:space="0" w:color="auto"/>
            <w:right w:val="none" w:sz="0" w:space="0" w:color="auto"/>
          </w:divBdr>
        </w:div>
        <w:div w:id="1776629698">
          <w:marLeft w:val="60"/>
          <w:marRight w:val="60"/>
          <w:marTop w:val="100"/>
          <w:marBottom w:val="100"/>
          <w:divBdr>
            <w:top w:val="none" w:sz="0" w:space="0" w:color="auto"/>
            <w:left w:val="none" w:sz="0" w:space="0" w:color="auto"/>
            <w:bottom w:val="none" w:sz="0" w:space="0" w:color="auto"/>
            <w:right w:val="none" w:sz="0" w:space="0" w:color="auto"/>
          </w:divBdr>
        </w:div>
      </w:divsChild>
    </w:div>
    <w:div w:id="634218004">
      <w:bodyDiv w:val="1"/>
      <w:marLeft w:val="0"/>
      <w:marRight w:val="0"/>
      <w:marTop w:val="0"/>
      <w:marBottom w:val="0"/>
      <w:divBdr>
        <w:top w:val="none" w:sz="0" w:space="0" w:color="auto"/>
        <w:left w:val="none" w:sz="0" w:space="0" w:color="auto"/>
        <w:bottom w:val="none" w:sz="0" w:space="0" w:color="auto"/>
        <w:right w:val="none" w:sz="0" w:space="0" w:color="auto"/>
      </w:divBdr>
      <w:divsChild>
        <w:div w:id="970398172">
          <w:marLeft w:val="0"/>
          <w:marRight w:val="0"/>
          <w:marTop w:val="0"/>
          <w:marBottom w:val="0"/>
          <w:divBdr>
            <w:top w:val="none" w:sz="0" w:space="0" w:color="auto"/>
            <w:left w:val="none" w:sz="0" w:space="0" w:color="auto"/>
            <w:bottom w:val="none" w:sz="0" w:space="0" w:color="auto"/>
            <w:right w:val="none" w:sz="0" w:space="0" w:color="auto"/>
          </w:divBdr>
        </w:div>
      </w:divsChild>
    </w:div>
    <w:div w:id="638611129">
      <w:bodyDiv w:val="1"/>
      <w:marLeft w:val="0"/>
      <w:marRight w:val="0"/>
      <w:marTop w:val="0"/>
      <w:marBottom w:val="0"/>
      <w:divBdr>
        <w:top w:val="none" w:sz="0" w:space="0" w:color="auto"/>
        <w:left w:val="none" w:sz="0" w:space="0" w:color="auto"/>
        <w:bottom w:val="none" w:sz="0" w:space="0" w:color="auto"/>
        <w:right w:val="none" w:sz="0" w:space="0" w:color="auto"/>
      </w:divBdr>
      <w:divsChild>
        <w:div w:id="319503338">
          <w:marLeft w:val="60"/>
          <w:marRight w:val="60"/>
          <w:marTop w:val="100"/>
          <w:marBottom w:val="100"/>
          <w:divBdr>
            <w:top w:val="none" w:sz="0" w:space="0" w:color="auto"/>
            <w:left w:val="none" w:sz="0" w:space="0" w:color="auto"/>
            <w:bottom w:val="none" w:sz="0" w:space="0" w:color="auto"/>
            <w:right w:val="none" w:sz="0" w:space="0" w:color="auto"/>
          </w:divBdr>
        </w:div>
      </w:divsChild>
    </w:div>
    <w:div w:id="639457774">
      <w:bodyDiv w:val="1"/>
      <w:marLeft w:val="0"/>
      <w:marRight w:val="0"/>
      <w:marTop w:val="0"/>
      <w:marBottom w:val="0"/>
      <w:divBdr>
        <w:top w:val="none" w:sz="0" w:space="0" w:color="auto"/>
        <w:left w:val="none" w:sz="0" w:space="0" w:color="auto"/>
        <w:bottom w:val="none" w:sz="0" w:space="0" w:color="auto"/>
        <w:right w:val="none" w:sz="0" w:space="0" w:color="auto"/>
      </w:divBdr>
    </w:div>
    <w:div w:id="649403810">
      <w:bodyDiv w:val="1"/>
      <w:marLeft w:val="0"/>
      <w:marRight w:val="0"/>
      <w:marTop w:val="0"/>
      <w:marBottom w:val="0"/>
      <w:divBdr>
        <w:top w:val="none" w:sz="0" w:space="0" w:color="auto"/>
        <w:left w:val="none" w:sz="0" w:space="0" w:color="auto"/>
        <w:bottom w:val="none" w:sz="0" w:space="0" w:color="auto"/>
        <w:right w:val="none" w:sz="0" w:space="0" w:color="auto"/>
      </w:divBdr>
      <w:divsChild>
        <w:div w:id="1591045552">
          <w:marLeft w:val="60"/>
          <w:marRight w:val="60"/>
          <w:marTop w:val="100"/>
          <w:marBottom w:val="100"/>
          <w:divBdr>
            <w:top w:val="none" w:sz="0" w:space="0" w:color="auto"/>
            <w:left w:val="none" w:sz="0" w:space="0" w:color="auto"/>
            <w:bottom w:val="none" w:sz="0" w:space="0" w:color="auto"/>
            <w:right w:val="none" w:sz="0" w:space="0" w:color="auto"/>
          </w:divBdr>
        </w:div>
      </w:divsChild>
    </w:div>
    <w:div w:id="649485250">
      <w:bodyDiv w:val="1"/>
      <w:marLeft w:val="0"/>
      <w:marRight w:val="0"/>
      <w:marTop w:val="0"/>
      <w:marBottom w:val="0"/>
      <w:divBdr>
        <w:top w:val="none" w:sz="0" w:space="0" w:color="auto"/>
        <w:left w:val="none" w:sz="0" w:space="0" w:color="auto"/>
        <w:bottom w:val="none" w:sz="0" w:space="0" w:color="auto"/>
        <w:right w:val="none" w:sz="0" w:space="0" w:color="auto"/>
      </w:divBdr>
      <w:divsChild>
        <w:div w:id="1788892973">
          <w:marLeft w:val="60"/>
          <w:marRight w:val="60"/>
          <w:marTop w:val="100"/>
          <w:marBottom w:val="100"/>
          <w:divBdr>
            <w:top w:val="none" w:sz="0" w:space="0" w:color="auto"/>
            <w:left w:val="none" w:sz="0" w:space="0" w:color="auto"/>
            <w:bottom w:val="none" w:sz="0" w:space="0" w:color="auto"/>
            <w:right w:val="none" w:sz="0" w:space="0" w:color="auto"/>
          </w:divBdr>
        </w:div>
        <w:div w:id="1826503949">
          <w:marLeft w:val="60"/>
          <w:marRight w:val="60"/>
          <w:marTop w:val="100"/>
          <w:marBottom w:val="100"/>
          <w:divBdr>
            <w:top w:val="none" w:sz="0" w:space="0" w:color="auto"/>
            <w:left w:val="none" w:sz="0" w:space="0" w:color="auto"/>
            <w:bottom w:val="none" w:sz="0" w:space="0" w:color="auto"/>
            <w:right w:val="none" w:sz="0" w:space="0" w:color="auto"/>
          </w:divBdr>
        </w:div>
      </w:divsChild>
    </w:div>
    <w:div w:id="657811684">
      <w:bodyDiv w:val="1"/>
      <w:marLeft w:val="0"/>
      <w:marRight w:val="0"/>
      <w:marTop w:val="0"/>
      <w:marBottom w:val="0"/>
      <w:divBdr>
        <w:top w:val="none" w:sz="0" w:space="0" w:color="auto"/>
        <w:left w:val="none" w:sz="0" w:space="0" w:color="auto"/>
        <w:bottom w:val="none" w:sz="0" w:space="0" w:color="auto"/>
        <w:right w:val="none" w:sz="0" w:space="0" w:color="auto"/>
      </w:divBdr>
    </w:div>
    <w:div w:id="658461850">
      <w:bodyDiv w:val="1"/>
      <w:marLeft w:val="0"/>
      <w:marRight w:val="0"/>
      <w:marTop w:val="0"/>
      <w:marBottom w:val="0"/>
      <w:divBdr>
        <w:top w:val="none" w:sz="0" w:space="0" w:color="auto"/>
        <w:left w:val="none" w:sz="0" w:space="0" w:color="auto"/>
        <w:bottom w:val="none" w:sz="0" w:space="0" w:color="auto"/>
        <w:right w:val="none" w:sz="0" w:space="0" w:color="auto"/>
      </w:divBdr>
      <w:divsChild>
        <w:div w:id="30226486">
          <w:marLeft w:val="60"/>
          <w:marRight w:val="60"/>
          <w:marTop w:val="100"/>
          <w:marBottom w:val="100"/>
          <w:divBdr>
            <w:top w:val="none" w:sz="0" w:space="0" w:color="auto"/>
            <w:left w:val="none" w:sz="0" w:space="0" w:color="auto"/>
            <w:bottom w:val="none" w:sz="0" w:space="0" w:color="auto"/>
            <w:right w:val="none" w:sz="0" w:space="0" w:color="auto"/>
          </w:divBdr>
        </w:div>
        <w:div w:id="166527334">
          <w:marLeft w:val="60"/>
          <w:marRight w:val="60"/>
          <w:marTop w:val="100"/>
          <w:marBottom w:val="100"/>
          <w:divBdr>
            <w:top w:val="none" w:sz="0" w:space="0" w:color="auto"/>
            <w:left w:val="none" w:sz="0" w:space="0" w:color="auto"/>
            <w:bottom w:val="none" w:sz="0" w:space="0" w:color="auto"/>
            <w:right w:val="none" w:sz="0" w:space="0" w:color="auto"/>
          </w:divBdr>
        </w:div>
        <w:div w:id="346951024">
          <w:marLeft w:val="60"/>
          <w:marRight w:val="60"/>
          <w:marTop w:val="100"/>
          <w:marBottom w:val="100"/>
          <w:divBdr>
            <w:top w:val="none" w:sz="0" w:space="0" w:color="auto"/>
            <w:left w:val="none" w:sz="0" w:space="0" w:color="auto"/>
            <w:bottom w:val="none" w:sz="0" w:space="0" w:color="auto"/>
            <w:right w:val="none" w:sz="0" w:space="0" w:color="auto"/>
          </w:divBdr>
        </w:div>
      </w:divsChild>
    </w:div>
    <w:div w:id="678042539">
      <w:bodyDiv w:val="1"/>
      <w:marLeft w:val="0"/>
      <w:marRight w:val="0"/>
      <w:marTop w:val="0"/>
      <w:marBottom w:val="0"/>
      <w:divBdr>
        <w:top w:val="none" w:sz="0" w:space="0" w:color="auto"/>
        <w:left w:val="none" w:sz="0" w:space="0" w:color="auto"/>
        <w:bottom w:val="none" w:sz="0" w:space="0" w:color="auto"/>
        <w:right w:val="none" w:sz="0" w:space="0" w:color="auto"/>
      </w:divBdr>
    </w:div>
    <w:div w:id="678115568">
      <w:bodyDiv w:val="1"/>
      <w:marLeft w:val="0"/>
      <w:marRight w:val="0"/>
      <w:marTop w:val="0"/>
      <w:marBottom w:val="0"/>
      <w:divBdr>
        <w:top w:val="none" w:sz="0" w:space="0" w:color="auto"/>
        <w:left w:val="none" w:sz="0" w:space="0" w:color="auto"/>
        <w:bottom w:val="none" w:sz="0" w:space="0" w:color="auto"/>
        <w:right w:val="none" w:sz="0" w:space="0" w:color="auto"/>
      </w:divBdr>
      <w:divsChild>
        <w:div w:id="1102652990">
          <w:marLeft w:val="60"/>
          <w:marRight w:val="60"/>
          <w:marTop w:val="100"/>
          <w:marBottom w:val="100"/>
          <w:divBdr>
            <w:top w:val="none" w:sz="0" w:space="0" w:color="auto"/>
            <w:left w:val="none" w:sz="0" w:space="0" w:color="auto"/>
            <w:bottom w:val="none" w:sz="0" w:space="0" w:color="auto"/>
            <w:right w:val="none" w:sz="0" w:space="0" w:color="auto"/>
          </w:divBdr>
        </w:div>
        <w:div w:id="1273440120">
          <w:marLeft w:val="60"/>
          <w:marRight w:val="60"/>
          <w:marTop w:val="100"/>
          <w:marBottom w:val="100"/>
          <w:divBdr>
            <w:top w:val="none" w:sz="0" w:space="0" w:color="auto"/>
            <w:left w:val="none" w:sz="0" w:space="0" w:color="auto"/>
            <w:bottom w:val="none" w:sz="0" w:space="0" w:color="auto"/>
            <w:right w:val="none" w:sz="0" w:space="0" w:color="auto"/>
          </w:divBdr>
        </w:div>
        <w:div w:id="1972443066">
          <w:marLeft w:val="60"/>
          <w:marRight w:val="60"/>
          <w:marTop w:val="100"/>
          <w:marBottom w:val="100"/>
          <w:divBdr>
            <w:top w:val="none" w:sz="0" w:space="0" w:color="auto"/>
            <w:left w:val="none" w:sz="0" w:space="0" w:color="auto"/>
            <w:bottom w:val="none" w:sz="0" w:space="0" w:color="auto"/>
            <w:right w:val="none" w:sz="0" w:space="0" w:color="auto"/>
          </w:divBdr>
          <w:divsChild>
            <w:div w:id="842741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128423">
      <w:bodyDiv w:val="1"/>
      <w:marLeft w:val="0"/>
      <w:marRight w:val="0"/>
      <w:marTop w:val="0"/>
      <w:marBottom w:val="0"/>
      <w:divBdr>
        <w:top w:val="none" w:sz="0" w:space="0" w:color="auto"/>
        <w:left w:val="none" w:sz="0" w:space="0" w:color="auto"/>
        <w:bottom w:val="none" w:sz="0" w:space="0" w:color="auto"/>
        <w:right w:val="none" w:sz="0" w:space="0" w:color="auto"/>
      </w:divBdr>
      <w:divsChild>
        <w:div w:id="1972247922">
          <w:marLeft w:val="60"/>
          <w:marRight w:val="60"/>
          <w:marTop w:val="100"/>
          <w:marBottom w:val="100"/>
          <w:divBdr>
            <w:top w:val="none" w:sz="0" w:space="0" w:color="auto"/>
            <w:left w:val="none" w:sz="0" w:space="0" w:color="auto"/>
            <w:bottom w:val="none" w:sz="0" w:space="0" w:color="auto"/>
            <w:right w:val="none" w:sz="0" w:space="0" w:color="auto"/>
          </w:divBdr>
        </w:div>
      </w:divsChild>
    </w:div>
    <w:div w:id="684865530">
      <w:bodyDiv w:val="1"/>
      <w:marLeft w:val="0"/>
      <w:marRight w:val="0"/>
      <w:marTop w:val="0"/>
      <w:marBottom w:val="0"/>
      <w:divBdr>
        <w:top w:val="none" w:sz="0" w:space="0" w:color="auto"/>
        <w:left w:val="none" w:sz="0" w:space="0" w:color="auto"/>
        <w:bottom w:val="none" w:sz="0" w:space="0" w:color="auto"/>
        <w:right w:val="none" w:sz="0" w:space="0" w:color="auto"/>
      </w:divBdr>
    </w:div>
    <w:div w:id="694308827">
      <w:bodyDiv w:val="1"/>
      <w:marLeft w:val="0"/>
      <w:marRight w:val="0"/>
      <w:marTop w:val="0"/>
      <w:marBottom w:val="0"/>
      <w:divBdr>
        <w:top w:val="none" w:sz="0" w:space="0" w:color="auto"/>
        <w:left w:val="none" w:sz="0" w:space="0" w:color="auto"/>
        <w:bottom w:val="none" w:sz="0" w:space="0" w:color="auto"/>
        <w:right w:val="none" w:sz="0" w:space="0" w:color="auto"/>
      </w:divBdr>
      <w:divsChild>
        <w:div w:id="283661242">
          <w:marLeft w:val="60"/>
          <w:marRight w:val="60"/>
          <w:marTop w:val="100"/>
          <w:marBottom w:val="100"/>
          <w:divBdr>
            <w:top w:val="none" w:sz="0" w:space="0" w:color="auto"/>
            <w:left w:val="none" w:sz="0" w:space="0" w:color="auto"/>
            <w:bottom w:val="none" w:sz="0" w:space="0" w:color="auto"/>
            <w:right w:val="none" w:sz="0" w:space="0" w:color="auto"/>
          </w:divBdr>
        </w:div>
        <w:div w:id="534120092">
          <w:marLeft w:val="60"/>
          <w:marRight w:val="60"/>
          <w:marTop w:val="100"/>
          <w:marBottom w:val="100"/>
          <w:divBdr>
            <w:top w:val="none" w:sz="0" w:space="0" w:color="auto"/>
            <w:left w:val="none" w:sz="0" w:space="0" w:color="auto"/>
            <w:bottom w:val="none" w:sz="0" w:space="0" w:color="auto"/>
            <w:right w:val="none" w:sz="0" w:space="0" w:color="auto"/>
          </w:divBdr>
        </w:div>
        <w:div w:id="1660235186">
          <w:marLeft w:val="60"/>
          <w:marRight w:val="60"/>
          <w:marTop w:val="100"/>
          <w:marBottom w:val="100"/>
          <w:divBdr>
            <w:top w:val="none" w:sz="0" w:space="0" w:color="auto"/>
            <w:left w:val="none" w:sz="0" w:space="0" w:color="auto"/>
            <w:bottom w:val="none" w:sz="0" w:space="0" w:color="auto"/>
            <w:right w:val="none" w:sz="0" w:space="0" w:color="auto"/>
          </w:divBdr>
          <w:divsChild>
            <w:div w:id="20478436">
              <w:marLeft w:val="0"/>
              <w:marRight w:val="0"/>
              <w:marTop w:val="0"/>
              <w:marBottom w:val="0"/>
              <w:divBdr>
                <w:top w:val="none" w:sz="0" w:space="0" w:color="auto"/>
                <w:left w:val="none" w:sz="0" w:space="0" w:color="auto"/>
                <w:bottom w:val="none" w:sz="0" w:space="0" w:color="auto"/>
                <w:right w:val="none" w:sz="0" w:space="0" w:color="auto"/>
              </w:divBdr>
              <w:divsChild>
                <w:div w:id="158930298">
                  <w:marLeft w:val="60"/>
                  <w:marRight w:val="60"/>
                  <w:marTop w:val="100"/>
                  <w:marBottom w:val="100"/>
                  <w:divBdr>
                    <w:top w:val="none" w:sz="0" w:space="0" w:color="auto"/>
                    <w:left w:val="none" w:sz="0" w:space="0" w:color="auto"/>
                    <w:bottom w:val="none" w:sz="0" w:space="0" w:color="auto"/>
                    <w:right w:val="none" w:sz="0" w:space="0" w:color="auto"/>
                  </w:divBdr>
                </w:div>
                <w:div w:id="378093946">
                  <w:marLeft w:val="60"/>
                  <w:marRight w:val="60"/>
                  <w:marTop w:val="100"/>
                  <w:marBottom w:val="100"/>
                  <w:divBdr>
                    <w:top w:val="none" w:sz="0" w:space="0" w:color="auto"/>
                    <w:left w:val="none" w:sz="0" w:space="0" w:color="auto"/>
                    <w:bottom w:val="none" w:sz="0" w:space="0" w:color="auto"/>
                    <w:right w:val="none" w:sz="0" w:space="0" w:color="auto"/>
                  </w:divBdr>
                </w:div>
                <w:div w:id="1715618908">
                  <w:marLeft w:val="60"/>
                  <w:marRight w:val="60"/>
                  <w:marTop w:val="100"/>
                  <w:marBottom w:val="100"/>
                  <w:divBdr>
                    <w:top w:val="none" w:sz="0" w:space="0" w:color="auto"/>
                    <w:left w:val="none" w:sz="0" w:space="0" w:color="auto"/>
                    <w:bottom w:val="none" w:sz="0" w:space="0" w:color="auto"/>
                    <w:right w:val="none" w:sz="0" w:space="0" w:color="auto"/>
                  </w:divBdr>
                </w:div>
              </w:divsChild>
            </w:div>
            <w:div w:id="358511636">
              <w:marLeft w:val="0"/>
              <w:marRight w:val="0"/>
              <w:marTop w:val="0"/>
              <w:marBottom w:val="0"/>
              <w:divBdr>
                <w:top w:val="none" w:sz="0" w:space="0" w:color="auto"/>
                <w:left w:val="none" w:sz="0" w:space="0" w:color="auto"/>
                <w:bottom w:val="none" w:sz="0" w:space="0" w:color="auto"/>
                <w:right w:val="none" w:sz="0" w:space="0" w:color="auto"/>
              </w:divBdr>
              <w:divsChild>
                <w:div w:id="508642366">
                  <w:marLeft w:val="60"/>
                  <w:marRight w:val="60"/>
                  <w:marTop w:val="100"/>
                  <w:marBottom w:val="100"/>
                  <w:divBdr>
                    <w:top w:val="none" w:sz="0" w:space="0" w:color="auto"/>
                    <w:left w:val="none" w:sz="0" w:space="0" w:color="auto"/>
                    <w:bottom w:val="none" w:sz="0" w:space="0" w:color="auto"/>
                    <w:right w:val="none" w:sz="0" w:space="0" w:color="auto"/>
                  </w:divBdr>
                </w:div>
                <w:div w:id="1701197692">
                  <w:marLeft w:val="60"/>
                  <w:marRight w:val="60"/>
                  <w:marTop w:val="100"/>
                  <w:marBottom w:val="100"/>
                  <w:divBdr>
                    <w:top w:val="none" w:sz="0" w:space="0" w:color="auto"/>
                    <w:left w:val="none" w:sz="0" w:space="0" w:color="auto"/>
                    <w:bottom w:val="none" w:sz="0" w:space="0" w:color="auto"/>
                    <w:right w:val="none" w:sz="0" w:space="0" w:color="auto"/>
                  </w:divBdr>
                </w:div>
                <w:div w:id="2033456532">
                  <w:marLeft w:val="60"/>
                  <w:marRight w:val="60"/>
                  <w:marTop w:val="100"/>
                  <w:marBottom w:val="100"/>
                  <w:divBdr>
                    <w:top w:val="none" w:sz="0" w:space="0" w:color="auto"/>
                    <w:left w:val="none" w:sz="0" w:space="0" w:color="auto"/>
                    <w:bottom w:val="none" w:sz="0" w:space="0" w:color="auto"/>
                    <w:right w:val="none" w:sz="0" w:space="0" w:color="auto"/>
                  </w:divBdr>
                  <w:divsChild>
                    <w:div w:id="36660921">
                      <w:marLeft w:val="0"/>
                      <w:marRight w:val="0"/>
                      <w:marTop w:val="0"/>
                      <w:marBottom w:val="0"/>
                      <w:divBdr>
                        <w:top w:val="none" w:sz="0" w:space="0" w:color="auto"/>
                        <w:left w:val="none" w:sz="0" w:space="0" w:color="auto"/>
                        <w:bottom w:val="none" w:sz="0" w:space="0" w:color="auto"/>
                        <w:right w:val="none" w:sz="0" w:space="0" w:color="auto"/>
                      </w:divBdr>
                      <w:divsChild>
                        <w:div w:id="1090928706">
                          <w:marLeft w:val="60"/>
                          <w:marRight w:val="60"/>
                          <w:marTop w:val="100"/>
                          <w:marBottom w:val="100"/>
                          <w:divBdr>
                            <w:top w:val="none" w:sz="0" w:space="0" w:color="auto"/>
                            <w:left w:val="none" w:sz="0" w:space="0" w:color="auto"/>
                            <w:bottom w:val="none" w:sz="0" w:space="0" w:color="auto"/>
                            <w:right w:val="none" w:sz="0" w:space="0" w:color="auto"/>
                          </w:divBdr>
                        </w:div>
                        <w:div w:id="1102606377">
                          <w:marLeft w:val="60"/>
                          <w:marRight w:val="60"/>
                          <w:marTop w:val="100"/>
                          <w:marBottom w:val="100"/>
                          <w:divBdr>
                            <w:top w:val="none" w:sz="0" w:space="0" w:color="auto"/>
                            <w:left w:val="none" w:sz="0" w:space="0" w:color="auto"/>
                            <w:bottom w:val="none" w:sz="0" w:space="0" w:color="auto"/>
                            <w:right w:val="none" w:sz="0" w:space="0" w:color="auto"/>
                          </w:divBdr>
                        </w:div>
                        <w:div w:id="1579364844">
                          <w:marLeft w:val="60"/>
                          <w:marRight w:val="60"/>
                          <w:marTop w:val="100"/>
                          <w:marBottom w:val="100"/>
                          <w:divBdr>
                            <w:top w:val="none" w:sz="0" w:space="0" w:color="auto"/>
                            <w:left w:val="none" w:sz="0" w:space="0" w:color="auto"/>
                            <w:bottom w:val="none" w:sz="0" w:space="0" w:color="auto"/>
                            <w:right w:val="none" w:sz="0" w:space="0" w:color="auto"/>
                          </w:divBdr>
                        </w:div>
                      </w:divsChild>
                    </w:div>
                  </w:divsChild>
                </w:div>
              </w:divsChild>
            </w:div>
            <w:div w:id="812450612">
              <w:marLeft w:val="0"/>
              <w:marRight w:val="0"/>
              <w:marTop w:val="0"/>
              <w:marBottom w:val="0"/>
              <w:divBdr>
                <w:top w:val="none" w:sz="0" w:space="0" w:color="auto"/>
                <w:left w:val="none" w:sz="0" w:space="0" w:color="auto"/>
                <w:bottom w:val="none" w:sz="0" w:space="0" w:color="auto"/>
                <w:right w:val="none" w:sz="0" w:space="0" w:color="auto"/>
              </w:divBdr>
              <w:divsChild>
                <w:div w:id="492262470">
                  <w:marLeft w:val="60"/>
                  <w:marRight w:val="60"/>
                  <w:marTop w:val="100"/>
                  <w:marBottom w:val="100"/>
                  <w:divBdr>
                    <w:top w:val="none" w:sz="0" w:space="0" w:color="auto"/>
                    <w:left w:val="none" w:sz="0" w:space="0" w:color="auto"/>
                    <w:bottom w:val="none" w:sz="0" w:space="0" w:color="auto"/>
                    <w:right w:val="none" w:sz="0" w:space="0" w:color="auto"/>
                  </w:divBdr>
                </w:div>
                <w:div w:id="1358312270">
                  <w:marLeft w:val="60"/>
                  <w:marRight w:val="60"/>
                  <w:marTop w:val="100"/>
                  <w:marBottom w:val="100"/>
                  <w:divBdr>
                    <w:top w:val="none" w:sz="0" w:space="0" w:color="auto"/>
                    <w:left w:val="none" w:sz="0" w:space="0" w:color="auto"/>
                    <w:bottom w:val="none" w:sz="0" w:space="0" w:color="auto"/>
                    <w:right w:val="none" w:sz="0" w:space="0" w:color="auto"/>
                  </w:divBdr>
                </w:div>
                <w:div w:id="1530682639">
                  <w:marLeft w:val="60"/>
                  <w:marRight w:val="60"/>
                  <w:marTop w:val="100"/>
                  <w:marBottom w:val="100"/>
                  <w:divBdr>
                    <w:top w:val="none" w:sz="0" w:space="0" w:color="auto"/>
                    <w:left w:val="none" w:sz="0" w:space="0" w:color="auto"/>
                    <w:bottom w:val="none" w:sz="0" w:space="0" w:color="auto"/>
                    <w:right w:val="none" w:sz="0" w:space="0" w:color="auto"/>
                  </w:divBdr>
                </w:div>
              </w:divsChild>
            </w:div>
            <w:div w:id="1682469575">
              <w:marLeft w:val="0"/>
              <w:marRight w:val="0"/>
              <w:marTop w:val="0"/>
              <w:marBottom w:val="0"/>
              <w:divBdr>
                <w:top w:val="none" w:sz="0" w:space="0" w:color="auto"/>
                <w:left w:val="none" w:sz="0" w:space="0" w:color="auto"/>
                <w:bottom w:val="none" w:sz="0" w:space="0" w:color="auto"/>
                <w:right w:val="none" w:sz="0" w:space="0" w:color="auto"/>
              </w:divBdr>
              <w:divsChild>
                <w:div w:id="1496455496">
                  <w:marLeft w:val="60"/>
                  <w:marRight w:val="60"/>
                  <w:marTop w:val="100"/>
                  <w:marBottom w:val="100"/>
                  <w:divBdr>
                    <w:top w:val="none" w:sz="0" w:space="0" w:color="auto"/>
                    <w:left w:val="none" w:sz="0" w:space="0" w:color="auto"/>
                    <w:bottom w:val="none" w:sz="0" w:space="0" w:color="auto"/>
                    <w:right w:val="none" w:sz="0" w:space="0" w:color="auto"/>
                  </w:divBdr>
                </w:div>
              </w:divsChild>
            </w:div>
          </w:divsChild>
        </w:div>
      </w:divsChild>
    </w:div>
    <w:div w:id="700786335">
      <w:bodyDiv w:val="1"/>
      <w:marLeft w:val="0"/>
      <w:marRight w:val="0"/>
      <w:marTop w:val="0"/>
      <w:marBottom w:val="0"/>
      <w:divBdr>
        <w:top w:val="none" w:sz="0" w:space="0" w:color="auto"/>
        <w:left w:val="none" w:sz="0" w:space="0" w:color="auto"/>
        <w:bottom w:val="none" w:sz="0" w:space="0" w:color="auto"/>
        <w:right w:val="none" w:sz="0" w:space="0" w:color="auto"/>
      </w:divBdr>
      <w:divsChild>
        <w:div w:id="59598496">
          <w:marLeft w:val="60"/>
          <w:marRight w:val="60"/>
          <w:marTop w:val="100"/>
          <w:marBottom w:val="100"/>
          <w:divBdr>
            <w:top w:val="none" w:sz="0" w:space="0" w:color="auto"/>
            <w:left w:val="none" w:sz="0" w:space="0" w:color="auto"/>
            <w:bottom w:val="none" w:sz="0" w:space="0" w:color="auto"/>
            <w:right w:val="none" w:sz="0" w:space="0" w:color="auto"/>
          </w:divBdr>
        </w:div>
        <w:div w:id="140777040">
          <w:marLeft w:val="60"/>
          <w:marRight w:val="60"/>
          <w:marTop w:val="100"/>
          <w:marBottom w:val="100"/>
          <w:divBdr>
            <w:top w:val="none" w:sz="0" w:space="0" w:color="auto"/>
            <w:left w:val="none" w:sz="0" w:space="0" w:color="auto"/>
            <w:bottom w:val="none" w:sz="0" w:space="0" w:color="auto"/>
            <w:right w:val="none" w:sz="0" w:space="0" w:color="auto"/>
          </w:divBdr>
        </w:div>
        <w:div w:id="671418686">
          <w:marLeft w:val="60"/>
          <w:marRight w:val="60"/>
          <w:marTop w:val="100"/>
          <w:marBottom w:val="100"/>
          <w:divBdr>
            <w:top w:val="none" w:sz="0" w:space="0" w:color="auto"/>
            <w:left w:val="none" w:sz="0" w:space="0" w:color="auto"/>
            <w:bottom w:val="none" w:sz="0" w:space="0" w:color="auto"/>
            <w:right w:val="none" w:sz="0" w:space="0" w:color="auto"/>
          </w:divBdr>
        </w:div>
      </w:divsChild>
    </w:div>
    <w:div w:id="709646607">
      <w:bodyDiv w:val="1"/>
      <w:marLeft w:val="0"/>
      <w:marRight w:val="0"/>
      <w:marTop w:val="0"/>
      <w:marBottom w:val="0"/>
      <w:divBdr>
        <w:top w:val="none" w:sz="0" w:space="0" w:color="auto"/>
        <w:left w:val="none" w:sz="0" w:space="0" w:color="auto"/>
        <w:bottom w:val="none" w:sz="0" w:space="0" w:color="auto"/>
        <w:right w:val="none" w:sz="0" w:space="0" w:color="auto"/>
      </w:divBdr>
      <w:divsChild>
        <w:div w:id="1016887476">
          <w:marLeft w:val="60"/>
          <w:marRight w:val="60"/>
          <w:marTop w:val="100"/>
          <w:marBottom w:val="100"/>
          <w:divBdr>
            <w:top w:val="none" w:sz="0" w:space="0" w:color="auto"/>
            <w:left w:val="none" w:sz="0" w:space="0" w:color="auto"/>
            <w:bottom w:val="none" w:sz="0" w:space="0" w:color="auto"/>
            <w:right w:val="none" w:sz="0" w:space="0" w:color="auto"/>
          </w:divBdr>
        </w:div>
        <w:div w:id="1278099308">
          <w:marLeft w:val="60"/>
          <w:marRight w:val="60"/>
          <w:marTop w:val="100"/>
          <w:marBottom w:val="100"/>
          <w:divBdr>
            <w:top w:val="none" w:sz="0" w:space="0" w:color="auto"/>
            <w:left w:val="none" w:sz="0" w:space="0" w:color="auto"/>
            <w:bottom w:val="none" w:sz="0" w:space="0" w:color="auto"/>
            <w:right w:val="none" w:sz="0" w:space="0" w:color="auto"/>
          </w:divBdr>
        </w:div>
      </w:divsChild>
    </w:div>
    <w:div w:id="712343435">
      <w:bodyDiv w:val="1"/>
      <w:marLeft w:val="0"/>
      <w:marRight w:val="0"/>
      <w:marTop w:val="0"/>
      <w:marBottom w:val="0"/>
      <w:divBdr>
        <w:top w:val="none" w:sz="0" w:space="0" w:color="auto"/>
        <w:left w:val="none" w:sz="0" w:space="0" w:color="auto"/>
        <w:bottom w:val="none" w:sz="0" w:space="0" w:color="auto"/>
        <w:right w:val="none" w:sz="0" w:space="0" w:color="auto"/>
      </w:divBdr>
      <w:divsChild>
        <w:div w:id="739597903">
          <w:marLeft w:val="60"/>
          <w:marRight w:val="60"/>
          <w:marTop w:val="100"/>
          <w:marBottom w:val="100"/>
          <w:divBdr>
            <w:top w:val="none" w:sz="0" w:space="0" w:color="auto"/>
            <w:left w:val="none" w:sz="0" w:space="0" w:color="auto"/>
            <w:bottom w:val="none" w:sz="0" w:space="0" w:color="auto"/>
            <w:right w:val="none" w:sz="0" w:space="0" w:color="auto"/>
          </w:divBdr>
        </w:div>
        <w:div w:id="957181027">
          <w:marLeft w:val="60"/>
          <w:marRight w:val="60"/>
          <w:marTop w:val="100"/>
          <w:marBottom w:val="100"/>
          <w:divBdr>
            <w:top w:val="none" w:sz="0" w:space="0" w:color="auto"/>
            <w:left w:val="none" w:sz="0" w:space="0" w:color="auto"/>
            <w:bottom w:val="none" w:sz="0" w:space="0" w:color="auto"/>
            <w:right w:val="none" w:sz="0" w:space="0" w:color="auto"/>
          </w:divBdr>
        </w:div>
        <w:div w:id="2133356567">
          <w:marLeft w:val="60"/>
          <w:marRight w:val="60"/>
          <w:marTop w:val="100"/>
          <w:marBottom w:val="100"/>
          <w:divBdr>
            <w:top w:val="none" w:sz="0" w:space="0" w:color="auto"/>
            <w:left w:val="none" w:sz="0" w:space="0" w:color="auto"/>
            <w:bottom w:val="none" w:sz="0" w:space="0" w:color="auto"/>
            <w:right w:val="none" w:sz="0" w:space="0" w:color="auto"/>
          </w:divBdr>
        </w:div>
      </w:divsChild>
    </w:div>
    <w:div w:id="718087414">
      <w:bodyDiv w:val="1"/>
      <w:marLeft w:val="0"/>
      <w:marRight w:val="0"/>
      <w:marTop w:val="0"/>
      <w:marBottom w:val="0"/>
      <w:divBdr>
        <w:top w:val="none" w:sz="0" w:space="0" w:color="auto"/>
        <w:left w:val="none" w:sz="0" w:space="0" w:color="auto"/>
        <w:bottom w:val="none" w:sz="0" w:space="0" w:color="auto"/>
        <w:right w:val="none" w:sz="0" w:space="0" w:color="auto"/>
      </w:divBdr>
      <w:divsChild>
        <w:div w:id="1630016931">
          <w:marLeft w:val="60"/>
          <w:marRight w:val="60"/>
          <w:marTop w:val="100"/>
          <w:marBottom w:val="100"/>
          <w:divBdr>
            <w:top w:val="none" w:sz="0" w:space="0" w:color="auto"/>
            <w:left w:val="none" w:sz="0" w:space="0" w:color="auto"/>
            <w:bottom w:val="none" w:sz="0" w:space="0" w:color="auto"/>
            <w:right w:val="none" w:sz="0" w:space="0" w:color="auto"/>
          </w:divBdr>
        </w:div>
      </w:divsChild>
    </w:div>
    <w:div w:id="726221001">
      <w:bodyDiv w:val="1"/>
      <w:marLeft w:val="0"/>
      <w:marRight w:val="0"/>
      <w:marTop w:val="0"/>
      <w:marBottom w:val="0"/>
      <w:divBdr>
        <w:top w:val="none" w:sz="0" w:space="0" w:color="auto"/>
        <w:left w:val="none" w:sz="0" w:space="0" w:color="auto"/>
        <w:bottom w:val="none" w:sz="0" w:space="0" w:color="auto"/>
        <w:right w:val="none" w:sz="0" w:space="0" w:color="auto"/>
      </w:divBdr>
      <w:divsChild>
        <w:div w:id="76368262">
          <w:marLeft w:val="60"/>
          <w:marRight w:val="60"/>
          <w:marTop w:val="100"/>
          <w:marBottom w:val="100"/>
          <w:divBdr>
            <w:top w:val="none" w:sz="0" w:space="0" w:color="auto"/>
            <w:left w:val="none" w:sz="0" w:space="0" w:color="auto"/>
            <w:bottom w:val="none" w:sz="0" w:space="0" w:color="auto"/>
            <w:right w:val="none" w:sz="0" w:space="0" w:color="auto"/>
          </w:divBdr>
        </w:div>
        <w:div w:id="1074745291">
          <w:marLeft w:val="60"/>
          <w:marRight w:val="60"/>
          <w:marTop w:val="100"/>
          <w:marBottom w:val="100"/>
          <w:divBdr>
            <w:top w:val="none" w:sz="0" w:space="0" w:color="auto"/>
            <w:left w:val="none" w:sz="0" w:space="0" w:color="auto"/>
            <w:bottom w:val="none" w:sz="0" w:space="0" w:color="auto"/>
            <w:right w:val="none" w:sz="0" w:space="0" w:color="auto"/>
          </w:divBdr>
        </w:div>
        <w:div w:id="1235819155">
          <w:marLeft w:val="60"/>
          <w:marRight w:val="60"/>
          <w:marTop w:val="100"/>
          <w:marBottom w:val="100"/>
          <w:divBdr>
            <w:top w:val="none" w:sz="0" w:space="0" w:color="auto"/>
            <w:left w:val="none" w:sz="0" w:space="0" w:color="auto"/>
            <w:bottom w:val="none" w:sz="0" w:space="0" w:color="auto"/>
            <w:right w:val="none" w:sz="0" w:space="0" w:color="auto"/>
          </w:divBdr>
        </w:div>
      </w:divsChild>
    </w:div>
    <w:div w:id="729891331">
      <w:bodyDiv w:val="1"/>
      <w:marLeft w:val="0"/>
      <w:marRight w:val="0"/>
      <w:marTop w:val="0"/>
      <w:marBottom w:val="0"/>
      <w:divBdr>
        <w:top w:val="none" w:sz="0" w:space="0" w:color="auto"/>
        <w:left w:val="none" w:sz="0" w:space="0" w:color="auto"/>
        <w:bottom w:val="none" w:sz="0" w:space="0" w:color="auto"/>
        <w:right w:val="none" w:sz="0" w:space="0" w:color="auto"/>
      </w:divBdr>
      <w:divsChild>
        <w:div w:id="707683977">
          <w:marLeft w:val="60"/>
          <w:marRight w:val="60"/>
          <w:marTop w:val="100"/>
          <w:marBottom w:val="100"/>
          <w:divBdr>
            <w:top w:val="none" w:sz="0" w:space="0" w:color="auto"/>
            <w:left w:val="none" w:sz="0" w:space="0" w:color="auto"/>
            <w:bottom w:val="none" w:sz="0" w:space="0" w:color="auto"/>
            <w:right w:val="none" w:sz="0" w:space="0" w:color="auto"/>
          </w:divBdr>
        </w:div>
        <w:div w:id="1610314157">
          <w:marLeft w:val="60"/>
          <w:marRight w:val="60"/>
          <w:marTop w:val="100"/>
          <w:marBottom w:val="100"/>
          <w:divBdr>
            <w:top w:val="none" w:sz="0" w:space="0" w:color="auto"/>
            <w:left w:val="none" w:sz="0" w:space="0" w:color="auto"/>
            <w:bottom w:val="none" w:sz="0" w:space="0" w:color="auto"/>
            <w:right w:val="none" w:sz="0" w:space="0" w:color="auto"/>
          </w:divBdr>
        </w:div>
      </w:divsChild>
    </w:div>
    <w:div w:id="731274622">
      <w:bodyDiv w:val="1"/>
      <w:marLeft w:val="0"/>
      <w:marRight w:val="0"/>
      <w:marTop w:val="0"/>
      <w:marBottom w:val="0"/>
      <w:divBdr>
        <w:top w:val="none" w:sz="0" w:space="0" w:color="auto"/>
        <w:left w:val="none" w:sz="0" w:space="0" w:color="auto"/>
        <w:bottom w:val="none" w:sz="0" w:space="0" w:color="auto"/>
        <w:right w:val="none" w:sz="0" w:space="0" w:color="auto"/>
      </w:divBdr>
    </w:div>
    <w:div w:id="732314089">
      <w:bodyDiv w:val="1"/>
      <w:marLeft w:val="0"/>
      <w:marRight w:val="0"/>
      <w:marTop w:val="0"/>
      <w:marBottom w:val="0"/>
      <w:divBdr>
        <w:top w:val="none" w:sz="0" w:space="0" w:color="auto"/>
        <w:left w:val="none" w:sz="0" w:space="0" w:color="auto"/>
        <w:bottom w:val="none" w:sz="0" w:space="0" w:color="auto"/>
        <w:right w:val="none" w:sz="0" w:space="0" w:color="auto"/>
      </w:divBdr>
      <w:divsChild>
        <w:div w:id="1338773942">
          <w:marLeft w:val="60"/>
          <w:marRight w:val="60"/>
          <w:marTop w:val="100"/>
          <w:marBottom w:val="100"/>
          <w:divBdr>
            <w:top w:val="none" w:sz="0" w:space="0" w:color="auto"/>
            <w:left w:val="none" w:sz="0" w:space="0" w:color="auto"/>
            <w:bottom w:val="none" w:sz="0" w:space="0" w:color="auto"/>
            <w:right w:val="none" w:sz="0" w:space="0" w:color="auto"/>
          </w:divBdr>
        </w:div>
        <w:div w:id="1460488822">
          <w:marLeft w:val="60"/>
          <w:marRight w:val="60"/>
          <w:marTop w:val="100"/>
          <w:marBottom w:val="100"/>
          <w:divBdr>
            <w:top w:val="none" w:sz="0" w:space="0" w:color="auto"/>
            <w:left w:val="none" w:sz="0" w:space="0" w:color="auto"/>
            <w:bottom w:val="none" w:sz="0" w:space="0" w:color="auto"/>
            <w:right w:val="none" w:sz="0" w:space="0" w:color="auto"/>
          </w:divBdr>
        </w:div>
        <w:div w:id="1970864157">
          <w:marLeft w:val="60"/>
          <w:marRight w:val="60"/>
          <w:marTop w:val="100"/>
          <w:marBottom w:val="100"/>
          <w:divBdr>
            <w:top w:val="none" w:sz="0" w:space="0" w:color="auto"/>
            <w:left w:val="none" w:sz="0" w:space="0" w:color="auto"/>
            <w:bottom w:val="none" w:sz="0" w:space="0" w:color="auto"/>
            <w:right w:val="none" w:sz="0" w:space="0" w:color="auto"/>
          </w:divBdr>
        </w:div>
      </w:divsChild>
    </w:div>
    <w:div w:id="734016089">
      <w:bodyDiv w:val="1"/>
      <w:marLeft w:val="0"/>
      <w:marRight w:val="0"/>
      <w:marTop w:val="0"/>
      <w:marBottom w:val="0"/>
      <w:divBdr>
        <w:top w:val="none" w:sz="0" w:space="0" w:color="auto"/>
        <w:left w:val="none" w:sz="0" w:space="0" w:color="auto"/>
        <w:bottom w:val="none" w:sz="0" w:space="0" w:color="auto"/>
        <w:right w:val="none" w:sz="0" w:space="0" w:color="auto"/>
      </w:divBdr>
    </w:div>
    <w:div w:id="734157238">
      <w:bodyDiv w:val="1"/>
      <w:marLeft w:val="0"/>
      <w:marRight w:val="0"/>
      <w:marTop w:val="0"/>
      <w:marBottom w:val="0"/>
      <w:divBdr>
        <w:top w:val="none" w:sz="0" w:space="0" w:color="auto"/>
        <w:left w:val="none" w:sz="0" w:space="0" w:color="auto"/>
        <w:bottom w:val="none" w:sz="0" w:space="0" w:color="auto"/>
        <w:right w:val="none" w:sz="0" w:space="0" w:color="auto"/>
      </w:divBdr>
      <w:divsChild>
        <w:div w:id="875584326">
          <w:marLeft w:val="60"/>
          <w:marRight w:val="60"/>
          <w:marTop w:val="100"/>
          <w:marBottom w:val="100"/>
          <w:divBdr>
            <w:top w:val="none" w:sz="0" w:space="0" w:color="auto"/>
            <w:left w:val="none" w:sz="0" w:space="0" w:color="auto"/>
            <w:bottom w:val="none" w:sz="0" w:space="0" w:color="auto"/>
            <w:right w:val="none" w:sz="0" w:space="0" w:color="auto"/>
          </w:divBdr>
        </w:div>
      </w:divsChild>
    </w:div>
    <w:div w:id="738132181">
      <w:bodyDiv w:val="1"/>
      <w:marLeft w:val="0"/>
      <w:marRight w:val="0"/>
      <w:marTop w:val="0"/>
      <w:marBottom w:val="0"/>
      <w:divBdr>
        <w:top w:val="none" w:sz="0" w:space="0" w:color="auto"/>
        <w:left w:val="none" w:sz="0" w:space="0" w:color="auto"/>
        <w:bottom w:val="none" w:sz="0" w:space="0" w:color="auto"/>
        <w:right w:val="none" w:sz="0" w:space="0" w:color="auto"/>
      </w:divBdr>
      <w:divsChild>
        <w:div w:id="583420948">
          <w:marLeft w:val="60"/>
          <w:marRight w:val="60"/>
          <w:marTop w:val="100"/>
          <w:marBottom w:val="100"/>
          <w:divBdr>
            <w:top w:val="none" w:sz="0" w:space="0" w:color="auto"/>
            <w:left w:val="none" w:sz="0" w:space="0" w:color="auto"/>
            <w:bottom w:val="none" w:sz="0" w:space="0" w:color="auto"/>
            <w:right w:val="none" w:sz="0" w:space="0" w:color="auto"/>
          </w:divBdr>
        </w:div>
      </w:divsChild>
    </w:div>
    <w:div w:id="738671106">
      <w:bodyDiv w:val="1"/>
      <w:marLeft w:val="0"/>
      <w:marRight w:val="0"/>
      <w:marTop w:val="0"/>
      <w:marBottom w:val="0"/>
      <w:divBdr>
        <w:top w:val="none" w:sz="0" w:space="0" w:color="auto"/>
        <w:left w:val="none" w:sz="0" w:space="0" w:color="auto"/>
        <w:bottom w:val="none" w:sz="0" w:space="0" w:color="auto"/>
        <w:right w:val="none" w:sz="0" w:space="0" w:color="auto"/>
      </w:divBdr>
      <w:divsChild>
        <w:div w:id="932130367">
          <w:marLeft w:val="60"/>
          <w:marRight w:val="60"/>
          <w:marTop w:val="100"/>
          <w:marBottom w:val="100"/>
          <w:divBdr>
            <w:top w:val="none" w:sz="0" w:space="0" w:color="auto"/>
            <w:left w:val="none" w:sz="0" w:space="0" w:color="auto"/>
            <w:bottom w:val="none" w:sz="0" w:space="0" w:color="auto"/>
            <w:right w:val="none" w:sz="0" w:space="0" w:color="auto"/>
          </w:divBdr>
        </w:div>
      </w:divsChild>
    </w:div>
    <w:div w:id="740568557">
      <w:bodyDiv w:val="1"/>
      <w:marLeft w:val="0"/>
      <w:marRight w:val="0"/>
      <w:marTop w:val="0"/>
      <w:marBottom w:val="0"/>
      <w:divBdr>
        <w:top w:val="none" w:sz="0" w:space="0" w:color="auto"/>
        <w:left w:val="none" w:sz="0" w:space="0" w:color="auto"/>
        <w:bottom w:val="none" w:sz="0" w:space="0" w:color="auto"/>
        <w:right w:val="none" w:sz="0" w:space="0" w:color="auto"/>
      </w:divBdr>
      <w:divsChild>
        <w:div w:id="646857964">
          <w:marLeft w:val="60"/>
          <w:marRight w:val="60"/>
          <w:marTop w:val="100"/>
          <w:marBottom w:val="100"/>
          <w:divBdr>
            <w:top w:val="none" w:sz="0" w:space="0" w:color="auto"/>
            <w:left w:val="none" w:sz="0" w:space="0" w:color="auto"/>
            <w:bottom w:val="none" w:sz="0" w:space="0" w:color="auto"/>
            <w:right w:val="none" w:sz="0" w:space="0" w:color="auto"/>
          </w:divBdr>
        </w:div>
      </w:divsChild>
    </w:div>
    <w:div w:id="746147467">
      <w:bodyDiv w:val="1"/>
      <w:marLeft w:val="0"/>
      <w:marRight w:val="0"/>
      <w:marTop w:val="0"/>
      <w:marBottom w:val="0"/>
      <w:divBdr>
        <w:top w:val="none" w:sz="0" w:space="0" w:color="auto"/>
        <w:left w:val="none" w:sz="0" w:space="0" w:color="auto"/>
        <w:bottom w:val="none" w:sz="0" w:space="0" w:color="auto"/>
        <w:right w:val="none" w:sz="0" w:space="0" w:color="auto"/>
      </w:divBdr>
      <w:divsChild>
        <w:div w:id="1684210039">
          <w:marLeft w:val="0"/>
          <w:marRight w:val="0"/>
          <w:marTop w:val="0"/>
          <w:marBottom w:val="0"/>
          <w:divBdr>
            <w:top w:val="none" w:sz="0" w:space="0" w:color="auto"/>
            <w:left w:val="none" w:sz="0" w:space="0" w:color="auto"/>
            <w:bottom w:val="none" w:sz="0" w:space="0" w:color="auto"/>
            <w:right w:val="none" w:sz="0" w:space="0" w:color="auto"/>
          </w:divBdr>
        </w:div>
      </w:divsChild>
    </w:div>
    <w:div w:id="751392203">
      <w:bodyDiv w:val="1"/>
      <w:marLeft w:val="0"/>
      <w:marRight w:val="0"/>
      <w:marTop w:val="0"/>
      <w:marBottom w:val="0"/>
      <w:divBdr>
        <w:top w:val="none" w:sz="0" w:space="0" w:color="auto"/>
        <w:left w:val="none" w:sz="0" w:space="0" w:color="auto"/>
        <w:bottom w:val="none" w:sz="0" w:space="0" w:color="auto"/>
        <w:right w:val="none" w:sz="0" w:space="0" w:color="auto"/>
      </w:divBdr>
      <w:divsChild>
        <w:div w:id="829633912">
          <w:marLeft w:val="60"/>
          <w:marRight w:val="60"/>
          <w:marTop w:val="100"/>
          <w:marBottom w:val="100"/>
          <w:divBdr>
            <w:top w:val="none" w:sz="0" w:space="0" w:color="auto"/>
            <w:left w:val="none" w:sz="0" w:space="0" w:color="auto"/>
            <w:bottom w:val="none" w:sz="0" w:space="0" w:color="auto"/>
            <w:right w:val="none" w:sz="0" w:space="0" w:color="auto"/>
          </w:divBdr>
        </w:div>
        <w:div w:id="1494763239">
          <w:marLeft w:val="60"/>
          <w:marRight w:val="60"/>
          <w:marTop w:val="100"/>
          <w:marBottom w:val="100"/>
          <w:divBdr>
            <w:top w:val="none" w:sz="0" w:space="0" w:color="auto"/>
            <w:left w:val="none" w:sz="0" w:space="0" w:color="auto"/>
            <w:bottom w:val="none" w:sz="0" w:space="0" w:color="auto"/>
            <w:right w:val="none" w:sz="0" w:space="0" w:color="auto"/>
          </w:divBdr>
        </w:div>
      </w:divsChild>
    </w:div>
    <w:div w:id="753018334">
      <w:bodyDiv w:val="1"/>
      <w:marLeft w:val="0"/>
      <w:marRight w:val="0"/>
      <w:marTop w:val="0"/>
      <w:marBottom w:val="0"/>
      <w:divBdr>
        <w:top w:val="none" w:sz="0" w:space="0" w:color="auto"/>
        <w:left w:val="none" w:sz="0" w:space="0" w:color="auto"/>
        <w:bottom w:val="none" w:sz="0" w:space="0" w:color="auto"/>
        <w:right w:val="none" w:sz="0" w:space="0" w:color="auto"/>
      </w:divBdr>
      <w:divsChild>
        <w:div w:id="54282476">
          <w:marLeft w:val="60"/>
          <w:marRight w:val="60"/>
          <w:marTop w:val="100"/>
          <w:marBottom w:val="100"/>
          <w:divBdr>
            <w:top w:val="none" w:sz="0" w:space="0" w:color="auto"/>
            <w:left w:val="none" w:sz="0" w:space="0" w:color="auto"/>
            <w:bottom w:val="none" w:sz="0" w:space="0" w:color="auto"/>
            <w:right w:val="none" w:sz="0" w:space="0" w:color="auto"/>
          </w:divBdr>
        </w:div>
        <w:div w:id="796797242">
          <w:marLeft w:val="60"/>
          <w:marRight w:val="60"/>
          <w:marTop w:val="100"/>
          <w:marBottom w:val="100"/>
          <w:divBdr>
            <w:top w:val="none" w:sz="0" w:space="0" w:color="auto"/>
            <w:left w:val="none" w:sz="0" w:space="0" w:color="auto"/>
            <w:bottom w:val="none" w:sz="0" w:space="0" w:color="auto"/>
            <w:right w:val="none" w:sz="0" w:space="0" w:color="auto"/>
          </w:divBdr>
        </w:div>
      </w:divsChild>
    </w:div>
    <w:div w:id="753598698">
      <w:bodyDiv w:val="1"/>
      <w:marLeft w:val="0"/>
      <w:marRight w:val="0"/>
      <w:marTop w:val="0"/>
      <w:marBottom w:val="0"/>
      <w:divBdr>
        <w:top w:val="none" w:sz="0" w:space="0" w:color="auto"/>
        <w:left w:val="none" w:sz="0" w:space="0" w:color="auto"/>
        <w:bottom w:val="none" w:sz="0" w:space="0" w:color="auto"/>
        <w:right w:val="none" w:sz="0" w:space="0" w:color="auto"/>
      </w:divBdr>
      <w:divsChild>
        <w:div w:id="14158945">
          <w:marLeft w:val="60"/>
          <w:marRight w:val="60"/>
          <w:marTop w:val="100"/>
          <w:marBottom w:val="100"/>
          <w:divBdr>
            <w:top w:val="none" w:sz="0" w:space="0" w:color="auto"/>
            <w:left w:val="none" w:sz="0" w:space="0" w:color="auto"/>
            <w:bottom w:val="none" w:sz="0" w:space="0" w:color="auto"/>
            <w:right w:val="none" w:sz="0" w:space="0" w:color="auto"/>
          </w:divBdr>
        </w:div>
        <w:div w:id="14499182">
          <w:marLeft w:val="60"/>
          <w:marRight w:val="60"/>
          <w:marTop w:val="100"/>
          <w:marBottom w:val="100"/>
          <w:divBdr>
            <w:top w:val="none" w:sz="0" w:space="0" w:color="auto"/>
            <w:left w:val="none" w:sz="0" w:space="0" w:color="auto"/>
            <w:bottom w:val="none" w:sz="0" w:space="0" w:color="auto"/>
            <w:right w:val="none" w:sz="0" w:space="0" w:color="auto"/>
          </w:divBdr>
        </w:div>
        <w:div w:id="2105690534">
          <w:marLeft w:val="60"/>
          <w:marRight w:val="60"/>
          <w:marTop w:val="100"/>
          <w:marBottom w:val="100"/>
          <w:divBdr>
            <w:top w:val="none" w:sz="0" w:space="0" w:color="auto"/>
            <w:left w:val="none" w:sz="0" w:space="0" w:color="auto"/>
            <w:bottom w:val="none" w:sz="0" w:space="0" w:color="auto"/>
            <w:right w:val="none" w:sz="0" w:space="0" w:color="auto"/>
          </w:divBdr>
        </w:div>
      </w:divsChild>
    </w:div>
    <w:div w:id="759567288">
      <w:bodyDiv w:val="1"/>
      <w:marLeft w:val="0"/>
      <w:marRight w:val="0"/>
      <w:marTop w:val="0"/>
      <w:marBottom w:val="0"/>
      <w:divBdr>
        <w:top w:val="none" w:sz="0" w:space="0" w:color="auto"/>
        <w:left w:val="none" w:sz="0" w:space="0" w:color="auto"/>
        <w:bottom w:val="none" w:sz="0" w:space="0" w:color="auto"/>
        <w:right w:val="none" w:sz="0" w:space="0" w:color="auto"/>
      </w:divBdr>
      <w:divsChild>
        <w:div w:id="436095446">
          <w:marLeft w:val="60"/>
          <w:marRight w:val="60"/>
          <w:marTop w:val="100"/>
          <w:marBottom w:val="100"/>
          <w:divBdr>
            <w:top w:val="none" w:sz="0" w:space="0" w:color="auto"/>
            <w:left w:val="none" w:sz="0" w:space="0" w:color="auto"/>
            <w:bottom w:val="none" w:sz="0" w:space="0" w:color="auto"/>
            <w:right w:val="none" w:sz="0" w:space="0" w:color="auto"/>
          </w:divBdr>
        </w:div>
        <w:div w:id="1729844664">
          <w:marLeft w:val="60"/>
          <w:marRight w:val="60"/>
          <w:marTop w:val="100"/>
          <w:marBottom w:val="100"/>
          <w:divBdr>
            <w:top w:val="none" w:sz="0" w:space="0" w:color="auto"/>
            <w:left w:val="none" w:sz="0" w:space="0" w:color="auto"/>
            <w:bottom w:val="none" w:sz="0" w:space="0" w:color="auto"/>
            <w:right w:val="none" w:sz="0" w:space="0" w:color="auto"/>
          </w:divBdr>
        </w:div>
        <w:div w:id="1886984954">
          <w:marLeft w:val="60"/>
          <w:marRight w:val="60"/>
          <w:marTop w:val="100"/>
          <w:marBottom w:val="100"/>
          <w:divBdr>
            <w:top w:val="none" w:sz="0" w:space="0" w:color="auto"/>
            <w:left w:val="none" w:sz="0" w:space="0" w:color="auto"/>
            <w:bottom w:val="none" w:sz="0" w:space="0" w:color="auto"/>
            <w:right w:val="none" w:sz="0" w:space="0" w:color="auto"/>
          </w:divBdr>
          <w:divsChild>
            <w:div w:id="950354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272665">
      <w:bodyDiv w:val="1"/>
      <w:marLeft w:val="0"/>
      <w:marRight w:val="0"/>
      <w:marTop w:val="0"/>
      <w:marBottom w:val="0"/>
      <w:divBdr>
        <w:top w:val="none" w:sz="0" w:space="0" w:color="auto"/>
        <w:left w:val="none" w:sz="0" w:space="0" w:color="auto"/>
        <w:bottom w:val="none" w:sz="0" w:space="0" w:color="auto"/>
        <w:right w:val="none" w:sz="0" w:space="0" w:color="auto"/>
      </w:divBdr>
    </w:div>
    <w:div w:id="766581635">
      <w:bodyDiv w:val="1"/>
      <w:marLeft w:val="0"/>
      <w:marRight w:val="0"/>
      <w:marTop w:val="0"/>
      <w:marBottom w:val="0"/>
      <w:divBdr>
        <w:top w:val="none" w:sz="0" w:space="0" w:color="auto"/>
        <w:left w:val="none" w:sz="0" w:space="0" w:color="auto"/>
        <w:bottom w:val="none" w:sz="0" w:space="0" w:color="auto"/>
        <w:right w:val="none" w:sz="0" w:space="0" w:color="auto"/>
      </w:divBdr>
      <w:divsChild>
        <w:div w:id="576207938">
          <w:marLeft w:val="60"/>
          <w:marRight w:val="60"/>
          <w:marTop w:val="100"/>
          <w:marBottom w:val="100"/>
          <w:divBdr>
            <w:top w:val="none" w:sz="0" w:space="0" w:color="auto"/>
            <w:left w:val="none" w:sz="0" w:space="0" w:color="auto"/>
            <w:bottom w:val="none" w:sz="0" w:space="0" w:color="auto"/>
            <w:right w:val="none" w:sz="0" w:space="0" w:color="auto"/>
          </w:divBdr>
        </w:div>
        <w:div w:id="606423176">
          <w:marLeft w:val="60"/>
          <w:marRight w:val="60"/>
          <w:marTop w:val="100"/>
          <w:marBottom w:val="100"/>
          <w:divBdr>
            <w:top w:val="none" w:sz="0" w:space="0" w:color="auto"/>
            <w:left w:val="none" w:sz="0" w:space="0" w:color="auto"/>
            <w:bottom w:val="none" w:sz="0" w:space="0" w:color="auto"/>
            <w:right w:val="none" w:sz="0" w:space="0" w:color="auto"/>
          </w:divBdr>
        </w:div>
        <w:div w:id="988946816">
          <w:marLeft w:val="60"/>
          <w:marRight w:val="60"/>
          <w:marTop w:val="100"/>
          <w:marBottom w:val="100"/>
          <w:divBdr>
            <w:top w:val="none" w:sz="0" w:space="0" w:color="auto"/>
            <w:left w:val="none" w:sz="0" w:space="0" w:color="auto"/>
            <w:bottom w:val="none" w:sz="0" w:space="0" w:color="auto"/>
            <w:right w:val="none" w:sz="0" w:space="0" w:color="auto"/>
          </w:divBdr>
        </w:div>
      </w:divsChild>
    </w:div>
    <w:div w:id="767579019">
      <w:bodyDiv w:val="1"/>
      <w:marLeft w:val="0"/>
      <w:marRight w:val="0"/>
      <w:marTop w:val="0"/>
      <w:marBottom w:val="0"/>
      <w:divBdr>
        <w:top w:val="none" w:sz="0" w:space="0" w:color="auto"/>
        <w:left w:val="none" w:sz="0" w:space="0" w:color="auto"/>
        <w:bottom w:val="none" w:sz="0" w:space="0" w:color="auto"/>
        <w:right w:val="none" w:sz="0" w:space="0" w:color="auto"/>
      </w:divBdr>
      <w:divsChild>
        <w:div w:id="449476095">
          <w:marLeft w:val="60"/>
          <w:marRight w:val="60"/>
          <w:marTop w:val="100"/>
          <w:marBottom w:val="100"/>
          <w:divBdr>
            <w:top w:val="none" w:sz="0" w:space="0" w:color="auto"/>
            <w:left w:val="none" w:sz="0" w:space="0" w:color="auto"/>
            <w:bottom w:val="none" w:sz="0" w:space="0" w:color="auto"/>
            <w:right w:val="none" w:sz="0" w:space="0" w:color="auto"/>
          </w:divBdr>
        </w:div>
        <w:div w:id="1042821875">
          <w:marLeft w:val="60"/>
          <w:marRight w:val="60"/>
          <w:marTop w:val="100"/>
          <w:marBottom w:val="100"/>
          <w:divBdr>
            <w:top w:val="none" w:sz="0" w:space="0" w:color="auto"/>
            <w:left w:val="none" w:sz="0" w:space="0" w:color="auto"/>
            <w:bottom w:val="none" w:sz="0" w:space="0" w:color="auto"/>
            <w:right w:val="none" w:sz="0" w:space="0" w:color="auto"/>
          </w:divBdr>
        </w:div>
        <w:div w:id="1577860595">
          <w:marLeft w:val="60"/>
          <w:marRight w:val="60"/>
          <w:marTop w:val="100"/>
          <w:marBottom w:val="100"/>
          <w:divBdr>
            <w:top w:val="none" w:sz="0" w:space="0" w:color="auto"/>
            <w:left w:val="none" w:sz="0" w:space="0" w:color="auto"/>
            <w:bottom w:val="none" w:sz="0" w:space="0" w:color="auto"/>
            <w:right w:val="none" w:sz="0" w:space="0" w:color="auto"/>
          </w:divBdr>
        </w:div>
      </w:divsChild>
    </w:div>
    <w:div w:id="770127520">
      <w:bodyDiv w:val="1"/>
      <w:marLeft w:val="0"/>
      <w:marRight w:val="0"/>
      <w:marTop w:val="0"/>
      <w:marBottom w:val="0"/>
      <w:divBdr>
        <w:top w:val="none" w:sz="0" w:space="0" w:color="auto"/>
        <w:left w:val="none" w:sz="0" w:space="0" w:color="auto"/>
        <w:bottom w:val="none" w:sz="0" w:space="0" w:color="auto"/>
        <w:right w:val="none" w:sz="0" w:space="0" w:color="auto"/>
      </w:divBdr>
      <w:divsChild>
        <w:div w:id="258635420">
          <w:marLeft w:val="60"/>
          <w:marRight w:val="60"/>
          <w:marTop w:val="100"/>
          <w:marBottom w:val="100"/>
          <w:divBdr>
            <w:top w:val="none" w:sz="0" w:space="0" w:color="auto"/>
            <w:left w:val="none" w:sz="0" w:space="0" w:color="auto"/>
            <w:bottom w:val="none" w:sz="0" w:space="0" w:color="auto"/>
            <w:right w:val="none" w:sz="0" w:space="0" w:color="auto"/>
          </w:divBdr>
        </w:div>
        <w:div w:id="869221324">
          <w:marLeft w:val="60"/>
          <w:marRight w:val="60"/>
          <w:marTop w:val="100"/>
          <w:marBottom w:val="100"/>
          <w:divBdr>
            <w:top w:val="none" w:sz="0" w:space="0" w:color="auto"/>
            <w:left w:val="none" w:sz="0" w:space="0" w:color="auto"/>
            <w:bottom w:val="none" w:sz="0" w:space="0" w:color="auto"/>
            <w:right w:val="none" w:sz="0" w:space="0" w:color="auto"/>
          </w:divBdr>
        </w:div>
        <w:div w:id="1825780123">
          <w:marLeft w:val="60"/>
          <w:marRight w:val="60"/>
          <w:marTop w:val="100"/>
          <w:marBottom w:val="100"/>
          <w:divBdr>
            <w:top w:val="none" w:sz="0" w:space="0" w:color="auto"/>
            <w:left w:val="none" w:sz="0" w:space="0" w:color="auto"/>
            <w:bottom w:val="none" w:sz="0" w:space="0" w:color="auto"/>
            <w:right w:val="none" w:sz="0" w:space="0" w:color="auto"/>
          </w:divBdr>
        </w:div>
      </w:divsChild>
    </w:div>
    <w:div w:id="774792682">
      <w:bodyDiv w:val="1"/>
      <w:marLeft w:val="0"/>
      <w:marRight w:val="0"/>
      <w:marTop w:val="0"/>
      <w:marBottom w:val="0"/>
      <w:divBdr>
        <w:top w:val="none" w:sz="0" w:space="0" w:color="auto"/>
        <w:left w:val="none" w:sz="0" w:space="0" w:color="auto"/>
        <w:bottom w:val="none" w:sz="0" w:space="0" w:color="auto"/>
        <w:right w:val="none" w:sz="0" w:space="0" w:color="auto"/>
      </w:divBdr>
      <w:divsChild>
        <w:div w:id="305473859">
          <w:marLeft w:val="60"/>
          <w:marRight w:val="60"/>
          <w:marTop w:val="100"/>
          <w:marBottom w:val="100"/>
          <w:divBdr>
            <w:top w:val="none" w:sz="0" w:space="0" w:color="auto"/>
            <w:left w:val="none" w:sz="0" w:space="0" w:color="auto"/>
            <w:bottom w:val="none" w:sz="0" w:space="0" w:color="auto"/>
            <w:right w:val="none" w:sz="0" w:space="0" w:color="auto"/>
          </w:divBdr>
        </w:div>
        <w:div w:id="337466902">
          <w:marLeft w:val="60"/>
          <w:marRight w:val="60"/>
          <w:marTop w:val="100"/>
          <w:marBottom w:val="100"/>
          <w:divBdr>
            <w:top w:val="none" w:sz="0" w:space="0" w:color="auto"/>
            <w:left w:val="none" w:sz="0" w:space="0" w:color="auto"/>
            <w:bottom w:val="none" w:sz="0" w:space="0" w:color="auto"/>
            <w:right w:val="none" w:sz="0" w:space="0" w:color="auto"/>
          </w:divBdr>
        </w:div>
        <w:div w:id="1101996528">
          <w:marLeft w:val="60"/>
          <w:marRight w:val="60"/>
          <w:marTop w:val="100"/>
          <w:marBottom w:val="100"/>
          <w:divBdr>
            <w:top w:val="none" w:sz="0" w:space="0" w:color="auto"/>
            <w:left w:val="none" w:sz="0" w:space="0" w:color="auto"/>
            <w:bottom w:val="none" w:sz="0" w:space="0" w:color="auto"/>
            <w:right w:val="none" w:sz="0" w:space="0" w:color="auto"/>
          </w:divBdr>
        </w:div>
      </w:divsChild>
    </w:div>
    <w:div w:id="780222668">
      <w:bodyDiv w:val="1"/>
      <w:marLeft w:val="0"/>
      <w:marRight w:val="0"/>
      <w:marTop w:val="0"/>
      <w:marBottom w:val="0"/>
      <w:divBdr>
        <w:top w:val="none" w:sz="0" w:space="0" w:color="auto"/>
        <w:left w:val="none" w:sz="0" w:space="0" w:color="auto"/>
        <w:bottom w:val="none" w:sz="0" w:space="0" w:color="auto"/>
        <w:right w:val="none" w:sz="0" w:space="0" w:color="auto"/>
      </w:divBdr>
    </w:div>
    <w:div w:id="783888734">
      <w:bodyDiv w:val="1"/>
      <w:marLeft w:val="0"/>
      <w:marRight w:val="0"/>
      <w:marTop w:val="0"/>
      <w:marBottom w:val="0"/>
      <w:divBdr>
        <w:top w:val="none" w:sz="0" w:space="0" w:color="auto"/>
        <w:left w:val="none" w:sz="0" w:space="0" w:color="auto"/>
        <w:bottom w:val="none" w:sz="0" w:space="0" w:color="auto"/>
        <w:right w:val="none" w:sz="0" w:space="0" w:color="auto"/>
      </w:divBdr>
      <w:divsChild>
        <w:div w:id="843472537">
          <w:marLeft w:val="60"/>
          <w:marRight w:val="60"/>
          <w:marTop w:val="100"/>
          <w:marBottom w:val="100"/>
          <w:divBdr>
            <w:top w:val="none" w:sz="0" w:space="0" w:color="auto"/>
            <w:left w:val="none" w:sz="0" w:space="0" w:color="auto"/>
            <w:bottom w:val="none" w:sz="0" w:space="0" w:color="auto"/>
            <w:right w:val="none" w:sz="0" w:space="0" w:color="auto"/>
          </w:divBdr>
        </w:div>
      </w:divsChild>
    </w:div>
    <w:div w:id="785076852">
      <w:bodyDiv w:val="1"/>
      <w:marLeft w:val="0"/>
      <w:marRight w:val="0"/>
      <w:marTop w:val="0"/>
      <w:marBottom w:val="0"/>
      <w:divBdr>
        <w:top w:val="none" w:sz="0" w:space="0" w:color="auto"/>
        <w:left w:val="none" w:sz="0" w:space="0" w:color="auto"/>
        <w:bottom w:val="none" w:sz="0" w:space="0" w:color="auto"/>
        <w:right w:val="none" w:sz="0" w:space="0" w:color="auto"/>
      </w:divBdr>
      <w:divsChild>
        <w:div w:id="1348407108">
          <w:marLeft w:val="60"/>
          <w:marRight w:val="60"/>
          <w:marTop w:val="100"/>
          <w:marBottom w:val="100"/>
          <w:divBdr>
            <w:top w:val="none" w:sz="0" w:space="0" w:color="auto"/>
            <w:left w:val="none" w:sz="0" w:space="0" w:color="auto"/>
            <w:bottom w:val="none" w:sz="0" w:space="0" w:color="auto"/>
            <w:right w:val="none" w:sz="0" w:space="0" w:color="auto"/>
          </w:divBdr>
        </w:div>
      </w:divsChild>
    </w:div>
    <w:div w:id="796534575">
      <w:bodyDiv w:val="1"/>
      <w:marLeft w:val="0"/>
      <w:marRight w:val="0"/>
      <w:marTop w:val="0"/>
      <w:marBottom w:val="0"/>
      <w:divBdr>
        <w:top w:val="none" w:sz="0" w:space="0" w:color="auto"/>
        <w:left w:val="none" w:sz="0" w:space="0" w:color="auto"/>
        <w:bottom w:val="none" w:sz="0" w:space="0" w:color="auto"/>
        <w:right w:val="none" w:sz="0" w:space="0" w:color="auto"/>
      </w:divBdr>
      <w:divsChild>
        <w:div w:id="153768923">
          <w:marLeft w:val="60"/>
          <w:marRight w:val="60"/>
          <w:marTop w:val="100"/>
          <w:marBottom w:val="100"/>
          <w:divBdr>
            <w:top w:val="none" w:sz="0" w:space="0" w:color="auto"/>
            <w:left w:val="none" w:sz="0" w:space="0" w:color="auto"/>
            <w:bottom w:val="none" w:sz="0" w:space="0" w:color="auto"/>
            <w:right w:val="none" w:sz="0" w:space="0" w:color="auto"/>
          </w:divBdr>
        </w:div>
        <w:div w:id="620383292">
          <w:marLeft w:val="60"/>
          <w:marRight w:val="60"/>
          <w:marTop w:val="100"/>
          <w:marBottom w:val="100"/>
          <w:divBdr>
            <w:top w:val="none" w:sz="0" w:space="0" w:color="auto"/>
            <w:left w:val="none" w:sz="0" w:space="0" w:color="auto"/>
            <w:bottom w:val="none" w:sz="0" w:space="0" w:color="auto"/>
            <w:right w:val="none" w:sz="0" w:space="0" w:color="auto"/>
          </w:divBdr>
        </w:div>
        <w:div w:id="717167562">
          <w:marLeft w:val="60"/>
          <w:marRight w:val="60"/>
          <w:marTop w:val="100"/>
          <w:marBottom w:val="100"/>
          <w:divBdr>
            <w:top w:val="none" w:sz="0" w:space="0" w:color="auto"/>
            <w:left w:val="none" w:sz="0" w:space="0" w:color="auto"/>
            <w:bottom w:val="none" w:sz="0" w:space="0" w:color="auto"/>
            <w:right w:val="none" w:sz="0" w:space="0" w:color="auto"/>
          </w:divBdr>
        </w:div>
      </w:divsChild>
    </w:div>
    <w:div w:id="829979708">
      <w:bodyDiv w:val="1"/>
      <w:marLeft w:val="0"/>
      <w:marRight w:val="0"/>
      <w:marTop w:val="0"/>
      <w:marBottom w:val="0"/>
      <w:divBdr>
        <w:top w:val="none" w:sz="0" w:space="0" w:color="auto"/>
        <w:left w:val="none" w:sz="0" w:space="0" w:color="auto"/>
        <w:bottom w:val="none" w:sz="0" w:space="0" w:color="auto"/>
        <w:right w:val="none" w:sz="0" w:space="0" w:color="auto"/>
      </w:divBdr>
      <w:divsChild>
        <w:div w:id="180898559">
          <w:marLeft w:val="60"/>
          <w:marRight w:val="60"/>
          <w:marTop w:val="100"/>
          <w:marBottom w:val="100"/>
          <w:divBdr>
            <w:top w:val="none" w:sz="0" w:space="0" w:color="auto"/>
            <w:left w:val="none" w:sz="0" w:space="0" w:color="auto"/>
            <w:bottom w:val="none" w:sz="0" w:space="0" w:color="auto"/>
            <w:right w:val="none" w:sz="0" w:space="0" w:color="auto"/>
          </w:divBdr>
          <w:divsChild>
            <w:div w:id="91247808">
              <w:marLeft w:val="0"/>
              <w:marRight w:val="0"/>
              <w:marTop w:val="0"/>
              <w:marBottom w:val="0"/>
              <w:divBdr>
                <w:top w:val="none" w:sz="0" w:space="0" w:color="auto"/>
                <w:left w:val="none" w:sz="0" w:space="0" w:color="auto"/>
                <w:bottom w:val="none" w:sz="0" w:space="0" w:color="auto"/>
                <w:right w:val="none" w:sz="0" w:space="0" w:color="auto"/>
              </w:divBdr>
              <w:divsChild>
                <w:div w:id="740060880">
                  <w:marLeft w:val="60"/>
                  <w:marRight w:val="60"/>
                  <w:marTop w:val="100"/>
                  <w:marBottom w:val="100"/>
                  <w:divBdr>
                    <w:top w:val="none" w:sz="0" w:space="0" w:color="auto"/>
                    <w:left w:val="none" w:sz="0" w:space="0" w:color="auto"/>
                    <w:bottom w:val="none" w:sz="0" w:space="0" w:color="auto"/>
                    <w:right w:val="none" w:sz="0" w:space="0" w:color="auto"/>
                  </w:divBdr>
                </w:div>
                <w:div w:id="1454591998">
                  <w:marLeft w:val="60"/>
                  <w:marRight w:val="60"/>
                  <w:marTop w:val="100"/>
                  <w:marBottom w:val="100"/>
                  <w:divBdr>
                    <w:top w:val="none" w:sz="0" w:space="0" w:color="auto"/>
                    <w:left w:val="none" w:sz="0" w:space="0" w:color="auto"/>
                    <w:bottom w:val="none" w:sz="0" w:space="0" w:color="auto"/>
                    <w:right w:val="none" w:sz="0" w:space="0" w:color="auto"/>
                  </w:divBdr>
                </w:div>
                <w:div w:id="1695301410">
                  <w:marLeft w:val="60"/>
                  <w:marRight w:val="60"/>
                  <w:marTop w:val="100"/>
                  <w:marBottom w:val="100"/>
                  <w:divBdr>
                    <w:top w:val="none" w:sz="0" w:space="0" w:color="auto"/>
                    <w:left w:val="none" w:sz="0" w:space="0" w:color="auto"/>
                    <w:bottom w:val="none" w:sz="0" w:space="0" w:color="auto"/>
                    <w:right w:val="none" w:sz="0" w:space="0" w:color="auto"/>
                  </w:divBdr>
                </w:div>
              </w:divsChild>
            </w:div>
          </w:divsChild>
        </w:div>
        <w:div w:id="1192065054">
          <w:marLeft w:val="60"/>
          <w:marRight w:val="60"/>
          <w:marTop w:val="100"/>
          <w:marBottom w:val="100"/>
          <w:divBdr>
            <w:top w:val="none" w:sz="0" w:space="0" w:color="auto"/>
            <w:left w:val="none" w:sz="0" w:space="0" w:color="auto"/>
            <w:bottom w:val="none" w:sz="0" w:space="0" w:color="auto"/>
            <w:right w:val="none" w:sz="0" w:space="0" w:color="auto"/>
          </w:divBdr>
        </w:div>
        <w:div w:id="1364942205">
          <w:marLeft w:val="60"/>
          <w:marRight w:val="60"/>
          <w:marTop w:val="100"/>
          <w:marBottom w:val="100"/>
          <w:divBdr>
            <w:top w:val="none" w:sz="0" w:space="0" w:color="auto"/>
            <w:left w:val="none" w:sz="0" w:space="0" w:color="auto"/>
            <w:bottom w:val="none" w:sz="0" w:space="0" w:color="auto"/>
            <w:right w:val="none" w:sz="0" w:space="0" w:color="auto"/>
          </w:divBdr>
        </w:div>
      </w:divsChild>
    </w:div>
    <w:div w:id="851140243">
      <w:bodyDiv w:val="1"/>
      <w:marLeft w:val="0"/>
      <w:marRight w:val="0"/>
      <w:marTop w:val="0"/>
      <w:marBottom w:val="0"/>
      <w:divBdr>
        <w:top w:val="none" w:sz="0" w:space="0" w:color="auto"/>
        <w:left w:val="none" w:sz="0" w:space="0" w:color="auto"/>
        <w:bottom w:val="none" w:sz="0" w:space="0" w:color="auto"/>
        <w:right w:val="none" w:sz="0" w:space="0" w:color="auto"/>
      </w:divBdr>
      <w:divsChild>
        <w:div w:id="497498531">
          <w:marLeft w:val="60"/>
          <w:marRight w:val="60"/>
          <w:marTop w:val="100"/>
          <w:marBottom w:val="100"/>
          <w:divBdr>
            <w:top w:val="none" w:sz="0" w:space="0" w:color="auto"/>
            <w:left w:val="none" w:sz="0" w:space="0" w:color="auto"/>
            <w:bottom w:val="none" w:sz="0" w:space="0" w:color="auto"/>
            <w:right w:val="none" w:sz="0" w:space="0" w:color="auto"/>
          </w:divBdr>
        </w:div>
        <w:div w:id="546602043">
          <w:marLeft w:val="60"/>
          <w:marRight w:val="60"/>
          <w:marTop w:val="100"/>
          <w:marBottom w:val="100"/>
          <w:divBdr>
            <w:top w:val="none" w:sz="0" w:space="0" w:color="auto"/>
            <w:left w:val="none" w:sz="0" w:space="0" w:color="auto"/>
            <w:bottom w:val="none" w:sz="0" w:space="0" w:color="auto"/>
            <w:right w:val="none" w:sz="0" w:space="0" w:color="auto"/>
          </w:divBdr>
        </w:div>
        <w:div w:id="2126728588">
          <w:marLeft w:val="60"/>
          <w:marRight w:val="60"/>
          <w:marTop w:val="100"/>
          <w:marBottom w:val="100"/>
          <w:divBdr>
            <w:top w:val="none" w:sz="0" w:space="0" w:color="auto"/>
            <w:left w:val="none" w:sz="0" w:space="0" w:color="auto"/>
            <w:bottom w:val="none" w:sz="0" w:space="0" w:color="auto"/>
            <w:right w:val="none" w:sz="0" w:space="0" w:color="auto"/>
          </w:divBdr>
        </w:div>
      </w:divsChild>
    </w:div>
    <w:div w:id="857157242">
      <w:bodyDiv w:val="1"/>
      <w:marLeft w:val="0"/>
      <w:marRight w:val="0"/>
      <w:marTop w:val="0"/>
      <w:marBottom w:val="0"/>
      <w:divBdr>
        <w:top w:val="none" w:sz="0" w:space="0" w:color="auto"/>
        <w:left w:val="none" w:sz="0" w:space="0" w:color="auto"/>
        <w:bottom w:val="none" w:sz="0" w:space="0" w:color="auto"/>
        <w:right w:val="none" w:sz="0" w:space="0" w:color="auto"/>
      </w:divBdr>
      <w:divsChild>
        <w:div w:id="550927166">
          <w:marLeft w:val="60"/>
          <w:marRight w:val="60"/>
          <w:marTop w:val="100"/>
          <w:marBottom w:val="100"/>
          <w:divBdr>
            <w:top w:val="none" w:sz="0" w:space="0" w:color="auto"/>
            <w:left w:val="none" w:sz="0" w:space="0" w:color="auto"/>
            <w:bottom w:val="none" w:sz="0" w:space="0" w:color="auto"/>
            <w:right w:val="none" w:sz="0" w:space="0" w:color="auto"/>
          </w:divBdr>
        </w:div>
        <w:div w:id="1169060530">
          <w:marLeft w:val="60"/>
          <w:marRight w:val="60"/>
          <w:marTop w:val="100"/>
          <w:marBottom w:val="100"/>
          <w:divBdr>
            <w:top w:val="none" w:sz="0" w:space="0" w:color="auto"/>
            <w:left w:val="none" w:sz="0" w:space="0" w:color="auto"/>
            <w:bottom w:val="none" w:sz="0" w:space="0" w:color="auto"/>
            <w:right w:val="none" w:sz="0" w:space="0" w:color="auto"/>
          </w:divBdr>
        </w:div>
        <w:div w:id="1275943329">
          <w:marLeft w:val="60"/>
          <w:marRight w:val="60"/>
          <w:marTop w:val="100"/>
          <w:marBottom w:val="100"/>
          <w:divBdr>
            <w:top w:val="none" w:sz="0" w:space="0" w:color="auto"/>
            <w:left w:val="none" w:sz="0" w:space="0" w:color="auto"/>
            <w:bottom w:val="none" w:sz="0" w:space="0" w:color="auto"/>
            <w:right w:val="none" w:sz="0" w:space="0" w:color="auto"/>
          </w:divBdr>
        </w:div>
      </w:divsChild>
    </w:div>
    <w:div w:id="860360088">
      <w:bodyDiv w:val="1"/>
      <w:marLeft w:val="0"/>
      <w:marRight w:val="0"/>
      <w:marTop w:val="0"/>
      <w:marBottom w:val="0"/>
      <w:divBdr>
        <w:top w:val="none" w:sz="0" w:space="0" w:color="auto"/>
        <w:left w:val="none" w:sz="0" w:space="0" w:color="auto"/>
        <w:bottom w:val="none" w:sz="0" w:space="0" w:color="auto"/>
        <w:right w:val="none" w:sz="0" w:space="0" w:color="auto"/>
      </w:divBdr>
      <w:divsChild>
        <w:div w:id="535896967">
          <w:marLeft w:val="60"/>
          <w:marRight w:val="60"/>
          <w:marTop w:val="100"/>
          <w:marBottom w:val="100"/>
          <w:divBdr>
            <w:top w:val="none" w:sz="0" w:space="0" w:color="auto"/>
            <w:left w:val="none" w:sz="0" w:space="0" w:color="auto"/>
            <w:bottom w:val="none" w:sz="0" w:space="0" w:color="auto"/>
            <w:right w:val="none" w:sz="0" w:space="0" w:color="auto"/>
          </w:divBdr>
        </w:div>
        <w:div w:id="2008287994">
          <w:marLeft w:val="60"/>
          <w:marRight w:val="60"/>
          <w:marTop w:val="100"/>
          <w:marBottom w:val="100"/>
          <w:divBdr>
            <w:top w:val="none" w:sz="0" w:space="0" w:color="auto"/>
            <w:left w:val="none" w:sz="0" w:space="0" w:color="auto"/>
            <w:bottom w:val="none" w:sz="0" w:space="0" w:color="auto"/>
            <w:right w:val="none" w:sz="0" w:space="0" w:color="auto"/>
          </w:divBdr>
        </w:div>
        <w:div w:id="2033065416">
          <w:marLeft w:val="60"/>
          <w:marRight w:val="60"/>
          <w:marTop w:val="100"/>
          <w:marBottom w:val="100"/>
          <w:divBdr>
            <w:top w:val="none" w:sz="0" w:space="0" w:color="auto"/>
            <w:left w:val="none" w:sz="0" w:space="0" w:color="auto"/>
            <w:bottom w:val="none" w:sz="0" w:space="0" w:color="auto"/>
            <w:right w:val="none" w:sz="0" w:space="0" w:color="auto"/>
          </w:divBdr>
        </w:div>
      </w:divsChild>
    </w:div>
    <w:div w:id="864706828">
      <w:bodyDiv w:val="1"/>
      <w:marLeft w:val="0"/>
      <w:marRight w:val="0"/>
      <w:marTop w:val="0"/>
      <w:marBottom w:val="0"/>
      <w:divBdr>
        <w:top w:val="none" w:sz="0" w:space="0" w:color="auto"/>
        <w:left w:val="none" w:sz="0" w:space="0" w:color="auto"/>
        <w:bottom w:val="none" w:sz="0" w:space="0" w:color="auto"/>
        <w:right w:val="none" w:sz="0" w:space="0" w:color="auto"/>
      </w:divBdr>
      <w:divsChild>
        <w:div w:id="790975922">
          <w:marLeft w:val="60"/>
          <w:marRight w:val="60"/>
          <w:marTop w:val="100"/>
          <w:marBottom w:val="100"/>
          <w:divBdr>
            <w:top w:val="none" w:sz="0" w:space="0" w:color="auto"/>
            <w:left w:val="none" w:sz="0" w:space="0" w:color="auto"/>
            <w:bottom w:val="none" w:sz="0" w:space="0" w:color="auto"/>
            <w:right w:val="none" w:sz="0" w:space="0" w:color="auto"/>
          </w:divBdr>
        </w:div>
        <w:div w:id="872692271">
          <w:marLeft w:val="60"/>
          <w:marRight w:val="60"/>
          <w:marTop w:val="100"/>
          <w:marBottom w:val="100"/>
          <w:divBdr>
            <w:top w:val="none" w:sz="0" w:space="0" w:color="auto"/>
            <w:left w:val="none" w:sz="0" w:space="0" w:color="auto"/>
            <w:bottom w:val="none" w:sz="0" w:space="0" w:color="auto"/>
            <w:right w:val="none" w:sz="0" w:space="0" w:color="auto"/>
          </w:divBdr>
        </w:div>
        <w:div w:id="1449855461">
          <w:marLeft w:val="60"/>
          <w:marRight w:val="60"/>
          <w:marTop w:val="100"/>
          <w:marBottom w:val="100"/>
          <w:divBdr>
            <w:top w:val="none" w:sz="0" w:space="0" w:color="auto"/>
            <w:left w:val="none" w:sz="0" w:space="0" w:color="auto"/>
            <w:bottom w:val="none" w:sz="0" w:space="0" w:color="auto"/>
            <w:right w:val="none" w:sz="0" w:space="0" w:color="auto"/>
          </w:divBdr>
        </w:div>
      </w:divsChild>
    </w:div>
    <w:div w:id="866606570">
      <w:bodyDiv w:val="1"/>
      <w:marLeft w:val="0"/>
      <w:marRight w:val="0"/>
      <w:marTop w:val="0"/>
      <w:marBottom w:val="0"/>
      <w:divBdr>
        <w:top w:val="none" w:sz="0" w:space="0" w:color="auto"/>
        <w:left w:val="none" w:sz="0" w:space="0" w:color="auto"/>
        <w:bottom w:val="none" w:sz="0" w:space="0" w:color="auto"/>
        <w:right w:val="none" w:sz="0" w:space="0" w:color="auto"/>
      </w:divBdr>
      <w:divsChild>
        <w:div w:id="1916813501">
          <w:marLeft w:val="60"/>
          <w:marRight w:val="60"/>
          <w:marTop w:val="100"/>
          <w:marBottom w:val="100"/>
          <w:divBdr>
            <w:top w:val="none" w:sz="0" w:space="0" w:color="auto"/>
            <w:left w:val="none" w:sz="0" w:space="0" w:color="auto"/>
            <w:bottom w:val="none" w:sz="0" w:space="0" w:color="auto"/>
            <w:right w:val="none" w:sz="0" w:space="0" w:color="auto"/>
          </w:divBdr>
        </w:div>
      </w:divsChild>
    </w:div>
    <w:div w:id="881747558">
      <w:bodyDiv w:val="1"/>
      <w:marLeft w:val="0"/>
      <w:marRight w:val="0"/>
      <w:marTop w:val="0"/>
      <w:marBottom w:val="0"/>
      <w:divBdr>
        <w:top w:val="none" w:sz="0" w:space="0" w:color="auto"/>
        <w:left w:val="none" w:sz="0" w:space="0" w:color="auto"/>
        <w:bottom w:val="none" w:sz="0" w:space="0" w:color="auto"/>
        <w:right w:val="none" w:sz="0" w:space="0" w:color="auto"/>
      </w:divBdr>
    </w:div>
    <w:div w:id="882402929">
      <w:bodyDiv w:val="1"/>
      <w:marLeft w:val="0"/>
      <w:marRight w:val="0"/>
      <w:marTop w:val="0"/>
      <w:marBottom w:val="0"/>
      <w:divBdr>
        <w:top w:val="none" w:sz="0" w:space="0" w:color="auto"/>
        <w:left w:val="none" w:sz="0" w:space="0" w:color="auto"/>
        <w:bottom w:val="none" w:sz="0" w:space="0" w:color="auto"/>
        <w:right w:val="none" w:sz="0" w:space="0" w:color="auto"/>
      </w:divBdr>
      <w:divsChild>
        <w:div w:id="1172060879">
          <w:marLeft w:val="60"/>
          <w:marRight w:val="60"/>
          <w:marTop w:val="100"/>
          <w:marBottom w:val="100"/>
          <w:divBdr>
            <w:top w:val="none" w:sz="0" w:space="0" w:color="auto"/>
            <w:left w:val="none" w:sz="0" w:space="0" w:color="auto"/>
            <w:bottom w:val="none" w:sz="0" w:space="0" w:color="auto"/>
            <w:right w:val="none" w:sz="0" w:space="0" w:color="auto"/>
          </w:divBdr>
        </w:div>
      </w:divsChild>
    </w:div>
    <w:div w:id="885071747">
      <w:bodyDiv w:val="1"/>
      <w:marLeft w:val="0"/>
      <w:marRight w:val="0"/>
      <w:marTop w:val="0"/>
      <w:marBottom w:val="0"/>
      <w:divBdr>
        <w:top w:val="none" w:sz="0" w:space="0" w:color="auto"/>
        <w:left w:val="none" w:sz="0" w:space="0" w:color="auto"/>
        <w:bottom w:val="none" w:sz="0" w:space="0" w:color="auto"/>
        <w:right w:val="none" w:sz="0" w:space="0" w:color="auto"/>
      </w:divBdr>
      <w:divsChild>
        <w:div w:id="237061126">
          <w:marLeft w:val="60"/>
          <w:marRight w:val="60"/>
          <w:marTop w:val="100"/>
          <w:marBottom w:val="100"/>
          <w:divBdr>
            <w:top w:val="none" w:sz="0" w:space="0" w:color="auto"/>
            <w:left w:val="none" w:sz="0" w:space="0" w:color="auto"/>
            <w:bottom w:val="none" w:sz="0" w:space="0" w:color="auto"/>
            <w:right w:val="none" w:sz="0" w:space="0" w:color="auto"/>
          </w:divBdr>
        </w:div>
        <w:div w:id="1067722819">
          <w:marLeft w:val="60"/>
          <w:marRight w:val="60"/>
          <w:marTop w:val="100"/>
          <w:marBottom w:val="100"/>
          <w:divBdr>
            <w:top w:val="none" w:sz="0" w:space="0" w:color="auto"/>
            <w:left w:val="none" w:sz="0" w:space="0" w:color="auto"/>
            <w:bottom w:val="none" w:sz="0" w:space="0" w:color="auto"/>
            <w:right w:val="none" w:sz="0" w:space="0" w:color="auto"/>
          </w:divBdr>
        </w:div>
        <w:div w:id="1477256185">
          <w:marLeft w:val="60"/>
          <w:marRight w:val="60"/>
          <w:marTop w:val="100"/>
          <w:marBottom w:val="100"/>
          <w:divBdr>
            <w:top w:val="none" w:sz="0" w:space="0" w:color="auto"/>
            <w:left w:val="none" w:sz="0" w:space="0" w:color="auto"/>
            <w:bottom w:val="none" w:sz="0" w:space="0" w:color="auto"/>
            <w:right w:val="none" w:sz="0" w:space="0" w:color="auto"/>
          </w:divBdr>
        </w:div>
      </w:divsChild>
    </w:div>
    <w:div w:id="889533928">
      <w:bodyDiv w:val="1"/>
      <w:marLeft w:val="0"/>
      <w:marRight w:val="0"/>
      <w:marTop w:val="0"/>
      <w:marBottom w:val="0"/>
      <w:divBdr>
        <w:top w:val="none" w:sz="0" w:space="0" w:color="auto"/>
        <w:left w:val="none" w:sz="0" w:space="0" w:color="auto"/>
        <w:bottom w:val="none" w:sz="0" w:space="0" w:color="auto"/>
        <w:right w:val="none" w:sz="0" w:space="0" w:color="auto"/>
      </w:divBdr>
    </w:div>
    <w:div w:id="891506418">
      <w:bodyDiv w:val="1"/>
      <w:marLeft w:val="0"/>
      <w:marRight w:val="0"/>
      <w:marTop w:val="0"/>
      <w:marBottom w:val="0"/>
      <w:divBdr>
        <w:top w:val="none" w:sz="0" w:space="0" w:color="auto"/>
        <w:left w:val="none" w:sz="0" w:space="0" w:color="auto"/>
        <w:bottom w:val="none" w:sz="0" w:space="0" w:color="auto"/>
        <w:right w:val="none" w:sz="0" w:space="0" w:color="auto"/>
      </w:divBdr>
      <w:divsChild>
        <w:div w:id="1093742089">
          <w:marLeft w:val="60"/>
          <w:marRight w:val="60"/>
          <w:marTop w:val="100"/>
          <w:marBottom w:val="100"/>
          <w:divBdr>
            <w:top w:val="none" w:sz="0" w:space="0" w:color="auto"/>
            <w:left w:val="none" w:sz="0" w:space="0" w:color="auto"/>
            <w:bottom w:val="none" w:sz="0" w:space="0" w:color="auto"/>
            <w:right w:val="none" w:sz="0" w:space="0" w:color="auto"/>
          </w:divBdr>
        </w:div>
      </w:divsChild>
    </w:div>
    <w:div w:id="894969219">
      <w:bodyDiv w:val="1"/>
      <w:marLeft w:val="0"/>
      <w:marRight w:val="0"/>
      <w:marTop w:val="0"/>
      <w:marBottom w:val="0"/>
      <w:divBdr>
        <w:top w:val="none" w:sz="0" w:space="0" w:color="auto"/>
        <w:left w:val="none" w:sz="0" w:space="0" w:color="auto"/>
        <w:bottom w:val="none" w:sz="0" w:space="0" w:color="auto"/>
        <w:right w:val="none" w:sz="0" w:space="0" w:color="auto"/>
      </w:divBdr>
      <w:divsChild>
        <w:div w:id="1874074757">
          <w:marLeft w:val="60"/>
          <w:marRight w:val="60"/>
          <w:marTop w:val="100"/>
          <w:marBottom w:val="100"/>
          <w:divBdr>
            <w:top w:val="none" w:sz="0" w:space="0" w:color="auto"/>
            <w:left w:val="none" w:sz="0" w:space="0" w:color="auto"/>
            <w:bottom w:val="none" w:sz="0" w:space="0" w:color="auto"/>
            <w:right w:val="none" w:sz="0" w:space="0" w:color="auto"/>
          </w:divBdr>
        </w:div>
      </w:divsChild>
    </w:div>
    <w:div w:id="907764807">
      <w:bodyDiv w:val="1"/>
      <w:marLeft w:val="0"/>
      <w:marRight w:val="0"/>
      <w:marTop w:val="0"/>
      <w:marBottom w:val="0"/>
      <w:divBdr>
        <w:top w:val="none" w:sz="0" w:space="0" w:color="auto"/>
        <w:left w:val="none" w:sz="0" w:space="0" w:color="auto"/>
        <w:bottom w:val="none" w:sz="0" w:space="0" w:color="auto"/>
        <w:right w:val="none" w:sz="0" w:space="0" w:color="auto"/>
      </w:divBdr>
      <w:divsChild>
        <w:div w:id="1034619229">
          <w:marLeft w:val="60"/>
          <w:marRight w:val="60"/>
          <w:marTop w:val="100"/>
          <w:marBottom w:val="100"/>
          <w:divBdr>
            <w:top w:val="none" w:sz="0" w:space="0" w:color="auto"/>
            <w:left w:val="none" w:sz="0" w:space="0" w:color="auto"/>
            <w:bottom w:val="none" w:sz="0" w:space="0" w:color="auto"/>
            <w:right w:val="none" w:sz="0" w:space="0" w:color="auto"/>
          </w:divBdr>
        </w:div>
      </w:divsChild>
    </w:div>
    <w:div w:id="915166032">
      <w:bodyDiv w:val="1"/>
      <w:marLeft w:val="0"/>
      <w:marRight w:val="0"/>
      <w:marTop w:val="0"/>
      <w:marBottom w:val="0"/>
      <w:divBdr>
        <w:top w:val="none" w:sz="0" w:space="0" w:color="auto"/>
        <w:left w:val="none" w:sz="0" w:space="0" w:color="auto"/>
        <w:bottom w:val="none" w:sz="0" w:space="0" w:color="auto"/>
        <w:right w:val="none" w:sz="0" w:space="0" w:color="auto"/>
      </w:divBdr>
      <w:divsChild>
        <w:div w:id="875309924">
          <w:marLeft w:val="60"/>
          <w:marRight w:val="60"/>
          <w:marTop w:val="100"/>
          <w:marBottom w:val="100"/>
          <w:divBdr>
            <w:top w:val="none" w:sz="0" w:space="0" w:color="auto"/>
            <w:left w:val="none" w:sz="0" w:space="0" w:color="auto"/>
            <w:bottom w:val="none" w:sz="0" w:space="0" w:color="auto"/>
            <w:right w:val="none" w:sz="0" w:space="0" w:color="auto"/>
          </w:divBdr>
        </w:div>
      </w:divsChild>
    </w:div>
    <w:div w:id="917053819">
      <w:bodyDiv w:val="1"/>
      <w:marLeft w:val="0"/>
      <w:marRight w:val="0"/>
      <w:marTop w:val="0"/>
      <w:marBottom w:val="0"/>
      <w:divBdr>
        <w:top w:val="none" w:sz="0" w:space="0" w:color="auto"/>
        <w:left w:val="none" w:sz="0" w:space="0" w:color="auto"/>
        <w:bottom w:val="none" w:sz="0" w:space="0" w:color="auto"/>
        <w:right w:val="none" w:sz="0" w:space="0" w:color="auto"/>
      </w:divBdr>
      <w:divsChild>
        <w:div w:id="282616577">
          <w:marLeft w:val="60"/>
          <w:marRight w:val="60"/>
          <w:marTop w:val="100"/>
          <w:marBottom w:val="100"/>
          <w:divBdr>
            <w:top w:val="none" w:sz="0" w:space="0" w:color="auto"/>
            <w:left w:val="none" w:sz="0" w:space="0" w:color="auto"/>
            <w:bottom w:val="none" w:sz="0" w:space="0" w:color="auto"/>
            <w:right w:val="none" w:sz="0" w:space="0" w:color="auto"/>
          </w:divBdr>
        </w:div>
        <w:div w:id="1170682267">
          <w:marLeft w:val="60"/>
          <w:marRight w:val="60"/>
          <w:marTop w:val="100"/>
          <w:marBottom w:val="100"/>
          <w:divBdr>
            <w:top w:val="none" w:sz="0" w:space="0" w:color="auto"/>
            <w:left w:val="none" w:sz="0" w:space="0" w:color="auto"/>
            <w:bottom w:val="none" w:sz="0" w:space="0" w:color="auto"/>
            <w:right w:val="none" w:sz="0" w:space="0" w:color="auto"/>
          </w:divBdr>
        </w:div>
        <w:div w:id="1914730483">
          <w:marLeft w:val="60"/>
          <w:marRight w:val="60"/>
          <w:marTop w:val="100"/>
          <w:marBottom w:val="100"/>
          <w:divBdr>
            <w:top w:val="none" w:sz="0" w:space="0" w:color="auto"/>
            <w:left w:val="none" w:sz="0" w:space="0" w:color="auto"/>
            <w:bottom w:val="none" w:sz="0" w:space="0" w:color="auto"/>
            <w:right w:val="none" w:sz="0" w:space="0" w:color="auto"/>
          </w:divBdr>
        </w:div>
      </w:divsChild>
    </w:div>
    <w:div w:id="935751274">
      <w:bodyDiv w:val="1"/>
      <w:marLeft w:val="0"/>
      <w:marRight w:val="0"/>
      <w:marTop w:val="0"/>
      <w:marBottom w:val="0"/>
      <w:divBdr>
        <w:top w:val="none" w:sz="0" w:space="0" w:color="auto"/>
        <w:left w:val="none" w:sz="0" w:space="0" w:color="auto"/>
        <w:bottom w:val="none" w:sz="0" w:space="0" w:color="auto"/>
        <w:right w:val="none" w:sz="0" w:space="0" w:color="auto"/>
      </w:divBdr>
      <w:divsChild>
        <w:div w:id="127893087">
          <w:marLeft w:val="60"/>
          <w:marRight w:val="60"/>
          <w:marTop w:val="100"/>
          <w:marBottom w:val="100"/>
          <w:divBdr>
            <w:top w:val="none" w:sz="0" w:space="0" w:color="auto"/>
            <w:left w:val="none" w:sz="0" w:space="0" w:color="auto"/>
            <w:bottom w:val="none" w:sz="0" w:space="0" w:color="auto"/>
            <w:right w:val="none" w:sz="0" w:space="0" w:color="auto"/>
          </w:divBdr>
        </w:div>
        <w:div w:id="640618612">
          <w:marLeft w:val="60"/>
          <w:marRight w:val="60"/>
          <w:marTop w:val="100"/>
          <w:marBottom w:val="100"/>
          <w:divBdr>
            <w:top w:val="none" w:sz="0" w:space="0" w:color="auto"/>
            <w:left w:val="none" w:sz="0" w:space="0" w:color="auto"/>
            <w:bottom w:val="none" w:sz="0" w:space="0" w:color="auto"/>
            <w:right w:val="none" w:sz="0" w:space="0" w:color="auto"/>
          </w:divBdr>
        </w:div>
        <w:div w:id="1509246170">
          <w:marLeft w:val="60"/>
          <w:marRight w:val="60"/>
          <w:marTop w:val="100"/>
          <w:marBottom w:val="100"/>
          <w:divBdr>
            <w:top w:val="none" w:sz="0" w:space="0" w:color="auto"/>
            <w:left w:val="none" w:sz="0" w:space="0" w:color="auto"/>
            <w:bottom w:val="none" w:sz="0" w:space="0" w:color="auto"/>
            <w:right w:val="none" w:sz="0" w:space="0" w:color="auto"/>
          </w:divBdr>
          <w:divsChild>
            <w:div w:id="1292520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414964">
      <w:bodyDiv w:val="1"/>
      <w:marLeft w:val="0"/>
      <w:marRight w:val="0"/>
      <w:marTop w:val="0"/>
      <w:marBottom w:val="0"/>
      <w:divBdr>
        <w:top w:val="none" w:sz="0" w:space="0" w:color="auto"/>
        <w:left w:val="none" w:sz="0" w:space="0" w:color="auto"/>
        <w:bottom w:val="none" w:sz="0" w:space="0" w:color="auto"/>
        <w:right w:val="none" w:sz="0" w:space="0" w:color="auto"/>
      </w:divBdr>
      <w:divsChild>
        <w:div w:id="100999857">
          <w:marLeft w:val="60"/>
          <w:marRight w:val="60"/>
          <w:marTop w:val="100"/>
          <w:marBottom w:val="100"/>
          <w:divBdr>
            <w:top w:val="none" w:sz="0" w:space="0" w:color="auto"/>
            <w:left w:val="none" w:sz="0" w:space="0" w:color="auto"/>
            <w:bottom w:val="none" w:sz="0" w:space="0" w:color="auto"/>
            <w:right w:val="none" w:sz="0" w:space="0" w:color="auto"/>
          </w:divBdr>
          <w:divsChild>
            <w:div w:id="47841610">
              <w:marLeft w:val="0"/>
              <w:marRight w:val="0"/>
              <w:marTop w:val="0"/>
              <w:marBottom w:val="0"/>
              <w:divBdr>
                <w:top w:val="none" w:sz="0" w:space="0" w:color="auto"/>
                <w:left w:val="none" w:sz="0" w:space="0" w:color="auto"/>
                <w:bottom w:val="none" w:sz="0" w:space="0" w:color="auto"/>
                <w:right w:val="none" w:sz="0" w:space="0" w:color="auto"/>
              </w:divBdr>
            </w:div>
          </w:divsChild>
        </w:div>
        <w:div w:id="1675038182">
          <w:marLeft w:val="60"/>
          <w:marRight w:val="60"/>
          <w:marTop w:val="100"/>
          <w:marBottom w:val="100"/>
          <w:divBdr>
            <w:top w:val="none" w:sz="0" w:space="0" w:color="auto"/>
            <w:left w:val="none" w:sz="0" w:space="0" w:color="auto"/>
            <w:bottom w:val="none" w:sz="0" w:space="0" w:color="auto"/>
            <w:right w:val="none" w:sz="0" w:space="0" w:color="auto"/>
          </w:divBdr>
        </w:div>
      </w:divsChild>
    </w:div>
    <w:div w:id="939726179">
      <w:bodyDiv w:val="1"/>
      <w:marLeft w:val="0"/>
      <w:marRight w:val="0"/>
      <w:marTop w:val="0"/>
      <w:marBottom w:val="0"/>
      <w:divBdr>
        <w:top w:val="none" w:sz="0" w:space="0" w:color="auto"/>
        <w:left w:val="none" w:sz="0" w:space="0" w:color="auto"/>
        <w:bottom w:val="none" w:sz="0" w:space="0" w:color="auto"/>
        <w:right w:val="none" w:sz="0" w:space="0" w:color="auto"/>
      </w:divBdr>
      <w:divsChild>
        <w:div w:id="1096364153">
          <w:marLeft w:val="60"/>
          <w:marRight w:val="60"/>
          <w:marTop w:val="100"/>
          <w:marBottom w:val="100"/>
          <w:divBdr>
            <w:top w:val="none" w:sz="0" w:space="0" w:color="auto"/>
            <w:left w:val="none" w:sz="0" w:space="0" w:color="auto"/>
            <w:bottom w:val="none" w:sz="0" w:space="0" w:color="auto"/>
            <w:right w:val="none" w:sz="0" w:space="0" w:color="auto"/>
          </w:divBdr>
        </w:div>
      </w:divsChild>
    </w:div>
    <w:div w:id="950354140">
      <w:bodyDiv w:val="1"/>
      <w:marLeft w:val="0"/>
      <w:marRight w:val="0"/>
      <w:marTop w:val="0"/>
      <w:marBottom w:val="0"/>
      <w:divBdr>
        <w:top w:val="none" w:sz="0" w:space="0" w:color="auto"/>
        <w:left w:val="none" w:sz="0" w:space="0" w:color="auto"/>
        <w:bottom w:val="none" w:sz="0" w:space="0" w:color="auto"/>
        <w:right w:val="none" w:sz="0" w:space="0" w:color="auto"/>
      </w:divBdr>
    </w:div>
    <w:div w:id="952248578">
      <w:bodyDiv w:val="1"/>
      <w:marLeft w:val="0"/>
      <w:marRight w:val="0"/>
      <w:marTop w:val="0"/>
      <w:marBottom w:val="0"/>
      <w:divBdr>
        <w:top w:val="none" w:sz="0" w:space="0" w:color="auto"/>
        <w:left w:val="none" w:sz="0" w:space="0" w:color="auto"/>
        <w:bottom w:val="none" w:sz="0" w:space="0" w:color="auto"/>
        <w:right w:val="none" w:sz="0" w:space="0" w:color="auto"/>
      </w:divBdr>
      <w:divsChild>
        <w:div w:id="2016035446">
          <w:marLeft w:val="60"/>
          <w:marRight w:val="60"/>
          <w:marTop w:val="100"/>
          <w:marBottom w:val="100"/>
          <w:divBdr>
            <w:top w:val="none" w:sz="0" w:space="0" w:color="auto"/>
            <w:left w:val="none" w:sz="0" w:space="0" w:color="auto"/>
            <w:bottom w:val="none" w:sz="0" w:space="0" w:color="auto"/>
            <w:right w:val="none" w:sz="0" w:space="0" w:color="auto"/>
          </w:divBdr>
        </w:div>
      </w:divsChild>
    </w:div>
    <w:div w:id="972369260">
      <w:bodyDiv w:val="1"/>
      <w:marLeft w:val="0"/>
      <w:marRight w:val="0"/>
      <w:marTop w:val="0"/>
      <w:marBottom w:val="0"/>
      <w:divBdr>
        <w:top w:val="none" w:sz="0" w:space="0" w:color="auto"/>
        <w:left w:val="none" w:sz="0" w:space="0" w:color="auto"/>
        <w:bottom w:val="none" w:sz="0" w:space="0" w:color="auto"/>
        <w:right w:val="none" w:sz="0" w:space="0" w:color="auto"/>
      </w:divBdr>
      <w:divsChild>
        <w:div w:id="615864791">
          <w:marLeft w:val="60"/>
          <w:marRight w:val="60"/>
          <w:marTop w:val="100"/>
          <w:marBottom w:val="100"/>
          <w:divBdr>
            <w:top w:val="none" w:sz="0" w:space="0" w:color="auto"/>
            <w:left w:val="none" w:sz="0" w:space="0" w:color="auto"/>
            <w:bottom w:val="none" w:sz="0" w:space="0" w:color="auto"/>
            <w:right w:val="none" w:sz="0" w:space="0" w:color="auto"/>
          </w:divBdr>
        </w:div>
      </w:divsChild>
    </w:div>
    <w:div w:id="983043233">
      <w:bodyDiv w:val="1"/>
      <w:marLeft w:val="0"/>
      <w:marRight w:val="0"/>
      <w:marTop w:val="0"/>
      <w:marBottom w:val="0"/>
      <w:divBdr>
        <w:top w:val="none" w:sz="0" w:space="0" w:color="auto"/>
        <w:left w:val="none" w:sz="0" w:space="0" w:color="auto"/>
        <w:bottom w:val="none" w:sz="0" w:space="0" w:color="auto"/>
        <w:right w:val="none" w:sz="0" w:space="0" w:color="auto"/>
      </w:divBdr>
      <w:divsChild>
        <w:div w:id="13383775">
          <w:marLeft w:val="60"/>
          <w:marRight w:val="60"/>
          <w:marTop w:val="100"/>
          <w:marBottom w:val="100"/>
          <w:divBdr>
            <w:top w:val="none" w:sz="0" w:space="0" w:color="auto"/>
            <w:left w:val="none" w:sz="0" w:space="0" w:color="auto"/>
            <w:bottom w:val="none" w:sz="0" w:space="0" w:color="auto"/>
            <w:right w:val="none" w:sz="0" w:space="0" w:color="auto"/>
          </w:divBdr>
        </w:div>
      </w:divsChild>
    </w:div>
    <w:div w:id="986781649">
      <w:bodyDiv w:val="1"/>
      <w:marLeft w:val="0"/>
      <w:marRight w:val="0"/>
      <w:marTop w:val="0"/>
      <w:marBottom w:val="0"/>
      <w:divBdr>
        <w:top w:val="none" w:sz="0" w:space="0" w:color="auto"/>
        <w:left w:val="none" w:sz="0" w:space="0" w:color="auto"/>
        <w:bottom w:val="none" w:sz="0" w:space="0" w:color="auto"/>
        <w:right w:val="none" w:sz="0" w:space="0" w:color="auto"/>
      </w:divBdr>
      <w:divsChild>
        <w:div w:id="560560985">
          <w:marLeft w:val="60"/>
          <w:marRight w:val="60"/>
          <w:marTop w:val="100"/>
          <w:marBottom w:val="100"/>
          <w:divBdr>
            <w:top w:val="none" w:sz="0" w:space="0" w:color="auto"/>
            <w:left w:val="none" w:sz="0" w:space="0" w:color="auto"/>
            <w:bottom w:val="none" w:sz="0" w:space="0" w:color="auto"/>
            <w:right w:val="none" w:sz="0" w:space="0" w:color="auto"/>
          </w:divBdr>
        </w:div>
      </w:divsChild>
    </w:div>
    <w:div w:id="991720500">
      <w:bodyDiv w:val="1"/>
      <w:marLeft w:val="0"/>
      <w:marRight w:val="0"/>
      <w:marTop w:val="0"/>
      <w:marBottom w:val="0"/>
      <w:divBdr>
        <w:top w:val="none" w:sz="0" w:space="0" w:color="auto"/>
        <w:left w:val="none" w:sz="0" w:space="0" w:color="auto"/>
        <w:bottom w:val="none" w:sz="0" w:space="0" w:color="auto"/>
        <w:right w:val="none" w:sz="0" w:space="0" w:color="auto"/>
      </w:divBdr>
      <w:divsChild>
        <w:div w:id="270360654">
          <w:marLeft w:val="60"/>
          <w:marRight w:val="60"/>
          <w:marTop w:val="100"/>
          <w:marBottom w:val="100"/>
          <w:divBdr>
            <w:top w:val="none" w:sz="0" w:space="0" w:color="auto"/>
            <w:left w:val="none" w:sz="0" w:space="0" w:color="auto"/>
            <w:bottom w:val="none" w:sz="0" w:space="0" w:color="auto"/>
            <w:right w:val="none" w:sz="0" w:space="0" w:color="auto"/>
          </w:divBdr>
        </w:div>
        <w:div w:id="891961756">
          <w:marLeft w:val="60"/>
          <w:marRight w:val="60"/>
          <w:marTop w:val="100"/>
          <w:marBottom w:val="100"/>
          <w:divBdr>
            <w:top w:val="none" w:sz="0" w:space="0" w:color="auto"/>
            <w:left w:val="none" w:sz="0" w:space="0" w:color="auto"/>
            <w:bottom w:val="none" w:sz="0" w:space="0" w:color="auto"/>
            <w:right w:val="none" w:sz="0" w:space="0" w:color="auto"/>
          </w:divBdr>
        </w:div>
        <w:div w:id="994605763">
          <w:marLeft w:val="60"/>
          <w:marRight w:val="60"/>
          <w:marTop w:val="100"/>
          <w:marBottom w:val="100"/>
          <w:divBdr>
            <w:top w:val="none" w:sz="0" w:space="0" w:color="auto"/>
            <w:left w:val="none" w:sz="0" w:space="0" w:color="auto"/>
            <w:bottom w:val="none" w:sz="0" w:space="0" w:color="auto"/>
            <w:right w:val="none" w:sz="0" w:space="0" w:color="auto"/>
          </w:divBdr>
        </w:div>
      </w:divsChild>
    </w:div>
    <w:div w:id="1003631376">
      <w:bodyDiv w:val="1"/>
      <w:marLeft w:val="0"/>
      <w:marRight w:val="0"/>
      <w:marTop w:val="0"/>
      <w:marBottom w:val="0"/>
      <w:divBdr>
        <w:top w:val="none" w:sz="0" w:space="0" w:color="auto"/>
        <w:left w:val="none" w:sz="0" w:space="0" w:color="auto"/>
        <w:bottom w:val="none" w:sz="0" w:space="0" w:color="auto"/>
        <w:right w:val="none" w:sz="0" w:space="0" w:color="auto"/>
      </w:divBdr>
      <w:divsChild>
        <w:div w:id="552624363">
          <w:marLeft w:val="60"/>
          <w:marRight w:val="60"/>
          <w:marTop w:val="100"/>
          <w:marBottom w:val="100"/>
          <w:divBdr>
            <w:top w:val="none" w:sz="0" w:space="0" w:color="auto"/>
            <w:left w:val="none" w:sz="0" w:space="0" w:color="auto"/>
            <w:bottom w:val="none" w:sz="0" w:space="0" w:color="auto"/>
            <w:right w:val="none" w:sz="0" w:space="0" w:color="auto"/>
          </w:divBdr>
        </w:div>
        <w:div w:id="869949838">
          <w:marLeft w:val="60"/>
          <w:marRight w:val="60"/>
          <w:marTop w:val="100"/>
          <w:marBottom w:val="100"/>
          <w:divBdr>
            <w:top w:val="none" w:sz="0" w:space="0" w:color="auto"/>
            <w:left w:val="none" w:sz="0" w:space="0" w:color="auto"/>
            <w:bottom w:val="none" w:sz="0" w:space="0" w:color="auto"/>
            <w:right w:val="none" w:sz="0" w:space="0" w:color="auto"/>
          </w:divBdr>
        </w:div>
        <w:div w:id="1319453798">
          <w:marLeft w:val="60"/>
          <w:marRight w:val="60"/>
          <w:marTop w:val="100"/>
          <w:marBottom w:val="100"/>
          <w:divBdr>
            <w:top w:val="none" w:sz="0" w:space="0" w:color="auto"/>
            <w:left w:val="none" w:sz="0" w:space="0" w:color="auto"/>
            <w:bottom w:val="none" w:sz="0" w:space="0" w:color="auto"/>
            <w:right w:val="none" w:sz="0" w:space="0" w:color="auto"/>
          </w:divBdr>
        </w:div>
      </w:divsChild>
    </w:div>
    <w:div w:id="1005859671">
      <w:bodyDiv w:val="1"/>
      <w:marLeft w:val="0"/>
      <w:marRight w:val="0"/>
      <w:marTop w:val="0"/>
      <w:marBottom w:val="0"/>
      <w:divBdr>
        <w:top w:val="none" w:sz="0" w:space="0" w:color="auto"/>
        <w:left w:val="none" w:sz="0" w:space="0" w:color="auto"/>
        <w:bottom w:val="none" w:sz="0" w:space="0" w:color="auto"/>
        <w:right w:val="none" w:sz="0" w:space="0" w:color="auto"/>
      </w:divBdr>
      <w:divsChild>
        <w:div w:id="413863591">
          <w:marLeft w:val="60"/>
          <w:marRight w:val="60"/>
          <w:marTop w:val="100"/>
          <w:marBottom w:val="100"/>
          <w:divBdr>
            <w:top w:val="none" w:sz="0" w:space="0" w:color="auto"/>
            <w:left w:val="none" w:sz="0" w:space="0" w:color="auto"/>
            <w:bottom w:val="none" w:sz="0" w:space="0" w:color="auto"/>
            <w:right w:val="none" w:sz="0" w:space="0" w:color="auto"/>
          </w:divBdr>
        </w:div>
        <w:div w:id="769011271">
          <w:marLeft w:val="60"/>
          <w:marRight w:val="60"/>
          <w:marTop w:val="100"/>
          <w:marBottom w:val="100"/>
          <w:divBdr>
            <w:top w:val="none" w:sz="0" w:space="0" w:color="auto"/>
            <w:left w:val="none" w:sz="0" w:space="0" w:color="auto"/>
            <w:bottom w:val="none" w:sz="0" w:space="0" w:color="auto"/>
            <w:right w:val="none" w:sz="0" w:space="0" w:color="auto"/>
          </w:divBdr>
        </w:div>
        <w:div w:id="1998608418">
          <w:marLeft w:val="60"/>
          <w:marRight w:val="60"/>
          <w:marTop w:val="100"/>
          <w:marBottom w:val="100"/>
          <w:divBdr>
            <w:top w:val="none" w:sz="0" w:space="0" w:color="auto"/>
            <w:left w:val="none" w:sz="0" w:space="0" w:color="auto"/>
            <w:bottom w:val="none" w:sz="0" w:space="0" w:color="auto"/>
            <w:right w:val="none" w:sz="0" w:space="0" w:color="auto"/>
          </w:divBdr>
        </w:div>
      </w:divsChild>
    </w:div>
    <w:div w:id="1006321121">
      <w:bodyDiv w:val="1"/>
      <w:marLeft w:val="0"/>
      <w:marRight w:val="0"/>
      <w:marTop w:val="0"/>
      <w:marBottom w:val="0"/>
      <w:divBdr>
        <w:top w:val="none" w:sz="0" w:space="0" w:color="auto"/>
        <w:left w:val="none" w:sz="0" w:space="0" w:color="auto"/>
        <w:bottom w:val="none" w:sz="0" w:space="0" w:color="auto"/>
        <w:right w:val="none" w:sz="0" w:space="0" w:color="auto"/>
      </w:divBdr>
      <w:divsChild>
        <w:div w:id="2131898413">
          <w:marLeft w:val="60"/>
          <w:marRight w:val="60"/>
          <w:marTop w:val="100"/>
          <w:marBottom w:val="100"/>
          <w:divBdr>
            <w:top w:val="none" w:sz="0" w:space="0" w:color="auto"/>
            <w:left w:val="none" w:sz="0" w:space="0" w:color="auto"/>
            <w:bottom w:val="none" w:sz="0" w:space="0" w:color="auto"/>
            <w:right w:val="none" w:sz="0" w:space="0" w:color="auto"/>
          </w:divBdr>
        </w:div>
      </w:divsChild>
    </w:div>
    <w:div w:id="1007295334">
      <w:bodyDiv w:val="1"/>
      <w:marLeft w:val="0"/>
      <w:marRight w:val="0"/>
      <w:marTop w:val="0"/>
      <w:marBottom w:val="0"/>
      <w:divBdr>
        <w:top w:val="none" w:sz="0" w:space="0" w:color="auto"/>
        <w:left w:val="none" w:sz="0" w:space="0" w:color="auto"/>
        <w:bottom w:val="none" w:sz="0" w:space="0" w:color="auto"/>
        <w:right w:val="none" w:sz="0" w:space="0" w:color="auto"/>
      </w:divBdr>
      <w:divsChild>
        <w:div w:id="1947497952">
          <w:marLeft w:val="60"/>
          <w:marRight w:val="60"/>
          <w:marTop w:val="100"/>
          <w:marBottom w:val="100"/>
          <w:divBdr>
            <w:top w:val="none" w:sz="0" w:space="0" w:color="auto"/>
            <w:left w:val="none" w:sz="0" w:space="0" w:color="auto"/>
            <w:bottom w:val="none" w:sz="0" w:space="0" w:color="auto"/>
            <w:right w:val="none" w:sz="0" w:space="0" w:color="auto"/>
          </w:divBdr>
        </w:div>
      </w:divsChild>
    </w:div>
    <w:div w:id="1013071492">
      <w:bodyDiv w:val="1"/>
      <w:marLeft w:val="0"/>
      <w:marRight w:val="0"/>
      <w:marTop w:val="0"/>
      <w:marBottom w:val="0"/>
      <w:divBdr>
        <w:top w:val="none" w:sz="0" w:space="0" w:color="auto"/>
        <w:left w:val="none" w:sz="0" w:space="0" w:color="auto"/>
        <w:bottom w:val="none" w:sz="0" w:space="0" w:color="auto"/>
        <w:right w:val="none" w:sz="0" w:space="0" w:color="auto"/>
      </w:divBdr>
    </w:div>
    <w:div w:id="1016616498">
      <w:bodyDiv w:val="1"/>
      <w:marLeft w:val="0"/>
      <w:marRight w:val="0"/>
      <w:marTop w:val="0"/>
      <w:marBottom w:val="0"/>
      <w:divBdr>
        <w:top w:val="none" w:sz="0" w:space="0" w:color="auto"/>
        <w:left w:val="none" w:sz="0" w:space="0" w:color="auto"/>
        <w:bottom w:val="none" w:sz="0" w:space="0" w:color="auto"/>
        <w:right w:val="none" w:sz="0" w:space="0" w:color="auto"/>
      </w:divBdr>
      <w:divsChild>
        <w:div w:id="252858759">
          <w:marLeft w:val="60"/>
          <w:marRight w:val="60"/>
          <w:marTop w:val="100"/>
          <w:marBottom w:val="100"/>
          <w:divBdr>
            <w:top w:val="none" w:sz="0" w:space="0" w:color="auto"/>
            <w:left w:val="none" w:sz="0" w:space="0" w:color="auto"/>
            <w:bottom w:val="none" w:sz="0" w:space="0" w:color="auto"/>
            <w:right w:val="none" w:sz="0" w:space="0" w:color="auto"/>
          </w:divBdr>
        </w:div>
        <w:div w:id="953830876">
          <w:marLeft w:val="60"/>
          <w:marRight w:val="60"/>
          <w:marTop w:val="100"/>
          <w:marBottom w:val="100"/>
          <w:divBdr>
            <w:top w:val="none" w:sz="0" w:space="0" w:color="auto"/>
            <w:left w:val="none" w:sz="0" w:space="0" w:color="auto"/>
            <w:bottom w:val="none" w:sz="0" w:space="0" w:color="auto"/>
            <w:right w:val="none" w:sz="0" w:space="0" w:color="auto"/>
          </w:divBdr>
        </w:div>
        <w:div w:id="1374380581">
          <w:marLeft w:val="60"/>
          <w:marRight w:val="60"/>
          <w:marTop w:val="100"/>
          <w:marBottom w:val="100"/>
          <w:divBdr>
            <w:top w:val="none" w:sz="0" w:space="0" w:color="auto"/>
            <w:left w:val="none" w:sz="0" w:space="0" w:color="auto"/>
            <w:bottom w:val="none" w:sz="0" w:space="0" w:color="auto"/>
            <w:right w:val="none" w:sz="0" w:space="0" w:color="auto"/>
          </w:divBdr>
        </w:div>
      </w:divsChild>
    </w:div>
    <w:div w:id="1024794945">
      <w:bodyDiv w:val="1"/>
      <w:marLeft w:val="0"/>
      <w:marRight w:val="0"/>
      <w:marTop w:val="0"/>
      <w:marBottom w:val="0"/>
      <w:divBdr>
        <w:top w:val="none" w:sz="0" w:space="0" w:color="auto"/>
        <w:left w:val="none" w:sz="0" w:space="0" w:color="auto"/>
        <w:bottom w:val="none" w:sz="0" w:space="0" w:color="auto"/>
        <w:right w:val="none" w:sz="0" w:space="0" w:color="auto"/>
      </w:divBdr>
      <w:divsChild>
        <w:div w:id="705444260">
          <w:marLeft w:val="60"/>
          <w:marRight w:val="60"/>
          <w:marTop w:val="100"/>
          <w:marBottom w:val="100"/>
          <w:divBdr>
            <w:top w:val="none" w:sz="0" w:space="0" w:color="auto"/>
            <w:left w:val="none" w:sz="0" w:space="0" w:color="auto"/>
            <w:bottom w:val="none" w:sz="0" w:space="0" w:color="auto"/>
            <w:right w:val="none" w:sz="0" w:space="0" w:color="auto"/>
          </w:divBdr>
        </w:div>
        <w:div w:id="1129208846">
          <w:marLeft w:val="60"/>
          <w:marRight w:val="60"/>
          <w:marTop w:val="100"/>
          <w:marBottom w:val="100"/>
          <w:divBdr>
            <w:top w:val="none" w:sz="0" w:space="0" w:color="auto"/>
            <w:left w:val="none" w:sz="0" w:space="0" w:color="auto"/>
            <w:bottom w:val="none" w:sz="0" w:space="0" w:color="auto"/>
            <w:right w:val="none" w:sz="0" w:space="0" w:color="auto"/>
          </w:divBdr>
        </w:div>
        <w:div w:id="1853258001">
          <w:marLeft w:val="60"/>
          <w:marRight w:val="60"/>
          <w:marTop w:val="100"/>
          <w:marBottom w:val="100"/>
          <w:divBdr>
            <w:top w:val="none" w:sz="0" w:space="0" w:color="auto"/>
            <w:left w:val="none" w:sz="0" w:space="0" w:color="auto"/>
            <w:bottom w:val="none" w:sz="0" w:space="0" w:color="auto"/>
            <w:right w:val="none" w:sz="0" w:space="0" w:color="auto"/>
          </w:divBdr>
        </w:div>
      </w:divsChild>
    </w:div>
    <w:div w:id="1027755042">
      <w:bodyDiv w:val="1"/>
      <w:marLeft w:val="0"/>
      <w:marRight w:val="0"/>
      <w:marTop w:val="0"/>
      <w:marBottom w:val="0"/>
      <w:divBdr>
        <w:top w:val="none" w:sz="0" w:space="0" w:color="auto"/>
        <w:left w:val="none" w:sz="0" w:space="0" w:color="auto"/>
        <w:bottom w:val="none" w:sz="0" w:space="0" w:color="auto"/>
        <w:right w:val="none" w:sz="0" w:space="0" w:color="auto"/>
      </w:divBdr>
      <w:divsChild>
        <w:div w:id="1666190">
          <w:marLeft w:val="60"/>
          <w:marRight w:val="60"/>
          <w:marTop w:val="100"/>
          <w:marBottom w:val="100"/>
          <w:divBdr>
            <w:top w:val="none" w:sz="0" w:space="0" w:color="auto"/>
            <w:left w:val="none" w:sz="0" w:space="0" w:color="auto"/>
            <w:bottom w:val="none" w:sz="0" w:space="0" w:color="auto"/>
            <w:right w:val="none" w:sz="0" w:space="0" w:color="auto"/>
          </w:divBdr>
        </w:div>
        <w:div w:id="919483712">
          <w:marLeft w:val="60"/>
          <w:marRight w:val="60"/>
          <w:marTop w:val="100"/>
          <w:marBottom w:val="100"/>
          <w:divBdr>
            <w:top w:val="none" w:sz="0" w:space="0" w:color="auto"/>
            <w:left w:val="none" w:sz="0" w:space="0" w:color="auto"/>
            <w:bottom w:val="none" w:sz="0" w:space="0" w:color="auto"/>
            <w:right w:val="none" w:sz="0" w:space="0" w:color="auto"/>
          </w:divBdr>
        </w:div>
        <w:div w:id="1086923933">
          <w:marLeft w:val="60"/>
          <w:marRight w:val="60"/>
          <w:marTop w:val="100"/>
          <w:marBottom w:val="100"/>
          <w:divBdr>
            <w:top w:val="none" w:sz="0" w:space="0" w:color="auto"/>
            <w:left w:val="none" w:sz="0" w:space="0" w:color="auto"/>
            <w:bottom w:val="none" w:sz="0" w:space="0" w:color="auto"/>
            <w:right w:val="none" w:sz="0" w:space="0" w:color="auto"/>
          </w:divBdr>
        </w:div>
      </w:divsChild>
    </w:div>
    <w:div w:id="1036614505">
      <w:bodyDiv w:val="1"/>
      <w:marLeft w:val="0"/>
      <w:marRight w:val="0"/>
      <w:marTop w:val="0"/>
      <w:marBottom w:val="0"/>
      <w:divBdr>
        <w:top w:val="none" w:sz="0" w:space="0" w:color="auto"/>
        <w:left w:val="none" w:sz="0" w:space="0" w:color="auto"/>
        <w:bottom w:val="none" w:sz="0" w:space="0" w:color="auto"/>
        <w:right w:val="none" w:sz="0" w:space="0" w:color="auto"/>
      </w:divBdr>
      <w:divsChild>
        <w:div w:id="507407266">
          <w:marLeft w:val="0"/>
          <w:marRight w:val="0"/>
          <w:marTop w:val="0"/>
          <w:marBottom w:val="0"/>
          <w:divBdr>
            <w:top w:val="none" w:sz="0" w:space="0" w:color="auto"/>
            <w:left w:val="none" w:sz="0" w:space="0" w:color="auto"/>
            <w:bottom w:val="none" w:sz="0" w:space="0" w:color="auto"/>
            <w:right w:val="none" w:sz="0" w:space="0" w:color="auto"/>
          </w:divBdr>
        </w:div>
        <w:div w:id="1308626298">
          <w:marLeft w:val="0"/>
          <w:marRight w:val="0"/>
          <w:marTop w:val="0"/>
          <w:marBottom w:val="0"/>
          <w:divBdr>
            <w:top w:val="none" w:sz="0" w:space="0" w:color="auto"/>
            <w:left w:val="none" w:sz="0" w:space="0" w:color="auto"/>
            <w:bottom w:val="none" w:sz="0" w:space="0" w:color="auto"/>
            <w:right w:val="none" w:sz="0" w:space="0" w:color="auto"/>
          </w:divBdr>
          <w:divsChild>
            <w:div w:id="65300209">
              <w:marLeft w:val="0"/>
              <w:marRight w:val="0"/>
              <w:marTop w:val="0"/>
              <w:marBottom w:val="0"/>
              <w:divBdr>
                <w:top w:val="none" w:sz="0" w:space="0" w:color="auto"/>
                <w:left w:val="none" w:sz="0" w:space="0" w:color="auto"/>
                <w:bottom w:val="none" w:sz="0" w:space="0" w:color="auto"/>
                <w:right w:val="none" w:sz="0" w:space="0" w:color="auto"/>
              </w:divBdr>
            </w:div>
            <w:div w:id="439643068">
              <w:marLeft w:val="0"/>
              <w:marRight w:val="0"/>
              <w:marTop w:val="0"/>
              <w:marBottom w:val="0"/>
              <w:divBdr>
                <w:top w:val="none" w:sz="0" w:space="0" w:color="auto"/>
                <w:left w:val="none" w:sz="0" w:space="0" w:color="auto"/>
                <w:bottom w:val="none" w:sz="0" w:space="0" w:color="auto"/>
                <w:right w:val="none" w:sz="0" w:space="0" w:color="auto"/>
              </w:divBdr>
            </w:div>
            <w:div w:id="612132248">
              <w:marLeft w:val="0"/>
              <w:marRight w:val="0"/>
              <w:marTop w:val="0"/>
              <w:marBottom w:val="0"/>
              <w:divBdr>
                <w:top w:val="none" w:sz="0" w:space="0" w:color="auto"/>
                <w:left w:val="none" w:sz="0" w:space="0" w:color="auto"/>
                <w:bottom w:val="none" w:sz="0" w:space="0" w:color="auto"/>
                <w:right w:val="none" w:sz="0" w:space="0" w:color="auto"/>
              </w:divBdr>
            </w:div>
            <w:div w:id="1177886264">
              <w:marLeft w:val="0"/>
              <w:marRight w:val="0"/>
              <w:marTop w:val="0"/>
              <w:marBottom w:val="0"/>
              <w:divBdr>
                <w:top w:val="none" w:sz="0" w:space="0" w:color="auto"/>
                <w:left w:val="none" w:sz="0" w:space="0" w:color="auto"/>
                <w:bottom w:val="none" w:sz="0" w:space="0" w:color="auto"/>
                <w:right w:val="none" w:sz="0" w:space="0" w:color="auto"/>
              </w:divBdr>
            </w:div>
            <w:div w:id="1237474050">
              <w:marLeft w:val="0"/>
              <w:marRight w:val="0"/>
              <w:marTop w:val="0"/>
              <w:marBottom w:val="0"/>
              <w:divBdr>
                <w:top w:val="none" w:sz="0" w:space="0" w:color="auto"/>
                <w:left w:val="none" w:sz="0" w:space="0" w:color="auto"/>
                <w:bottom w:val="none" w:sz="0" w:space="0" w:color="auto"/>
                <w:right w:val="none" w:sz="0" w:space="0" w:color="auto"/>
              </w:divBdr>
            </w:div>
            <w:div w:id="1885556108">
              <w:marLeft w:val="0"/>
              <w:marRight w:val="0"/>
              <w:marTop w:val="0"/>
              <w:marBottom w:val="0"/>
              <w:divBdr>
                <w:top w:val="none" w:sz="0" w:space="0" w:color="auto"/>
                <w:left w:val="none" w:sz="0" w:space="0" w:color="auto"/>
                <w:bottom w:val="none" w:sz="0" w:space="0" w:color="auto"/>
                <w:right w:val="none" w:sz="0" w:space="0" w:color="auto"/>
              </w:divBdr>
            </w:div>
          </w:divsChild>
        </w:div>
        <w:div w:id="1346590630">
          <w:marLeft w:val="0"/>
          <w:marRight w:val="0"/>
          <w:marTop w:val="0"/>
          <w:marBottom w:val="0"/>
          <w:divBdr>
            <w:top w:val="none" w:sz="0" w:space="0" w:color="auto"/>
            <w:left w:val="none" w:sz="0" w:space="0" w:color="auto"/>
            <w:bottom w:val="none" w:sz="0" w:space="0" w:color="auto"/>
            <w:right w:val="none" w:sz="0" w:space="0" w:color="auto"/>
          </w:divBdr>
          <w:divsChild>
            <w:div w:id="6105857">
              <w:marLeft w:val="0"/>
              <w:marRight w:val="0"/>
              <w:marTop w:val="0"/>
              <w:marBottom w:val="0"/>
              <w:divBdr>
                <w:top w:val="none" w:sz="0" w:space="0" w:color="auto"/>
                <w:left w:val="none" w:sz="0" w:space="0" w:color="auto"/>
                <w:bottom w:val="none" w:sz="0" w:space="0" w:color="auto"/>
                <w:right w:val="none" w:sz="0" w:space="0" w:color="auto"/>
              </w:divBdr>
            </w:div>
            <w:div w:id="705370817">
              <w:marLeft w:val="0"/>
              <w:marRight w:val="0"/>
              <w:marTop w:val="0"/>
              <w:marBottom w:val="0"/>
              <w:divBdr>
                <w:top w:val="none" w:sz="0" w:space="0" w:color="auto"/>
                <w:left w:val="none" w:sz="0" w:space="0" w:color="auto"/>
                <w:bottom w:val="none" w:sz="0" w:space="0" w:color="auto"/>
                <w:right w:val="none" w:sz="0" w:space="0" w:color="auto"/>
              </w:divBdr>
            </w:div>
            <w:div w:id="1209607072">
              <w:marLeft w:val="0"/>
              <w:marRight w:val="0"/>
              <w:marTop w:val="0"/>
              <w:marBottom w:val="0"/>
              <w:divBdr>
                <w:top w:val="none" w:sz="0" w:space="0" w:color="auto"/>
                <w:left w:val="none" w:sz="0" w:space="0" w:color="auto"/>
                <w:bottom w:val="none" w:sz="0" w:space="0" w:color="auto"/>
                <w:right w:val="none" w:sz="0" w:space="0" w:color="auto"/>
              </w:divBdr>
            </w:div>
            <w:div w:id="1272711165">
              <w:marLeft w:val="0"/>
              <w:marRight w:val="0"/>
              <w:marTop w:val="0"/>
              <w:marBottom w:val="0"/>
              <w:divBdr>
                <w:top w:val="none" w:sz="0" w:space="0" w:color="auto"/>
                <w:left w:val="none" w:sz="0" w:space="0" w:color="auto"/>
                <w:bottom w:val="none" w:sz="0" w:space="0" w:color="auto"/>
                <w:right w:val="none" w:sz="0" w:space="0" w:color="auto"/>
              </w:divBdr>
            </w:div>
            <w:div w:id="1708720747">
              <w:marLeft w:val="0"/>
              <w:marRight w:val="0"/>
              <w:marTop w:val="0"/>
              <w:marBottom w:val="0"/>
              <w:divBdr>
                <w:top w:val="none" w:sz="0" w:space="0" w:color="auto"/>
                <w:left w:val="none" w:sz="0" w:space="0" w:color="auto"/>
                <w:bottom w:val="none" w:sz="0" w:space="0" w:color="auto"/>
                <w:right w:val="none" w:sz="0" w:space="0" w:color="auto"/>
              </w:divBdr>
            </w:div>
            <w:div w:id="1844587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118437">
      <w:bodyDiv w:val="1"/>
      <w:marLeft w:val="0"/>
      <w:marRight w:val="0"/>
      <w:marTop w:val="0"/>
      <w:marBottom w:val="0"/>
      <w:divBdr>
        <w:top w:val="none" w:sz="0" w:space="0" w:color="auto"/>
        <w:left w:val="none" w:sz="0" w:space="0" w:color="auto"/>
        <w:bottom w:val="none" w:sz="0" w:space="0" w:color="auto"/>
        <w:right w:val="none" w:sz="0" w:space="0" w:color="auto"/>
      </w:divBdr>
      <w:divsChild>
        <w:div w:id="880242922">
          <w:marLeft w:val="60"/>
          <w:marRight w:val="60"/>
          <w:marTop w:val="100"/>
          <w:marBottom w:val="100"/>
          <w:divBdr>
            <w:top w:val="none" w:sz="0" w:space="0" w:color="auto"/>
            <w:left w:val="none" w:sz="0" w:space="0" w:color="auto"/>
            <w:bottom w:val="none" w:sz="0" w:space="0" w:color="auto"/>
            <w:right w:val="none" w:sz="0" w:space="0" w:color="auto"/>
          </w:divBdr>
        </w:div>
        <w:div w:id="1642685265">
          <w:marLeft w:val="60"/>
          <w:marRight w:val="60"/>
          <w:marTop w:val="100"/>
          <w:marBottom w:val="100"/>
          <w:divBdr>
            <w:top w:val="none" w:sz="0" w:space="0" w:color="auto"/>
            <w:left w:val="none" w:sz="0" w:space="0" w:color="auto"/>
            <w:bottom w:val="none" w:sz="0" w:space="0" w:color="auto"/>
            <w:right w:val="none" w:sz="0" w:space="0" w:color="auto"/>
          </w:divBdr>
          <w:divsChild>
            <w:div w:id="1118527470">
              <w:marLeft w:val="0"/>
              <w:marRight w:val="0"/>
              <w:marTop w:val="0"/>
              <w:marBottom w:val="0"/>
              <w:divBdr>
                <w:top w:val="none" w:sz="0" w:space="0" w:color="auto"/>
                <w:left w:val="none" w:sz="0" w:space="0" w:color="auto"/>
                <w:bottom w:val="none" w:sz="0" w:space="0" w:color="auto"/>
                <w:right w:val="none" w:sz="0" w:space="0" w:color="auto"/>
              </w:divBdr>
            </w:div>
          </w:divsChild>
        </w:div>
        <w:div w:id="1774471298">
          <w:marLeft w:val="60"/>
          <w:marRight w:val="60"/>
          <w:marTop w:val="100"/>
          <w:marBottom w:val="100"/>
          <w:divBdr>
            <w:top w:val="none" w:sz="0" w:space="0" w:color="auto"/>
            <w:left w:val="none" w:sz="0" w:space="0" w:color="auto"/>
            <w:bottom w:val="none" w:sz="0" w:space="0" w:color="auto"/>
            <w:right w:val="none" w:sz="0" w:space="0" w:color="auto"/>
          </w:divBdr>
        </w:div>
      </w:divsChild>
    </w:div>
    <w:div w:id="1043478617">
      <w:bodyDiv w:val="1"/>
      <w:marLeft w:val="0"/>
      <w:marRight w:val="0"/>
      <w:marTop w:val="0"/>
      <w:marBottom w:val="0"/>
      <w:divBdr>
        <w:top w:val="none" w:sz="0" w:space="0" w:color="auto"/>
        <w:left w:val="none" w:sz="0" w:space="0" w:color="auto"/>
        <w:bottom w:val="none" w:sz="0" w:space="0" w:color="auto"/>
        <w:right w:val="none" w:sz="0" w:space="0" w:color="auto"/>
      </w:divBdr>
      <w:divsChild>
        <w:div w:id="176164553">
          <w:marLeft w:val="60"/>
          <w:marRight w:val="60"/>
          <w:marTop w:val="100"/>
          <w:marBottom w:val="100"/>
          <w:divBdr>
            <w:top w:val="none" w:sz="0" w:space="0" w:color="auto"/>
            <w:left w:val="none" w:sz="0" w:space="0" w:color="auto"/>
            <w:bottom w:val="none" w:sz="0" w:space="0" w:color="auto"/>
            <w:right w:val="none" w:sz="0" w:space="0" w:color="auto"/>
          </w:divBdr>
        </w:div>
        <w:div w:id="1083642423">
          <w:marLeft w:val="60"/>
          <w:marRight w:val="60"/>
          <w:marTop w:val="100"/>
          <w:marBottom w:val="100"/>
          <w:divBdr>
            <w:top w:val="none" w:sz="0" w:space="0" w:color="auto"/>
            <w:left w:val="none" w:sz="0" w:space="0" w:color="auto"/>
            <w:bottom w:val="none" w:sz="0" w:space="0" w:color="auto"/>
            <w:right w:val="none" w:sz="0" w:space="0" w:color="auto"/>
          </w:divBdr>
        </w:div>
        <w:div w:id="1728072227">
          <w:marLeft w:val="60"/>
          <w:marRight w:val="60"/>
          <w:marTop w:val="100"/>
          <w:marBottom w:val="100"/>
          <w:divBdr>
            <w:top w:val="none" w:sz="0" w:space="0" w:color="auto"/>
            <w:left w:val="none" w:sz="0" w:space="0" w:color="auto"/>
            <w:bottom w:val="none" w:sz="0" w:space="0" w:color="auto"/>
            <w:right w:val="none" w:sz="0" w:space="0" w:color="auto"/>
          </w:divBdr>
        </w:div>
      </w:divsChild>
    </w:div>
    <w:div w:id="1048184208">
      <w:bodyDiv w:val="1"/>
      <w:marLeft w:val="0"/>
      <w:marRight w:val="0"/>
      <w:marTop w:val="0"/>
      <w:marBottom w:val="0"/>
      <w:divBdr>
        <w:top w:val="none" w:sz="0" w:space="0" w:color="auto"/>
        <w:left w:val="none" w:sz="0" w:space="0" w:color="auto"/>
        <w:bottom w:val="none" w:sz="0" w:space="0" w:color="auto"/>
        <w:right w:val="none" w:sz="0" w:space="0" w:color="auto"/>
      </w:divBdr>
      <w:divsChild>
        <w:div w:id="237861468">
          <w:marLeft w:val="60"/>
          <w:marRight w:val="60"/>
          <w:marTop w:val="100"/>
          <w:marBottom w:val="100"/>
          <w:divBdr>
            <w:top w:val="none" w:sz="0" w:space="0" w:color="auto"/>
            <w:left w:val="none" w:sz="0" w:space="0" w:color="auto"/>
            <w:bottom w:val="none" w:sz="0" w:space="0" w:color="auto"/>
            <w:right w:val="none" w:sz="0" w:space="0" w:color="auto"/>
          </w:divBdr>
        </w:div>
      </w:divsChild>
    </w:div>
    <w:div w:id="1057699903">
      <w:bodyDiv w:val="1"/>
      <w:marLeft w:val="0"/>
      <w:marRight w:val="0"/>
      <w:marTop w:val="0"/>
      <w:marBottom w:val="0"/>
      <w:divBdr>
        <w:top w:val="none" w:sz="0" w:space="0" w:color="auto"/>
        <w:left w:val="none" w:sz="0" w:space="0" w:color="auto"/>
        <w:bottom w:val="none" w:sz="0" w:space="0" w:color="auto"/>
        <w:right w:val="none" w:sz="0" w:space="0" w:color="auto"/>
      </w:divBdr>
      <w:divsChild>
        <w:div w:id="135539029">
          <w:marLeft w:val="60"/>
          <w:marRight w:val="60"/>
          <w:marTop w:val="100"/>
          <w:marBottom w:val="100"/>
          <w:divBdr>
            <w:top w:val="none" w:sz="0" w:space="0" w:color="auto"/>
            <w:left w:val="none" w:sz="0" w:space="0" w:color="auto"/>
            <w:bottom w:val="none" w:sz="0" w:space="0" w:color="auto"/>
            <w:right w:val="none" w:sz="0" w:space="0" w:color="auto"/>
          </w:divBdr>
        </w:div>
      </w:divsChild>
    </w:div>
    <w:div w:id="1065909277">
      <w:bodyDiv w:val="1"/>
      <w:marLeft w:val="0"/>
      <w:marRight w:val="0"/>
      <w:marTop w:val="0"/>
      <w:marBottom w:val="0"/>
      <w:divBdr>
        <w:top w:val="none" w:sz="0" w:space="0" w:color="auto"/>
        <w:left w:val="none" w:sz="0" w:space="0" w:color="auto"/>
        <w:bottom w:val="none" w:sz="0" w:space="0" w:color="auto"/>
        <w:right w:val="none" w:sz="0" w:space="0" w:color="auto"/>
      </w:divBdr>
      <w:divsChild>
        <w:div w:id="912853922">
          <w:marLeft w:val="60"/>
          <w:marRight w:val="60"/>
          <w:marTop w:val="100"/>
          <w:marBottom w:val="100"/>
          <w:divBdr>
            <w:top w:val="none" w:sz="0" w:space="0" w:color="auto"/>
            <w:left w:val="none" w:sz="0" w:space="0" w:color="auto"/>
            <w:bottom w:val="none" w:sz="0" w:space="0" w:color="auto"/>
            <w:right w:val="none" w:sz="0" w:space="0" w:color="auto"/>
          </w:divBdr>
        </w:div>
      </w:divsChild>
    </w:div>
    <w:div w:id="1067459423">
      <w:bodyDiv w:val="1"/>
      <w:marLeft w:val="0"/>
      <w:marRight w:val="0"/>
      <w:marTop w:val="0"/>
      <w:marBottom w:val="0"/>
      <w:divBdr>
        <w:top w:val="none" w:sz="0" w:space="0" w:color="auto"/>
        <w:left w:val="none" w:sz="0" w:space="0" w:color="auto"/>
        <w:bottom w:val="none" w:sz="0" w:space="0" w:color="auto"/>
        <w:right w:val="none" w:sz="0" w:space="0" w:color="auto"/>
      </w:divBdr>
      <w:divsChild>
        <w:div w:id="1744327297">
          <w:marLeft w:val="60"/>
          <w:marRight w:val="60"/>
          <w:marTop w:val="100"/>
          <w:marBottom w:val="100"/>
          <w:divBdr>
            <w:top w:val="none" w:sz="0" w:space="0" w:color="auto"/>
            <w:left w:val="none" w:sz="0" w:space="0" w:color="auto"/>
            <w:bottom w:val="none" w:sz="0" w:space="0" w:color="auto"/>
            <w:right w:val="none" w:sz="0" w:space="0" w:color="auto"/>
          </w:divBdr>
        </w:div>
      </w:divsChild>
    </w:div>
    <w:div w:id="1089620788">
      <w:bodyDiv w:val="1"/>
      <w:marLeft w:val="0"/>
      <w:marRight w:val="0"/>
      <w:marTop w:val="0"/>
      <w:marBottom w:val="0"/>
      <w:divBdr>
        <w:top w:val="none" w:sz="0" w:space="0" w:color="auto"/>
        <w:left w:val="none" w:sz="0" w:space="0" w:color="auto"/>
        <w:bottom w:val="none" w:sz="0" w:space="0" w:color="auto"/>
        <w:right w:val="none" w:sz="0" w:space="0" w:color="auto"/>
      </w:divBdr>
      <w:divsChild>
        <w:div w:id="1979187405">
          <w:marLeft w:val="60"/>
          <w:marRight w:val="60"/>
          <w:marTop w:val="100"/>
          <w:marBottom w:val="100"/>
          <w:divBdr>
            <w:top w:val="none" w:sz="0" w:space="0" w:color="auto"/>
            <w:left w:val="none" w:sz="0" w:space="0" w:color="auto"/>
            <w:bottom w:val="none" w:sz="0" w:space="0" w:color="auto"/>
            <w:right w:val="none" w:sz="0" w:space="0" w:color="auto"/>
          </w:divBdr>
        </w:div>
      </w:divsChild>
    </w:div>
    <w:div w:id="1103375154">
      <w:bodyDiv w:val="1"/>
      <w:marLeft w:val="0"/>
      <w:marRight w:val="0"/>
      <w:marTop w:val="0"/>
      <w:marBottom w:val="0"/>
      <w:divBdr>
        <w:top w:val="none" w:sz="0" w:space="0" w:color="auto"/>
        <w:left w:val="none" w:sz="0" w:space="0" w:color="auto"/>
        <w:bottom w:val="none" w:sz="0" w:space="0" w:color="auto"/>
        <w:right w:val="none" w:sz="0" w:space="0" w:color="auto"/>
      </w:divBdr>
      <w:divsChild>
        <w:div w:id="1531530237">
          <w:marLeft w:val="60"/>
          <w:marRight w:val="60"/>
          <w:marTop w:val="100"/>
          <w:marBottom w:val="100"/>
          <w:divBdr>
            <w:top w:val="none" w:sz="0" w:space="0" w:color="auto"/>
            <w:left w:val="none" w:sz="0" w:space="0" w:color="auto"/>
            <w:bottom w:val="none" w:sz="0" w:space="0" w:color="auto"/>
            <w:right w:val="none" w:sz="0" w:space="0" w:color="auto"/>
          </w:divBdr>
        </w:div>
        <w:div w:id="1835879118">
          <w:marLeft w:val="60"/>
          <w:marRight w:val="60"/>
          <w:marTop w:val="100"/>
          <w:marBottom w:val="100"/>
          <w:divBdr>
            <w:top w:val="none" w:sz="0" w:space="0" w:color="auto"/>
            <w:left w:val="none" w:sz="0" w:space="0" w:color="auto"/>
            <w:bottom w:val="none" w:sz="0" w:space="0" w:color="auto"/>
            <w:right w:val="none" w:sz="0" w:space="0" w:color="auto"/>
          </w:divBdr>
        </w:div>
      </w:divsChild>
    </w:div>
    <w:div w:id="1104811361">
      <w:bodyDiv w:val="1"/>
      <w:marLeft w:val="0"/>
      <w:marRight w:val="0"/>
      <w:marTop w:val="0"/>
      <w:marBottom w:val="0"/>
      <w:divBdr>
        <w:top w:val="none" w:sz="0" w:space="0" w:color="auto"/>
        <w:left w:val="none" w:sz="0" w:space="0" w:color="auto"/>
        <w:bottom w:val="none" w:sz="0" w:space="0" w:color="auto"/>
        <w:right w:val="none" w:sz="0" w:space="0" w:color="auto"/>
      </w:divBdr>
    </w:div>
    <w:div w:id="1143962599">
      <w:bodyDiv w:val="1"/>
      <w:marLeft w:val="0"/>
      <w:marRight w:val="0"/>
      <w:marTop w:val="0"/>
      <w:marBottom w:val="0"/>
      <w:divBdr>
        <w:top w:val="none" w:sz="0" w:space="0" w:color="auto"/>
        <w:left w:val="none" w:sz="0" w:space="0" w:color="auto"/>
        <w:bottom w:val="none" w:sz="0" w:space="0" w:color="auto"/>
        <w:right w:val="none" w:sz="0" w:space="0" w:color="auto"/>
      </w:divBdr>
      <w:divsChild>
        <w:div w:id="2081365986">
          <w:marLeft w:val="60"/>
          <w:marRight w:val="60"/>
          <w:marTop w:val="100"/>
          <w:marBottom w:val="100"/>
          <w:divBdr>
            <w:top w:val="none" w:sz="0" w:space="0" w:color="auto"/>
            <w:left w:val="none" w:sz="0" w:space="0" w:color="auto"/>
            <w:bottom w:val="none" w:sz="0" w:space="0" w:color="auto"/>
            <w:right w:val="none" w:sz="0" w:space="0" w:color="auto"/>
          </w:divBdr>
        </w:div>
      </w:divsChild>
    </w:div>
    <w:div w:id="1147017800">
      <w:bodyDiv w:val="1"/>
      <w:marLeft w:val="0"/>
      <w:marRight w:val="0"/>
      <w:marTop w:val="0"/>
      <w:marBottom w:val="0"/>
      <w:divBdr>
        <w:top w:val="none" w:sz="0" w:space="0" w:color="auto"/>
        <w:left w:val="none" w:sz="0" w:space="0" w:color="auto"/>
        <w:bottom w:val="none" w:sz="0" w:space="0" w:color="auto"/>
        <w:right w:val="none" w:sz="0" w:space="0" w:color="auto"/>
      </w:divBdr>
      <w:divsChild>
        <w:div w:id="1623927179">
          <w:marLeft w:val="60"/>
          <w:marRight w:val="60"/>
          <w:marTop w:val="100"/>
          <w:marBottom w:val="100"/>
          <w:divBdr>
            <w:top w:val="none" w:sz="0" w:space="0" w:color="auto"/>
            <w:left w:val="none" w:sz="0" w:space="0" w:color="auto"/>
            <w:bottom w:val="none" w:sz="0" w:space="0" w:color="auto"/>
            <w:right w:val="none" w:sz="0" w:space="0" w:color="auto"/>
          </w:divBdr>
        </w:div>
      </w:divsChild>
    </w:div>
    <w:div w:id="1150906330">
      <w:bodyDiv w:val="1"/>
      <w:marLeft w:val="0"/>
      <w:marRight w:val="0"/>
      <w:marTop w:val="0"/>
      <w:marBottom w:val="0"/>
      <w:divBdr>
        <w:top w:val="none" w:sz="0" w:space="0" w:color="auto"/>
        <w:left w:val="none" w:sz="0" w:space="0" w:color="auto"/>
        <w:bottom w:val="none" w:sz="0" w:space="0" w:color="auto"/>
        <w:right w:val="none" w:sz="0" w:space="0" w:color="auto"/>
      </w:divBdr>
    </w:div>
    <w:div w:id="1165974248">
      <w:bodyDiv w:val="1"/>
      <w:marLeft w:val="0"/>
      <w:marRight w:val="0"/>
      <w:marTop w:val="0"/>
      <w:marBottom w:val="0"/>
      <w:divBdr>
        <w:top w:val="none" w:sz="0" w:space="0" w:color="auto"/>
        <w:left w:val="none" w:sz="0" w:space="0" w:color="auto"/>
        <w:bottom w:val="none" w:sz="0" w:space="0" w:color="auto"/>
        <w:right w:val="none" w:sz="0" w:space="0" w:color="auto"/>
      </w:divBdr>
      <w:divsChild>
        <w:div w:id="315883866">
          <w:marLeft w:val="60"/>
          <w:marRight w:val="60"/>
          <w:marTop w:val="100"/>
          <w:marBottom w:val="100"/>
          <w:divBdr>
            <w:top w:val="none" w:sz="0" w:space="0" w:color="auto"/>
            <w:left w:val="none" w:sz="0" w:space="0" w:color="auto"/>
            <w:bottom w:val="none" w:sz="0" w:space="0" w:color="auto"/>
            <w:right w:val="none" w:sz="0" w:space="0" w:color="auto"/>
          </w:divBdr>
        </w:div>
        <w:div w:id="1745562527">
          <w:marLeft w:val="60"/>
          <w:marRight w:val="60"/>
          <w:marTop w:val="100"/>
          <w:marBottom w:val="100"/>
          <w:divBdr>
            <w:top w:val="none" w:sz="0" w:space="0" w:color="auto"/>
            <w:left w:val="none" w:sz="0" w:space="0" w:color="auto"/>
            <w:bottom w:val="none" w:sz="0" w:space="0" w:color="auto"/>
            <w:right w:val="none" w:sz="0" w:space="0" w:color="auto"/>
          </w:divBdr>
        </w:div>
        <w:div w:id="2053579840">
          <w:marLeft w:val="60"/>
          <w:marRight w:val="60"/>
          <w:marTop w:val="100"/>
          <w:marBottom w:val="100"/>
          <w:divBdr>
            <w:top w:val="none" w:sz="0" w:space="0" w:color="auto"/>
            <w:left w:val="none" w:sz="0" w:space="0" w:color="auto"/>
            <w:bottom w:val="none" w:sz="0" w:space="0" w:color="auto"/>
            <w:right w:val="none" w:sz="0" w:space="0" w:color="auto"/>
          </w:divBdr>
        </w:div>
      </w:divsChild>
    </w:div>
    <w:div w:id="1167405063">
      <w:bodyDiv w:val="1"/>
      <w:marLeft w:val="0"/>
      <w:marRight w:val="0"/>
      <w:marTop w:val="0"/>
      <w:marBottom w:val="0"/>
      <w:divBdr>
        <w:top w:val="none" w:sz="0" w:space="0" w:color="auto"/>
        <w:left w:val="none" w:sz="0" w:space="0" w:color="auto"/>
        <w:bottom w:val="none" w:sz="0" w:space="0" w:color="auto"/>
        <w:right w:val="none" w:sz="0" w:space="0" w:color="auto"/>
      </w:divBdr>
      <w:divsChild>
        <w:div w:id="267081555">
          <w:marLeft w:val="60"/>
          <w:marRight w:val="60"/>
          <w:marTop w:val="100"/>
          <w:marBottom w:val="100"/>
          <w:divBdr>
            <w:top w:val="none" w:sz="0" w:space="0" w:color="auto"/>
            <w:left w:val="none" w:sz="0" w:space="0" w:color="auto"/>
            <w:bottom w:val="none" w:sz="0" w:space="0" w:color="auto"/>
            <w:right w:val="none" w:sz="0" w:space="0" w:color="auto"/>
          </w:divBdr>
        </w:div>
        <w:div w:id="676159026">
          <w:marLeft w:val="60"/>
          <w:marRight w:val="60"/>
          <w:marTop w:val="100"/>
          <w:marBottom w:val="100"/>
          <w:divBdr>
            <w:top w:val="none" w:sz="0" w:space="0" w:color="auto"/>
            <w:left w:val="none" w:sz="0" w:space="0" w:color="auto"/>
            <w:bottom w:val="none" w:sz="0" w:space="0" w:color="auto"/>
            <w:right w:val="none" w:sz="0" w:space="0" w:color="auto"/>
          </w:divBdr>
        </w:div>
        <w:div w:id="1214076991">
          <w:marLeft w:val="60"/>
          <w:marRight w:val="60"/>
          <w:marTop w:val="100"/>
          <w:marBottom w:val="100"/>
          <w:divBdr>
            <w:top w:val="none" w:sz="0" w:space="0" w:color="auto"/>
            <w:left w:val="none" w:sz="0" w:space="0" w:color="auto"/>
            <w:bottom w:val="none" w:sz="0" w:space="0" w:color="auto"/>
            <w:right w:val="none" w:sz="0" w:space="0" w:color="auto"/>
          </w:divBdr>
        </w:div>
      </w:divsChild>
    </w:div>
    <w:div w:id="1178080139">
      <w:bodyDiv w:val="1"/>
      <w:marLeft w:val="0"/>
      <w:marRight w:val="0"/>
      <w:marTop w:val="0"/>
      <w:marBottom w:val="0"/>
      <w:divBdr>
        <w:top w:val="none" w:sz="0" w:space="0" w:color="auto"/>
        <w:left w:val="none" w:sz="0" w:space="0" w:color="auto"/>
        <w:bottom w:val="none" w:sz="0" w:space="0" w:color="auto"/>
        <w:right w:val="none" w:sz="0" w:space="0" w:color="auto"/>
      </w:divBdr>
      <w:divsChild>
        <w:div w:id="539628354">
          <w:marLeft w:val="60"/>
          <w:marRight w:val="60"/>
          <w:marTop w:val="100"/>
          <w:marBottom w:val="100"/>
          <w:divBdr>
            <w:top w:val="none" w:sz="0" w:space="0" w:color="auto"/>
            <w:left w:val="none" w:sz="0" w:space="0" w:color="auto"/>
            <w:bottom w:val="none" w:sz="0" w:space="0" w:color="auto"/>
            <w:right w:val="none" w:sz="0" w:space="0" w:color="auto"/>
          </w:divBdr>
        </w:div>
      </w:divsChild>
    </w:div>
    <w:div w:id="1178497845">
      <w:bodyDiv w:val="1"/>
      <w:marLeft w:val="0"/>
      <w:marRight w:val="0"/>
      <w:marTop w:val="0"/>
      <w:marBottom w:val="0"/>
      <w:divBdr>
        <w:top w:val="none" w:sz="0" w:space="0" w:color="auto"/>
        <w:left w:val="none" w:sz="0" w:space="0" w:color="auto"/>
        <w:bottom w:val="none" w:sz="0" w:space="0" w:color="auto"/>
        <w:right w:val="none" w:sz="0" w:space="0" w:color="auto"/>
      </w:divBdr>
      <w:divsChild>
        <w:div w:id="575210565">
          <w:marLeft w:val="60"/>
          <w:marRight w:val="60"/>
          <w:marTop w:val="100"/>
          <w:marBottom w:val="100"/>
          <w:divBdr>
            <w:top w:val="none" w:sz="0" w:space="0" w:color="auto"/>
            <w:left w:val="none" w:sz="0" w:space="0" w:color="auto"/>
            <w:bottom w:val="none" w:sz="0" w:space="0" w:color="auto"/>
            <w:right w:val="none" w:sz="0" w:space="0" w:color="auto"/>
          </w:divBdr>
        </w:div>
        <w:div w:id="690112571">
          <w:marLeft w:val="60"/>
          <w:marRight w:val="60"/>
          <w:marTop w:val="100"/>
          <w:marBottom w:val="100"/>
          <w:divBdr>
            <w:top w:val="none" w:sz="0" w:space="0" w:color="auto"/>
            <w:left w:val="none" w:sz="0" w:space="0" w:color="auto"/>
            <w:bottom w:val="none" w:sz="0" w:space="0" w:color="auto"/>
            <w:right w:val="none" w:sz="0" w:space="0" w:color="auto"/>
          </w:divBdr>
        </w:div>
        <w:div w:id="1050567137">
          <w:marLeft w:val="60"/>
          <w:marRight w:val="60"/>
          <w:marTop w:val="100"/>
          <w:marBottom w:val="100"/>
          <w:divBdr>
            <w:top w:val="none" w:sz="0" w:space="0" w:color="auto"/>
            <w:left w:val="none" w:sz="0" w:space="0" w:color="auto"/>
            <w:bottom w:val="none" w:sz="0" w:space="0" w:color="auto"/>
            <w:right w:val="none" w:sz="0" w:space="0" w:color="auto"/>
          </w:divBdr>
        </w:div>
      </w:divsChild>
    </w:div>
    <w:div w:id="1187060353">
      <w:bodyDiv w:val="1"/>
      <w:marLeft w:val="0"/>
      <w:marRight w:val="0"/>
      <w:marTop w:val="0"/>
      <w:marBottom w:val="0"/>
      <w:divBdr>
        <w:top w:val="none" w:sz="0" w:space="0" w:color="auto"/>
        <w:left w:val="none" w:sz="0" w:space="0" w:color="auto"/>
        <w:bottom w:val="none" w:sz="0" w:space="0" w:color="auto"/>
        <w:right w:val="none" w:sz="0" w:space="0" w:color="auto"/>
      </w:divBdr>
    </w:div>
    <w:div w:id="1196499240">
      <w:bodyDiv w:val="1"/>
      <w:marLeft w:val="0"/>
      <w:marRight w:val="0"/>
      <w:marTop w:val="0"/>
      <w:marBottom w:val="0"/>
      <w:divBdr>
        <w:top w:val="none" w:sz="0" w:space="0" w:color="auto"/>
        <w:left w:val="none" w:sz="0" w:space="0" w:color="auto"/>
        <w:bottom w:val="none" w:sz="0" w:space="0" w:color="auto"/>
        <w:right w:val="none" w:sz="0" w:space="0" w:color="auto"/>
      </w:divBdr>
      <w:divsChild>
        <w:div w:id="148906488">
          <w:marLeft w:val="60"/>
          <w:marRight w:val="60"/>
          <w:marTop w:val="100"/>
          <w:marBottom w:val="100"/>
          <w:divBdr>
            <w:top w:val="none" w:sz="0" w:space="0" w:color="auto"/>
            <w:left w:val="none" w:sz="0" w:space="0" w:color="auto"/>
            <w:bottom w:val="none" w:sz="0" w:space="0" w:color="auto"/>
            <w:right w:val="none" w:sz="0" w:space="0" w:color="auto"/>
          </w:divBdr>
        </w:div>
        <w:div w:id="1087338771">
          <w:marLeft w:val="60"/>
          <w:marRight w:val="60"/>
          <w:marTop w:val="100"/>
          <w:marBottom w:val="100"/>
          <w:divBdr>
            <w:top w:val="none" w:sz="0" w:space="0" w:color="auto"/>
            <w:left w:val="none" w:sz="0" w:space="0" w:color="auto"/>
            <w:bottom w:val="none" w:sz="0" w:space="0" w:color="auto"/>
            <w:right w:val="none" w:sz="0" w:space="0" w:color="auto"/>
          </w:divBdr>
        </w:div>
        <w:div w:id="2025545096">
          <w:marLeft w:val="60"/>
          <w:marRight w:val="60"/>
          <w:marTop w:val="100"/>
          <w:marBottom w:val="100"/>
          <w:divBdr>
            <w:top w:val="none" w:sz="0" w:space="0" w:color="auto"/>
            <w:left w:val="none" w:sz="0" w:space="0" w:color="auto"/>
            <w:bottom w:val="none" w:sz="0" w:space="0" w:color="auto"/>
            <w:right w:val="none" w:sz="0" w:space="0" w:color="auto"/>
          </w:divBdr>
        </w:div>
      </w:divsChild>
    </w:div>
    <w:div w:id="1196575480">
      <w:bodyDiv w:val="1"/>
      <w:marLeft w:val="0"/>
      <w:marRight w:val="0"/>
      <w:marTop w:val="0"/>
      <w:marBottom w:val="0"/>
      <w:divBdr>
        <w:top w:val="none" w:sz="0" w:space="0" w:color="auto"/>
        <w:left w:val="none" w:sz="0" w:space="0" w:color="auto"/>
        <w:bottom w:val="none" w:sz="0" w:space="0" w:color="auto"/>
        <w:right w:val="none" w:sz="0" w:space="0" w:color="auto"/>
      </w:divBdr>
      <w:divsChild>
        <w:div w:id="413162634">
          <w:marLeft w:val="60"/>
          <w:marRight w:val="60"/>
          <w:marTop w:val="100"/>
          <w:marBottom w:val="100"/>
          <w:divBdr>
            <w:top w:val="none" w:sz="0" w:space="0" w:color="auto"/>
            <w:left w:val="none" w:sz="0" w:space="0" w:color="auto"/>
            <w:bottom w:val="none" w:sz="0" w:space="0" w:color="auto"/>
            <w:right w:val="none" w:sz="0" w:space="0" w:color="auto"/>
          </w:divBdr>
        </w:div>
      </w:divsChild>
    </w:div>
    <w:div w:id="1204833356">
      <w:bodyDiv w:val="1"/>
      <w:marLeft w:val="0"/>
      <w:marRight w:val="0"/>
      <w:marTop w:val="0"/>
      <w:marBottom w:val="0"/>
      <w:divBdr>
        <w:top w:val="none" w:sz="0" w:space="0" w:color="auto"/>
        <w:left w:val="none" w:sz="0" w:space="0" w:color="auto"/>
        <w:bottom w:val="none" w:sz="0" w:space="0" w:color="auto"/>
        <w:right w:val="none" w:sz="0" w:space="0" w:color="auto"/>
      </w:divBdr>
      <w:divsChild>
        <w:div w:id="430009362">
          <w:marLeft w:val="60"/>
          <w:marRight w:val="60"/>
          <w:marTop w:val="100"/>
          <w:marBottom w:val="100"/>
          <w:divBdr>
            <w:top w:val="none" w:sz="0" w:space="0" w:color="auto"/>
            <w:left w:val="none" w:sz="0" w:space="0" w:color="auto"/>
            <w:bottom w:val="none" w:sz="0" w:space="0" w:color="auto"/>
            <w:right w:val="none" w:sz="0" w:space="0" w:color="auto"/>
          </w:divBdr>
        </w:div>
        <w:div w:id="622463943">
          <w:marLeft w:val="60"/>
          <w:marRight w:val="60"/>
          <w:marTop w:val="100"/>
          <w:marBottom w:val="100"/>
          <w:divBdr>
            <w:top w:val="none" w:sz="0" w:space="0" w:color="auto"/>
            <w:left w:val="none" w:sz="0" w:space="0" w:color="auto"/>
            <w:bottom w:val="none" w:sz="0" w:space="0" w:color="auto"/>
            <w:right w:val="none" w:sz="0" w:space="0" w:color="auto"/>
          </w:divBdr>
        </w:div>
        <w:div w:id="1493175375">
          <w:marLeft w:val="60"/>
          <w:marRight w:val="60"/>
          <w:marTop w:val="100"/>
          <w:marBottom w:val="100"/>
          <w:divBdr>
            <w:top w:val="none" w:sz="0" w:space="0" w:color="auto"/>
            <w:left w:val="none" w:sz="0" w:space="0" w:color="auto"/>
            <w:bottom w:val="none" w:sz="0" w:space="0" w:color="auto"/>
            <w:right w:val="none" w:sz="0" w:space="0" w:color="auto"/>
          </w:divBdr>
        </w:div>
      </w:divsChild>
    </w:div>
    <w:div w:id="1226529785">
      <w:bodyDiv w:val="1"/>
      <w:marLeft w:val="0"/>
      <w:marRight w:val="0"/>
      <w:marTop w:val="0"/>
      <w:marBottom w:val="0"/>
      <w:divBdr>
        <w:top w:val="none" w:sz="0" w:space="0" w:color="auto"/>
        <w:left w:val="none" w:sz="0" w:space="0" w:color="auto"/>
        <w:bottom w:val="none" w:sz="0" w:space="0" w:color="auto"/>
        <w:right w:val="none" w:sz="0" w:space="0" w:color="auto"/>
      </w:divBdr>
      <w:divsChild>
        <w:div w:id="195774534">
          <w:marLeft w:val="60"/>
          <w:marRight w:val="60"/>
          <w:marTop w:val="100"/>
          <w:marBottom w:val="100"/>
          <w:divBdr>
            <w:top w:val="none" w:sz="0" w:space="0" w:color="auto"/>
            <w:left w:val="none" w:sz="0" w:space="0" w:color="auto"/>
            <w:bottom w:val="none" w:sz="0" w:space="0" w:color="auto"/>
            <w:right w:val="none" w:sz="0" w:space="0" w:color="auto"/>
          </w:divBdr>
        </w:div>
        <w:div w:id="868762767">
          <w:marLeft w:val="60"/>
          <w:marRight w:val="60"/>
          <w:marTop w:val="100"/>
          <w:marBottom w:val="100"/>
          <w:divBdr>
            <w:top w:val="none" w:sz="0" w:space="0" w:color="auto"/>
            <w:left w:val="none" w:sz="0" w:space="0" w:color="auto"/>
            <w:bottom w:val="none" w:sz="0" w:space="0" w:color="auto"/>
            <w:right w:val="none" w:sz="0" w:space="0" w:color="auto"/>
          </w:divBdr>
        </w:div>
        <w:div w:id="1486241747">
          <w:marLeft w:val="60"/>
          <w:marRight w:val="60"/>
          <w:marTop w:val="100"/>
          <w:marBottom w:val="100"/>
          <w:divBdr>
            <w:top w:val="none" w:sz="0" w:space="0" w:color="auto"/>
            <w:left w:val="none" w:sz="0" w:space="0" w:color="auto"/>
            <w:bottom w:val="none" w:sz="0" w:space="0" w:color="auto"/>
            <w:right w:val="none" w:sz="0" w:space="0" w:color="auto"/>
          </w:divBdr>
          <w:divsChild>
            <w:div w:id="647593708">
              <w:marLeft w:val="0"/>
              <w:marRight w:val="0"/>
              <w:marTop w:val="0"/>
              <w:marBottom w:val="0"/>
              <w:divBdr>
                <w:top w:val="none" w:sz="0" w:space="0" w:color="auto"/>
                <w:left w:val="none" w:sz="0" w:space="0" w:color="auto"/>
                <w:bottom w:val="none" w:sz="0" w:space="0" w:color="auto"/>
                <w:right w:val="none" w:sz="0" w:space="0" w:color="auto"/>
              </w:divBdr>
              <w:divsChild>
                <w:div w:id="719981870">
                  <w:marLeft w:val="60"/>
                  <w:marRight w:val="60"/>
                  <w:marTop w:val="100"/>
                  <w:marBottom w:val="100"/>
                  <w:divBdr>
                    <w:top w:val="none" w:sz="0" w:space="0" w:color="auto"/>
                    <w:left w:val="none" w:sz="0" w:space="0" w:color="auto"/>
                    <w:bottom w:val="none" w:sz="0" w:space="0" w:color="auto"/>
                    <w:right w:val="none" w:sz="0" w:space="0" w:color="auto"/>
                  </w:divBdr>
                </w:div>
              </w:divsChild>
            </w:div>
            <w:div w:id="677775268">
              <w:marLeft w:val="0"/>
              <w:marRight w:val="0"/>
              <w:marTop w:val="0"/>
              <w:marBottom w:val="0"/>
              <w:divBdr>
                <w:top w:val="none" w:sz="0" w:space="0" w:color="auto"/>
                <w:left w:val="none" w:sz="0" w:space="0" w:color="auto"/>
                <w:bottom w:val="none" w:sz="0" w:space="0" w:color="auto"/>
                <w:right w:val="none" w:sz="0" w:space="0" w:color="auto"/>
              </w:divBdr>
              <w:divsChild>
                <w:div w:id="1723942624">
                  <w:marLeft w:val="60"/>
                  <w:marRight w:val="60"/>
                  <w:marTop w:val="100"/>
                  <w:marBottom w:val="100"/>
                  <w:divBdr>
                    <w:top w:val="none" w:sz="0" w:space="0" w:color="auto"/>
                    <w:left w:val="none" w:sz="0" w:space="0" w:color="auto"/>
                    <w:bottom w:val="none" w:sz="0" w:space="0" w:color="auto"/>
                    <w:right w:val="none" w:sz="0" w:space="0" w:color="auto"/>
                  </w:divBdr>
                </w:div>
              </w:divsChild>
            </w:div>
            <w:div w:id="1571578414">
              <w:marLeft w:val="0"/>
              <w:marRight w:val="0"/>
              <w:marTop w:val="0"/>
              <w:marBottom w:val="0"/>
              <w:divBdr>
                <w:top w:val="none" w:sz="0" w:space="0" w:color="auto"/>
                <w:left w:val="none" w:sz="0" w:space="0" w:color="auto"/>
                <w:bottom w:val="none" w:sz="0" w:space="0" w:color="auto"/>
                <w:right w:val="none" w:sz="0" w:space="0" w:color="auto"/>
              </w:divBdr>
              <w:divsChild>
                <w:div w:id="630207898">
                  <w:marLeft w:val="60"/>
                  <w:marRight w:val="60"/>
                  <w:marTop w:val="100"/>
                  <w:marBottom w:val="100"/>
                  <w:divBdr>
                    <w:top w:val="none" w:sz="0" w:space="0" w:color="auto"/>
                    <w:left w:val="none" w:sz="0" w:space="0" w:color="auto"/>
                    <w:bottom w:val="none" w:sz="0" w:space="0" w:color="auto"/>
                    <w:right w:val="none" w:sz="0" w:space="0" w:color="auto"/>
                  </w:divBdr>
                </w:div>
              </w:divsChild>
            </w:div>
          </w:divsChild>
        </w:div>
      </w:divsChild>
    </w:div>
    <w:div w:id="1235235014">
      <w:bodyDiv w:val="1"/>
      <w:marLeft w:val="0"/>
      <w:marRight w:val="0"/>
      <w:marTop w:val="0"/>
      <w:marBottom w:val="0"/>
      <w:divBdr>
        <w:top w:val="none" w:sz="0" w:space="0" w:color="auto"/>
        <w:left w:val="none" w:sz="0" w:space="0" w:color="auto"/>
        <w:bottom w:val="none" w:sz="0" w:space="0" w:color="auto"/>
        <w:right w:val="none" w:sz="0" w:space="0" w:color="auto"/>
      </w:divBdr>
      <w:divsChild>
        <w:div w:id="1300724007">
          <w:marLeft w:val="60"/>
          <w:marRight w:val="60"/>
          <w:marTop w:val="100"/>
          <w:marBottom w:val="100"/>
          <w:divBdr>
            <w:top w:val="none" w:sz="0" w:space="0" w:color="auto"/>
            <w:left w:val="none" w:sz="0" w:space="0" w:color="auto"/>
            <w:bottom w:val="none" w:sz="0" w:space="0" w:color="auto"/>
            <w:right w:val="none" w:sz="0" w:space="0" w:color="auto"/>
          </w:divBdr>
        </w:div>
        <w:div w:id="1580794485">
          <w:marLeft w:val="60"/>
          <w:marRight w:val="60"/>
          <w:marTop w:val="100"/>
          <w:marBottom w:val="100"/>
          <w:divBdr>
            <w:top w:val="none" w:sz="0" w:space="0" w:color="auto"/>
            <w:left w:val="none" w:sz="0" w:space="0" w:color="auto"/>
            <w:bottom w:val="none" w:sz="0" w:space="0" w:color="auto"/>
            <w:right w:val="none" w:sz="0" w:space="0" w:color="auto"/>
          </w:divBdr>
        </w:div>
        <w:div w:id="2056929933">
          <w:marLeft w:val="60"/>
          <w:marRight w:val="60"/>
          <w:marTop w:val="100"/>
          <w:marBottom w:val="100"/>
          <w:divBdr>
            <w:top w:val="none" w:sz="0" w:space="0" w:color="auto"/>
            <w:left w:val="none" w:sz="0" w:space="0" w:color="auto"/>
            <w:bottom w:val="none" w:sz="0" w:space="0" w:color="auto"/>
            <w:right w:val="none" w:sz="0" w:space="0" w:color="auto"/>
          </w:divBdr>
        </w:div>
      </w:divsChild>
    </w:div>
    <w:div w:id="1241868671">
      <w:bodyDiv w:val="1"/>
      <w:marLeft w:val="0"/>
      <w:marRight w:val="0"/>
      <w:marTop w:val="0"/>
      <w:marBottom w:val="0"/>
      <w:divBdr>
        <w:top w:val="none" w:sz="0" w:space="0" w:color="auto"/>
        <w:left w:val="none" w:sz="0" w:space="0" w:color="auto"/>
        <w:bottom w:val="none" w:sz="0" w:space="0" w:color="auto"/>
        <w:right w:val="none" w:sz="0" w:space="0" w:color="auto"/>
      </w:divBdr>
      <w:divsChild>
        <w:div w:id="358552719">
          <w:marLeft w:val="60"/>
          <w:marRight w:val="60"/>
          <w:marTop w:val="100"/>
          <w:marBottom w:val="100"/>
          <w:divBdr>
            <w:top w:val="none" w:sz="0" w:space="0" w:color="auto"/>
            <w:left w:val="none" w:sz="0" w:space="0" w:color="auto"/>
            <w:bottom w:val="none" w:sz="0" w:space="0" w:color="auto"/>
            <w:right w:val="none" w:sz="0" w:space="0" w:color="auto"/>
          </w:divBdr>
        </w:div>
        <w:div w:id="362440328">
          <w:marLeft w:val="60"/>
          <w:marRight w:val="60"/>
          <w:marTop w:val="100"/>
          <w:marBottom w:val="100"/>
          <w:divBdr>
            <w:top w:val="none" w:sz="0" w:space="0" w:color="auto"/>
            <w:left w:val="none" w:sz="0" w:space="0" w:color="auto"/>
            <w:bottom w:val="none" w:sz="0" w:space="0" w:color="auto"/>
            <w:right w:val="none" w:sz="0" w:space="0" w:color="auto"/>
          </w:divBdr>
        </w:div>
        <w:div w:id="710299511">
          <w:marLeft w:val="60"/>
          <w:marRight w:val="60"/>
          <w:marTop w:val="100"/>
          <w:marBottom w:val="100"/>
          <w:divBdr>
            <w:top w:val="none" w:sz="0" w:space="0" w:color="auto"/>
            <w:left w:val="none" w:sz="0" w:space="0" w:color="auto"/>
            <w:bottom w:val="none" w:sz="0" w:space="0" w:color="auto"/>
            <w:right w:val="none" w:sz="0" w:space="0" w:color="auto"/>
          </w:divBdr>
        </w:div>
      </w:divsChild>
    </w:div>
    <w:div w:id="1247567823">
      <w:bodyDiv w:val="1"/>
      <w:marLeft w:val="0"/>
      <w:marRight w:val="0"/>
      <w:marTop w:val="0"/>
      <w:marBottom w:val="0"/>
      <w:divBdr>
        <w:top w:val="none" w:sz="0" w:space="0" w:color="auto"/>
        <w:left w:val="none" w:sz="0" w:space="0" w:color="auto"/>
        <w:bottom w:val="none" w:sz="0" w:space="0" w:color="auto"/>
        <w:right w:val="none" w:sz="0" w:space="0" w:color="auto"/>
      </w:divBdr>
    </w:div>
    <w:div w:id="1248925337">
      <w:bodyDiv w:val="1"/>
      <w:marLeft w:val="0"/>
      <w:marRight w:val="0"/>
      <w:marTop w:val="0"/>
      <w:marBottom w:val="0"/>
      <w:divBdr>
        <w:top w:val="none" w:sz="0" w:space="0" w:color="auto"/>
        <w:left w:val="none" w:sz="0" w:space="0" w:color="auto"/>
        <w:bottom w:val="none" w:sz="0" w:space="0" w:color="auto"/>
        <w:right w:val="none" w:sz="0" w:space="0" w:color="auto"/>
      </w:divBdr>
      <w:divsChild>
        <w:div w:id="244073659">
          <w:marLeft w:val="60"/>
          <w:marRight w:val="60"/>
          <w:marTop w:val="100"/>
          <w:marBottom w:val="100"/>
          <w:divBdr>
            <w:top w:val="none" w:sz="0" w:space="0" w:color="auto"/>
            <w:left w:val="none" w:sz="0" w:space="0" w:color="auto"/>
            <w:bottom w:val="none" w:sz="0" w:space="0" w:color="auto"/>
            <w:right w:val="none" w:sz="0" w:space="0" w:color="auto"/>
          </w:divBdr>
        </w:div>
        <w:div w:id="472256114">
          <w:marLeft w:val="60"/>
          <w:marRight w:val="60"/>
          <w:marTop w:val="100"/>
          <w:marBottom w:val="100"/>
          <w:divBdr>
            <w:top w:val="none" w:sz="0" w:space="0" w:color="auto"/>
            <w:left w:val="none" w:sz="0" w:space="0" w:color="auto"/>
            <w:bottom w:val="none" w:sz="0" w:space="0" w:color="auto"/>
            <w:right w:val="none" w:sz="0" w:space="0" w:color="auto"/>
          </w:divBdr>
        </w:div>
        <w:div w:id="1607730591">
          <w:marLeft w:val="60"/>
          <w:marRight w:val="60"/>
          <w:marTop w:val="100"/>
          <w:marBottom w:val="100"/>
          <w:divBdr>
            <w:top w:val="none" w:sz="0" w:space="0" w:color="auto"/>
            <w:left w:val="none" w:sz="0" w:space="0" w:color="auto"/>
            <w:bottom w:val="none" w:sz="0" w:space="0" w:color="auto"/>
            <w:right w:val="none" w:sz="0" w:space="0" w:color="auto"/>
          </w:divBdr>
        </w:div>
      </w:divsChild>
    </w:div>
    <w:div w:id="1254389983">
      <w:bodyDiv w:val="1"/>
      <w:marLeft w:val="0"/>
      <w:marRight w:val="0"/>
      <w:marTop w:val="0"/>
      <w:marBottom w:val="0"/>
      <w:divBdr>
        <w:top w:val="none" w:sz="0" w:space="0" w:color="auto"/>
        <w:left w:val="none" w:sz="0" w:space="0" w:color="auto"/>
        <w:bottom w:val="none" w:sz="0" w:space="0" w:color="auto"/>
        <w:right w:val="none" w:sz="0" w:space="0" w:color="auto"/>
      </w:divBdr>
      <w:divsChild>
        <w:div w:id="1508667018">
          <w:marLeft w:val="60"/>
          <w:marRight w:val="60"/>
          <w:marTop w:val="100"/>
          <w:marBottom w:val="100"/>
          <w:divBdr>
            <w:top w:val="none" w:sz="0" w:space="0" w:color="auto"/>
            <w:left w:val="none" w:sz="0" w:space="0" w:color="auto"/>
            <w:bottom w:val="none" w:sz="0" w:space="0" w:color="auto"/>
            <w:right w:val="none" w:sz="0" w:space="0" w:color="auto"/>
          </w:divBdr>
        </w:div>
      </w:divsChild>
    </w:div>
    <w:div w:id="1259175804">
      <w:bodyDiv w:val="1"/>
      <w:marLeft w:val="0"/>
      <w:marRight w:val="0"/>
      <w:marTop w:val="0"/>
      <w:marBottom w:val="0"/>
      <w:divBdr>
        <w:top w:val="none" w:sz="0" w:space="0" w:color="auto"/>
        <w:left w:val="none" w:sz="0" w:space="0" w:color="auto"/>
        <w:bottom w:val="none" w:sz="0" w:space="0" w:color="auto"/>
        <w:right w:val="none" w:sz="0" w:space="0" w:color="auto"/>
      </w:divBdr>
      <w:divsChild>
        <w:div w:id="1214007103">
          <w:marLeft w:val="60"/>
          <w:marRight w:val="60"/>
          <w:marTop w:val="100"/>
          <w:marBottom w:val="100"/>
          <w:divBdr>
            <w:top w:val="none" w:sz="0" w:space="0" w:color="auto"/>
            <w:left w:val="none" w:sz="0" w:space="0" w:color="auto"/>
            <w:bottom w:val="none" w:sz="0" w:space="0" w:color="auto"/>
            <w:right w:val="none" w:sz="0" w:space="0" w:color="auto"/>
          </w:divBdr>
        </w:div>
      </w:divsChild>
    </w:div>
    <w:div w:id="1259405849">
      <w:bodyDiv w:val="1"/>
      <w:marLeft w:val="0"/>
      <w:marRight w:val="0"/>
      <w:marTop w:val="0"/>
      <w:marBottom w:val="0"/>
      <w:divBdr>
        <w:top w:val="none" w:sz="0" w:space="0" w:color="auto"/>
        <w:left w:val="none" w:sz="0" w:space="0" w:color="auto"/>
        <w:bottom w:val="none" w:sz="0" w:space="0" w:color="auto"/>
        <w:right w:val="none" w:sz="0" w:space="0" w:color="auto"/>
      </w:divBdr>
      <w:divsChild>
        <w:div w:id="1428581245">
          <w:marLeft w:val="60"/>
          <w:marRight w:val="60"/>
          <w:marTop w:val="100"/>
          <w:marBottom w:val="100"/>
          <w:divBdr>
            <w:top w:val="none" w:sz="0" w:space="0" w:color="auto"/>
            <w:left w:val="none" w:sz="0" w:space="0" w:color="auto"/>
            <w:bottom w:val="none" w:sz="0" w:space="0" w:color="auto"/>
            <w:right w:val="none" w:sz="0" w:space="0" w:color="auto"/>
          </w:divBdr>
        </w:div>
      </w:divsChild>
    </w:div>
    <w:div w:id="1266427605">
      <w:bodyDiv w:val="1"/>
      <w:marLeft w:val="0"/>
      <w:marRight w:val="0"/>
      <w:marTop w:val="0"/>
      <w:marBottom w:val="0"/>
      <w:divBdr>
        <w:top w:val="none" w:sz="0" w:space="0" w:color="auto"/>
        <w:left w:val="none" w:sz="0" w:space="0" w:color="auto"/>
        <w:bottom w:val="none" w:sz="0" w:space="0" w:color="auto"/>
        <w:right w:val="none" w:sz="0" w:space="0" w:color="auto"/>
      </w:divBdr>
      <w:divsChild>
        <w:div w:id="200364320">
          <w:marLeft w:val="60"/>
          <w:marRight w:val="60"/>
          <w:marTop w:val="100"/>
          <w:marBottom w:val="100"/>
          <w:divBdr>
            <w:top w:val="none" w:sz="0" w:space="0" w:color="auto"/>
            <w:left w:val="none" w:sz="0" w:space="0" w:color="auto"/>
            <w:bottom w:val="none" w:sz="0" w:space="0" w:color="auto"/>
            <w:right w:val="none" w:sz="0" w:space="0" w:color="auto"/>
          </w:divBdr>
        </w:div>
        <w:div w:id="882325243">
          <w:marLeft w:val="60"/>
          <w:marRight w:val="60"/>
          <w:marTop w:val="100"/>
          <w:marBottom w:val="100"/>
          <w:divBdr>
            <w:top w:val="none" w:sz="0" w:space="0" w:color="auto"/>
            <w:left w:val="none" w:sz="0" w:space="0" w:color="auto"/>
            <w:bottom w:val="none" w:sz="0" w:space="0" w:color="auto"/>
            <w:right w:val="none" w:sz="0" w:space="0" w:color="auto"/>
          </w:divBdr>
        </w:div>
        <w:div w:id="1613127720">
          <w:marLeft w:val="60"/>
          <w:marRight w:val="60"/>
          <w:marTop w:val="100"/>
          <w:marBottom w:val="100"/>
          <w:divBdr>
            <w:top w:val="none" w:sz="0" w:space="0" w:color="auto"/>
            <w:left w:val="none" w:sz="0" w:space="0" w:color="auto"/>
            <w:bottom w:val="none" w:sz="0" w:space="0" w:color="auto"/>
            <w:right w:val="none" w:sz="0" w:space="0" w:color="auto"/>
          </w:divBdr>
        </w:div>
      </w:divsChild>
    </w:div>
    <w:div w:id="1272318813">
      <w:bodyDiv w:val="1"/>
      <w:marLeft w:val="0"/>
      <w:marRight w:val="0"/>
      <w:marTop w:val="0"/>
      <w:marBottom w:val="0"/>
      <w:divBdr>
        <w:top w:val="none" w:sz="0" w:space="0" w:color="auto"/>
        <w:left w:val="none" w:sz="0" w:space="0" w:color="auto"/>
        <w:bottom w:val="none" w:sz="0" w:space="0" w:color="auto"/>
        <w:right w:val="none" w:sz="0" w:space="0" w:color="auto"/>
      </w:divBdr>
      <w:divsChild>
        <w:div w:id="866603276">
          <w:marLeft w:val="60"/>
          <w:marRight w:val="60"/>
          <w:marTop w:val="100"/>
          <w:marBottom w:val="100"/>
          <w:divBdr>
            <w:top w:val="none" w:sz="0" w:space="0" w:color="auto"/>
            <w:left w:val="none" w:sz="0" w:space="0" w:color="auto"/>
            <w:bottom w:val="none" w:sz="0" w:space="0" w:color="auto"/>
            <w:right w:val="none" w:sz="0" w:space="0" w:color="auto"/>
          </w:divBdr>
        </w:div>
        <w:div w:id="1511748838">
          <w:marLeft w:val="60"/>
          <w:marRight w:val="60"/>
          <w:marTop w:val="100"/>
          <w:marBottom w:val="100"/>
          <w:divBdr>
            <w:top w:val="none" w:sz="0" w:space="0" w:color="auto"/>
            <w:left w:val="none" w:sz="0" w:space="0" w:color="auto"/>
            <w:bottom w:val="none" w:sz="0" w:space="0" w:color="auto"/>
            <w:right w:val="none" w:sz="0" w:space="0" w:color="auto"/>
          </w:divBdr>
        </w:div>
      </w:divsChild>
    </w:div>
    <w:div w:id="1276399320">
      <w:bodyDiv w:val="1"/>
      <w:marLeft w:val="0"/>
      <w:marRight w:val="0"/>
      <w:marTop w:val="0"/>
      <w:marBottom w:val="0"/>
      <w:divBdr>
        <w:top w:val="none" w:sz="0" w:space="0" w:color="auto"/>
        <w:left w:val="none" w:sz="0" w:space="0" w:color="auto"/>
        <w:bottom w:val="none" w:sz="0" w:space="0" w:color="auto"/>
        <w:right w:val="none" w:sz="0" w:space="0" w:color="auto"/>
      </w:divBdr>
    </w:div>
    <w:div w:id="1295133205">
      <w:bodyDiv w:val="1"/>
      <w:marLeft w:val="0"/>
      <w:marRight w:val="0"/>
      <w:marTop w:val="0"/>
      <w:marBottom w:val="0"/>
      <w:divBdr>
        <w:top w:val="none" w:sz="0" w:space="0" w:color="auto"/>
        <w:left w:val="none" w:sz="0" w:space="0" w:color="auto"/>
        <w:bottom w:val="none" w:sz="0" w:space="0" w:color="auto"/>
        <w:right w:val="none" w:sz="0" w:space="0" w:color="auto"/>
      </w:divBdr>
    </w:div>
    <w:div w:id="1304694536">
      <w:bodyDiv w:val="1"/>
      <w:marLeft w:val="0"/>
      <w:marRight w:val="0"/>
      <w:marTop w:val="0"/>
      <w:marBottom w:val="0"/>
      <w:divBdr>
        <w:top w:val="none" w:sz="0" w:space="0" w:color="auto"/>
        <w:left w:val="none" w:sz="0" w:space="0" w:color="auto"/>
        <w:bottom w:val="none" w:sz="0" w:space="0" w:color="auto"/>
        <w:right w:val="none" w:sz="0" w:space="0" w:color="auto"/>
      </w:divBdr>
      <w:divsChild>
        <w:div w:id="247156473">
          <w:marLeft w:val="60"/>
          <w:marRight w:val="60"/>
          <w:marTop w:val="100"/>
          <w:marBottom w:val="100"/>
          <w:divBdr>
            <w:top w:val="none" w:sz="0" w:space="0" w:color="auto"/>
            <w:left w:val="none" w:sz="0" w:space="0" w:color="auto"/>
            <w:bottom w:val="none" w:sz="0" w:space="0" w:color="auto"/>
            <w:right w:val="none" w:sz="0" w:space="0" w:color="auto"/>
          </w:divBdr>
        </w:div>
        <w:div w:id="706834053">
          <w:marLeft w:val="60"/>
          <w:marRight w:val="60"/>
          <w:marTop w:val="100"/>
          <w:marBottom w:val="100"/>
          <w:divBdr>
            <w:top w:val="none" w:sz="0" w:space="0" w:color="auto"/>
            <w:left w:val="none" w:sz="0" w:space="0" w:color="auto"/>
            <w:bottom w:val="none" w:sz="0" w:space="0" w:color="auto"/>
            <w:right w:val="none" w:sz="0" w:space="0" w:color="auto"/>
          </w:divBdr>
        </w:div>
        <w:div w:id="1177383712">
          <w:marLeft w:val="60"/>
          <w:marRight w:val="60"/>
          <w:marTop w:val="100"/>
          <w:marBottom w:val="100"/>
          <w:divBdr>
            <w:top w:val="none" w:sz="0" w:space="0" w:color="auto"/>
            <w:left w:val="none" w:sz="0" w:space="0" w:color="auto"/>
            <w:bottom w:val="none" w:sz="0" w:space="0" w:color="auto"/>
            <w:right w:val="none" w:sz="0" w:space="0" w:color="auto"/>
          </w:divBdr>
        </w:div>
      </w:divsChild>
    </w:div>
    <w:div w:id="1308317205">
      <w:bodyDiv w:val="1"/>
      <w:marLeft w:val="0"/>
      <w:marRight w:val="0"/>
      <w:marTop w:val="0"/>
      <w:marBottom w:val="0"/>
      <w:divBdr>
        <w:top w:val="none" w:sz="0" w:space="0" w:color="auto"/>
        <w:left w:val="none" w:sz="0" w:space="0" w:color="auto"/>
        <w:bottom w:val="none" w:sz="0" w:space="0" w:color="auto"/>
        <w:right w:val="none" w:sz="0" w:space="0" w:color="auto"/>
      </w:divBdr>
      <w:divsChild>
        <w:div w:id="763306449">
          <w:marLeft w:val="60"/>
          <w:marRight w:val="60"/>
          <w:marTop w:val="100"/>
          <w:marBottom w:val="100"/>
          <w:divBdr>
            <w:top w:val="none" w:sz="0" w:space="0" w:color="auto"/>
            <w:left w:val="none" w:sz="0" w:space="0" w:color="auto"/>
            <w:bottom w:val="none" w:sz="0" w:space="0" w:color="auto"/>
            <w:right w:val="none" w:sz="0" w:space="0" w:color="auto"/>
          </w:divBdr>
        </w:div>
        <w:div w:id="1357000372">
          <w:marLeft w:val="60"/>
          <w:marRight w:val="60"/>
          <w:marTop w:val="100"/>
          <w:marBottom w:val="100"/>
          <w:divBdr>
            <w:top w:val="none" w:sz="0" w:space="0" w:color="auto"/>
            <w:left w:val="none" w:sz="0" w:space="0" w:color="auto"/>
            <w:bottom w:val="none" w:sz="0" w:space="0" w:color="auto"/>
            <w:right w:val="none" w:sz="0" w:space="0" w:color="auto"/>
          </w:divBdr>
        </w:div>
      </w:divsChild>
    </w:div>
    <w:div w:id="1324965231">
      <w:bodyDiv w:val="1"/>
      <w:marLeft w:val="0"/>
      <w:marRight w:val="0"/>
      <w:marTop w:val="0"/>
      <w:marBottom w:val="0"/>
      <w:divBdr>
        <w:top w:val="none" w:sz="0" w:space="0" w:color="auto"/>
        <w:left w:val="none" w:sz="0" w:space="0" w:color="auto"/>
        <w:bottom w:val="none" w:sz="0" w:space="0" w:color="auto"/>
        <w:right w:val="none" w:sz="0" w:space="0" w:color="auto"/>
      </w:divBdr>
      <w:divsChild>
        <w:div w:id="1687712017">
          <w:marLeft w:val="60"/>
          <w:marRight w:val="60"/>
          <w:marTop w:val="100"/>
          <w:marBottom w:val="100"/>
          <w:divBdr>
            <w:top w:val="none" w:sz="0" w:space="0" w:color="auto"/>
            <w:left w:val="none" w:sz="0" w:space="0" w:color="auto"/>
            <w:bottom w:val="none" w:sz="0" w:space="0" w:color="auto"/>
            <w:right w:val="none" w:sz="0" w:space="0" w:color="auto"/>
          </w:divBdr>
        </w:div>
        <w:div w:id="1774741177">
          <w:marLeft w:val="60"/>
          <w:marRight w:val="60"/>
          <w:marTop w:val="100"/>
          <w:marBottom w:val="100"/>
          <w:divBdr>
            <w:top w:val="none" w:sz="0" w:space="0" w:color="auto"/>
            <w:left w:val="none" w:sz="0" w:space="0" w:color="auto"/>
            <w:bottom w:val="none" w:sz="0" w:space="0" w:color="auto"/>
            <w:right w:val="none" w:sz="0" w:space="0" w:color="auto"/>
          </w:divBdr>
        </w:div>
        <w:div w:id="2083748004">
          <w:marLeft w:val="60"/>
          <w:marRight w:val="60"/>
          <w:marTop w:val="100"/>
          <w:marBottom w:val="100"/>
          <w:divBdr>
            <w:top w:val="none" w:sz="0" w:space="0" w:color="auto"/>
            <w:left w:val="none" w:sz="0" w:space="0" w:color="auto"/>
            <w:bottom w:val="none" w:sz="0" w:space="0" w:color="auto"/>
            <w:right w:val="none" w:sz="0" w:space="0" w:color="auto"/>
          </w:divBdr>
        </w:div>
      </w:divsChild>
    </w:div>
    <w:div w:id="1334182063">
      <w:bodyDiv w:val="1"/>
      <w:marLeft w:val="0"/>
      <w:marRight w:val="0"/>
      <w:marTop w:val="0"/>
      <w:marBottom w:val="0"/>
      <w:divBdr>
        <w:top w:val="none" w:sz="0" w:space="0" w:color="auto"/>
        <w:left w:val="none" w:sz="0" w:space="0" w:color="auto"/>
        <w:bottom w:val="none" w:sz="0" w:space="0" w:color="auto"/>
        <w:right w:val="none" w:sz="0" w:space="0" w:color="auto"/>
      </w:divBdr>
      <w:divsChild>
        <w:div w:id="23675454">
          <w:marLeft w:val="60"/>
          <w:marRight w:val="60"/>
          <w:marTop w:val="100"/>
          <w:marBottom w:val="100"/>
          <w:divBdr>
            <w:top w:val="none" w:sz="0" w:space="0" w:color="auto"/>
            <w:left w:val="none" w:sz="0" w:space="0" w:color="auto"/>
            <w:bottom w:val="none" w:sz="0" w:space="0" w:color="auto"/>
            <w:right w:val="none" w:sz="0" w:space="0" w:color="auto"/>
          </w:divBdr>
        </w:div>
      </w:divsChild>
    </w:div>
    <w:div w:id="1335840446">
      <w:bodyDiv w:val="1"/>
      <w:marLeft w:val="0"/>
      <w:marRight w:val="0"/>
      <w:marTop w:val="0"/>
      <w:marBottom w:val="0"/>
      <w:divBdr>
        <w:top w:val="none" w:sz="0" w:space="0" w:color="auto"/>
        <w:left w:val="none" w:sz="0" w:space="0" w:color="auto"/>
        <w:bottom w:val="none" w:sz="0" w:space="0" w:color="auto"/>
        <w:right w:val="none" w:sz="0" w:space="0" w:color="auto"/>
      </w:divBdr>
      <w:divsChild>
        <w:div w:id="273094598">
          <w:marLeft w:val="60"/>
          <w:marRight w:val="60"/>
          <w:marTop w:val="100"/>
          <w:marBottom w:val="100"/>
          <w:divBdr>
            <w:top w:val="none" w:sz="0" w:space="0" w:color="auto"/>
            <w:left w:val="none" w:sz="0" w:space="0" w:color="auto"/>
            <w:bottom w:val="none" w:sz="0" w:space="0" w:color="auto"/>
            <w:right w:val="none" w:sz="0" w:space="0" w:color="auto"/>
          </w:divBdr>
        </w:div>
        <w:div w:id="570310605">
          <w:marLeft w:val="60"/>
          <w:marRight w:val="60"/>
          <w:marTop w:val="100"/>
          <w:marBottom w:val="100"/>
          <w:divBdr>
            <w:top w:val="none" w:sz="0" w:space="0" w:color="auto"/>
            <w:left w:val="none" w:sz="0" w:space="0" w:color="auto"/>
            <w:bottom w:val="none" w:sz="0" w:space="0" w:color="auto"/>
            <w:right w:val="none" w:sz="0" w:space="0" w:color="auto"/>
          </w:divBdr>
        </w:div>
        <w:div w:id="997533450">
          <w:marLeft w:val="60"/>
          <w:marRight w:val="60"/>
          <w:marTop w:val="100"/>
          <w:marBottom w:val="100"/>
          <w:divBdr>
            <w:top w:val="none" w:sz="0" w:space="0" w:color="auto"/>
            <w:left w:val="none" w:sz="0" w:space="0" w:color="auto"/>
            <w:bottom w:val="none" w:sz="0" w:space="0" w:color="auto"/>
            <w:right w:val="none" w:sz="0" w:space="0" w:color="auto"/>
          </w:divBdr>
        </w:div>
      </w:divsChild>
    </w:div>
    <w:div w:id="1342662526">
      <w:bodyDiv w:val="1"/>
      <w:marLeft w:val="0"/>
      <w:marRight w:val="0"/>
      <w:marTop w:val="0"/>
      <w:marBottom w:val="0"/>
      <w:divBdr>
        <w:top w:val="none" w:sz="0" w:space="0" w:color="auto"/>
        <w:left w:val="none" w:sz="0" w:space="0" w:color="auto"/>
        <w:bottom w:val="none" w:sz="0" w:space="0" w:color="auto"/>
        <w:right w:val="none" w:sz="0" w:space="0" w:color="auto"/>
      </w:divBdr>
    </w:div>
    <w:div w:id="1343505425">
      <w:bodyDiv w:val="1"/>
      <w:marLeft w:val="0"/>
      <w:marRight w:val="0"/>
      <w:marTop w:val="0"/>
      <w:marBottom w:val="0"/>
      <w:divBdr>
        <w:top w:val="none" w:sz="0" w:space="0" w:color="auto"/>
        <w:left w:val="none" w:sz="0" w:space="0" w:color="auto"/>
        <w:bottom w:val="none" w:sz="0" w:space="0" w:color="auto"/>
        <w:right w:val="none" w:sz="0" w:space="0" w:color="auto"/>
      </w:divBdr>
      <w:divsChild>
        <w:div w:id="2126731406">
          <w:marLeft w:val="60"/>
          <w:marRight w:val="60"/>
          <w:marTop w:val="100"/>
          <w:marBottom w:val="100"/>
          <w:divBdr>
            <w:top w:val="none" w:sz="0" w:space="0" w:color="auto"/>
            <w:left w:val="none" w:sz="0" w:space="0" w:color="auto"/>
            <w:bottom w:val="none" w:sz="0" w:space="0" w:color="auto"/>
            <w:right w:val="none" w:sz="0" w:space="0" w:color="auto"/>
          </w:divBdr>
        </w:div>
      </w:divsChild>
    </w:div>
    <w:div w:id="1351226642">
      <w:bodyDiv w:val="1"/>
      <w:marLeft w:val="0"/>
      <w:marRight w:val="0"/>
      <w:marTop w:val="0"/>
      <w:marBottom w:val="0"/>
      <w:divBdr>
        <w:top w:val="none" w:sz="0" w:space="0" w:color="auto"/>
        <w:left w:val="none" w:sz="0" w:space="0" w:color="auto"/>
        <w:bottom w:val="none" w:sz="0" w:space="0" w:color="auto"/>
        <w:right w:val="none" w:sz="0" w:space="0" w:color="auto"/>
      </w:divBdr>
      <w:divsChild>
        <w:div w:id="693002119">
          <w:marLeft w:val="60"/>
          <w:marRight w:val="60"/>
          <w:marTop w:val="100"/>
          <w:marBottom w:val="100"/>
          <w:divBdr>
            <w:top w:val="none" w:sz="0" w:space="0" w:color="auto"/>
            <w:left w:val="none" w:sz="0" w:space="0" w:color="auto"/>
            <w:bottom w:val="none" w:sz="0" w:space="0" w:color="auto"/>
            <w:right w:val="none" w:sz="0" w:space="0" w:color="auto"/>
          </w:divBdr>
        </w:div>
        <w:div w:id="746263755">
          <w:marLeft w:val="60"/>
          <w:marRight w:val="60"/>
          <w:marTop w:val="100"/>
          <w:marBottom w:val="100"/>
          <w:divBdr>
            <w:top w:val="none" w:sz="0" w:space="0" w:color="auto"/>
            <w:left w:val="none" w:sz="0" w:space="0" w:color="auto"/>
            <w:bottom w:val="none" w:sz="0" w:space="0" w:color="auto"/>
            <w:right w:val="none" w:sz="0" w:space="0" w:color="auto"/>
          </w:divBdr>
        </w:div>
        <w:div w:id="1287468877">
          <w:marLeft w:val="60"/>
          <w:marRight w:val="60"/>
          <w:marTop w:val="100"/>
          <w:marBottom w:val="100"/>
          <w:divBdr>
            <w:top w:val="none" w:sz="0" w:space="0" w:color="auto"/>
            <w:left w:val="none" w:sz="0" w:space="0" w:color="auto"/>
            <w:bottom w:val="none" w:sz="0" w:space="0" w:color="auto"/>
            <w:right w:val="none" w:sz="0" w:space="0" w:color="auto"/>
          </w:divBdr>
        </w:div>
      </w:divsChild>
    </w:div>
    <w:div w:id="1366783545">
      <w:bodyDiv w:val="1"/>
      <w:marLeft w:val="0"/>
      <w:marRight w:val="0"/>
      <w:marTop w:val="0"/>
      <w:marBottom w:val="0"/>
      <w:divBdr>
        <w:top w:val="none" w:sz="0" w:space="0" w:color="auto"/>
        <w:left w:val="none" w:sz="0" w:space="0" w:color="auto"/>
        <w:bottom w:val="none" w:sz="0" w:space="0" w:color="auto"/>
        <w:right w:val="none" w:sz="0" w:space="0" w:color="auto"/>
      </w:divBdr>
      <w:divsChild>
        <w:div w:id="87846029">
          <w:marLeft w:val="60"/>
          <w:marRight w:val="60"/>
          <w:marTop w:val="100"/>
          <w:marBottom w:val="100"/>
          <w:divBdr>
            <w:top w:val="none" w:sz="0" w:space="0" w:color="auto"/>
            <w:left w:val="none" w:sz="0" w:space="0" w:color="auto"/>
            <w:bottom w:val="none" w:sz="0" w:space="0" w:color="auto"/>
            <w:right w:val="none" w:sz="0" w:space="0" w:color="auto"/>
          </w:divBdr>
        </w:div>
        <w:div w:id="275793760">
          <w:marLeft w:val="60"/>
          <w:marRight w:val="60"/>
          <w:marTop w:val="100"/>
          <w:marBottom w:val="100"/>
          <w:divBdr>
            <w:top w:val="none" w:sz="0" w:space="0" w:color="auto"/>
            <w:left w:val="none" w:sz="0" w:space="0" w:color="auto"/>
            <w:bottom w:val="none" w:sz="0" w:space="0" w:color="auto"/>
            <w:right w:val="none" w:sz="0" w:space="0" w:color="auto"/>
          </w:divBdr>
        </w:div>
        <w:div w:id="406927200">
          <w:marLeft w:val="60"/>
          <w:marRight w:val="60"/>
          <w:marTop w:val="100"/>
          <w:marBottom w:val="100"/>
          <w:divBdr>
            <w:top w:val="none" w:sz="0" w:space="0" w:color="auto"/>
            <w:left w:val="none" w:sz="0" w:space="0" w:color="auto"/>
            <w:bottom w:val="none" w:sz="0" w:space="0" w:color="auto"/>
            <w:right w:val="none" w:sz="0" w:space="0" w:color="auto"/>
          </w:divBdr>
        </w:div>
      </w:divsChild>
    </w:div>
    <w:div w:id="1370062591">
      <w:bodyDiv w:val="1"/>
      <w:marLeft w:val="0"/>
      <w:marRight w:val="0"/>
      <w:marTop w:val="0"/>
      <w:marBottom w:val="0"/>
      <w:divBdr>
        <w:top w:val="none" w:sz="0" w:space="0" w:color="auto"/>
        <w:left w:val="none" w:sz="0" w:space="0" w:color="auto"/>
        <w:bottom w:val="none" w:sz="0" w:space="0" w:color="auto"/>
        <w:right w:val="none" w:sz="0" w:space="0" w:color="auto"/>
      </w:divBdr>
      <w:divsChild>
        <w:div w:id="1989895891">
          <w:marLeft w:val="60"/>
          <w:marRight w:val="60"/>
          <w:marTop w:val="100"/>
          <w:marBottom w:val="100"/>
          <w:divBdr>
            <w:top w:val="none" w:sz="0" w:space="0" w:color="auto"/>
            <w:left w:val="none" w:sz="0" w:space="0" w:color="auto"/>
            <w:bottom w:val="none" w:sz="0" w:space="0" w:color="auto"/>
            <w:right w:val="none" w:sz="0" w:space="0" w:color="auto"/>
          </w:divBdr>
        </w:div>
      </w:divsChild>
    </w:div>
    <w:div w:id="1376353157">
      <w:bodyDiv w:val="1"/>
      <w:marLeft w:val="0"/>
      <w:marRight w:val="0"/>
      <w:marTop w:val="0"/>
      <w:marBottom w:val="0"/>
      <w:divBdr>
        <w:top w:val="none" w:sz="0" w:space="0" w:color="auto"/>
        <w:left w:val="none" w:sz="0" w:space="0" w:color="auto"/>
        <w:bottom w:val="none" w:sz="0" w:space="0" w:color="auto"/>
        <w:right w:val="none" w:sz="0" w:space="0" w:color="auto"/>
      </w:divBdr>
      <w:divsChild>
        <w:div w:id="912858626">
          <w:marLeft w:val="60"/>
          <w:marRight w:val="60"/>
          <w:marTop w:val="100"/>
          <w:marBottom w:val="100"/>
          <w:divBdr>
            <w:top w:val="none" w:sz="0" w:space="0" w:color="auto"/>
            <w:left w:val="none" w:sz="0" w:space="0" w:color="auto"/>
            <w:bottom w:val="none" w:sz="0" w:space="0" w:color="auto"/>
            <w:right w:val="none" w:sz="0" w:space="0" w:color="auto"/>
          </w:divBdr>
        </w:div>
        <w:div w:id="1003432031">
          <w:marLeft w:val="60"/>
          <w:marRight w:val="60"/>
          <w:marTop w:val="100"/>
          <w:marBottom w:val="100"/>
          <w:divBdr>
            <w:top w:val="none" w:sz="0" w:space="0" w:color="auto"/>
            <w:left w:val="none" w:sz="0" w:space="0" w:color="auto"/>
            <w:bottom w:val="none" w:sz="0" w:space="0" w:color="auto"/>
            <w:right w:val="none" w:sz="0" w:space="0" w:color="auto"/>
          </w:divBdr>
        </w:div>
        <w:div w:id="1166945912">
          <w:marLeft w:val="60"/>
          <w:marRight w:val="60"/>
          <w:marTop w:val="100"/>
          <w:marBottom w:val="100"/>
          <w:divBdr>
            <w:top w:val="none" w:sz="0" w:space="0" w:color="auto"/>
            <w:left w:val="none" w:sz="0" w:space="0" w:color="auto"/>
            <w:bottom w:val="none" w:sz="0" w:space="0" w:color="auto"/>
            <w:right w:val="none" w:sz="0" w:space="0" w:color="auto"/>
          </w:divBdr>
        </w:div>
      </w:divsChild>
    </w:div>
    <w:div w:id="1388795726">
      <w:bodyDiv w:val="1"/>
      <w:marLeft w:val="0"/>
      <w:marRight w:val="0"/>
      <w:marTop w:val="0"/>
      <w:marBottom w:val="0"/>
      <w:divBdr>
        <w:top w:val="none" w:sz="0" w:space="0" w:color="auto"/>
        <w:left w:val="none" w:sz="0" w:space="0" w:color="auto"/>
        <w:bottom w:val="none" w:sz="0" w:space="0" w:color="auto"/>
        <w:right w:val="none" w:sz="0" w:space="0" w:color="auto"/>
      </w:divBdr>
      <w:divsChild>
        <w:div w:id="1118448728">
          <w:marLeft w:val="60"/>
          <w:marRight w:val="60"/>
          <w:marTop w:val="100"/>
          <w:marBottom w:val="100"/>
          <w:divBdr>
            <w:top w:val="none" w:sz="0" w:space="0" w:color="auto"/>
            <w:left w:val="none" w:sz="0" w:space="0" w:color="auto"/>
            <w:bottom w:val="none" w:sz="0" w:space="0" w:color="auto"/>
            <w:right w:val="none" w:sz="0" w:space="0" w:color="auto"/>
          </w:divBdr>
        </w:div>
      </w:divsChild>
    </w:div>
    <w:div w:id="1398700807">
      <w:bodyDiv w:val="1"/>
      <w:marLeft w:val="0"/>
      <w:marRight w:val="0"/>
      <w:marTop w:val="0"/>
      <w:marBottom w:val="0"/>
      <w:divBdr>
        <w:top w:val="none" w:sz="0" w:space="0" w:color="auto"/>
        <w:left w:val="none" w:sz="0" w:space="0" w:color="auto"/>
        <w:bottom w:val="none" w:sz="0" w:space="0" w:color="auto"/>
        <w:right w:val="none" w:sz="0" w:space="0" w:color="auto"/>
      </w:divBdr>
      <w:divsChild>
        <w:div w:id="900597002">
          <w:marLeft w:val="60"/>
          <w:marRight w:val="60"/>
          <w:marTop w:val="100"/>
          <w:marBottom w:val="100"/>
          <w:divBdr>
            <w:top w:val="none" w:sz="0" w:space="0" w:color="auto"/>
            <w:left w:val="none" w:sz="0" w:space="0" w:color="auto"/>
            <w:bottom w:val="none" w:sz="0" w:space="0" w:color="auto"/>
            <w:right w:val="none" w:sz="0" w:space="0" w:color="auto"/>
          </w:divBdr>
        </w:div>
        <w:div w:id="1890460409">
          <w:marLeft w:val="60"/>
          <w:marRight w:val="60"/>
          <w:marTop w:val="100"/>
          <w:marBottom w:val="100"/>
          <w:divBdr>
            <w:top w:val="none" w:sz="0" w:space="0" w:color="auto"/>
            <w:left w:val="none" w:sz="0" w:space="0" w:color="auto"/>
            <w:bottom w:val="none" w:sz="0" w:space="0" w:color="auto"/>
            <w:right w:val="none" w:sz="0" w:space="0" w:color="auto"/>
          </w:divBdr>
        </w:div>
      </w:divsChild>
    </w:div>
    <w:div w:id="1415200388">
      <w:bodyDiv w:val="1"/>
      <w:marLeft w:val="0"/>
      <w:marRight w:val="0"/>
      <w:marTop w:val="0"/>
      <w:marBottom w:val="0"/>
      <w:divBdr>
        <w:top w:val="none" w:sz="0" w:space="0" w:color="auto"/>
        <w:left w:val="none" w:sz="0" w:space="0" w:color="auto"/>
        <w:bottom w:val="none" w:sz="0" w:space="0" w:color="auto"/>
        <w:right w:val="none" w:sz="0" w:space="0" w:color="auto"/>
      </w:divBdr>
      <w:divsChild>
        <w:div w:id="578754117">
          <w:marLeft w:val="60"/>
          <w:marRight w:val="60"/>
          <w:marTop w:val="100"/>
          <w:marBottom w:val="100"/>
          <w:divBdr>
            <w:top w:val="none" w:sz="0" w:space="0" w:color="auto"/>
            <w:left w:val="none" w:sz="0" w:space="0" w:color="auto"/>
            <w:bottom w:val="none" w:sz="0" w:space="0" w:color="auto"/>
            <w:right w:val="none" w:sz="0" w:space="0" w:color="auto"/>
          </w:divBdr>
        </w:div>
        <w:div w:id="1693678823">
          <w:marLeft w:val="60"/>
          <w:marRight w:val="60"/>
          <w:marTop w:val="100"/>
          <w:marBottom w:val="100"/>
          <w:divBdr>
            <w:top w:val="none" w:sz="0" w:space="0" w:color="auto"/>
            <w:left w:val="none" w:sz="0" w:space="0" w:color="auto"/>
            <w:bottom w:val="none" w:sz="0" w:space="0" w:color="auto"/>
            <w:right w:val="none" w:sz="0" w:space="0" w:color="auto"/>
          </w:divBdr>
        </w:div>
        <w:div w:id="1852451615">
          <w:marLeft w:val="60"/>
          <w:marRight w:val="60"/>
          <w:marTop w:val="100"/>
          <w:marBottom w:val="100"/>
          <w:divBdr>
            <w:top w:val="none" w:sz="0" w:space="0" w:color="auto"/>
            <w:left w:val="none" w:sz="0" w:space="0" w:color="auto"/>
            <w:bottom w:val="none" w:sz="0" w:space="0" w:color="auto"/>
            <w:right w:val="none" w:sz="0" w:space="0" w:color="auto"/>
          </w:divBdr>
        </w:div>
      </w:divsChild>
    </w:div>
    <w:div w:id="1422264879">
      <w:bodyDiv w:val="1"/>
      <w:marLeft w:val="0"/>
      <w:marRight w:val="0"/>
      <w:marTop w:val="0"/>
      <w:marBottom w:val="0"/>
      <w:divBdr>
        <w:top w:val="none" w:sz="0" w:space="0" w:color="auto"/>
        <w:left w:val="none" w:sz="0" w:space="0" w:color="auto"/>
        <w:bottom w:val="none" w:sz="0" w:space="0" w:color="auto"/>
        <w:right w:val="none" w:sz="0" w:space="0" w:color="auto"/>
      </w:divBdr>
      <w:divsChild>
        <w:div w:id="304898918">
          <w:marLeft w:val="60"/>
          <w:marRight w:val="60"/>
          <w:marTop w:val="100"/>
          <w:marBottom w:val="100"/>
          <w:divBdr>
            <w:top w:val="none" w:sz="0" w:space="0" w:color="auto"/>
            <w:left w:val="none" w:sz="0" w:space="0" w:color="auto"/>
            <w:bottom w:val="none" w:sz="0" w:space="0" w:color="auto"/>
            <w:right w:val="none" w:sz="0" w:space="0" w:color="auto"/>
          </w:divBdr>
        </w:div>
        <w:div w:id="721950477">
          <w:marLeft w:val="60"/>
          <w:marRight w:val="60"/>
          <w:marTop w:val="100"/>
          <w:marBottom w:val="100"/>
          <w:divBdr>
            <w:top w:val="none" w:sz="0" w:space="0" w:color="auto"/>
            <w:left w:val="none" w:sz="0" w:space="0" w:color="auto"/>
            <w:bottom w:val="none" w:sz="0" w:space="0" w:color="auto"/>
            <w:right w:val="none" w:sz="0" w:space="0" w:color="auto"/>
          </w:divBdr>
        </w:div>
        <w:div w:id="730352902">
          <w:marLeft w:val="60"/>
          <w:marRight w:val="60"/>
          <w:marTop w:val="100"/>
          <w:marBottom w:val="100"/>
          <w:divBdr>
            <w:top w:val="none" w:sz="0" w:space="0" w:color="auto"/>
            <w:left w:val="none" w:sz="0" w:space="0" w:color="auto"/>
            <w:bottom w:val="none" w:sz="0" w:space="0" w:color="auto"/>
            <w:right w:val="none" w:sz="0" w:space="0" w:color="auto"/>
          </w:divBdr>
        </w:div>
        <w:div w:id="791945674">
          <w:marLeft w:val="60"/>
          <w:marRight w:val="60"/>
          <w:marTop w:val="100"/>
          <w:marBottom w:val="100"/>
          <w:divBdr>
            <w:top w:val="none" w:sz="0" w:space="0" w:color="auto"/>
            <w:left w:val="none" w:sz="0" w:space="0" w:color="auto"/>
            <w:bottom w:val="none" w:sz="0" w:space="0" w:color="auto"/>
            <w:right w:val="none" w:sz="0" w:space="0" w:color="auto"/>
          </w:divBdr>
          <w:divsChild>
            <w:div w:id="1773698722">
              <w:marLeft w:val="0"/>
              <w:marRight w:val="0"/>
              <w:marTop w:val="0"/>
              <w:marBottom w:val="0"/>
              <w:divBdr>
                <w:top w:val="none" w:sz="0" w:space="0" w:color="auto"/>
                <w:left w:val="none" w:sz="0" w:space="0" w:color="auto"/>
                <w:bottom w:val="none" w:sz="0" w:space="0" w:color="auto"/>
                <w:right w:val="none" w:sz="0" w:space="0" w:color="auto"/>
              </w:divBdr>
            </w:div>
          </w:divsChild>
        </w:div>
        <w:div w:id="938877530">
          <w:marLeft w:val="60"/>
          <w:marRight w:val="60"/>
          <w:marTop w:val="100"/>
          <w:marBottom w:val="100"/>
          <w:divBdr>
            <w:top w:val="none" w:sz="0" w:space="0" w:color="auto"/>
            <w:left w:val="none" w:sz="0" w:space="0" w:color="auto"/>
            <w:bottom w:val="none" w:sz="0" w:space="0" w:color="auto"/>
            <w:right w:val="none" w:sz="0" w:space="0" w:color="auto"/>
          </w:divBdr>
        </w:div>
        <w:div w:id="1081484738">
          <w:marLeft w:val="60"/>
          <w:marRight w:val="60"/>
          <w:marTop w:val="100"/>
          <w:marBottom w:val="100"/>
          <w:divBdr>
            <w:top w:val="none" w:sz="0" w:space="0" w:color="auto"/>
            <w:left w:val="none" w:sz="0" w:space="0" w:color="auto"/>
            <w:bottom w:val="none" w:sz="0" w:space="0" w:color="auto"/>
            <w:right w:val="none" w:sz="0" w:space="0" w:color="auto"/>
          </w:divBdr>
        </w:div>
        <w:div w:id="1094471353">
          <w:marLeft w:val="60"/>
          <w:marRight w:val="60"/>
          <w:marTop w:val="100"/>
          <w:marBottom w:val="100"/>
          <w:divBdr>
            <w:top w:val="none" w:sz="0" w:space="0" w:color="auto"/>
            <w:left w:val="none" w:sz="0" w:space="0" w:color="auto"/>
            <w:bottom w:val="none" w:sz="0" w:space="0" w:color="auto"/>
            <w:right w:val="none" w:sz="0" w:space="0" w:color="auto"/>
          </w:divBdr>
        </w:div>
        <w:div w:id="1116098554">
          <w:marLeft w:val="60"/>
          <w:marRight w:val="60"/>
          <w:marTop w:val="100"/>
          <w:marBottom w:val="100"/>
          <w:divBdr>
            <w:top w:val="none" w:sz="0" w:space="0" w:color="auto"/>
            <w:left w:val="none" w:sz="0" w:space="0" w:color="auto"/>
            <w:bottom w:val="none" w:sz="0" w:space="0" w:color="auto"/>
            <w:right w:val="none" w:sz="0" w:space="0" w:color="auto"/>
          </w:divBdr>
        </w:div>
        <w:div w:id="1133870644">
          <w:marLeft w:val="60"/>
          <w:marRight w:val="60"/>
          <w:marTop w:val="100"/>
          <w:marBottom w:val="100"/>
          <w:divBdr>
            <w:top w:val="none" w:sz="0" w:space="0" w:color="auto"/>
            <w:left w:val="none" w:sz="0" w:space="0" w:color="auto"/>
            <w:bottom w:val="none" w:sz="0" w:space="0" w:color="auto"/>
            <w:right w:val="none" w:sz="0" w:space="0" w:color="auto"/>
          </w:divBdr>
        </w:div>
        <w:div w:id="1142386004">
          <w:marLeft w:val="60"/>
          <w:marRight w:val="60"/>
          <w:marTop w:val="100"/>
          <w:marBottom w:val="100"/>
          <w:divBdr>
            <w:top w:val="none" w:sz="0" w:space="0" w:color="auto"/>
            <w:left w:val="none" w:sz="0" w:space="0" w:color="auto"/>
            <w:bottom w:val="none" w:sz="0" w:space="0" w:color="auto"/>
            <w:right w:val="none" w:sz="0" w:space="0" w:color="auto"/>
          </w:divBdr>
          <w:divsChild>
            <w:div w:id="1860505850">
              <w:marLeft w:val="0"/>
              <w:marRight w:val="0"/>
              <w:marTop w:val="0"/>
              <w:marBottom w:val="0"/>
              <w:divBdr>
                <w:top w:val="none" w:sz="0" w:space="0" w:color="auto"/>
                <w:left w:val="none" w:sz="0" w:space="0" w:color="auto"/>
                <w:bottom w:val="none" w:sz="0" w:space="0" w:color="auto"/>
                <w:right w:val="none" w:sz="0" w:space="0" w:color="auto"/>
              </w:divBdr>
            </w:div>
          </w:divsChild>
        </w:div>
        <w:div w:id="1247423858">
          <w:marLeft w:val="60"/>
          <w:marRight w:val="60"/>
          <w:marTop w:val="100"/>
          <w:marBottom w:val="100"/>
          <w:divBdr>
            <w:top w:val="none" w:sz="0" w:space="0" w:color="auto"/>
            <w:left w:val="none" w:sz="0" w:space="0" w:color="auto"/>
            <w:bottom w:val="none" w:sz="0" w:space="0" w:color="auto"/>
            <w:right w:val="none" w:sz="0" w:space="0" w:color="auto"/>
          </w:divBdr>
        </w:div>
        <w:div w:id="1304654624">
          <w:marLeft w:val="60"/>
          <w:marRight w:val="60"/>
          <w:marTop w:val="100"/>
          <w:marBottom w:val="100"/>
          <w:divBdr>
            <w:top w:val="none" w:sz="0" w:space="0" w:color="auto"/>
            <w:left w:val="none" w:sz="0" w:space="0" w:color="auto"/>
            <w:bottom w:val="none" w:sz="0" w:space="0" w:color="auto"/>
            <w:right w:val="none" w:sz="0" w:space="0" w:color="auto"/>
          </w:divBdr>
        </w:div>
        <w:div w:id="1331449435">
          <w:marLeft w:val="60"/>
          <w:marRight w:val="60"/>
          <w:marTop w:val="100"/>
          <w:marBottom w:val="100"/>
          <w:divBdr>
            <w:top w:val="none" w:sz="0" w:space="0" w:color="auto"/>
            <w:left w:val="none" w:sz="0" w:space="0" w:color="auto"/>
            <w:bottom w:val="none" w:sz="0" w:space="0" w:color="auto"/>
            <w:right w:val="none" w:sz="0" w:space="0" w:color="auto"/>
          </w:divBdr>
        </w:div>
        <w:div w:id="1577280828">
          <w:marLeft w:val="60"/>
          <w:marRight w:val="60"/>
          <w:marTop w:val="100"/>
          <w:marBottom w:val="100"/>
          <w:divBdr>
            <w:top w:val="none" w:sz="0" w:space="0" w:color="auto"/>
            <w:left w:val="none" w:sz="0" w:space="0" w:color="auto"/>
            <w:bottom w:val="none" w:sz="0" w:space="0" w:color="auto"/>
            <w:right w:val="none" w:sz="0" w:space="0" w:color="auto"/>
          </w:divBdr>
        </w:div>
        <w:div w:id="1727870014">
          <w:marLeft w:val="60"/>
          <w:marRight w:val="60"/>
          <w:marTop w:val="100"/>
          <w:marBottom w:val="100"/>
          <w:divBdr>
            <w:top w:val="none" w:sz="0" w:space="0" w:color="auto"/>
            <w:left w:val="none" w:sz="0" w:space="0" w:color="auto"/>
            <w:bottom w:val="none" w:sz="0" w:space="0" w:color="auto"/>
            <w:right w:val="none" w:sz="0" w:space="0" w:color="auto"/>
          </w:divBdr>
        </w:div>
        <w:div w:id="2087409812">
          <w:marLeft w:val="60"/>
          <w:marRight w:val="60"/>
          <w:marTop w:val="100"/>
          <w:marBottom w:val="100"/>
          <w:divBdr>
            <w:top w:val="none" w:sz="0" w:space="0" w:color="auto"/>
            <w:left w:val="none" w:sz="0" w:space="0" w:color="auto"/>
            <w:bottom w:val="none" w:sz="0" w:space="0" w:color="auto"/>
            <w:right w:val="none" w:sz="0" w:space="0" w:color="auto"/>
          </w:divBdr>
        </w:div>
        <w:div w:id="2105955887">
          <w:marLeft w:val="60"/>
          <w:marRight w:val="60"/>
          <w:marTop w:val="100"/>
          <w:marBottom w:val="100"/>
          <w:divBdr>
            <w:top w:val="none" w:sz="0" w:space="0" w:color="auto"/>
            <w:left w:val="none" w:sz="0" w:space="0" w:color="auto"/>
            <w:bottom w:val="none" w:sz="0" w:space="0" w:color="auto"/>
            <w:right w:val="none" w:sz="0" w:space="0" w:color="auto"/>
          </w:divBdr>
        </w:div>
      </w:divsChild>
    </w:div>
    <w:div w:id="1422490479">
      <w:bodyDiv w:val="1"/>
      <w:marLeft w:val="0"/>
      <w:marRight w:val="0"/>
      <w:marTop w:val="0"/>
      <w:marBottom w:val="0"/>
      <w:divBdr>
        <w:top w:val="none" w:sz="0" w:space="0" w:color="auto"/>
        <w:left w:val="none" w:sz="0" w:space="0" w:color="auto"/>
        <w:bottom w:val="none" w:sz="0" w:space="0" w:color="auto"/>
        <w:right w:val="none" w:sz="0" w:space="0" w:color="auto"/>
      </w:divBdr>
      <w:divsChild>
        <w:div w:id="1966889999">
          <w:marLeft w:val="60"/>
          <w:marRight w:val="60"/>
          <w:marTop w:val="100"/>
          <w:marBottom w:val="100"/>
          <w:divBdr>
            <w:top w:val="none" w:sz="0" w:space="0" w:color="auto"/>
            <w:left w:val="none" w:sz="0" w:space="0" w:color="auto"/>
            <w:bottom w:val="none" w:sz="0" w:space="0" w:color="auto"/>
            <w:right w:val="none" w:sz="0" w:space="0" w:color="auto"/>
          </w:divBdr>
        </w:div>
      </w:divsChild>
    </w:div>
    <w:div w:id="1422944167">
      <w:bodyDiv w:val="1"/>
      <w:marLeft w:val="0"/>
      <w:marRight w:val="0"/>
      <w:marTop w:val="0"/>
      <w:marBottom w:val="0"/>
      <w:divBdr>
        <w:top w:val="none" w:sz="0" w:space="0" w:color="auto"/>
        <w:left w:val="none" w:sz="0" w:space="0" w:color="auto"/>
        <w:bottom w:val="none" w:sz="0" w:space="0" w:color="auto"/>
        <w:right w:val="none" w:sz="0" w:space="0" w:color="auto"/>
      </w:divBdr>
      <w:divsChild>
        <w:div w:id="1071736034">
          <w:marLeft w:val="60"/>
          <w:marRight w:val="60"/>
          <w:marTop w:val="100"/>
          <w:marBottom w:val="100"/>
          <w:divBdr>
            <w:top w:val="none" w:sz="0" w:space="0" w:color="auto"/>
            <w:left w:val="none" w:sz="0" w:space="0" w:color="auto"/>
            <w:bottom w:val="none" w:sz="0" w:space="0" w:color="auto"/>
            <w:right w:val="none" w:sz="0" w:space="0" w:color="auto"/>
          </w:divBdr>
        </w:div>
        <w:div w:id="1752656269">
          <w:marLeft w:val="60"/>
          <w:marRight w:val="60"/>
          <w:marTop w:val="100"/>
          <w:marBottom w:val="100"/>
          <w:divBdr>
            <w:top w:val="none" w:sz="0" w:space="0" w:color="auto"/>
            <w:left w:val="none" w:sz="0" w:space="0" w:color="auto"/>
            <w:bottom w:val="none" w:sz="0" w:space="0" w:color="auto"/>
            <w:right w:val="none" w:sz="0" w:space="0" w:color="auto"/>
          </w:divBdr>
        </w:div>
        <w:div w:id="1864857223">
          <w:marLeft w:val="60"/>
          <w:marRight w:val="60"/>
          <w:marTop w:val="100"/>
          <w:marBottom w:val="100"/>
          <w:divBdr>
            <w:top w:val="none" w:sz="0" w:space="0" w:color="auto"/>
            <w:left w:val="none" w:sz="0" w:space="0" w:color="auto"/>
            <w:bottom w:val="none" w:sz="0" w:space="0" w:color="auto"/>
            <w:right w:val="none" w:sz="0" w:space="0" w:color="auto"/>
          </w:divBdr>
        </w:div>
      </w:divsChild>
    </w:div>
    <w:div w:id="1429349602">
      <w:bodyDiv w:val="1"/>
      <w:marLeft w:val="0"/>
      <w:marRight w:val="0"/>
      <w:marTop w:val="0"/>
      <w:marBottom w:val="0"/>
      <w:divBdr>
        <w:top w:val="none" w:sz="0" w:space="0" w:color="auto"/>
        <w:left w:val="none" w:sz="0" w:space="0" w:color="auto"/>
        <w:bottom w:val="none" w:sz="0" w:space="0" w:color="auto"/>
        <w:right w:val="none" w:sz="0" w:space="0" w:color="auto"/>
      </w:divBdr>
      <w:divsChild>
        <w:div w:id="1993098577">
          <w:marLeft w:val="60"/>
          <w:marRight w:val="60"/>
          <w:marTop w:val="100"/>
          <w:marBottom w:val="100"/>
          <w:divBdr>
            <w:top w:val="none" w:sz="0" w:space="0" w:color="auto"/>
            <w:left w:val="none" w:sz="0" w:space="0" w:color="auto"/>
            <w:bottom w:val="none" w:sz="0" w:space="0" w:color="auto"/>
            <w:right w:val="none" w:sz="0" w:space="0" w:color="auto"/>
          </w:divBdr>
        </w:div>
      </w:divsChild>
    </w:div>
    <w:div w:id="1431125743">
      <w:bodyDiv w:val="1"/>
      <w:marLeft w:val="0"/>
      <w:marRight w:val="0"/>
      <w:marTop w:val="0"/>
      <w:marBottom w:val="0"/>
      <w:divBdr>
        <w:top w:val="none" w:sz="0" w:space="0" w:color="auto"/>
        <w:left w:val="none" w:sz="0" w:space="0" w:color="auto"/>
        <w:bottom w:val="none" w:sz="0" w:space="0" w:color="auto"/>
        <w:right w:val="none" w:sz="0" w:space="0" w:color="auto"/>
      </w:divBdr>
      <w:divsChild>
        <w:div w:id="1368212431">
          <w:marLeft w:val="60"/>
          <w:marRight w:val="60"/>
          <w:marTop w:val="100"/>
          <w:marBottom w:val="100"/>
          <w:divBdr>
            <w:top w:val="none" w:sz="0" w:space="0" w:color="auto"/>
            <w:left w:val="none" w:sz="0" w:space="0" w:color="auto"/>
            <w:bottom w:val="none" w:sz="0" w:space="0" w:color="auto"/>
            <w:right w:val="none" w:sz="0" w:space="0" w:color="auto"/>
          </w:divBdr>
        </w:div>
        <w:div w:id="1704014033">
          <w:marLeft w:val="60"/>
          <w:marRight w:val="60"/>
          <w:marTop w:val="100"/>
          <w:marBottom w:val="100"/>
          <w:divBdr>
            <w:top w:val="none" w:sz="0" w:space="0" w:color="auto"/>
            <w:left w:val="none" w:sz="0" w:space="0" w:color="auto"/>
            <w:bottom w:val="none" w:sz="0" w:space="0" w:color="auto"/>
            <w:right w:val="none" w:sz="0" w:space="0" w:color="auto"/>
          </w:divBdr>
        </w:div>
      </w:divsChild>
    </w:div>
    <w:div w:id="1435370129">
      <w:bodyDiv w:val="1"/>
      <w:marLeft w:val="0"/>
      <w:marRight w:val="0"/>
      <w:marTop w:val="0"/>
      <w:marBottom w:val="0"/>
      <w:divBdr>
        <w:top w:val="none" w:sz="0" w:space="0" w:color="auto"/>
        <w:left w:val="none" w:sz="0" w:space="0" w:color="auto"/>
        <w:bottom w:val="none" w:sz="0" w:space="0" w:color="auto"/>
        <w:right w:val="none" w:sz="0" w:space="0" w:color="auto"/>
      </w:divBdr>
      <w:divsChild>
        <w:div w:id="1108083568">
          <w:marLeft w:val="60"/>
          <w:marRight w:val="60"/>
          <w:marTop w:val="100"/>
          <w:marBottom w:val="100"/>
          <w:divBdr>
            <w:top w:val="none" w:sz="0" w:space="0" w:color="auto"/>
            <w:left w:val="none" w:sz="0" w:space="0" w:color="auto"/>
            <w:bottom w:val="none" w:sz="0" w:space="0" w:color="auto"/>
            <w:right w:val="none" w:sz="0" w:space="0" w:color="auto"/>
          </w:divBdr>
        </w:div>
      </w:divsChild>
    </w:div>
    <w:div w:id="1439518598">
      <w:bodyDiv w:val="1"/>
      <w:marLeft w:val="0"/>
      <w:marRight w:val="0"/>
      <w:marTop w:val="0"/>
      <w:marBottom w:val="0"/>
      <w:divBdr>
        <w:top w:val="none" w:sz="0" w:space="0" w:color="auto"/>
        <w:left w:val="none" w:sz="0" w:space="0" w:color="auto"/>
        <w:bottom w:val="none" w:sz="0" w:space="0" w:color="auto"/>
        <w:right w:val="none" w:sz="0" w:space="0" w:color="auto"/>
      </w:divBdr>
      <w:divsChild>
        <w:div w:id="397824278">
          <w:marLeft w:val="60"/>
          <w:marRight w:val="60"/>
          <w:marTop w:val="100"/>
          <w:marBottom w:val="100"/>
          <w:divBdr>
            <w:top w:val="none" w:sz="0" w:space="0" w:color="auto"/>
            <w:left w:val="none" w:sz="0" w:space="0" w:color="auto"/>
            <w:bottom w:val="none" w:sz="0" w:space="0" w:color="auto"/>
            <w:right w:val="none" w:sz="0" w:space="0" w:color="auto"/>
          </w:divBdr>
        </w:div>
      </w:divsChild>
    </w:div>
    <w:div w:id="1444112112">
      <w:bodyDiv w:val="1"/>
      <w:marLeft w:val="0"/>
      <w:marRight w:val="0"/>
      <w:marTop w:val="0"/>
      <w:marBottom w:val="0"/>
      <w:divBdr>
        <w:top w:val="none" w:sz="0" w:space="0" w:color="auto"/>
        <w:left w:val="none" w:sz="0" w:space="0" w:color="auto"/>
        <w:bottom w:val="none" w:sz="0" w:space="0" w:color="auto"/>
        <w:right w:val="none" w:sz="0" w:space="0" w:color="auto"/>
      </w:divBdr>
      <w:divsChild>
        <w:div w:id="112671837">
          <w:marLeft w:val="60"/>
          <w:marRight w:val="60"/>
          <w:marTop w:val="100"/>
          <w:marBottom w:val="100"/>
          <w:divBdr>
            <w:top w:val="none" w:sz="0" w:space="0" w:color="auto"/>
            <w:left w:val="none" w:sz="0" w:space="0" w:color="auto"/>
            <w:bottom w:val="none" w:sz="0" w:space="0" w:color="auto"/>
            <w:right w:val="none" w:sz="0" w:space="0" w:color="auto"/>
          </w:divBdr>
        </w:div>
        <w:div w:id="1256743619">
          <w:marLeft w:val="60"/>
          <w:marRight w:val="60"/>
          <w:marTop w:val="100"/>
          <w:marBottom w:val="100"/>
          <w:divBdr>
            <w:top w:val="none" w:sz="0" w:space="0" w:color="auto"/>
            <w:left w:val="none" w:sz="0" w:space="0" w:color="auto"/>
            <w:bottom w:val="none" w:sz="0" w:space="0" w:color="auto"/>
            <w:right w:val="none" w:sz="0" w:space="0" w:color="auto"/>
          </w:divBdr>
        </w:div>
        <w:div w:id="1644500805">
          <w:marLeft w:val="60"/>
          <w:marRight w:val="60"/>
          <w:marTop w:val="100"/>
          <w:marBottom w:val="100"/>
          <w:divBdr>
            <w:top w:val="none" w:sz="0" w:space="0" w:color="auto"/>
            <w:left w:val="none" w:sz="0" w:space="0" w:color="auto"/>
            <w:bottom w:val="none" w:sz="0" w:space="0" w:color="auto"/>
            <w:right w:val="none" w:sz="0" w:space="0" w:color="auto"/>
          </w:divBdr>
        </w:div>
      </w:divsChild>
    </w:div>
    <w:div w:id="1451431409">
      <w:bodyDiv w:val="1"/>
      <w:marLeft w:val="0"/>
      <w:marRight w:val="0"/>
      <w:marTop w:val="0"/>
      <w:marBottom w:val="0"/>
      <w:divBdr>
        <w:top w:val="none" w:sz="0" w:space="0" w:color="auto"/>
        <w:left w:val="none" w:sz="0" w:space="0" w:color="auto"/>
        <w:bottom w:val="none" w:sz="0" w:space="0" w:color="auto"/>
        <w:right w:val="none" w:sz="0" w:space="0" w:color="auto"/>
      </w:divBdr>
      <w:divsChild>
        <w:div w:id="1829125797">
          <w:marLeft w:val="60"/>
          <w:marRight w:val="60"/>
          <w:marTop w:val="100"/>
          <w:marBottom w:val="100"/>
          <w:divBdr>
            <w:top w:val="none" w:sz="0" w:space="0" w:color="auto"/>
            <w:left w:val="none" w:sz="0" w:space="0" w:color="auto"/>
            <w:bottom w:val="none" w:sz="0" w:space="0" w:color="auto"/>
            <w:right w:val="none" w:sz="0" w:space="0" w:color="auto"/>
          </w:divBdr>
          <w:divsChild>
            <w:div w:id="1823229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472288">
      <w:bodyDiv w:val="1"/>
      <w:marLeft w:val="0"/>
      <w:marRight w:val="0"/>
      <w:marTop w:val="0"/>
      <w:marBottom w:val="0"/>
      <w:divBdr>
        <w:top w:val="none" w:sz="0" w:space="0" w:color="auto"/>
        <w:left w:val="none" w:sz="0" w:space="0" w:color="auto"/>
        <w:bottom w:val="none" w:sz="0" w:space="0" w:color="auto"/>
        <w:right w:val="none" w:sz="0" w:space="0" w:color="auto"/>
      </w:divBdr>
    </w:div>
    <w:div w:id="1460496499">
      <w:bodyDiv w:val="1"/>
      <w:marLeft w:val="0"/>
      <w:marRight w:val="0"/>
      <w:marTop w:val="0"/>
      <w:marBottom w:val="0"/>
      <w:divBdr>
        <w:top w:val="none" w:sz="0" w:space="0" w:color="auto"/>
        <w:left w:val="none" w:sz="0" w:space="0" w:color="auto"/>
        <w:bottom w:val="none" w:sz="0" w:space="0" w:color="auto"/>
        <w:right w:val="none" w:sz="0" w:space="0" w:color="auto"/>
      </w:divBdr>
    </w:div>
    <w:div w:id="1471826379">
      <w:bodyDiv w:val="1"/>
      <w:marLeft w:val="0"/>
      <w:marRight w:val="0"/>
      <w:marTop w:val="0"/>
      <w:marBottom w:val="0"/>
      <w:divBdr>
        <w:top w:val="none" w:sz="0" w:space="0" w:color="auto"/>
        <w:left w:val="none" w:sz="0" w:space="0" w:color="auto"/>
        <w:bottom w:val="none" w:sz="0" w:space="0" w:color="auto"/>
        <w:right w:val="none" w:sz="0" w:space="0" w:color="auto"/>
      </w:divBdr>
      <w:divsChild>
        <w:div w:id="872578884">
          <w:marLeft w:val="60"/>
          <w:marRight w:val="60"/>
          <w:marTop w:val="100"/>
          <w:marBottom w:val="100"/>
          <w:divBdr>
            <w:top w:val="none" w:sz="0" w:space="0" w:color="auto"/>
            <w:left w:val="none" w:sz="0" w:space="0" w:color="auto"/>
            <w:bottom w:val="none" w:sz="0" w:space="0" w:color="auto"/>
            <w:right w:val="none" w:sz="0" w:space="0" w:color="auto"/>
          </w:divBdr>
        </w:div>
        <w:div w:id="1210529781">
          <w:marLeft w:val="60"/>
          <w:marRight w:val="60"/>
          <w:marTop w:val="100"/>
          <w:marBottom w:val="100"/>
          <w:divBdr>
            <w:top w:val="none" w:sz="0" w:space="0" w:color="auto"/>
            <w:left w:val="none" w:sz="0" w:space="0" w:color="auto"/>
            <w:bottom w:val="none" w:sz="0" w:space="0" w:color="auto"/>
            <w:right w:val="none" w:sz="0" w:space="0" w:color="auto"/>
          </w:divBdr>
        </w:div>
        <w:div w:id="1964385728">
          <w:marLeft w:val="60"/>
          <w:marRight w:val="60"/>
          <w:marTop w:val="100"/>
          <w:marBottom w:val="100"/>
          <w:divBdr>
            <w:top w:val="none" w:sz="0" w:space="0" w:color="auto"/>
            <w:left w:val="none" w:sz="0" w:space="0" w:color="auto"/>
            <w:bottom w:val="none" w:sz="0" w:space="0" w:color="auto"/>
            <w:right w:val="none" w:sz="0" w:space="0" w:color="auto"/>
          </w:divBdr>
        </w:div>
      </w:divsChild>
    </w:div>
    <w:div w:id="1492719507">
      <w:bodyDiv w:val="1"/>
      <w:marLeft w:val="0"/>
      <w:marRight w:val="0"/>
      <w:marTop w:val="0"/>
      <w:marBottom w:val="0"/>
      <w:divBdr>
        <w:top w:val="none" w:sz="0" w:space="0" w:color="auto"/>
        <w:left w:val="none" w:sz="0" w:space="0" w:color="auto"/>
        <w:bottom w:val="none" w:sz="0" w:space="0" w:color="auto"/>
        <w:right w:val="none" w:sz="0" w:space="0" w:color="auto"/>
      </w:divBdr>
      <w:divsChild>
        <w:div w:id="1100298556">
          <w:marLeft w:val="60"/>
          <w:marRight w:val="60"/>
          <w:marTop w:val="100"/>
          <w:marBottom w:val="100"/>
          <w:divBdr>
            <w:top w:val="none" w:sz="0" w:space="0" w:color="auto"/>
            <w:left w:val="none" w:sz="0" w:space="0" w:color="auto"/>
            <w:bottom w:val="none" w:sz="0" w:space="0" w:color="auto"/>
            <w:right w:val="none" w:sz="0" w:space="0" w:color="auto"/>
          </w:divBdr>
        </w:div>
      </w:divsChild>
    </w:div>
    <w:div w:id="1493443806">
      <w:bodyDiv w:val="1"/>
      <w:marLeft w:val="0"/>
      <w:marRight w:val="0"/>
      <w:marTop w:val="0"/>
      <w:marBottom w:val="0"/>
      <w:divBdr>
        <w:top w:val="none" w:sz="0" w:space="0" w:color="auto"/>
        <w:left w:val="none" w:sz="0" w:space="0" w:color="auto"/>
        <w:bottom w:val="none" w:sz="0" w:space="0" w:color="auto"/>
        <w:right w:val="none" w:sz="0" w:space="0" w:color="auto"/>
      </w:divBdr>
      <w:divsChild>
        <w:div w:id="252783865">
          <w:marLeft w:val="60"/>
          <w:marRight w:val="60"/>
          <w:marTop w:val="100"/>
          <w:marBottom w:val="100"/>
          <w:divBdr>
            <w:top w:val="none" w:sz="0" w:space="0" w:color="auto"/>
            <w:left w:val="none" w:sz="0" w:space="0" w:color="auto"/>
            <w:bottom w:val="none" w:sz="0" w:space="0" w:color="auto"/>
            <w:right w:val="none" w:sz="0" w:space="0" w:color="auto"/>
          </w:divBdr>
        </w:div>
      </w:divsChild>
    </w:div>
    <w:div w:id="1506825983">
      <w:bodyDiv w:val="1"/>
      <w:marLeft w:val="0"/>
      <w:marRight w:val="0"/>
      <w:marTop w:val="0"/>
      <w:marBottom w:val="0"/>
      <w:divBdr>
        <w:top w:val="none" w:sz="0" w:space="0" w:color="auto"/>
        <w:left w:val="none" w:sz="0" w:space="0" w:color="auto"/>
        <w:bottom w:val="none" w:sz="0" w:space="0" w:color="auto"/>
        <w:right w:val="none" w:sz="0" w:space="0" w:color="auto"/>
      </w:divBdr>
      <w:divsChild>
        <w:div w:id="2017611850">
          <w:marLeft w:val="60"/>
          <w:marRight w:val="60"/>
          <w:marTop w:val="100"/>
          <w:marBottom w:val="100"/>
          <w:divBdr>
            <w:top w:val="none" w:sz="0" w:space="0" w:color="auto"/>
            <w:left w:val="none" w:sz="0" w:space="0" w:color="auto"/>
            <w:bottom w:val="none" w:sz="0" w:space="0" w:color="auto"/>
            <w:right w:val="none" w:sz="0" w:space="0" w:color="auto"/>
          </w:divBdr>
        </w:div>
      </w:divsChild>
    </w:div>
    <w:div w:id="1507473044">
      <w:bodyDiv w:val="1"/>
      <w:marLeft w:val="0"/>
      <w:marRight w:val="0"/>
      <w:marTop w:val="0"/>
      <w:marBottom w:val="0"/>
      <w:divBdr>
        <w:top w:val="none" w:sz="0" w:space="0" w:color="auto"/>
        <w:left w:val="none" w:sz="0" w:space="0" w:color="auto"/>
        <w:bottom w:val="none" w:sz="0" w:space="0" w:color="auto"/>
        <w:right w:val="none" w:sz="0" w:space="0" w:color="auto"/>
      </w:divBdr>
      <w:divsChild>
        <w:div w:id="724527221">
          <w:marLeft w:val="60"/>
          <w:marRight w:val="60"/>
          <w:marTop w:val="100"/>
          <w:marBottom w:val="100"/>
          <w:divBdr>
            <w:top w:val="none" w:sz="0" w:space="0" w:color="auto"/>
            <w:left w:val="none" w:sz="0" w:space="0" w:color="auto"/>
            <w:bottom w:val="none" w:sz="0" w:space="0" w:color="auto"/>
            <w:right w:val="none" w:sz="0" w:space="0" w:color="auto"/>
          </w:divBdr>
        </w:div>
        <w:div w:id="1894731867">
          <w:marLeft w:val="60"/>
          <w:marRight w:val="60"/>
          <w:marTop w:val="100"/>
          <w:marBottom w:val="100"/>
          <w:divBdr>
            <w:top w:val="none" w:sz="0" w:space="0" w:color="auto"/>
            <w:left w:val="none" w:sz="0" w:space="0" w:color="auto"/>
            <w:bottom w:val="none" w:sz="0" w:space="0" w:color="auto"/>
            <w:right w:val="none" w:sz="0" w:space="0" w:color="auto"/>
          </w:divBdr>
        </w:div>
        <w:div w:id="1911962642">
          <w:marLeft w:val="60"/>
          <w:marRight w:val="60"/>
          <w:marTop w:val="100"/>
          <w:marBottom w:val="100"/>
          <w:divBdr>
            <w:top w:val="none" w:sz="0" w:space="0" w:color="auto"/>
            <w:left w:val="none" w:sz="0" w:space="0" w:color="auto"/>
            <w:bottom w:val="none" w:sz="0" w:space="0" w:color="auto"/>
            <w:right w:val="none" w:sz="0" w:space="0" w:color="auto"/>
          </w:divBdr>
        </w:div>
      </w:divsChild>
    </w:div>
    <w:div w:id="1513180098">
      <w:bodyDiv w:val="1"/>
      <w:marLeft w:val="0"/>
      <w:marRight w:val="0"/>
      <w:marTop w:val="0"/>
      <w:marBottom w:val="0"/>
      <w:divBdr>
        <w:top w:val="none" w:sz="0" w:space="0" w:color="auto"/>
        <w:left w:val="none" w:sz="0" w:space="0" w:color="auto"/>
        <w:bottom w:val="none" w:sz="0" w:space="0" w:color="auto"/>
        <w:right w:val="none" w:sz="0" w:space="0" w:color="auto"/>
      </w:divBdr>
    </w:div>
    <w:div w:id="1520463059">
      <w:bodyDiv w:val="1"/>
      <w:marLeft w:val="0"/>
      <w:marRight w:val="0"/>
      <w:marTop w:val="0"/>
      <w:marBottom w:val="0"/>
      <w:divBdr>
        <w:top w:val="none" w:sz="0" w:space="0" w:color="auto"/>
        <w:left w:val="none" w:sz="0" w:space="0" w:color="auto"/>
        <w:bottom w:val="none" w:sz="0" w:space="0" w:color="auto"/>
        <w:right w:val="none" w:sz="0" w:space="0" w:color="auto"/>
      </w:divBdr>
      <w:divsChild>
        <w:div w:id="1663266909">
          <w:marLeft w:val="60"/>
          <w:marRight w:val="60"/>
          <w:marTop w:val="100"/>
          <w:marBottom w:val="100"/>
          <w:divBdr>
            <w:top w:val="none" w:sz="0" w:space="0" w:color="auto"/>
            <w:left w:val="none" w:sz="0" w:space="0" w:color="auto"/>
            <w:bottom w:val="none" w:sz="0" w:space="0" w:color="auto"/>
            <w:right w:val="none" w:sz="0" w:space="0" w:color="auto"/>
          </w:divBdr>
        </w:div>
      </w:divsChild>
    </w:div>
    <w:div w:id="1529565105">
      <w:bodyDiv w:val="1"/>
      <w:marLeft w:val="0"/>
      <w:marRight w:val="0"/>
      <w:marTop w:val="0"/>
      <w:marBottom w:val="0"/>
      <w:divBdr>
        <w:top w:val="none" w:sz="0" w:space="0" w:color="auto"/>
        <w:left w:val="none" w:sz="0" w:space="0" w:color="auto"/>
        <w:bottom w:val="none" w:sz="0" w:space="0" w:color="auto"/>
        <w:right w:val="none" w:sz="0" w:space="0" w:color="auto"/>
      </w:divBdr>
      <w:divsChild>
        <w:div w:id="1670019953">
          <w:marLeft w:val="60"/>
          <w:marRight w:val="60"/>
          <w:marTop w:val="100"/>
          <w:marBottom w:val="100"/>
          <w:divBdr>
            <w:top w:val="none" w:sz="0" w:space="0" w:color="auto"/>
            <w:left w:val="none" w:sz="0" w:space="0" w:color="auto"/>
            <w:bottom w:val="none" w:sz="0" w:space="0" w:color="auto"/>
            <w:right w:val="none" w:sz="0" w:space="0" w:color="auto"/>
          </w:divBdr>
        </w:div>
      </w:divsChild>
    </w:div>
    <w:div w:id="1535001897">
      <w:bodyDiv w:val="1"/>
      <w:marLeft w:val="0"/>
      <w:marRight w:val="0"/>
      <w:marTop w:val="0"/>
      <w:marBottom w:val="0"/>
      <w:divBdr>
        <w:top w:val="none" w:sz="0" w:space="0" w:color="auto"/>
        <w:left w:val="none" w:sz="0" w:space="0" w:color="auto"/>
        <w:bottom w:val="none" w:sz="0" w:space="0" w:color="auto"/>
        <w:right w:val="none" w:sz="0" w:space="0" w:color="auto"/>
      </w:divBdr>
      <w:divsChild>
        <w:div w:id="679048803">
          <w:marLeft w:val="60"/>
          <w:marRight w:val="60"/>
          <w:marTop w:val="100"/>
          <w:marBottom w:val="100"/>
          <w:divBdr>
            <w:top w:val="none" w:sz="0" w:space="0" w:color="auto"/>
            <w:left w:val="none" w:sz="0" w:space="0" w:color="auto"/>
            <w:bottom w:val="none" w:sz="0" w:space="0" w:color="auto"/>
            <w:right w:val="none" w:sz="0" w:space="0" w:color="auto"/>
          </w:divBdr>
        </w:div>
      </w:divsChild>
    </w:div>
    <w:div w:id="1535577112">
      <w:bodyDiv w:val="1"/>
      <w:marLeft w:val="0"/>
      <w:marRight w:val="0"/>
      <w:marTop w:val="0"/>
      <w:marBottom w:val="0"/>
      <w:divBdr>
        <w:top w:val="none" w:sz="0" w:space="0" w:color="auto"/>
        <w:left w:val="none" w:sz="0" w:space="0" w:color="auto"/>
        <w:bottom w:val="none" w:sz="0" w:space="0" w:color="auto"/>
        <w:right w:val="none" w:sz="0" w:space="0" w:color="auto"/>
      </w:divBdr>
      <w:divsChild>
        <w:div w:id="1130976094">
          <w:marLeft w:val="60"/>
          <w:marRight w:val="60"/>
          <w:marTop w:val="100"/>
          <w:marBottom w:val="100"/>
          <w:divBdr>
            <w:top w:val="none" w:sz="0" w:space="0" w:color="auto"/>
            <w:left w:val="none" w:sz="0" w:space="0" w:color="auto"/>
            <w:bottom w:val="none" w:sz="0" w:space="0" w:color="auto"/>
            <w:right w:val="none" w:sz="0" w:space="0" w:color="auto"/>
          </w:divBdr>
        </w:div>
      </w:divsChild>
    </w:div>
    <w:div w:id="1535651758">
      <w:bodyDiv w:val="1"/>
      <w:marLeft w:val="0"/>
      <w:marRight w:val="0"/>
      <w:marTop w:val="0"/>
      <w:marBottom w:val="0"/>
      <w:divBdr>
        <w:top w:val="none" w:sz="0" w:space="0" w:color="auto"/>
        <w:left w:val="none" w:sz="0" w:space="0" w:color="auto"/>
        <w:bottom w:val="none" w:sz="0" w:space="0" w:color="auto"/>
        <w:right w:val="none" w:sz="0" w:space="0" w:color="auto"/>
      </w:divBdr>
      <w:divsChild>
        <w:div w:id="1340304317">
          <w:marLeft w:val="60"/>
          <w:marRight w:val="60"/>
          <w:marTop w:val="100"/>
          <w:marBottom w:val="100"/>
          <w:divBdr>
            <w:top w:val="none" w:sz="0" w:space="0" w:color="auto"/>
            <w:left w:val="none" w:sz="0" w:space="0" w:color="auto"/>
            <w:bottom w:val="none" w:sz="0" w:space="0" w:color="auto"/>
            <w:right w:val="none" w:sz="0" w:space="0" w:color="auto"/>
          </w:divBdr>
        </w:div>
      </w:divsChild>
    </w:div>
    <w:div w:id="1540320229">
      <w:bodyDiv w:val="1"/>
      <w:marLeft w:val="0"/>
      <w:marRight w:val="0"/>
      <w:marTop w:val="0"/>
      <w:marBottom w:val="0"/>
      <w:divBdr>
        <w:top w:val="none" w:sz="0" w:space="0" w:color="auto"/>
        <w:left w:val="none" w:sz="0" w:space="0" w:color="auto"/>
        <w:bottom w:val="none" w:sz="0" w:space="0" w:color="auto"/>
        <w:right w:val="none" w:sz="0" w:space="0" w:color="auto"/>
      </w:divBdr>
      <w:divsChild>
        <w:div w:id="582841104">
          <w:marLeft w:val="60"/>
          <w:marRight w:val="60"/>
          <w:marTop w:val="100"/>
          <w:marBottom w:val="100"/>
          <w:divBdr>
            <w:top w:val="none" w:sz="0" w:space="0" w:color="auto"/>
            <w:left w:val="none" w:sz="0" w:space="0" w:color="auto"/>
            <w:bottom w:val="none" w:sz="0" w:space="0" w:color="auto"/>
            <w:right w:val="none" w:sz="0" w:space="0" w:color="auto"/>
          </w:divBdr>
        </w:div>
        <w:div w:id="753939709">
          <w:marLeft w:val="60"/>
          <w:marRight w:val="60"/>
          <w:marTop w:val="100"/>
          <w:marBottom w:val="100"/>
          <w:divBdr>
            <w:top w:val="none" w:sz="0" w:space="0" w:color="auto"/>
            <w:left w:val="none" w:sz="0" w:space="0" w:color="auto"/>
            <w:bottom w:val="none" w:sz="0" w:space="0" w:color="auto"/>
            <w:right w:val="none" w:sz="0" w:space="0" w:color="auto"/>
          </w:divBdr>
        </w:div>
        <w:div w:id="1511143199">
          <w:marLeft w:val="60"/>
          <w:marRight w:val="60"/>
          <w:marTop w:val="100"/>
          <w:marBottom w:val="100"/>
          <w:divBdr>
            <w:top w:val="none" w:sz="0" w:space="0" w:color="auto"/>
            <w:left w:val="none" w:sz="0" w:space="0" w:color="auto"/>
            <w:bottom w:val="none" w:sz="0" w:space="0" w:color="auto"/>
            <w:right w:val="none" w:sz="0" w:space="0" w:color="auto"/>
          </w:divBdr>
        </w:div>
      </w:divsChild>
    </w:div>
    <w:div w:id="1542205243">
      <w:bodyDiv w:val="1"/>
      <w:marLeft w:val="0"/>
      <w:marRight w:val="0"/>
      <w:marTop w:val="0"/>
      <w:marBottom w:val="0"/>
      <w:divBdr>
        <w:top w:val="none" w:sz="0" w:space="0" w:color="auto"/>
        <w:left w:val="none" w:sz="0" w:space="0" w:color="auto"/>
        <w:bottom w:val="none" w:sz="0" w:space="0" w:color="auto"/>
        <w:right w:val="none" w:sz="0" w:space="0" w:color="auto"/>
      </w:divBdr>
      <w:divsChild>
        <w:div w:id="868949343">
          <w:marLeft w:val="60"/>
          <w:marRight w:val="60"/>
          <w:marTop w:val="100"/>
          <w:marBottom w:val="100"/>
          <w:divBdr>
            <w:top w:val="none" w:sz="0" w:space="0" w:color="auto"/>
            <w:left w:val="none" w:sz="0" w:space="0" w:color="auto"/>
            <w:bottom w:val="none" w:sz="0" w:space="0" w:color="auto"/>
            <w:right w:val="none" w:sz="0" w:space="0" w:color="auto"/>
          </w:divBdr>
        </w:div>
        <w:div w:id="1198351865">
          <w:marLeft w:val="60"/>
          <w:marRight w:val="60"/>
          <w:marTop w:val="100"/>
          <w:marBottom w:val="100"/>
          <w:divBdr>
            <w:top w:val="none" w:sz="0" w:space="0" w:color="auto"/>
            <w:left w:val="none" w:sz="0" w:space="0" w:color="auto"/>
            <w:bottom w:val="none" w:sz="0" w:space="0" w:color="auto"/>
            <w:right w:val="none" w:sz="0" w:space="0" w:color="auto"/>
          </w:divBdr>
        </w:div>
      </w:divsChild>
    </w:div>
    <w:div w:id="1544172065">
      <w:bodyDiv w:val="1"/>
      <w:marLeft w:val="0"/>
      <w:marRight w:val="0"/>
      <w:marTop w:val="0"/>
      <w:marBottom w:val="0"/>
      <w:divBdr>
        <w:top w:val="none" w:sz="0" w:space="0" w:color="auto"/>
        <w:left w:val="none" w:sz="0" w:space="0" w:color="auto"/>
        <w:bottom w:val="none" w:sz="0" w:space="0" w:color="auto"/>
        <w:right w:val="none" w:sz="0" w:space="0" w:color="auto"/>
      </w:divBdr>
      <w:divsChild>
        <w:div w:id="1377045331">
          <w:marLeft w:val="60"/>
          <w:marRight w:val="60"/>
          <w:marTop w:val="100"/>
          <w:marBottom w:val="100"/>
          <w:divBdr>
            <w:top w:val="none" w:sz="0" w:space="0" w:color="auto"/>
            <w:left w:val="none" w:sz="0" w:space="0" w:color="auto"/>
            <w:bottom w:val="none" w:sz="0" w:space="0" w:color="auto"/>
            <w:right w:val="none" w:sz="0" w:space="0" w:color="auto"/>
          </w:divBdr>
        </w:div>
        <w:div w:id="1726027416">
          <w:marLeft w:val="60"/>
          <w:marRight w:val="60"/>
          <w:marTop w:val="100"/>
          <w:marBottom w:val="100"/>
          <w:divBdr>
            <w:top w:val="none" w:sz="0" w:space="0" w:color="auto"/>
            <w:left w:val="none" w:sz="0" w:space="0" w:color="auto"/>
            <w:bottom w:val="none" w:sz="0" w:space="0" w:color="auto"/>
            <w:right w:val="none" w:sz="0" w:space="0" w:color="auto"/>
          </w:divBdr>
          <w:divsChild>
            <w:div w:id="953294366">
              <w:marLeft w:val="0"/>
              <w:marRight w:val="0"/>
              <w:marTop w:val="0"/>
              <w:marBottom w:val="0"/>
              <w:divBdr>
                <w:top w:val="none" w:sz="0" w:space="0" w:color="auto"/>
                <w:left w:val="none" w:sz="0" w:space="0" w:color="auto"/>
                <w:bottom w:val="none" w:sz="0" w:space="0" w:color="auto"/>
                <w:right w:val="none" w:sz="0" w:space="0" w:color="auto"/>
              </w:divBdr>
            </w:div>
          </w:divsChild>
        </w:div>
        <w:div w:id="1770856766">
          <w:marLeft w:val="60"/>
          <w:marRight w:val="60"/>
          <w:marTop w:val="100"/>
          <w:marBottom w:val="100"/>
          <w:divBdr>
            <w:top w:val="none" w:sz="0" w:space="0" w:color="auto"/>
            <w:left w:val="none" w:sz="0" w:space="0" w:color="auto"/>
            <w:bottom w:val="none" w:sz="0" w:space="0" w:color="auto"/>
            <w:right w:val="none" w:sz="0" w:space="0" w:color="auto"/>
          </w:divBdr>
        </w:div>
      </w:divsChild>
    </w:div>
    <w:div w:id="1550653294">
      <w:bodyDiv w:val="1"/>
      <w:marLeft w:val="0"/>
      <w:marRight w:val="0"/>
      <w:marTop w:val="0"/>
      <w:marBottom w:val="0"/>
      <w:divBdr>
        <w:top w:val="none" w:sz="0" w:space="0" w:color="auto"/>
        <w:left w:val="none" w:sz="0" w:space="0" w:color="auto"/>
        <w:bottom w:val="none" w:sz="0" w:space="0" w:color="auto"/>
        <w:right w:val="none" w:sz="0" w:space="0" w:color="auto"/>
      </w:divBdr>
      <w:divsChild>
        <w:div w:id="652225063">
          <w:marLeft w:val="60"/>
          <w:marRight w:val="60"/>
          <w:marTop w:val="100"/>
          <w:marBottom w:val="100"/>
          <w:divBdr>
            <w:top w:val="none" w:sz="0" w:space="0" w:color="auto"/>
            <w:left w:val="none" w:sz="0" w:space="0" w:color="auto"/>
            <w:bottom w:val="none" w:sz="0" w:space="0" w:color="auto"/>
            <w:right w:val="none" w:sz="0" w:space="0" w:color="auto"/>
          </w:divBdr>
        </w:div>
        <w:div w:id="1045908455">
          <w:marLeft w:val="60"/>
          <w:marRight w:val="60"/>
          <w:marTop w:val="100"/>
          <w:marBottom w:val="100"/>
          <w:divBdr>
            <w:top w:val="none" w:sz="0" w:space="0" w:color="auto"/>
            <w:left w:val="none" w:sz="0" w:space="0" w:color="auto"/>
            <w:bottom w:val="none" w:sz="0" w:space="0" w:color="auto"/>
            <w:right w:val="none" w:sz="0" w:space="0" w:color="auto"/>
          </w:divBdr>
        </w:div>
        <w:div w:id="1959947858">
          <w:marLeft w:val="60"/>
          <w:marRight w:val="60"/>
          <w:marTop w:val="100"/>
          <w:marBottom w:val="100"/>
          <w:divBdr>
            <w:top w:val="none" w:sz="0" w:space="0" w:color="auto"/>
            <w:left w:val="none" w:sz="0" w:space="0" w:color="auto"/>
            <w:bottom w:val="none" w:sz="0" w:space="0" w:color="auto"/>
            <w:right w:val="none" w:sz="0" w:space="0" w:color="auto"/>
          </w:divBdr>
        </w:div>
      </w:divsChild>
    </w:div>
    <w:div w:id="1550992399">
      <w:bodyDiv w:val="1"/>
      <w:marLeft w:val="0"/>
      <w:marRight w:val="0"/>
      <w:marTop w:val="0"/>
      <w:marBottom w:val="0"/>
      <w:divBdr>
        <w:top w:val="none" w:sz="0" w:space="0" w:color="auto"/>
        <w:left w:val="none" w:sz="0" w:space="0" w:color="auto"/>
        <w:bottom w:val="none" w:sz="0" w:space="0" w:color="auto"/>
        <w:right w:val="none" w:sz="0" w:space="0" w:color="auto"/>
      </w:divBdr>
      <w:divsChild>
        <w:div w:id="906498861">
          <w:marLeft w:val="60"/>
          <w:marRight w:val="60"/>
          <w:marTop w:val="100"/>
          <w:marBottom w:val="100"/>
          <w:divBdr>
            <w:top w:val="none" w:sz="0" w:space="0" w:color="auto"/>
            <w:left w:val="none" w:sz="0" w:space="0" w:color="auto"/>
            <w:bottom w:val="none" w:sz="0" w:space="0" w:color="auto"/>
            <w:right w:val="none" w:sz="0" w:space="0" w:color="auto"/>
          </w:divBdr>
          <w:divsChild>
            <w:div w:id="1314867867">
              <w:marLeft w:val="0"/>
              <w:marRight w:val="0"/>
              <w:marTop w:val="0"/>
              <w:marBottom w:val="0"/>
              <w:divBdr>
                <w:top w:val="none" w:sz="0" w:space="0" w:color="auto"/>
                <w:left w:val="none" w:sz="0" w:space="0" w:color="auto"/>
                <w:bottom w:val="none" w:sz="0" w:space="0" w:color="auto"/>
                <w:right w:val="none" w:sz="0" w:space="0" w:color="auto"/>
              </w:divBdr>
            </w:div>
          </w:divsChild>
        </w:div>
        <w:div w:id="918751915">
          <w:marLeft w:val="60"/>
          <w:marRight w:val="60"/>
          <w:marTop w:val="100"/>
          <w:marBottom w:val="100"/>
          <w:divBdr>
            <w:top w:val="none" w:sz="0" w:space="0" w:color="auto"/>
            <w:left w:val="none" w:sz="0" w:space="0" w:color="auto"/>
            <w:bottom w:val="none" w:sz="0" w:space="0" w:color="auto"/>
            <w:right w:val="none" w:sz="0" w:space="0" w:color="auto"/>
          </w:divBdr>
        </w:div>
        <w:div w:id="1039739822">
          <w:marLeft w:val="60"/>
          <w:marRight w:val="60"/>
          <w:marTop w:val="100"/>
          <w:marBottom w:val="100"/>
          <w:divBdr>
            <w:top w:val="none" w:sz="0" w:space="0" w:color="auto"/>
            <w:left w:val="none" w:sz="0" w:space="0" w:color="auto"/>
            <w:bottom w:val="none" w:sz="0" w:space="0" w:color="auto"/>
            <w:right w:val="none" w:sz="0" w:space="0" w:color="auto"/>
          </w:divBdr>
        </w:div>
      </w:divsChild>
    </w:div>
    <w:div w:id="1554153258">
      <w:bodyDiv w:val="1"/>
      <w:marLeft w:val="0"/>
      <w:marRight w:val="0"/>
      <w:marTop w:val="0"/>
      <w:marBottom w:val="0"/>
      <w:divBdr>
        <w:top w:val="none" w:sz="0" w:space="0" w:color="auto"/>
        <w:left w:val="none" w:sz="0" w:space="0" w:color="auto"/>
        <w:bottom w:val="none" w:sz="0" w:space="0" w:color="auto"/>
        <w:right w:val="none" w:sz="0" w:space="0" w:color="auto"/>
      </w:divBdr>
      <w:divsChild>
        <w:div w:id="852064964">
          <w:marLeft w:val="60"/>
          <w:marRight w:val="60"/>
          <w:marTop w:val="100"/>
          <w:marBottom w:val="100"/>
          <w:divBdr>
            <w:top w:val="none" w:sz="0" w:space="0" w:color="auto"/>
            <w:left w:val="none" w:sz="0" w:space="0" w:color="auto"/>
            <w:bottom w:val="none" w:sz="0" w:space="0" w:color="auto"/>
            <w:right w:val="none" w:sz="0" w:space="0" w:color="auto"/>
          </w:divBdr>
        </w:div>
        <w:div w:id="1202091411">
          <w:marLeft w:val="60"/>
          <w:marRight w:val="60"/>
          <w:marTop w:val="100"/>
          <w:marBottom w:val="100"/>
          <w:divBdr>
            <w:top w:val="none" w:sz="0" w:space="0" w:color="auto"/>
            <w:left w:val="none" w:sz="0" w:space="0" w:color="auto"/>
            <w:bottom w:val="none" w:sz="0" w:space="0" w:color="auto"/>
            <w:right w:val="none" w:sz="0" w:space="0" w:color="auto"/>
          </w:divBdr>
          <w:divsChild>
            <w:div w:id="837886328">
              <w:marLeft w:val="0"/>
              <w:marRight w:val="0"/>
              <w:marTop w:val="0"/>
              <w:marBottom w:val="0"/>
              <w:divBdr>
                <w:top w:val="none" w:sz="0" w:space="0" w:color="auto"/>
                <w:left w:val="none" w:sz="0" w:space="0" w:color="auto"/>
                <w:bottom w:val="none" w:sz="0" w:space="0" w:color="auto"/>
                <w:right w:val="none" w:sz="0" w:space="0" w:color="auto"/>
              </w:divBdr>
              <w:divsChild>
                <w:div w:id="1053850328">
                  <w:marLeft w:val="60"/>
                  <w:marRight w:val="60"/>
                  <w:marTop w:val="100"/>
                  <w:marBottom w:val="100"/>
                  <w:divBdr>
                    <w:top w:val="none" w:sz="0" w:space="0" w:color="auto"/>
                    <w:left w:val="none" w:sz="0" w:space="0" w:color="auto"/>
                    <w:bottom w:val="none" w:sz="0" w:space="0" w:color="auto"/>
                    <w:right w:val="none" w:sz="0" w:space="0" w:color="auto"/>
                  </w:divBdr>
                </w:div>
                <w:div w:id="1644001658">
                  <w:marLeft w:val="60"/>
                  <w:marRight w:val="60"/>
                  <w:marTop w:val="100"/>
                  <w:marBottom w:val="100"/>
                  <w:divBdr>
                    <w:top w:val="none" w:sz="0" w:space="0" w:color="auto"/>
                    <w:left w:val="none" w:sz="0" w:space="0" w:color="auto"/>
                    <w:bottom w:val="none" w:sz="0" w:space="0" w:color="auto"/>
                    <w:right w:val="none" w:sz="0" w:space="0" w:color="auto"/>
                  </w:divBdr>
                </w:div>
                <w:div w:id="2007442449">
                  <w:marLeft w:val="60"/>
                  <w:marRight w:val="60"/>
                  <w:marTop w:val="100"/>
                  <w:marBottom w:val="100"/>
                  <w:divBdr>
                    <w:top w:val="none" w:sz="0" w:space="0" w:color="auto"/>
                    <w:left w:val="none" w:sz="0" w:space="0" w:color="auto"/>
                    <w:bottom w:val="none" w:sz="0" w:space="0" w:color="auto"/>
                    <w:right w:val="none" w:sz="0" w:space="0" w:color="auto"/>
                  </w:divBdr>
                </w:div>
              </w:divsChild>
            </w:div>
          </w:divsChild>
        </w:div>
        <w:div w:id="1398822206">
          <w:marLeft w:val="60"/>
          <w:marRight w:val="60"/>
          <w:marTop w:val="100"/>
          <w:marBottom w:val="100"/>
          <w:divBdr>
            <w:top w:val="none" w:sz="0" w:space="0" w:color="auto"/>
            <w:left w:val="none" w:sz="0" w:space="0" w:color="auto"/>
            <w:bottom w:val="none" w:sz="0" w:space="0" w:color="auto"/>
            <w:right w:val="none" w:sz="0" w:space="0" w:color="auto"/>
          </w:divBdr>
        </w:div>
      </w:divsChild>
    </w:div>
    <w:div w:id="1554780011">
      <w:bodyDiv w:val="1"/>
      <w:marLeft w:val="0"/>
      <w:marRight w:val="0"/>
      <w:marTop w:val="0"/>
      <w:marBottom w:val="0"/>
      <w:divBdr>
        <w:top w:val="none" w:sz="0" w:space="0" w:color="auto"/>
        <w:left w:val="none" w:sz="0" w:space="0" w:color="auto"/>
        <w:bottom w:val="none" w:sz="0" w:space="0" w:color="auto"/>
        <w:right w:val="none" w:sz="0" w:space="0" w:color="auto"/>
      </w:divBdr>
      <w:divsChild>
        <w:div w:id="1226406285">
          <w:marLeft w:val="60"/>
          <w:marRight w:val="60"/>
          <w:marTop w:val="100"/>
          <w:marBottom w:val="100"/>
          <w:divBdr>
            <w:top w:val="none" w:sz="0" w:space="0" w:color="auto"/>
            <w:left w:val="none" w:sz="0" w:space="0" w:color="auto"/>
            <w:bottom w:val="none" w:sz="0" w:space="0" w:color="auto"/>
            <w:right w:val="none" w:sz="0" w:space="0" w:color="auto"/>
          </w:divBdr>
        </w:div>
        <w:div w:id="1343051077">
          <w:marLeft w:val="60"/>
          <w:marRight w:val="60"/>
          <w:marTop w:val="100"/>
          <w:marBottom w:val="100"/>
          <w:divBdr>
            <w:top w:val="none" w:sz="0" w:space="0" w:color="auto"/>
            <w:left w:val="none" w:sz="0" w:space="0" w:color="auto"/>
            <w:bottom w:val="none" w:sz="0" w:space="0" w:color="auto"/>
            <w:right w:val="none" w:sz="0" w:space="0" w:color="auto"/>
          </w:divBdr>
        </w:div>
        <w:div w:id="1876119269">
          <w:marLeft w:val="60"/>
          <w:marRight w:val="60"/>
          <w:marTop w:val="100"/>
          <w:marBottom w:val="100"/>
          <w:divBdr>
            <w:top w:val="none" w:sz="0" w:space="0" w:color="auto"/>
            <w:left w:val="none" w:sz="0" w:space="0" w:color="auto"/>
            <w:bottom w:val="none" w:sz="0" w:space="0" w:color="auto"/>
            <w:right w:val="none" w:sz="0" w:space="0" w:color="auto"/>
          </w:divBdr>
        </w:div>
      </w:divsChild>
    </w:div>
    <w:div w:id="1557474412">
      <w:bodyDiv w:val="1"/>
      <w:marLeft w:val="0"/>
      <w:marRight w:val="0"/>
      <w:marTop w:val="0"/>
      <w:marBottom w:val="0"/>
      <w:divBdr>
        <w:top w:val="none" w:sz="0" w:space="0" w:color="auto"/>
        <w:left w:val="none" w:sz="0" w:space="0" w:color="auto"/>
        <w:bottom w:val="none" w:sz="0" w:space="0" w:color="auto"/>
        <w:right w:val="none" w:sz="0" w:space="0" w:color="auto"/>
      </w:divBdr>
    </w:div>
    <w:div w:id="1562136346">
      <w:bodyDiv w:val="1"/>
      <w:marLeft w:val="0"/>
      <w:marRight w:val="0"/>
      <w:marTop w:val="0"/>
      <w:marBottom w:val="0"/>
      <w:divBdr>
        <w:top w:val="none" w:sz="0" w:space="0" w:color="auto"/>
        <w:left w:val="none" w:sz="0" w:space="0" w:color="auto"/>
        <w:bottom w:val="none" w:sz="0" w:space="0" w:color="auto"/>
        <w:right w:val="none" w:sz="0" w:space="0" w:color="auto"/>
      </w:divBdr>
      <w:divsChild>
        <w:div w:id="164367405">
          <w:marLeft w:val="60"/>
          <w:marRight w:val="60"/>
          <w:marTop w:val="100"/>
          <w:marBottom w:val="100"/>
          <w:divBdr>
            <w:top w:val="none" w:sz="0" w:space="0" w:color="auto"/>
            <w:left w:val="none" w:sz="0" w:space="0" w:color="auto"/>
            <w:bottom w:val="none" w:sz="0" w:space="0" w:color="auto"/>
            <w:right w:val="none" w:sz="0" w:space="0" w:color="auto"/>
          </w:divBdr>
        </w:div>
        <w:div w:id="368453812">
          <w:marLeft w:val="60"/>
          <w:marRight w:val="60"/>
          <w:marTop w:val="100"/>
          <w:marBottom w:val="100"/>
          <w:divBdr>
            <w:top w:val="none" w:sz="0" w:space="0" w:color="auto"/>
            <w:left w:val="none" w:sz="0" w:space="0" w:color="auto"/>
            <w:bottom w:val="none" w:sz="0" w:space="0" w:color="auto"/>
            <w:right w:val="none" w:sz="0" w:space="0" w:color="auto"/>
          </w:divBdr>
        </w:div>
        <w:div w:id="387412812">
          <w:marLeft w:val="60"/>
          <w:marRight w:val="60"/>
          <w:marTop w:val="100"/>
          <w:marBottom w:val="100"/>
          <w:divBdr>
            <w:top w:val="none" w:sz="0" w:space="0" w:color="auto"/>
            <w:left w:val="none" w:sz="0" w:space="0" w:color="auto"/>
            <w:bottom w:val="none" w:sz="0" w:space="0" w:color="auto"/>
            <w:right w:val="none" w:sz="0" w:space="0" w:color="auto"/>
          </w:divBdr>
        </w:div>
      </w:divsChild>
    </w:div>
    <w:div w:id="1621766685">
      <w:bodyDiv w:val="1"/>
      <w:marLeft w:val="0"/>
      <w:marRight w:val="0"/>
      <w:marTop w:val="0"/>
      <w:marBottom w:val="0"/>
      <w:divBdr>
        <w:top w:val="none" w:sz="0" w:space="0" w:color="auto"/>
        <w:left w:val="none" w:sz="0" w:space="0" w:color="auto"/>
        <w:bottom w:val="none" w:sz="0" w:space="0" w:color="auto"/>
        <w:right w:val="none" w:sz="0" w:space="0" w:color="auto"/>
      </w:divBdr>
      <w:divsChild>
        <w:div w:id="1068845097">
          <w:marLeft w:val="60"/>
          <w:marRight w:val="60"/>
          <w:marTop w:val="100"/>
          <w:marBottom w:val="100"/>
          <w:divBdr>
            <w:top w:val="none" w:sz="0" w:space="0" w:color="auto"/>
            <w:left w:val="none" w:sz="0" w:space="0" w:color="auto"/>
            <w:bottom w:val="none" w:sz="0" w:space="0" w:color="auto"/>
            <w:right w:val="none" w:sz="0" w:space="0" w:color="auto"/>
          </w:divBdr>
        </w:div>
      </w:divsChild>
    </w:div>
    <w:div w:id="1629387131">
      <w:bodyDiv w:val="1"/>
      <w:marLeft w:val="0"/>
      <w:marRight w:val="0"/>
      <w:marTop w:val="0"/>
      <w:marBottom w:val="0"/>
      <w:divBdr>
        <w:top w:val="none" w:sz="0" w:space="0" w:color="auto"/>
        <w:left w:val="none" w:sz="0" w:space="0" w:color="auto"/>
        <w:bottom w:val="none" w:sz="0" w:space="0" w:color="auto"/>
        <w:right w:val="none" w:sz="0" w:space="0" w:color="auto"/>
      </w:divBdr>
      <w:divsChild>
        <w:div w:id="303581885">
          <w:marLeft w:val="60"/>
          <w:marRight w:val="60"/>
          <w:marTop w:val="100"/>
          <w:marBottom w:val="100"/>
          <w:divBdr>
            <w:top w:val="none" w:sz="0" w:space="0" w:color="auto"/>
            <w:left w:val="none" w:sz="0" w:space="0" w:color="auto"/>
            <w:bottom w:val="none" w:sz="0" w:space="0" w:color="auto"/>
            <w:right w:val="none" w:sz="0" w:space="0" w:color="auto"/>
          </w:divBdr>
        </w:div>
        <w:div w:id="1604341692">
          <w:marLeft w:val="60"/>
          <w:marRight w:val="60"/>
          <w:marTop w:val="100"/>
          <w:marBottom w:val="100"/>
          <w:divBdr>
            <w:top w:val="none" w:sz="0" w:space="0" w:color="auto"/>
            <w:left w:val="none" w:sz="0" w:space="0" w:color="auto"/>
            <w:bottom w:val="none" w:sz="0" w:space="0" w:color="auto"/>
            <w:right w:val="none" w:sz="0" w:space="0" w:color="auto"/>
          </w:divBdr>
        </w:div>
        <w:div w:id="1817330021">
          <w:marLeft w:val="60"/>
          <w:marRight w:val="60"/>
          <w:marTop w:val="100"/>
          <w:marBottom w:val="100"/>
          <w:divBdr>
            <w:top w:val="none" w:sz="0" w:space="0" w:color="auto"/>
            <w:left w:val="none" w:sz="0" w:space="0" w:color="auto"/>
            <w:bottom w:val="none" w:sz="0" w:space="0" w:color="auto"/>
            <w:right w:val="none" w:sz="0" w:space="0" w:color="auto"/>
          </w:divBdr>
        </w:div>
      </w:divsChild>
    </w:div>
    <w:div w:id="1630285829">
      <w:bodyDiv w:val="1"/>
      <w:marLeft w:val="0"/>
      <w:marRight w:val="0"/>
      <w:marTop w:val="0"/>
      <w:marBottom w:val="0"/>
      <w:divBdr>
        <w:top w:val="none" w:sz="0" w:space="0" w:color="auto"/>
        <w:left w:val="none" w:sz="0" w:space="0" w:color="auto"/>
        <w:bottom w:val="none" w:sz="0" w:space="0" w:color="auto"/>
        <w:right w:val="none" w:sz="0" w:space="0" w:color="auto"/>
      </w:divBdr>
      <w:divsChild>
        <w:div w:id="1665352551">
          <w:marLeft w:val="60"/>
          <w:marRight w:val="60"/>
          <w:marTop w:val="100"/>
          <w:marBottom w:val="100"/>
          <w:divBdr>
            <w:top w:val="none" w:sz="0" w:space="0" w:color="auto"/>
            <w:left w:val="none" w:sz="0" w:space="0" w:color="auto"/>
            <w:bottom w:val="none" w:sz="0" w:space="0" w:color="auto"/>
            <w:right w:val="none" w:sz="0" w:space="0" w:color="auto"/>
          </w:divBdr>
        </w:div>
        <w:div w:id="1804955755">
          <w:marLeft w:val="60"/>
          <w:marRight w:val="60"/>
          <w:marTop w:val="100"/>
          <w:marBottom w:val="100"/>
          <w:divBdr>
            <w:top w:val="none" w:sz="0" w:space="0" w:color="auto"/>
            <w:left w:val="none" w:sz="0" w:space="0" w:color="auto"/>
            <w:bottom w:val="none" w:sz="0" w:space="0" w:color="auto"/>
            <w:right w:val="none" w:sz="0" w:space="0" w:color="auto"/>
          </w:divBdr>
        </w:div>
      </w:divsChild>
    </w:div>
    <w:div w:id="1635676859">
      <w:bodyDiv w:val="1"/>
      <w:marLeft w:val="0"/>
      <w:marRight w:val="0"/>
      <w:marTop w:val="0"/>
      <w:marBottom w:val="0"/>
      <w:divBdr>
        <w:top w:val="none" w:sz="0" w:space="0" w:color="auto"/>
        <w:left w:val="none" w:sz="0" w:space="0" w:color="auto"/>
        <w:bottom w:val="none" w:sz="0" w:space="0" w:color="auto"/>
        <w:right w:val="none" w:sz="0" w:space="0" w:color="auto"/>
      </w:divBdr>
      <w:divsChild>
        <w:div w:id="923418107">
          <w:marLeft w:val="60"/>
          <w:marRight w:val="60"/>
          <w:marTop w:val="100"/>
          <w:marBottom w:val="100"/>
          <w:divBdr>
            <w:top w:val="none" w:sz="0" w:space="0" w:color="auto"/>
            <w:left w:val="none" w:sz="0" w:space="0" w:color="auto"/>
            <w:bottom w:val="none" w:sz="0" w:space="0" w:color="auto"/>
            <w:right w:val="none" w:sz="0" w:space="0" w:color="auto"/>
          </w:divBdr>
        </w:div>
        <w:div w:id="1294367157">
          <w:marLeft w:val="60"/>
          <w:marRight w:val="60"/>
          <w:marTop w:val="100"/>
          <w:marBottom w:val="100"/>
          <w:divBdr>
            <w:top w:val="none" w:sz="0" w:space="0" w:color="auto"/>
            <w:left w:val="none" w:sz="0" w:space="0" w:color="auto"/>
            <w:bottom w:val="none" w:sz="0" w:space="0" w:color="auto"/>
            <w:right w:val="none" w:sz="0" w:space="0" w:color="auto"/>
          </w:divBdr>
        </w:div>
        <w:div w:id="1381514369">
          <w:marLeft w:val="60"/>
          <w:marRight w:val="60"/>
          <w:marTop w:val="100"/>
          <w:marBottom w:val="100"/>
          <w:divBdr>
            <w:top w:val="none" w:sz="0" w:space="0" w:color="auto"/>
            <w:left w:val="none" w:sz="0" w:space="0" w:color="auto"/>
            <w:bottom w:val="none" w:sz="0" w:space="0" w:color="auto"/>
            <w:right w:val="none" w:sz="0" w:space="0" w:color="auto"/>
          </w:divBdr>
        </w:div>
      </w:divsChild>
    </w:div>
    <w:div w:id="1644693337">
      <w:bodyDiv w:val="1"/>
      <w:marLeft w:val="0"/>
      <w:marRight w:val="0"/>
      <w:marTop w:val="0"/>
      <w:marBottom w:val="0"/>
      <w:divBdr>
        <w:top w:val="none" w:sz="0" w:space="0" w:color="auto"/>
        <w:left w:val="none" w:sz="0" w:space="0" w:color="auto"/>
        <w:bottom w:val="none" w:sz="0" w:space="0" w:color="auto"/>
        <w:right w:val="none" w:sz="0" w:space="0" w:color="auto"/>
      </w:divBdr>
      <w:divsChild>
        <w:div w:id="672802651">
          <w:marLeft w:val="60"/>
          <w:marRight w:val="60"/>
          <w:marTop w:val="100"/>
          <w:marBottom w:val="100"/>
          <w:divBdr>
            <w:top w:val="none" w:sz="0" w:space="0" w:color="auto"/>
            <w:left w:val="none" w:sz="0" w:space="0" w:color="auto"/>
            <w:bottom w:val="none" w:sz="0" w:space="0" w:color="auto"/>
            <w:right w:val="none" w:sz="0" w:space="0" w:color="auto"/>
          </w:divBdr>
        </w:div>
        <w:div w:id="1373726932">
          <w:marLeft w:val="60"/>
          <w:marRight w:val="60"/>
          <w:marTop w:val="100"/>
          <w:marBottom w:val="100"/>
          <w:divBdr>
            <w:top w:val="none" w:sz="0" w:space="0" w:color="auto"/>
            <w:left w:val="none" w:sz="0" w:space="0" w:color="auto"/>
            <w:bottom w:val="none" w:sz="0" w:space="0" w:color="auto"/>
            <w:right w:val="none" w:sz="0" w:space="0" w:color="auto"/>
          </w:divBdr>
        </w:div>
        <w:div w:id="1863547848">
          <w:marLeft w:val="60"/>
          <w:marRight w:val="60"/>
          <w:marTop w:val="100"/>
          <w:marBottom w:val="100"/>
          <w:divBdr>
            <w:top w:val="none" w:sz="0" w:space="0" w:color="auto"/>
            <w:left w:val="none" w:sz="0" w:space="0" w:color="auto"/>
            <w:bottom w:val="none" w:sz="0" w:space="0" w:color="auto"/>
            <w:right w:val="none" w:sz="0" w:space="0" w:color="auto"/>
          </w:divBdr>
        </w:div>
      </w:divsChild>
    </w:div>
    <w:div w:id="1652247056">
      <w:bodyDiv w:val="1"/>
      <w:marLeft w:val="0"/>
      <w:marRight w:val="0"/>
      <w:marTop w:val="0"/>
      <w:marBottom w:val="0"/>
      <w:divBdr>
        <w:top w:val="none" w:sz="0" w:space="0" w:color="auto"/>
        <w:left w:val="none" w:sz="0" w:space="0" w:color="auto"/>
        <w:bottom w:val="none" w:sz="0" w:space="0" w:color="auto"/>
        <w:right w:val="none" w:sz="0" w:space="0" w:color="auto"/>
      </w:divBdr>
      <w:divsChild>
        <w:div w:id="258563845">
          <w:marLeft w:val="60"/>
          <w:marRight w:val="60"/>
          <w:marTop w:val="100"/>
          <w:marBottom w:val="100"/>
          <w:divBdr>
            <w:top w:val="none" w:sz="0" w:space="0" w:color="auto"/>
            <w:left w:val="none" w:sz="0" w:space="0" w:color="auto"/>
            <w:bottom w:val="none" w:sz="0" w:space="0" w:color="auto"/>
            <w:right w:val="none" w:sz="0" w:space="0" w:color="auto"/>
          </w:divBdr>
        </w:div>
        <w:div w:id="1064185579">
          <w:marLeft w:val="60"/>
          <w:marRight w:val="60"/>
          <w:marTop w:val="100"/>
          <w:marBottom w:val="100"/>
          <w:divBdr>
            <w:top w:val="none" w:sz="0" w:space="0" w:color="auto"/>
            <w:left w:val="none" w:sz="0" w:space="0" w:color="auto"/>
            <w:bottom w:val="none" w:sz="0" w:space="0" w:color="auto"/>
            <w:right w:val="none" w:sz="0" w:space="0" w:color="auto"/>
          </w:divBdr>
        </w:div>
        <w:div w:id="1995714672">
          <w:marLeft w:val="60"/>
          <w:marRight w:val="60"/>
          <w:marTop w:val="100"/>
          <w:marBottom w:val="100"/>
          <w:divBdr>
            <w:top w:val="none" w:sz="0" w:space="0" w:color="auto"/>
            <w:left w:val="none" w:sz="0" w:space="0" w:color="auto"/>
            <w:bottom w:val="none" w:sz="0" w:space="0" w:color="auto"/>
            <w:right w:val="none" w:sz="0" w:space="0" w:color="auto"/>
          </w:divBdr>
        </w:div>
      </w:divsChild>
    </w:div>
    <w:div w:id="1657293804">
      <w:bodyDiv w:val="1"/>
      <w:marLeft w:val="0"/>
      <w:marRight w:val="0"/>
      <w:marTop w:val="0"/>
      <w:marBottom w:val="0"/>
      <w:divBdr>
        <w:top w:val="none" w:sz="0" w:space="0" w:color="auto"/>
        <w:left w:val="none" w:sz="0" w:space="0" w:color="auto"/>
        <w:bottom w:val="none" w:sz="0" w:space="0" w:color="auto"/>
        <w:right w:val="none" w:sz="0" w:space="0" w:color="auto"/>
      </w:divBdr>
      <w:divsChild>
        <w:div w:id="1048646760">
          <w:marLeft w:val="60"/>
          <w:marRight w:val="60"/>
          <w:marTop w:val="100"/>
          <w:marBottom w:val="100"/>
          <w:divBdr>
            <w:top w:val="none" w:sz="0" w:space="0" w:color="auto"/>
            <w:left w:val="none" w:sz="0" w:space="0" w:color="auto"/>
            <w:bottom w:val="none" w:sz="0" w:space="0" w:color="auto"/>
            <w:right w:val="none" w:sz="0" w:space="0" w:color="auto"/>
          </w:divBdr>
          <w:divsChild>
            <w:div w:id="1605189271">
              <w:marLeft w:val="0"/>
              <w:marRight w:val="0"/>
              <w:marTop w:val="0"/>
              <w:marBottom w:val="0"/>
              <w:divBdr>
                <w:top w:val="none" w:sz="0" w:space="0" w:color="auto"/>
                <w:left w:val="none" w:sz="0" w:space="0" w:color="auto"/>
                <w:bottom w:val="none" w:sz="0" w:space="0" w:color="auto"/>
                <w:right w:val="none" w:sz="0" w:space="0" w:color="auto"/>
              </w:divBdr>
              <w:divsChild>
                <w:div w:id="240022424">
                  <w:marLeft w:val="0"/>
                  <w:marRight w:val="0"/>
                  <w:marTop w:val="0"/>
                  <w:marBottom w:val="0"/>
                  <w:divBdr>
                    <w:top w:val="none" w:sz="0" w:space="0" w:color="auto"/>
                    <w:left w:val="none" w:sz="0" w:space="0" w:color="auto"/>
                    <w:bottom w:val="none" w:sz="0" w:space="0" w:color="auto"/>
                    <w:right w:val="none" w:sz="0" w:space="0" w:color="auto"/>
                  </w:divBdr>
                  <w:divsChild>
                    <w:div w:id="345834398">
                      <w:marLeft w:val="60"/>
                      <w:marRight w:val="60"/>
                      <w:marTop w:val="100"/>
                      <w:marBottom w:val="100"/>
                      <w:divBdr>
                        <w:top w:val="none" w:sz="0" w:space="0" w:color="auto"/>
                        <w:left w:val="none" w:sz="0" w:space="0" w:color="auto"/>
                        <w:bottom w:val="none" w:sz="0" w:space="0" w:color="auto"/>
                        <w:right w:val="none" w:sz="0" w:space="0" w:color="auto"/>
                      </w:divBdr>
                    </w:div>
                    <w:div w:id="1166359582">
                      <w:marLeft w:val="60"/>
                      <w:marRight w:val="60"/>
                      <w:marTop w:val="100"/>
                      <w:marBottom w:val="100"/>
                      <w:divBdr>
                        <w:top w:val="none" w:sz="0" w:space="0" w:color="auto"/>
                        <w:left w:val="none" w:sz="0" w:space="0" w:color="auto"/>
                        <w:bottom w:val="none" w:sz="0" w:space="0" w:color="auto"/>
                        <w:right w:val="none" w:sz="0" w:space="0" w:color="auto"/>
                      </w:divBdr>
                    </w:div>
                    <w:div w:id="1711224796">
                      <w:marLeft w:val="60"/>
                      <w:marRight w:val="60"/>
                      <w:marTop w:val="100"/>
                      <w:marBottom w:val="100"/>
                      <w:divBdr>
                        <w:top w:val="none" w:sz="0" w:space="0" w:color="auto"/>
                        <w:left w:val="none" w:sz="0" w:space="0" w:color="auto"/>
                        <w:bottom w:val="none" w:sz="0" w:space="0" w:color="auto"/>
                        <w:right w:val="none" w:sz="0" w:space="0" w:color="auto"/>
                      </w:divBdr>
                    </w:div>
                  </w:divsChild>
                </w:div>
              </w:divsChild>
            </w:div>
          </w:divsChild>
        </w:div>
        <w:div w:id="1484851323">
          <w:marLeft w:val="60"/>
          <w:marRight w:val="60"/>
          <w:marTop w:val="100"/>
          <w:marBottom w:val="100"/>
          <w:divBdr>
            <w:top w:val="none" w:sz="0" w:space="0" w:color="auto"/>
            <w:left w:val="none" w:sz="0" w:space="0" w:color="auto"/>
            <w:bottom w:val="none" w:sz="0" w:space="0" w:color="auto"/>
            <w:right w:val="none" w:sz="0" w:space="0" w:color="auto"/>
          </w:divBdr>
        </w:div>
        <w:div w:id="1852529019">
          <w:marLeft w:val="60"/>
          <w:marRight w:val="60"/>
          <w:marTop w:val="100"/>
          <w:marBottom w:val="100"/>
          <w:divBdr>
            <w:top w:val="none" w:sz="0" w:space="0" w:color="auto"/>
            <w:left w:val="none" w:sz="0" w:space="0" w:color="auto"/>
            <w:bottom w:val="none" w:sz="0" w:space="0" w:color="auto"/>
            <w:right w:val="none" w:sz="0" w:space="0" w:color="auto"/>
          </w:divBdr>
        </w:div>
      </w:divsChild>
    </w:div>
    <w:div w:id="1673754709">
      <w:bodyDiv w:val="1"/>
      <w:marLeft w:val="0"/>
      <w:marRight w:val="0"/>
      <w:marTop w:val="0"/>
      <w:marBottom w:val="0"/>
      <w:divBdr>
        <w:top w:val="none" w:sz="0" w:space="0" w:color="auto"/>
        <w:left w:val="none" w:sz="0" w:space="0" w:color="auto"/>
        <w:bottom w:val="none" w:sz="0" w:space="0" w:color="auto"/>
        <w:right w:val="none" w:sz="0" w:space="0" w:color="auto"/>
      </w:divBdr>
      <w:divsChild>
        <w:div w:id="817501098">
          <w:marLeft w:val="60"/>
          <w:marRight w:val="60"/>
          <w:marTop w:val="100"/>
          <w:marBottom w:val="100"/>
          <w:divBdr>
            <w:top w:val="none" w:sz="0" w:space="0" w:color="auto"/>
            <w:left w:val="none" w:sz="0" w:space="0" w:color="auto"/>
            <w:bottom w:val="none" w:sz="0" w:space="0" w:color="auto"/>
            <w:right w:val="none" w:sz="0" w:space="0" w:color="auto"/>
          </w:divBdr>
        </w:div>
        <w:div w:id="1573393894">
          <w:marLeft w:val="60"/>
          <w:marRight w:val="60"/>
          <w:marTop w:val="100"/>
          <w:marBottom w:val="100"/>
          <w:divBdr>
            <w:top w:val="none" w:sz="0" w:space="0" w:color="auto"/>
            <w:left w:val="none" w:sz="0" w:space="0" w:color="auto"/>
            <w:bottom w:val="none" w:sz="0" w:space="0" w:color="auto"/>
            <w:right w:val="none" w:sz="0" w:space="0" w:color="auto"/>
          </w:divBdr>
        </w:div>
        <w:div w:id="1803502329">
          <w:marLeft w:val="60"/>
          <w:marRight w:val="60"/>
          <w:marTop w:val="100"/>
          <w:marBottom w:val="100"/>
          <w:divBdr>
            <w:top w:val="none" w:sz="0" w:space="0" w:color="auto"/>
            <w:left w:val="none" w:sz="0" w:space="0" w:color="auto"/>
            <w:bottom w:val="none" w:sz="0" w:space="0" w:color="auto"/>
            <w:right w:val="none" w:sz="0" w:space="0" w:color="auto"/>
          </w:divBdr>
        </w:div>
      </w:divsChild>
    </w:div>
    <w:div w:id="1686319795">
      <w:bodyDiv w:val="1"/>
      <w:marLeft w:val="0"/>
      <w:marRight w:val="0"/>
      <w:marTop w:val="0"/>
      <w:marBottom w:val="0"/>
      <w:divBdr>
        <w:top w:val="none" w:sz="0" w:space="0" w:color="auto"/>
        <w:left w:val="none" w:sz="0" w:space="0" w:color="auto"/>
        <w:bottom w:val="none" w:sz="0" w:space="0" w:color="auto"/>
        <w:right w:val="none" w:sz="0" w:space="0" w:color="auto"/>
      </w:divBdr>
      <w:divsChild>
        <w:div w:id="963267735">
          <w:marLeft w:val="60"/>
          <w:marRight w:val="60"/>
          <w:marTop w:val="100"/>
          <w:marBottom w:val="100"/>
          <w:divBdr>
            <w:top w:val="none" w:sz="0" w:space="0" w:color="auto"/>
            <w:left w:val="none" w:sz="0" w:space="0" w:color="auto"/>
            <w:bottom w:val="none" w:sz="0" w:space="0" w:color="auto"/>
            <w:right w:val="none" w:sz="0" w:space="0" w:color="auto"/>
          </w:divBdr>
        </w:div>
        <w:div w:id="1568683760">
          <w:marLeft w:val="60"/>
          <w:marRight w:val="60"/>
          <w:marTop w:val="100"/>
          <w:marBottom w:val="100"/>
          <w:divBdr>
            <w:top w:val="none" w:sz="0" w:space="0" w:color="auto"/>
            <w:left w:val="none" w:sz="0" w:space="0" w:color="auto"/>
            <w:bottom w:val="none" w:sz="0" w:space="0" w:color="auto"/>
            <w:right w:val="none" w:sz="0" w:space="0" w:color="auto"/>
          </w:divBdr>
        </w:div>
        <w:div w:id="1926377624">
          <w:marLeft w:val="60"/>
          <w:marRight w:val="60"/>
          <w:marTop w:val="100"/>
          <w:marBottom w:val="100"/>
          <w:divBdr>
            <w:top w:val="none" w:sz="0" w:space="0" w:color="auto"/>
            <w:left w:val="none" w:sz="0" w:space="0" w:color="auto"/>
            <w:bottom w:val="none" w:sz="0" w:space="0" w:color="auto"/>
            <w:right w:val="none" w:sz="0" w:space="0" w:color="auto"/>
          </w:divBdr>
        </w:div>
      </w:divsChild>
    </w:div>
    <w:div w:id="1709334108">
      <w:bodyDiv w:val="1"/>
      <w:marLeft w:val="0"/>
      <w:marRight w:val="0"/>
      <w:marTop w:val="0"/>
      <w:marBottom w:val="0"/>
      <w:divBdr>
        <w:top w:val="none" w:sz="0" w:space="0" w:color="auto"/>
        <w:left w:val="none" w:sz="0" w:space="0" w:color="auto"/>
        <w:bottom w:val="none" w:sz="0" w:space="0" w:color="auto"/>
        <w:right w:val="none" w:sz="0" w:space="0" w:color="auto"/>
      </w:divBdr>
      <w:divsChild>
        <w:div w:id="1290673120">
          <w:marLeft w:val="60"/>
          <w:marRight w:val="60"/>
          <w:marTop w:val="100"/>
          <w:marBottom w:val="100"/>
          <w:divBdr>
            <w:top w:val="none" w:sz="0" w:space="0" w:color="auto"/>
            <w:left w:val="none" w:sz="0" w:space="0" w:color="auto"/>
            <w:bottom w:val="none" w:sz="0" w:space="0" w:color="auto"/>
            <w:right w:val="none" w:sz="0" w:space="0" w:color="auto"/>
          </w:divBdr>
        </w:div>
      </w:divsChild>
    </w:div>
    <w:div w:id="1736514322">
      <w:bodyDiv w:val="1"/>
      <w:marLeft w:val="0"/>
      <w:marRight w:val="0"/>
      <w:marTop w:val="0"/>
      <w:marBottom w:val="0"/>
      <w:divBdr>
        <w:top w:val="none" w:sz="0" w:space="0" w:color="auto"/>
        <w:left w:val="none" w:sz="0" w:space="0" w:color="auto"/>
        <w:bottom w:val="none" w:sz="0" w:space="0" w:color="auto"/>
        <w:right w:val="none" w:sz="0" w:space="0" w:color="auto"/>
      </w:divBdr>
      <w:divsChild>
        <w:div w:id="925722083">
          <w:marLeft w:val="60"/>
          <w:marRight w:val="60"/>
          <w:marTop w:val="100"/>
          <w:marBottom w:val="100"/>
          <w:divBdr>
            <w:top w:val="none" w:sz="0" w:space="0" w:color="auto"/>
            <w:left w:val="none" w:sz="0" w:space="0" w:color="auto"/>
            <w:bottom w:val="none" w:sz="0" w:space="0" w:color="auto"/>
            <w:right w:val="none" w:sz="0" w:space="0" w:color="auto"/>
          </w:divBdr>
        </w:div>
      </w:divsChild>
    </w:div>
    <w:div w:id="1745101436">
      <w:bodyDiv w:val="1"/>
      <w:marLeft w:val="0"/>
      <w:marRight w:val="0"/>
      <w:marTop w:val="0"/>
      <w:marBottom w:val="0"/>
      <w:divBdr>
        <w:top w:val="none" w:sz="0" w:space="0" w:color="auto"/>
        <w:left w:val="none" w:sz="0" w:space="0" w:color="auto"/>
        <w:bottom w:val="none" w:sz="0" w:space="0" w:color="auto"/>
        <w:right w:val="none" w:sz="0" w:space="0" w:color="auto"/>
      </w:divBdr>
    </w:div>
    <w:div w:id="1749184829">
      <w:bodyDiv w:val="1"/>
      <w:marLeft w:val="0"/>
      <w:marRight w:val="0"/>
      <w:marTop w:val="0"/>
      <w:marBottom w:val="0"/>
      <w:divBdr>
        <w:top w:val="none" w:sz="0" w:space="0" w:color="auto"/>
        <w:left w:val="none" w:sz="0" w:space="0" w:color="auto"/>
        <w:bottom w:val="none" w:sz="0" w:space="0" w:color="auto"/>
        <w:right w:val="none" w:sz="0" w:space="0" w:color="auto"/>
      </w:divBdr>
      <w:divsChild>
        <w:div w:id="1102648971">
          <w:marLeft w:val="60"/>
          <w:marRight w:val="60"/>
          <w:marTop w:val="100"/>
          <w:marBottom w:val="100"/>
          <w:divBdr>
            <w:top w:val="none" w:sz="0" w:space="0" w:color="auto"/>
            <w:left w:val="none" w:sz="0" w:space="0" w:color="auto"/>
            <w:bottom w:val="none" w:sz="0" w:space="0" w:color="auto"/>
            <w:right w:val="none" w:sz="0" w:space="0" w:color="auto"/>
          </w:divBdr>
        </w:div>
        <w:div w:id="1348022275">
          <w:marLeft w:val="60"/>
          <w:marRight w:val="60"/>
          <w:marTop w:val="100"/>
          <w:marBottom w:val="100"/>
          <w:divBdr>
            <w:top w:val="none" w:sz="0" w:space="0" w:color="auto"/>
            <w:left w:val="none" w:sz="0" w:space="0" w:color="auto"/>
            <w:bottom w:val="none" w:sz="0" w:space="0" w:color="auto"/>
            <w:right w:val="none" w:sz="0" w:space="0" w:color="auto"/>
          </w:divBdr>
        </w:div>
        <w:div w:id="1859344829">
          <w:marLeft w:val="60"/>
          <w:marRight w:val="60"/>
          <w:marTop w:val="100"/>
          <w:marBottom w:val="100"/>
          <w:divBdr>
            <w:top w:val="none" w:sz="0" w:space="0" w:color="auto"/>
            <w:left w:val="none" w:sz="0" w:space="0" w:color="auto"/>
            <w:bottom w:val="none" w:sz="0" w:space="0" w:color="auto"/>
            <w:right w:val="none" w:sz="0" w:space="0" w:color="auto"/>
          </w:divBdr>
        </w:div>
      </w:divsChild>
    </w:div>
    <w:div w:id="1757435616">
      <w:bodyDiv w:val="1"/>
      <w:marLeft w:val="0"/>
      <w:marRight w:val="0"/>
      <w:marTop w:val="0"/>
      <w:marBottom w:val="0"/>
      <w:divBdr>
        <w:top w:val="none" w:sz="0" w:space="0" w:color="auto"/>
        <w:left w:val="none" w:sz="0" w:space="0" w:color="auto"/>
        <w:bottom w:val="none" w:sz="0" w:space="0" w:color="auto"/>
        <w:right w:val="none" w:sz="0" w:space="0" w:color="auto"/>
      </w:divBdr>
      <w:divsChild>
        <w:div w:id="63190190">
          <w:marLeft w:val="60"/>
          <w:marRight w:val="60"/>
          <w:marTop w:val="100"/>
          <w:marBottom w:val="100"/>
          <w:divBdr>
            <w:top w:val="none" w:sz="0" w:space="0" w:color="auto"/>
            <w:left w:val="none" w:sz="0" w:space="0" w:color="auto"/>
            <w:bottom w:val="none" w:sz="0" w:space="0" w:color="auto"/>
            <w:right w:val="none" w:sz="0" w:space="0" w:color="auto"/>
          </w:divBdr>
        </w:div>
        <w:div w:id="153768074">
          <w:marLeft w:val="60"/>
          <w:marRight w:val="60"/>
          <w:marTop w:val="100"/>
          <w:marBottom w:val="100"/>
          <w:divBdr>
            <w:top w:val="none" w:sz="0" w:space="0" w:color="auto"/>
            <w:left w:val="none" w:sz="0" w:space="0" w:color="auto"/>
            <w:bottom w:val="none" w:sz="0" w:space="0" w:color="auto"/>
            <w:right w:val="none" w:sz="0" w:space="0" w:color="auto"/>
          </w:divBdr>
        </w:div>
        <w:div w:id="1634941296">
          <w:marLeft w:val="60"/>
          <w:marRight w:val="60"/>
          <w:marTop w:val="100"/>
          <w:marBottom w:val="100"/>
          <w:divBdr>
            <w:top w:val="none" w:sz="0" w:space="0" w:color="auto"/>
            <w:left w:val="none" w:sz="0" w:space="0" w:color="auto"/>
            <w:bottom w:val="none" w:sz="0" w:space="0" w:color="auto"/>
            <w:right w:val="none" w:sz="0" w:space="0" w:color="auto"/>
          </w:divBdr>
        </w:div>
      </w:divsChild>
    </w:div>
    <w:div w:id="1761874205">
      <w:bodyDiv w:val="1"/>
      <w:marLeft w:val="0"/>
      <w:marRight w:val="0"/>
      <w:marTop w:val="0"/>
      <w:marBottom w:val="0"/>
      <w:divBdr>
        <w:top w:val="none" w:sz="0" w:space="0" w:color="auto"/>
        <w:left w:val="none" w:sz="0" w:space="0" w:color="auto"/>
        <w:bottom w:val="none" w:sz="0" w:space="0" w:color="auto"/>
        <w:right w:val="none" w:sz="0" w:space="0" w:color="auto"/>
      </w:divBdr>
      <w:divsChild>
        <w:div w:id="1300257764">
          <w:marLeft w:val="60"/>
          <w:marRight w:val="60"/>
          <w:marTop w:val="100"/>
          <w:marBottom w:val="100"/>
          <w:divBdr>
            <w:top w:val="none" w:sz="0" w:space="0" w:color="auto"/>
            <w:left w:val="none" w:sz="0" w:space="0" w:color="auto"/>
            <w:bottom w:val="none" w:sz="0" w:space="0" w:color="auto"/>
            <w:right w:val="none" w:sz="0" w:space="0" w:color="auto"/>
          </w:divBdr>
        </w:div>
        <w:div w:id="1592620354">
          <w:marLeft w:val="60"/>
          <w:marRight w:val="60"/>
          <w:marTop w:val="100"/>
          <w:marBottom w:val="100"/>
          <w:divBdr>
            <w:top w:val="none" w:sz="0" w:space="0" w:color="auto"/>
            <w:left w:val="none" w:sz="0" w:space="0" w:color="auto"/>
            <w:bottom w:val="none" w:sz="0" w:space="0" w:color="auto"/>
            <w:right w:val="none" w:sz="0" w:space="0" w:color="auto"/>
          </w:divBdr>
        </w:div>
        <w:div w:id="2108234249">
          <w:marLeft w:val="60"/>
          <w:marRight w:val="60"/>
          <w:marTop w:val="100"/>
          <w:marBottom w:val="100"/>
          <w:divBdr>
            <w:top w:val="none" w:sz="0" w:space="0" w:color="auto"/>
            <w:left w:val="none" w:sz="0" w:space="0" w:color="auto"/>
            <w:bottom w:val="none" w:sz="0" w:space="0" w:color="auto"/>
            <w:right w:val="none" w:sz="0" w:space="0" w:color="auto"/>
          </w:divBdr>
        </w:div>
      </w:divsChild>
    </w:div>
    <w:div w:id="1767456034">
      <w:bodyDiv w:val="1"/>
      <w:marLeft w:val="0"/>
      <w:marRight w:val="0"/>
      <w:marTop w:val="0"/>
      <w:marBottom w:val="0"/>
      <w:divBdr>
        <w:top w:val="none" w:sz="0" w:space="0" w:color="auto"/>
        <w:left w:val="none" w:sz="0" w:space="0" w:color="auto"/>
        <w:bottom w:val="none" w:sz="0" w:space="0" w:color="auto"/>
        <w:right w:val="none" w:sz="0" w:space="0" w:color="auto"/>
      </w:divBdr>
      <w:divsChild>
        <w:div w:id="297541500">
          <w:marLeft w:val="60"/>
          <w:marRight w:val="60"/>
          <w:marTop w:val="100"/>
          <w:marBottom w:val="100"/>
          <w:divBdr>
            <w:top w:val="none" w:sz="0" w:space="0" w:color="auto"/>
            <w:left w:val="none" w:sz="0" w:space="0" w:color="auto"/>
            <w:bottom w:val="none" w:sz="0" w:space="0" w:color="auto"/>
            <w:right w:val="none" w:sz="0" w:space="0" w:color="auto"/>
          </w:divBdr>
        </w:div>
      </w:divsChild>
    </w:div>
    <w:div w:id="1772503290">
      <w:bodyDiv w:val="1"/>
      <w:marLeft w:val="0"/>
      <w:marRight w:val="0"/>
      <w:marTop w:val="0"/>
      <w:marBottom w:val="0"/>
      <w:divBdr>
        <w:top w:val="none" w:sz="0" w:space="0" w:color="auto"/>
        <w:left w:val="none" w:sz="0" w:space="0" w:color="auto"/>
        <w:bottom w:val="none" w:sz="0" w:space="0" w:color="auto"/>
        <w:right w:val="none" w:sz="0" w:space="0" w:color="auto"/>
      </w:divBdr>
    </w:div>
    <w:div w:id="1785533078">
      <w:bodyDiv w:val="1"/>
      <w:marLeft w:val="0"/>
      <w:marRight w:val="0"/>
      <w:marTop w:val="0"/>
      <w:marBottom w:val="0"/>
      <w:divBdr>
        <w:top w:val="none" w:sz="0" w:space="0" w:color="auto"/>
        <w:left w:val="none" w:sz="0" w:space="0" w:color="auto"/>
        <w:bottom w:val="none" w:sz="0" w:space="0" w:color="auto"/>
        <w:right w:val="none" w:sz="0" w:space="0" w:color="auto"/>
      </w:divBdr>
      <w:divsChild>
        <w:div w:id="1063681949">
          <w:marLeft w:val="60"/>
          <w:marRight w:val="60"/>
          <w:marTop w:val="100"/>
          <w:marBottom w:val="100"/>
          <w:divBdr>
            <w:top w:val="none" w:sz="0" w:space="0" w:color="auto"/>
            <w:left w:val="none" w:sz="0" w:space="0" w:color="auto"/>
            <w:bottom w:val="none" w:sz="0" w:space="0" w:color="auto"/>
            <w:right w:val="none" w:sz="0" w:space="0" w:color="auto"/>
          </w:divBdr>
        </w:div>
        <w:div w:id="1244948957">
          <w:marLeft w:val="60"/>
          <w:marRight w:val="60"/>
          <w:marTop w:val="100"/>
          <w:marBottom w:val="100"/>
          <w:divBdr>
            <w:top w:val="none" w:sz="0" w:space="0" w:color="auto"/>
            <w:left w:val="none" w:sz="0" w:space="0" w:color="auto"/>
            <w:bottom w:val="none" w:sz="0" w:space="0" w:color="auto"/>
            <w:right w:val="none" w:sz="0" w:space="0" w:color="auto"/>
          </w:divBdr>
        </w:div>
        <w:div w:id="1845120021">
          <w:marLeft w:val="60"/>
          <w:marRight w:val="60"/>
          <w:marTop w:val="100"/>
          <w:marBottom w:val="100"/>
          <w:divBdr>
            <w:top w:val="none" w:sz="0" w:space="0" w:color="auto"/>
            <w:left w:val="none" w:sz="0" w:space="0" w:color="auto"/>
            <w:bottom w:val="none" w:sz="0" w:space="0" w:color="auto"/>
            <w:right w:val="none" w:sz="0" w:space="0" w:color="auto"/>
          </w:divBdr>
        </w:div>
      </w:divsChild>
    </w:div>
    <w:div w:id="1786270535">
      <w:bodyDiv w:val="1"/>
      <w:marLeft w:val="0"/>
      <w:marRight w:val="0"/>
      <w:marTop w:val="0"/>
      <w:marBottom w:val="0"/>
      <w:divBdr>
        <w:top w:val="none" w:sz="0" w:space="0" w:color="auto"/>
        <w:left w:val="none" w:sz="0" w:space="0" w:color="auto"/>
        <w:bottom w:val="none" w:sz="0" w:space="0" w:color="auto"/>
        <w:right w:val="none" w:sz="0" w:space="0" w:color="auto"/>
      </w:divBdr>
      <w:divsChild>
        <w:div w:id="686098472">
          <w:marLeft w:val="60"/>
          <w:marRight w:val="60"/>
          <w:marTop w:val="100"/>
          <w:marBottom w:val="100"/>
          <w:divBdr>
            <w:top w:val="none" w:sz="0" w:space="0" w:color="auto"/>
            <w:left w:val="none" w:sz="0" w:space="0" w:color="auto"/>
            <w:bottom w:val="none" w:sz="0" w:space="0" w:color="auto"/>
            <w:right w:val="none" w:sz="0" w:space="0" w:color="auto"/>
          </w:divBdr>
        </w:div>
        <w:div w:id="1042553138">
          <w:marLeft w:val="60"/>
          <w:marRight w:val="60"/>
          <w:marTop w:val="100"/>
          <w:marBottom w:val="100"/>
          <w:divBdr>
            <w:top w:val="none" w:sz="0" w:space="0" w:color="auto"/>
            <w:left w:val="none" w:sz="0" w:space="0" w:color="auto"/>
            <w:bottom w:val="none" w:sz="0" w:space="0" w:color="auto"/>
            <w:right w:val="none" w:sz="0" w:space="0" w:color="auto"/>
          </w:divBdr>
        </w:div>
      </w:divsChild>
    </w:div>
    <w:div w:id="1796485970">
      <w:bodyDiv w:val="1"/>
      <w:marLeft w:val="0"/>
      <w:marRight w:val="0"/>
      <w:marTop w:val="0"/>
      <w:marBottom w:val="0"/>
      <w:divBdr>
        <w:top w:val="none" w:sz="0" w:space="0" w:color="auto"/>
        <w:left w:val="none" w:sz="0" w:space="0" w:color="auto"/>
        <w:bottom w:val="none" w:sz="0" w:space="0" w:color="auto"/>
        <w:right w:val="none" w:sz="0" w:space="0" w:color="auto"/>
      </w:divBdr>
      <w:divsChild>
        <w:div w:id="1999796645">
          <w:marLeft w:val="60"/>
          <w:marRight w:val="60"/>
          <w:marTop w:val="100"/>
          <w:marBottom w:val="100"/>
          <w:divBdr>
            <w:top w:val="none" w:sz="0" w:space="0" w:color="auto"/>
            <w:left w:val="none" w:sz="0" w:space="0" w:color="auto"/>
            <w:bottom w:val="none" w:sz="0" w:space="0" w:color="auto"/>
            <w:right w:val="none" w:sz="0" w:space="0" w:color="auto"/>
          </w:divBdr>
        </w:div>
      </w:divsChild>
    </w:div>
    <w:div w:id="1797749629">
      <w:bodyDiv w:val="1"/>
      <w:marLeft w:val="0"/>
      <w:marRight w:val="0"/>
      <w:marTop w:val="0"/>
      <w:marBottom w:val="0"/>
      <w:divBdr>
        <w:top w:val="none" w:sz="0" w:space="0" w:color="auto"/>
        <w:left w:val="none" w:sz="0" w:space="0" w:color="auto"/>
        <w:bottom w:val="none" w:sz="0" w:space="0" w:color="auto"/>
        <w:right w:val="none" w:sz="0" w:space="0" w:color="auto"/>
      </w:divBdr>
      <w:divsChild>
        <w:div w:id="384565859">
          <w:marLeft w:val="60"/>
          <w:marRight w:val="60"/>
          <w:marTop w:val="100"/>
          <w:marBottom w:val="100"/>
          <w:divBdr>
            <w:top w:val="none" w:sz="0" w:space="0" w:color="auto"/>
            <w:left w:val="none" w:sz="0" w:space="0" w:color="auto"/>
            <w:bottom w:val="none" w:sz="0" w:space="0" w:color="auto"/>
            <w:right w:val="none" w:sz="0" w:space="0" w:color="auto"/>
          </w:divBdr>
        </w:div>
        <w:div w:id="1043288460">
          <w:marLeft w:val="60"/>
          <w:marRight w:val="60"/>
          <w:marTop w:val="100"/>
          <w:marBottom w:val="100"/>
          <w:divBdr>
            <w:top w:val="none" w:sz="0" w:space="0" w:color="auto"/>
            <w:left w:val="none" w:sz="0" w:space="0" w:color="auto"/>
            <w:bottom w:val="none" w:sz="0" w:space="0" w:color="auto"/>
            <w:right w:val="none" w:sz="0" w:space="0" w:color="auto"/>
          </w:divBdr>
        </w:div>
      </w:divsChild>
    </w:div>
    <w:div w:id="1797798197">
      <w:bodyDiv w:val="1"/>
      <w:marLeft w:val="0"/>
      <w:marRight w:val="0"/>
      <w:marTop w:val="0"/>
      <w:marBottom w:val="0"/>
      <w:divBdr>
        <w:top w:val="none" w:sz="0" w:space="0" w:color="auto"/>
        <w:left w:val="none" w:sz="0" w:space="0" w:color="auto"/>
        <w:bottom w:val="none" w:sz="0" w:space="0" w:color="auto"/>
        <w:right w:val="none" w:sz="0" w:space="0" w:color="auto"/>
      </w:divBdr>
    </w:div>
    <w:div w:id="1798066017">
      <w:bodyDiv w:val="1"/>
      <w:marLeft w:val="0"/>
      <w:marRight w:val="0"/>
      <w:marTop w:val="0"/>
      <w:marBottom w:val="0"/>
      <w:divBdr>
        <w:top w:val="none" w:sz="0" w:space="0" w:color="auto"/>
        <w:left w:val="none" w:sz="0" w:space="0" w:color="auto"/>
        <w:bottom w:val="none" w:sz="0" w:space="0" w:color="auto"/>
        <w:right w:val="none" w:sz="0" w:space="0" w:color="auto"/>
      </w:divBdr>
      <w:divsChild>
        <w:div w:id="1103260929">
          <w:marLeft w:val="60"/>
          <w:marRight w:val="60"/>
          <w:marTop w:val="100"/>
          <w:marBottom w:val="100"/>
          <w:divBdr>
            <w:top w:val="none" w:sz="0" w:space="0" w:color="auto"/>
            <w:left w:val="none" w:sz="0" w:space="0" w:color="auto"/>
            <w:bottom w:val="none" w:sz="0" w:space="0" w:color="auto"/>
            <w:right w:val="none" w:sz="0" w:space="0" w:color="auto"/>
          </w:divBdr>
        </w:div>
      </w:divsChild>
    </w:div>
    <w:div w:id="1808468943">
      <w:bodyDiv w:val="1"/>
      <w:marLeft w:val="0"/>
      <w:marRight w:val="0"/>
      <w:marTop w:val="0"/>
      <w:marBottom w:val="0"/>
      <w:divBdr>
        <w:top w:val="none" w:sz="0" w:space="0" w:color="auto"/>
        <w:left w:val="none" w:sz="0" w:space="0" w:color="auto"/>
        <w:bottom w:val="none" w:sz="0" w:space="0" w:color="auto"/>
        <w:right w:val="none" w:sz="0" w:space="0" w:color="auto"/>
      </w:divBdr>
      <w:divsChild>
        <w:div w:id="771319368">
          <w:marLeft w:val="60"/>
          <w:marRight w:val="60"/>
          <w:marTop w:val="100"/>
          <w:marBottom w:val="100"/>
          <w:divBdr>
            <w:top w:val="none" w:sz="0" w:space="0" w:color="auto"/>
            <w:left w:val="none" w:sz="0" w:space="0" w:color="auto"/>
            <w:bottom w:val="none" w:sz="0" w:space="0" w:color="auto"/>
            <w:right w:val="none" w:sz="0" w:space="0" w:color="auto"/>
          </w:divBdr>
        </w:div>
      </w:divsChild>
    </w:div>
    <w:div w:id="1809859283">
      <w:bodyDiv w:val="1"/>
      <w:marLeft w:val="0"/>
      <w:marRight w:val="0"/>
      <w:marTop w:val="0"/>
      <w:marBottom w:val="0"/>
      <w:divBdr>
        <w:top w:val="none" w:sz="0" w:space="0" w:color="auto"/>
        <w:left w:val="none" w:sz="0" w:space="0" w:color="auto"/>
        <w:bottom w:val="none" w:sz="0" w:space="0" w:color="auto"/>
        <w:right w:val="none" w:sz="0" w:space="0" w:color="auto"/>
      </w:divBdr>
      <w:divsChild>
        <w:div w:id="318656373">
          <w:marLeft w:val="60"/>
          <w:marRight w:val="60"/>
          <w:marTop w:val="100"/>
          <w:marBottom w:val="100"/>
          <w:divBdr>
            <w:top w:val="none" w:sz="0" w:space="0" w:color="auto"/>
            <w:left w:val="none" w:sz="0" w:space="0" w:color="auto"/>
            <w:bottom w:val="none" w:sz="0" w:space="0" w:color="auto"/>
            <w:right w:val="none" w:sz="0" w:space="0" w:color="auto"/>
          </w:divBdr>
        </w:div>
        <w:div w:id="1344013148">
          <w:marLeft w:val="60"/>
          <w:marRight w:val="60"/>
          <w:marTop w:val="100"/>
          <w:marBottom w:val="100"/>
          <w:divBdr>
            <w:top w:val="none" w:sz="0" w:space="0" w:color="auto"/>
            <w:left w:val="none" w:sz="0" w:space="0" w:color="auto"/>
            <w:bottom w:val="none" w:sz="0" w:space="0" w:color="auto"/>
            <w:right w:val="none" w:sz="0" w:space="0" w:color="auto"/>
          </w:divBdr>
        </w:div>
        <w:div w:id="1694575422">
          <w:marLeft w:val="60"/>
          <w:marRight w:val="60"/>
          <w:marTop w:val="100"/>
          <w:marBottom w:val="100"/>
          <w:divBdr>
            <w:top w:val="none" w:sz="0" w:space="0" w:color="auto"/>
            <w:left w:val="none" w:sz="0" w:space="0" w:color="auto"/>
            <w:bottom w:val="none" w:sz="0" w:space="0" w:color="auto"/>
            <w:right w:val="none" w:sz="0" w:space="0" w:color="auto"/>
          </w:divBdr>
        </w:div>
      </w:divsChild>
    </w:div>
    <w:div w:id="1812938240">
      <w:bodyDiv w:val="1"/>
      <w:marLeft w:val="0"/>
      <w:marRight w:val="0"/>
      <w:marTop w:val="0"/>
      <w:marBottom w:val="0"/>
      <w:divBdr>
        <w:top w:val="none" w:sz="0" w:space="0" w:color="auto"/>
        <w:left w:val="none" w:sz="0" w:space="0" w:color="auto"/>
        <w:bottom w:val="none" w:sz="0" w:space="0" w:color="auto"/>
        <w:right w:val="none" w:sz="0" w:space="0" w:color="auto"/>
      </w:divBdr>
      <w:divsChild>
        <w:div w:id="74474502">
          <w:marLeft w:val="60"/>
          <w:marRight w:val="60"/>
          <w:marTop w:val="100"/>
          <w:marBottom w:val="100"/>
          <w:divBdr>
            <w:top w:val="none" w:sz="0" w:space="0" w:color="auto"/>
            <w:left w:val="none" w:sz="0" w:space="0" w:color="auto"/>
            <w:bottom w:val="none" w:sz="0" w:space="0" w:color="auto"/>
            <w:right w:val="none" w:sz="0" w:space="0" w:color="auto"/>
          </w:divBdr>
          <w:divsChild>
            <w:div w:id="163130625">
              <w:marLeft w:val="0"/>
              <w:marRight w:val="0"/>
              <w:marTop w:val="0"/>
              <w:marBottom w:val="0"/>
              <w:divBdr>
                <w:top w:val="none" w:sz="0" w:space="0" w:color="auto"/>
                <w:left w:val="none" w:sz="0" w:space="0" w:color="auto"/>
                <w:bottom w:val="none" w:sz="0" w:space="0" w:color="auto"/>
                <w:right w:val="none" w:sz="0" w:space="0" w:color="auto"/>
              </w:divBdr>
            </w:div>
          </w:divsChild>
        </w:div>
        <w:div w:id="1548181990">
          <w:marLeft w:val="60"/>
          <w:marRight w:val="60"/>
          <w:marTop w:val="100"/>
          <w:marBottom w:val="100"/>
          <w:divBdr>
            <w:top w:val="none" w:sz="0" w:space="0" w:color="auto"/>
            <w:left w:val="none" w:sz="0" w:space="0" w:color="auto"/>
            <w:bottom w:val="none" w:sz="0" w:space="0" w:color="auto"/>
            <w:right w:val="none" w:sz="0" w:space="0" w:color="auto"/>
          </w:divBdr>
        </w:div>
        <w:div w:id="1597056799">
          <w:marLeft w:val="60"/>
          <w:marRight w:val="60"/>
          <w:marTop w:val="100"/>
          <w:marBottom w:val="100"/>
          <w:divBdr>
            <w:top w:val="none" w:sz="0" w:space="0" w:color="auto"/>
            <w:left w:val="none" w:sz="0" w:space="0" w:color="auto"/>
            <w:bottom w:val="none" w:sz="0" w:space="0" w:color="auto"/>
            <w:right w:val="none" w:sz="0" w:space="0" w:color="auto"/>
          </w:divBdr>
        </w:div>
      </w:divsChild>
    </w:div>
    <w:div w:id="1814440774">
      <w:bodyDiv w:val="1"/>
      <w:marLeft w:val="0"/>
      <w:marRight w:val="0"/>
      <w:marTop w:val="0"/>
      <w:marBottom w:val="0"/>
      <w:divBdr>
        <w:top w:val="none" w:sz="0" w:space="0" w:color="auto"/>
        <w:left w:val="none" w:sz="0" w:space="0" w:color="auto"/>
        <w:bottom w:val="none" w:sz="0" w:space="0" w:color="auto"/>
        <w:right w:val="none" w:sz="0" w:space="0" w:color="auto"/>
      </w:divBdr>
      <w:divsChild>
        <w:div w:id="588852223">
          <w:marLeft w:val="60"/>
          <w:marRight w:val="60"/>
          <w:marTop w:val="100"/>
          <w:marBottom w:val="100"/>
          <w:divBdr>
            <w:top w:val="none" w:sz="0" w:space="0" w:color="auto"/>
            <w:left w:val="none" w:sz="0" w:space="0" w:color="auto"/>
            <w:bottom w:val="none" w:sz="0" w:space="0" w:color="auto"/>
            <w:right w:val="none" w:sz="0" w:space="0" w:color="auto"/>
          </w:divBdr>
        </w:div>
        <w:div w:id="1005011598">
          <w:marLeft w:val="60"/>
          <w:marRight w:val="60"/>
          <w:marTop w:val="100"/>
          <w:marBottom w:val="100"/>
          <w:divBdr>
            <w:top w:val="none" w:sz="0" w:space="0" w:color="auto"/>
            <w:left w:val="none" w:sz="0" w:space="0" w:color="auto"/>
            <w:bottom w:val="none" w:sz="0" w:space="0" w:color="auto"/>
            <w:right w:val="none" w:sz="0" w:space="0" w:color="auto"/>
          </w:divBdr>
        </w:div>
        <w:div w:id="1667633698">
          <w:marLeft w:val="60"/>
          <w:marRight w:val="60"/>
          <w:marTop w:val="100"/>
          <w:marBottom w:val="100"/>
          <w:divBdr>
            <w:top w:val="none" w:sz="0" w:space="0" w:color="auto"/>
            <w:left w:val="none" w:sz="0" w:space="0" w:color="auto"/>
            <w:bottom w:val="none" w:sz="0" w:space="0" w:color="auto"/>
            <w:right w:val="none" w:sz="0" w:space="0" w:color="auto"/>
          </w:divBdr>
        </w:div>
      </w:divsChild>
    </w:div>
    <w:div w:id="1815872426">
      <w:bodyDiv w:val="1"/>
      <w:marLeft w:val="0"/>
      <w:marRight w:val="0"/>
      <w:marTop w:val="0"/>
      <w:marBottom w:val="0"/>
      <w:divBdr>
        <w:top w:val="none" w:sz="0" w:space="0" w:color="auto"/>
        <w:left w:val="none" w:sz="0" w:space="0" w:color="auto"/>
        <w:bottom w:val="none" w:sz="0" w:space="0" w:color="auto"/>
        <w:right w:val="none" w:sz="0" w:space="0" w:color="auto"/>
      </w:divBdr>
    </w:div>
    <w:div w:id="1818689855">
      <w:bodyDiv w:val="1"/>
      <w:marLeft w:val="0"/>
      <w:marRight w:val="0"/>
      <w:marTop w:val="0"/>
      <w:marBottom w:val="0"/>
      <w:divBdr>
        <w:top w:val="none" w:sz="0" w:space="0" w:color="auto"/>
        <w:left w:val="none" w:sz="0" w:space="0" w:color="auto"/>
        <w:bottom w:val="none" w:sz="0" w:space="0" w:color="auto"/>
        <w:right w:val="none" w:sz="0" w:space="0" w:color="auto"/>
      </w:divBdr>
      <w:divsChild>
        <w:div w:id="663166707">
          <w:marLeft w:val="60"/>
          <w:marRight w:val="60"/>
          <w:marTop w:val="100"/>
          <w:marBottom w:val="100"/>
          <w:divBdr>
            <w:top w:val="none" w:sz="0" w:space="0" w:color="auto"/>
            <w:left w:val="none" w:sz="0" w:space="0" w:color="auto"/>
            <w:bottom w:val="none" w:sz="0" w:space="0" w:color="auto"/>
            <w:right w:val="none" w:sz="0" w:space="0" w:color="auto"/>
          </w:divBdr>
        </w:div>
        <w:div w:id="785197120">
          <w:marLeft w:val="60"/>
          <w:marRight w:val="60"/>
          <w:marTop w:val="100"/>
          <w:marBottom w:val="100"/>
          <w:divBdr>
            <w:top w:val="none" w:sz="0" w:space="0" w:color="auto"/>
            <w:left w:val="none" w:sz="0" w:space="0" w:color="auto"/>
            <w:bottom w:val="none" w:sz="0" w:space="0" w:color="auto"/>
            <w:right w:val="none" w:sz="0" w:space="0" w:color="auto"/>
          </w:divBdr>
        </w:div>
        <w:div w:id="1297641935">
          <w:marLeft w:val="60"/>
          <w:marRight w:val="60"/>
          <w:marTop w:val="100"/>
          <w:marBottom w:val="100"/>
          <w:divBdr>
            <w:top w:val="none" w:sz="0" w:space="0" w:color="auto"/>
            <w:left w:val="none" w:sz="0" w:space="0" w:color="auto"/>
            <w:bottom w:val="none" w:sz="0" w:space="0" w:color="auto"/>
            <w:right w:val="none" w:sz="0" w:space="0" w:color="auto"/>
          </w:divBdr>
        </w:div>
      </w:divsChild>
    </w:div>
    <w:div w:id="1839223925">
      <w:bodyDiv w:val="1"/>
      <w:marLeft w:val="0"/>
      <w:marRight w:val="0"/>
      <w:marTop w:val="0"/>
      <w:marBottom w:val="0"/>
      <w:divBdr>
        <w:top w:val="none" w:sz="0" w:space="0" w:color="auto"/>
        <w:left w:val="none" w:sz="0" w:space="0" w:color="auto"/>
        <w:bottom w:val="none" w:sz="0" w:space="0" w:color="auto"/>
        <w:right w:val="none" w:sz="0" w:space="0" w:color="auto"/>
      </w:divBdr>
      <w:divsChild>
        <w:div w:id="818112999">
          <w:marLeft w:val="60"/>
          <w:marRight w:val="60"/>
          <w:marTop w:val="100"/>
          <w:marBottom w:val="100"/>
          <w:divBdr>
            <w:top w:val="none" w:sz="0" w:space="0" w:color="auto"/>
            <w:left w:val="none" w:sz="0" w:space="0" w:color="auto"/>
            <w:bottom w:val="none" w:sz="0" w:space="0" w:color="auto"/>
            <w:right w:val="none" w:sz="0" w:space="0" w:color="auto"/>
          </w:divBdr>
        </w:div>
      </w:divsChild>
    </w:div>
    <w:div w:id="1854831232">
      <w:bodyDiv w:val="1"/>
      <w:marLeft w:val="0"/>
      <w:marRight w:val="0"/>
      <w:marTop w:val="0"/>
      <w:marBottom w:val="0"/>
      <w:divBdr>
        <w:top w:val="none" w:sz="0" w:space="0" w:color="auto"/>
        <w:left w:val="none" w:sz="0" w:space="0" w:color="auto"/>
        <w:bottom w:val="none" w:sz="0" w:space="0" w:color="auto"/>
        <w:right w:val="none" w:sz="0" w:space="0" w:color="auto"/>
      </w:divBdr>
      <w:divsChild>
        <w:div w:id="872153741">
          <w:marLeft w:val="60"/>
          <w:marRight w:val="60"/>
          <w:marTop w:val="100"/>
          <w:marBottom w:val="100"/>
          <w:divBdr>
            <w:top w:val="none" w:sz="0" w:space="0" w:color="auto"/>
            <w:left w:val="none" w:sz="0" w:space="0" w:color="auto"/>
            <w:bottom w:val="none" w:sz="0" w:space="0" w:color="auto"/>
            <w:right w:val="none" w:sz="0" w:space="0" w:color="auto"/>
          </w:divBdr>
        </w:div>
      </w:divsChild>
    </w:div>
    <w:div w:id="1872106581">
      <w:bodyDiv w:val="1"/>
      <w:marLeft w:val="0"/>
      <w:marRight w:val="0"/>
      <w:marTop w:val="0"/>
      <w:marBottom w:val="0"/>
      <w:divBdr>
        <w:top w:val="none" w:sz="0" w:space="0" w:color="auto"/>
        <w:left w:val="none" w:sz="0" w:space="0" w:color="auto"/>
        <w:bottom w:val="none" w:sz="0" w:space="0" w:color="auto"/>
        <w:right w:val="none" w:sz="0" w:space="0" w:color="auto"/>
      </w:divBdr>
    </w:div>
    <w:div w:id="1874465050">
      <w:bodyDiv w:val="1"/>
      <w:marLeft w:val="0"/>
      <w:marRight w:val="0"/>
      <w:marTop w:val="0"/>
      <w:marBottom w:val="0"/>
      <w:divBdr>
        <w:top w:val="none" w:sz="0" w:space="0" w:color="auto"/>
        <w:left w:val="none" w:sz="0" w:space="0" w:color="auto"/>
        <w:bottom w:val="none" w:sz="0" w:space="0" w:color="auto"/>
        <w:right w:val="none" w:sz="0" w:space="0" w:color="auto"/>
      </w:divBdr>
      <w:divsChild>
        <w:div w:id="1994871630">
          <w:marLeft w:val="60"/>
          <w:marRight w:val="60"/>
          <w:marTop w:val="100"/>
          <w:marBottom w:val="100"/>
          <w:divBdr>
            <w:top w:val="none" w:sz="0" w:space="0" w:color="auto"/>
            <w:left w:val="none" w:sz="0" w:space="0" w:color="auto"/>
            <w:bottom w:val="none" w:sz="0" w:space="0" w:color="auto"/>
            <w:right w:val="none" w:sz="0" w:space="0" w:color="auto"/>
          </w:divBdr>
        </w:div>
      </w:divsChild>
    </w:div>
    <w:div w:id="1889561806">
      <w:bodyDiv w:val="1"/>
      <w:marLeft w:val="0"/>
      <w:marRight w:val="0"/>
      <w:marTop w:val="0"/>
      <w:marBottom w:val="0"/>
      <w:divBdr>
        <w:top w:val="none" w:sz="0" w:space="0" w:color="auto"/>
        <w:left w:val="none" w:sz="0" w:space="0" w:color="auto"/>
        <w:bottom w:val="none" w:sz="0" w:space="0" w:color="auto"/>
        <w:right w:val="none" w:sz="0" w:space="0" w:color="auto"/>
      </w:divBdr>
      <w:divsChild>
        <w:div w:id="143279538">
          <w:marLeft w:val="60"/>
          <w:marRight w:val="60"/>
          <w:marTop w:val="100"/>
          <w:marBottom w:val="100"/>
          <w:divBdr>
            <w:top w:val="none" w:sz="0" w:space="0" w:color="auto"/>
            <w:left w:val="none" w:sz="0" w:space="0" w:color="auto"/>
            <w:bottom w:val="none" w:sz="0" w:space="0" w:color="auto"/>
            <w:right w:val="none" w:sz="0" w:space="0" w:color="auto"/>
          </w:divBdr>
        </w:div>
        <w:div w:id="1179540496">
          <w:marLeft w:val="60"/>
          <w:marRight w:val="60"/>
          <w:marTop w:val="100"/>
          <w:marBottom w:val="100"/>
          <w:divBdr>
            <w:top w:val="none" w:sz="0" w:space="0" w:color="auto"/>
            <w:left w:val="none" w:sz="0" w:space="0" w:color="auto"/>
            <w:bottom w:val="none" w:sz="0" w:space="0" w:color="auto"/>
            <w:right w:val="none" w:sz="0" w:space="0" w:color="auto"/>
          </w:divBdr>
        </w:div>
        <w:div w:id="1602176777">
          <w:marLeft w:val="60"/>
          <w:marRight w:val="60"/>
          <w:marTop w:val="100"/>
          <w:marBottom w:val="100"/>
          <w:divBdr>
            <w:top w:val="none" w:sz="0" w:space="0" w:color="auto"/>
            <w:left w:val="none" w:sz="0" w:space="0" w:color="auto"/>
            <w:bottom w:val="none" w:sz="0" w:space="0" w:color="auto"/>
            <w:right w:val="none" w:sz="0" w:space="0" w:color="auto"/>
          </w:divBdr>
        </w:div>
      </w:divsChild>
    </w:div>
    <w:div w:id="1889875920">
      <w:bodyDiv w:val="1"/>
      <w:marLeft w:val="0"/>
      <w:marRight w:val="0"/>
      <w:marTop w:val="0"/>
      <w:marBottom w:val="0"/>
      <w:divBdr>
        <w:top w:val="none" w:sz="0" w:space="0" w:color="auto"/>
        <w:left w:val="none" w:sz="0" w:space="0" w:color="auto"/>
        <w:bottom w:val="none" w:sz="0" w:space="0" w:color="auto"/>
        <w:right w:val="none" w:sz="0" w:space="0" w:color="auto"/>
      </w:divBdr>
    </w:div>
    <w:div w:id="1891725850">
      <w:bodyDiv w:val="1"/>
      <w:marLeft w:val="0"/>
      <w:marRight w:val="0"/>
      <w:marTop w:val="0"/>
      <w:marBottom w:val="0"/>
      <w:divBdr>
        <w:top w:val="none" w:sz="0" w:space="0" w:color="auto"/>
        <w:left w:val="none" w:sz="0" w:space="0" w:color="auto"/>
        <w:bottom w:val="none" w:sz="0" w:space="0" w:color="auto"/>
        <w:right w:val="none" w:sz="0" w:space="0" w:color="auto"/>
      </w:divBdr>
      <w:divsChild>
        <w:div w:id="53898390">
          <w:marLeft w:val="60"/>
          <w:marRight w:val="60"/>
          <w:marTop w:val="100"/>
          <w:marBottom w:val="100"/>
          <w:divBdr>
            <w:top w:val="none" w:sz="0" w:space="0" w:color="auto"/>
            <w:left w:val="none" w:sz="0" w:space="0" w:color="auto"/>
            <w:bottom w:val="none" w:sz="0" w:space="0" w:color="auto"/>
            <w:right w:val="none" w:sz="0" w:space="0" w:color="auto"/>
          </w:divBdr>
        </w:div>
        <w:div w:id="111901134">
          <w:marLeft w:val="60"/>
          <w:marRight w:val="60"/>
          <w:marTop w:val="100"/>
          <w:marBottom w:val="100"/>
          <w:divBdr>
            <w:top w:val="none" w:sz="0" w:space="0" w:color="auto"/>
            <w:left w:val="none" w:sz="0" w:space="0" w:color="auto"/>
            <w:bottom w:val="none" w:sz="0" w:space="0" w:color="auto"/>
            <w:right w:val="none" w:sz="0" w:space="0" w:color="auto"/>
          </w:divBdr>
        </w:div>
        <w:div w:id="269973162">
          <w:marLeft w:val="60"/>
          <w:marRight w:val="60"/>
          <w:marTop w:val="100"/>
          <w:marBottom w:val="100"/>
          <w:divBdr>
            <w:top w:val="none" w:sz="0" w:space="0" w:color="auto"/>
            <w:left w:val="none" w:sz="0" w:space="0" w:color="auto"/>
            <w:bottom w:val="none" w:sz="0" w:space="0" w:color="auto"/>
            <w:right w:val="none" w:sz="0" w:space="0" w:color="auto"/>
          </w:divBdr>
        </w:div>
      </w:divsChild>
    </w:div>
    <w:div w:id="1897008147">
      <w:bodyDiv w:val="1"/>
      <w:marLeft w:val="0"/>
      <w:marRight w:val="0"/>
      <w:marTop w:val="0"/>
      <w:marBottom w:val="0"/>
      <w:divBdr>
        <w:top w:val="none" w:sz="0" w:space="0" w:color="auto"/>
        <w:left w:val="none" w:sz="0" w:space="0" w:color="auto"/>
        <w:bottom w:val="none" w:sz="0" w:space="0" w:color="auto"/>
        <w:right w:val="none" w:sz="0" w:space="0" w:color="auto"/>
      </w:divBdr>
      <w:divsChild>
        <w:div w:id="22949067">
          <w:marLeft w:val="60"/>
          <w:marRight w:val="60"/>
          <w:marTop w:val="100"/>
          <w:marBottom w:val="100"/>
          <w:divBdr>
            <w:top w:val="none" w:sz="0" w:space="0" w:color="auto"/>
            <w:left w:val="none" w:sz="0" w:space="0" w:color="auto"/>
            <w:bottom w:val="none" w:sz="0" w:space="0" w:color="auto"/>
            <w:right w:val="none" w:sz="0" w:space="0" w:color="auto"/>
          </w:divBdr>
        </w:div>
      </w:divsChild>
    </w:div>
    <w:div w:id="1910848654">
      <w:bodyDiv w:val="1"/>
      <w:marLeft w:val="0"/>
      <w:marRight w:val="0"/>
      <w:marTop w:val="0"/>
      <w:marBottom w:val="0"/>
      <w:divBdr>
        <w:top w:val="none" w:sz="0" w:space="0" w:color="auto"/>
        <w:left w:val="none" w:sz="0" w:space="0" w:color="auto"/>
        <w:bottom w:val="none" w:sz="0" w:space="0" w:color="auto"/>
        <w:right w:val="none" w:sz="0" w:space="0" w:color="auto"/>
      </w:divBdr>
      <w:divsChild>
        <w:div w:id="1745102700">
          <w:marLeft w:val="60"/>
          <w:marRight w:val="60"/>
          <w:marTop w:val="100"/>
          <w:marBottom w:val="100"/>
          <w:divBdr>
            <w:top w:val="none" w:sz="0" w:space="0" w:color="auto"/>
            <w:left w:val="none" w:sz="0" w:space="0" w:color="auto"/>
            <w:bottom w:val="none" w:sz="0" w:space="0" w:color="auto"/>
            <w:right w:val="none" w:sz="0" w:space="0" w:color="auto"/>
          </w:divBdr>
        </w:div>
      </w:divsChild>
    </w:div>
    <w:div w:id="1910915642">
      <w:bodyDiv w:val="1"/>
      <w:marLeft w:val="0"/>
      <w:marRight w:val="0"/>
      <w:marTop w:val="0"/>
      <w:marBottom w:val="0"/>
      <w:divBdr>
        <w:top w:val="none" w:sz="0" w:space="0" w:color="auto"/>
        <w:left w:val="none" w:sz="0" w:space="0" w:color="auto"/>
        <w:bottom w:val="none" w:sz="0" w:space="0" w:color="auto"/>
        <w:right w:val="none" w:sz="0" w:space="0" w:color="auto"/>
      </w:divBdr>
      <w:divsChild>
        <w:div w:id="211886218">
          <w:marLeft w:val="60"/>
          <w:marRight w:val="60"/>
          <w:marTop w:val="100"/>
          <w:marBottom w:val="100"/>
          <w:divBdr>
            <w:top w:val="none" w:sz="0" w:space="0" w:color="auto"/>
            <w:left w:val="none" w:sz="0" w:space="0" w:color="auto"/>
            <w:bottom w:val="none" w:sz="0" w:space="0" w:color="auto"/>
            <w:right w:val="none" w:sz="0" w:space="0" w:color="auto"/>
          </w:divBdr>
        </w:div>
        <w:div w:id="551772287">
          <w:marLeft w:val="60"/>
          <w:marRight w:val="60"/>
          <w:marTop w:val="100"/>
          <w:marBottom w:val="100"/>
          <w:divBdr>
            <w:top w:val="none" w:sz="0" w:space="0" w:color="auto"/>
            <w:left w:val="none" w:sz="0" w:space="0" w:color="auto"/>
            <w:bottom w:val="none" w:sz="0" w:space="0" w:color="auto"/>
            <w:right w:val="none" w:sz="0" w:space="0" w:color="auto"/>
          </w:divBdr>
        </w:div>
        <w:div w:id="1401054906">
          <w:marLeft w:val="60"/>
          <w:marRight w:val="60"/>
          <w:marTop w:val="100"/>
          <w:marBottom w:val="100"/>
          <w:divBdr>
            <w:top w:val="none" w:sz="0" w:space="0" w:color="auto"/>
            <w:left w:val="none" w:sz="0" w:space="0" w:color="auto"/>
            <w:bottom w:val="none" w:sz="0" w:space="0" w:color="auto"/>
            <w:right w:val="none" w:sz="0" w:space="0" w:color="auto"/>
          </w:divBdr>
        </w:div>
      </w:divsChild>
    </w:div>
    <w:div w:id="1928463383">
      <w:bodyDiv w:val="1"/>
      <w:marLeft w:val="0"/>
      <w:marRight w:val="0"/>
      <w:marTop w:val="0"/>
      <w:marBottom w:val="0"/>
      <w:divBdr>
        <w:top w:val="none" w:sz="0" w:space="0" w:color="auto"/>
        <w:left w:val="none" w:sz="0" w:space="0" w:color="auto"/>
        <w:bottom w:val="none" w:sz="0" w:space="0" w:color="auto"/>
        <w:right w:val="none" w:sz="0" w:space="0" w:color="auto"/>
      </w:divBdr>
      <w:divsChild>
        <w:div w:id="445076515">
          <w:marLeft w:val="60"/>
          <w:marRight w:val="60"/>
          <w:marTop w:val="100"/>
          <w:marBottom w:val="100"/>
          <w:divBdr>
            <w:top w:val="none" w:sz="0" w:space="0" w:color="auto"/>
            <w:left w:val="none" w:sz="0" w:space="0" w:color="auto"/>
            <w:bottom w:val="none" w:sz="0" w:space="0" w:color="auto"/>
            <w:right w:val="none" w:sz="0" w:space="0" w:color="auto"/>
          </w:divBdr>
        </w:div>
      </w:divsChild>
    </w:div>
    <w:div w:id="1934779157">
      <w:bodyDiv w:val="1"/>
      <w:marLeft w:val="0"/>
      <w:marRight w:val="0"/>
      <w:marTop w:val="0"/>
      <w:marBottom w:val="0"/>
      <w:divBdr>
        <w:top w:val="none" w:sz="0" w:space="0" w:color="auto"/>
        <w:left w:val="none" w:sz="0" w:space="0" w:color="auto"/>
        <w:bottom w:val="none" w:sz="0" w:space="0" w:color="auto"/>
        <w:right w:val="none" w:sz="0" w:space="0" w:color="auto"/>
      </w:divBdr>
      <w:divsChild>
        <w:div w:id="710148881">
          <w:marLeft w:val="60"/>
          <w:marRight w:val="60"/>
          <w:marTop w:val="100"/>
          <w:marBottom w:val="100"/>
          <w:divBdr>
            <w:top w:val="none" w:sz="0" w:space="0" w:color="auto"/>
            <w:left w:val="none" w:sz="0" w:space="0" w:color="auto"/>
            <w:bottom w:val="none" w:sz="0" w:space="0" w:color="auto"/>
            <w:right w:val="none" w:sz="0" w:space="0" w:color="auto"/>
          </w:divBdr>
        </w:div>
        <w:div w:id="723410503">
          <w:marLeft w:val="60"/>
          <w:marRight w:val="60"/>
          <w:marTop w:val="100"/>
          <w:marBottom w:val="100"/>
          <w:divBdr>
            <w:top w:val="none" w:sz="0" w:space="0" w:color="auto"/>
            <w:left w:val="none" w:sz="0" w:space="0" w:color="auto"/>
            <w:bottom w:val="none" w:sz="0" w:space="0" w:color="auto"/>
            <w:right w:val="none" w:sz="0" w:space="0" w:color="auto"/>
          </w:divBdr>
        </w:div>
        <w:div w:id="1760717239">
          <w:marLeft w:val="60"/>
          <w:marRight w:val="60"/>
          <w:marTop w:val="100"/>
          <w:marBottom w:val="100"/>
          <w:divBdr>
            <w:top w:val="none" w:sz="0" w:space="0" w:color="auto"/>
            <w:left w:val="none" w:sz="0" w:space="0" w:color="auto"/>
            <w:bottom w:val="none" w:sz="0" w:space="0" w:color="auto"/>
            <w:right w:val="none" w:sz="0" w:space="0" w:color="auto"/>
          </w:divBdr>
          <w:divsChild>
            <w:div w:id="222985914">
              <w:marLeft w:val="0"/>
              <w:marRight w:val="0"/>
              <w:marTop w:val="0"/>
              <w:marBottom w:val="0"/>
              <w:divBdr>
                <w:top w:val="none" w:sz="0" w:space="0" w:color="auto"/>
                <w:left w:val="none" w:sz="0" w:space="0" w:color="auto"/>
                <w:bottom w:val="none" w:sz="0" w:space="0" w:color="auto"/>
                <w:right w:val="none" w:sz="0" w:space="0" w:color="auto"/>
              </w:divBdr>
              <w:divsChild>
                <w:div w:id="727536465">
                  <w:marLeft w:val="60"/>
                  <w:marRight w:val="60"/>
                  <w:marTop w:val="100"/>
                  <w:marBottom w:val="100"/>
                  <w:divBdr>
                    <w:top w:val="none" w:sz="0" w:space="0" w:color="auto"/>
                    <w:left w:val="none" w:sz="0" w:space="0" w:color="auto"/>
                    <w:bottom w:val="none" w:sz="0" w:space="0" w:color="auto"/>
                    <w:right w:val="none" w:sz="0" w:space="0" w:color="auto"/>
                  </w:divBdr>
                </w:div>
                <w:div w:id="1945532826">
                  <w:marLeft w:val="60"/>
                  <w:marRight w:val="60"/>
                  <w:marTop w:val="100"/>
                  <w:marBottom w:val="100"/>
                  <w:divBdr>
                    <w:top w:val="none" w:sz="0" w:space="0" w:color="auto"/>
                    <w:left w:val="none" w:sz="0" w:space="0" w:color="auto"/>
                    <w:bottom w:val="none" w:sz="0" w:space="0" w:color="auto"/>
                    <w:right w:val="none" w:sz="0" w:space="0" w:color="auto"/>
                  </w:divBdr>
                </w:div>
                <w:div w:id="2036886946">
                  <w:marLeft w:val="60"/>
                  <w:marRight w:val="60"/>
                  <w:marTop w:val="100"/>
                  <w:marBottom w:val="100"/>
                  <w:divBdr>
                    <w:top w:val="none" w:sz="0" w:space="0" w:color="auto"/>
                    <w:left w:val="none" w:sz="0" w:space="0" w:color="auto"/>
                    <w:bottom w:val="none" w:sz="0" w:space="0" w:color="auto"/>
                    <w:right w:val="none" w:sz="0" w:space="0" w:color="auto"/>
                  </w:divBdr>
                  <w:divsChild>
                    <w:div w:id="2112818969">
                      <w:marLeft w:val="0"/>
                      <w:marRight w:val="0"/>
                      <w:marTop w:val="0"/>
                      <w:marBottom w:val="0"/>
                      <w:divBdr>
                        <w:top w:val="none" w:sz="0" w:space="0" w:color="auto"/>
                        <w:left w:val="none" w:sz="0" w:space="0" w:color="auto"/>
                        <w:bottom w:val="none" w:sz="0" w:space="0" w:color="auto"/>
                        <w:right w:val="none" w:sz="0" w:space="0" w:color="auto"/>
                      </w:divBdr>
                      <w:divsChild>
                        <w:div w:id="695276215">
                          <w:marLeft w:val="60"/>
                          <w:marRight w:val="60"/>
                          <w:marTop w:val="100"/>
                          <w:marBottom w:val="100"/>
                          <w:divBdr>
                            <w:top w:val="none" w:sz="0" w:space="0" w:color="auto"/>
                            <w:left w:val="none" w:sz="0" w:space="0" w:color="auto"/>
                            <w:bottom w:val="none" w:sz="0" w:space="0" w:color="auto"/>
                            <w:right w:val="none" w:sz="0" w:space="0" w:color="auto"/>
                          </w:divBdr>
                          <w:divsChild>
                            <w:div w:id="664894967">
                              <w:marLeft w:val="0"/>
                              <w:marRight w:val="0"/>
                              <w:marTop w:val="0"/>
                              <w:marBottom w:val="0"/>
                              <w:divBdr>
                                <w:top w:val="none" w:sz="0" w:space="0" w:color="auto"/>
                                <w:left w:val="none" w:sz="0" w:space="0" w:color="auto"/>
                                <w:bottom w:val="none" w:sz="0" w:space="0" w:color="auto"/>
                                <w:right w:val="none" w:sz="0" w:space="0" w:color="auto"/>
                              </w:divBdr>
                              <w:divsChild>
                                <w:div w:id="1364935991">
                                  <w:marLeft w:val="60"/>
                                  <w:marRight w:val="60"/>
                                  <w:marTop w:val="100"/>
                                  <w:marBottom w:val="100"/>
                                  <w:divBdr>
                                    <w:top w:val="none" w:sz="0" w:space="0" w:color="auto"/>
                                    <w:left w:val="none" w:sz="0" w:space="0" w:color="auto"/>
                                    <w:bottom w:val="none" w:sz="0" w:space="0" w:color="auto"/>
                                    <w:right w:val="none" w:sz="0" w:space="0" w:color="auto"/>
                                  </w:divBdr>
                                  <w:divsChild>
                                    <w:div w:id="205870836">
                                      <w:marLeft w:val="0"/>
                                      <w:marRight w:val="0"/>
                                      <w:marTop w:val="0"/>
                                      <w:marBottom w:val="0"/>
                                      <w:divBdr>
                                        <w:top w:val="none" w:sz="0" w:space="0" w:color="auto"/>
                                        <w:left w:val="none" w:sz="0" w:space="0" w:color="auto"/>
                                        <w:bottom w:val="none" w:sz="0" w:space="0" w:color="auto"/>
                                        <w:right w:val="none" w:sz="0" w:space="0" w:color="auto"/>
                                      </w:divBdr>
                                      <w:divsChild>
                                        <w:div w:id="509564177">
                                          <w:marLeft w:val="60"/>
                                          <w:marRight w:val="60"/>
                                          <w:marTop w:val="100"/>
                                          <w:marBottom w:val="100"/>
                                          <w:divBdr>
                                            <w:top w:val="none" w:sz="0" w:space="0" w:color="auto"/>
                                            <w:left w:val="none" w:sz="0" w:space="0" w:color="auto"/>
                                            <w:bottom w:val="none" w:sz="0" w:space="0" w:color="auto"/>
                                            <w:right w:val="none" w:sz="0" w:space="0" w:color="auto"/>
                                          </w:divBdr>
                                        </w:div>
                                        <w:div w:id="1302543672">
                                          <w:marLeft w:val="60"/>
                                          <w:marRight w:val="60"/>
                                          <w:marTop w:val="100"/>
                                          <w:marBottom w:val="100"/>
                                          <w:divBdr>
                                            <w:top w:val="none" w:sz="0" w:space="0" w:color="auto"/>
                                            <w:left w:val="none" w:sz="0" w:space="0" w:color="auto"/>
                                            <w:bottom w:val="none" w:sz="0" w:space="0" w:color="auto"/>
                                            <w:right w:val="none" w:sz="0" w:space="0" w:color="auto"/>
                                          </w:divBdr>
                                        </w:div>
                                        <w:div w:id="2098404668">
                                          <w:marLeft w:val="60"/>
                                          <w:marRight w:val="60"/>
                                          <w:marTop w:val="100"/>
                                          <w:marBottom w:val="100"/>
                                          <w:divBdr>
                                            <w:top w:val="none" w:sz="0" w:space="0" w:color="auto"/>
                                            <w:left w:val="none" w:sz="0" w:space="0" w:color="auto"/>
                                            <w:bottom w:val="none" w:sz="0" w:space="0" w:color="auto"/>
                                            <w:right w:val="none" w:sz="0" w:space="0" w:color="auto"/>
                                          </w:divBdr>
                                        </w:div>
                                      </w:divsChild>
                                    </w:div>
                                  </w:divsChild>
                                </w:div>
                                <w:div w:id="1569074297">
                                  <w:marLeft w:val="60"/>
                                  <w:marRight w:val="60"/>
                                  <w:marTop w:val="100"/>
                                  <w:marBottom w:val="100"/>
                                  <w:divBdr>
                                    <w:top w:val="none" w:sz="0" w:space="0" w:color="auto"/>
                                    <w:left w:val="none" w:sz="0" w:space="0" w:color="auto"/>
                                    <w:bottom w:val="none" w:sz="0" w:space="0" w:color="auto"/>
                                    <w:right w:val="none" w:sz="0" w:space="0" w:color="auto"/>
                                  </w:divBdr>
                                </w:div>
                              </w:divsChild>
                            </w:div>
                          </w:divsChild>
                        </w:div>
                        <w:div w:id="1987969868">
                          <w:marLeft w:val="60"/>
                          <w:marRight w:val="60"/>
                          <w:marTop w:val="100"/>
                          <w:marBottom w:val="100"/>
                          <w:divBdr>
                            <w:top w:val="none" w:sz="0" w:space="0" w:color="auto"/>
                            <w:left w:val="none" w:sz="0" w:space="0" w:color="auto"/>
                            <w:bottom w:val="none" w:sz="0" w:space="0" w:color="auto"/>
                            <w:right w:val="none" w:sz="0" w:space="0" w:color="auto"/>
                          </w:divBdr>
                        </w:div>
                      </w:divsChild>
                    </w:div>
                  </w:divsChild>
                </w:div>
              </w:divsChild>
            </w:div>
            <w:div w:id="320550905">
              <w:marLeft w:val="0"/>
              <w:marRight w:val="0"/>
              <w:marTop w:val="0"/>
              <w:marBottom w:val="0"/>
              <w:divBdr>
                <w:top w:val="none" w:sz="0" w:space="0" w:color="auto"/>
                <w:left w:val="none" w:sz="0" w:space="0" w:color="auto"/>
                <w:bottom w:val="none" w:sz="0" w:space="0" w:color="auto"/>
                <w:right w:val="none" w:sz="0" w:space="0" w:color="auto"/>
              </w:divBdr>
              <w:divsChild>
                <w:div w:id="311176177">
                  <w:marLeft w:val="60"/>
                  <w:marRight w:val="60"/>
                  <w:marTop w:val="100"/>
                  <w:marBottom w:val="100"/>
                  <w:divBdr>
                    <w:top w:val="none" w:sz="0" w:space="0" w:color="auto"/>
                    <w:left w:val="none" w:sz="0" w:space="0" w:color="auto"/>
                    <w:bottom w:val="none" w:sz="0" w:space="0" w:color="auto"/>
                    <w:right w:val="none" w:sz="0" w:space="0" w:color="auto"/>
                  </w:divBdr>
                </w:div>
                <w:div w:id="689379740">
                  <w:marLeft w:val="60"/>
                  <w:marRight w:val="60"/>
                  <w:marTop w:val="100"/>
                  <w:marBottom w:val="100"/>
                  <w:divBdr>
                    <w:top w:val="none" w:sz="0" w:space="0" w:color="auto"/>
                    <w:left w:val="none" w:sz="0" w:space="0" w:color="auto"/>
                    <w:bottom w:val="none" w:sz="0" w:space="0" w:color="auto"/>
                    <w:right w:val="none" w:sz="0" w:space="0" w:color="auto"/>
                  </w:divBdr>
                  <w:divsChild>
                    <w:div w:id="1245410562">
                      <w:marLeft w:val="0"/>
                      <w:marRight w:val="0"/>
                      <w:marTop w:val="0"/>
                      <w:marBottom w:val="0"/>
                      <w:divBdr>
                        <w:top w:val="none" w:sz="0" w:space="0" w:color="auto"/>
                        <w:left w:val="none" w:sz="0" w:space="0" w:color="auto"/>
                        <w:bottom w:val="none" w:sz="0" w:space="0" w:color="auto"/>
                        <w:right w:val="none" w:sz="0" w:space="0" w:color="auto"/>
                      </w:divBdr>
                      <w:divsChild>
                        <w:div w:id="376707407">
                          <w:marLeft w:val="60"/>
                          <w:marRight w:val="60"/>
                          <w:marTop w:val="100"/>
                          <w:marBottom w:val="100"/>
                          <w:divBdr>
                            <w:top w:val="none" w:sz="0" w:space="0" w:color="auto"/>
                            <w:left w:val="none" w:sz="0" w:space="0" w:color="auto"/>
                            <w:bottom w:val="none" w:sz="0" w:space="0" w:color="auto"/>
                            <w:right w:val="none" w:sz="0" w:space="0" w:color="auto"/>
                          </w:divBdr>
                          <w:divsChild>
                            <w:div w:id="1613393336">
                              <w:marLeft w:val="0"/>
                              <w:marRight w:val="0"/>
                              <w:marTop w:val="0"/>
                              <w:marBottom w:val="0"/>
                              <w:divBdr>
                                <w:top w:val="none" w:sz="0" w:space="0" w:color="auto"/>
                                <w:left w:val="none" w:sz="0" w:space="0" w:color="auto"/>
                                <w:bottom w:val="none" w:sz="0" w:space="0" w:color="auto"/>
                                <w:right w:val="none" w:sz="0" w:space="0" w:color="auto"/>
                              </w:divBdr>
                              <w:divsChild>
                                <w:div w:id="640236813">
                                  <w:marLeft w:val="60"/>
                                  <w:marRight w:val="60"/>
                                  <w:marTop w:val="100"/>
                                  <w:marBottom w:val="100"/>
                                  <w:divBdr>
                                    <w:top w:val="none" w:sz="0" w:space="0" w:color="auto"/>
                                    <w:left w:val="none" w:sz="0" w:space="0" w:color="auto"/>
                                    <w:bottom w:val="none" w:sz="0" w:space="0" w:color="auto"/>
                                    <w:right w:val="none" w:sz="0" w:space="0" w:color="auto"/>
                                  </w:divBdr>
                                </w:div>
                                <w:div w:id="1143305891">
                                  <w:marLeft w:val="60"/>
                                  <w:marRight w:val="60"/>
                                  <w:marTop w:val="100"/>
                                  <w:marBottom w:val="100"/>
                                  <w:divBdr>
                                    <w:top w:val="none" w:sz="0" w:space="0" w:color="auto"/>
                                    <w:left w:val="none" w:sz="0" w:space="0" w:color="auto"/>
                                    <w:bottom w:val="none" w:sz="0" w:space="0" w:color="auto"/>
                                    <w:right w:val="none" w:sz="0" w:space="0" w:color="auto"/>
                                  </w:divBdr>
                                </w:div>
                              </w:divsChild>
                            </w:div>
                          </w:divsChild>
                        </w:div>
                        <w:div w:id="2028558744">
                          <w:marLeft w:val="60"/>
                          <w:marRight w:val="60"/>
                          <w:marTop w:val="100"/>
                          <w:marBottom w:val="100"/>
                          <w:divBdr>
                            <w:top w:val="none" w:sz="0" w:space="0" w:color="auto"/>
                            <w:left w:val="none" w:sz="0" w:space="0" w:color="auto"/>
                            <w:bottom w:val="none" w:sz="0" w:space="0" w:color="auto"/>
                            <w:right w:val="none" w:sz="0" w:space="0" w:color="auto"/>
                          </w:divBdr>
                        </w:div>
                      </w:divsChild>
                    </w:div>
                  </w:divsChild>
                </w:div>
                <w:div w:id="1484783654">
                  <w:marLeft w:val="60"/>
                  <w:marRight w:val="60"/>
                  <w:marTop w:val="100"/>
                  <w:marBottom w:val="100"/>
                  <w:divBdr>
                    <w:top w:val="none" w:sz="0" w:space="0" w:color="auto"/>
                    <w:left w:val="none" w:sz="0" w:space="0" w:color="auto"/>
                    <w:bottom w:val="none" w:sz="0" w:space="0" w:color="auto"/>
                    <w:right w:val="none" w:sz="0" w:space="0" w:color="auto"/>
                  </w:divBdr>
                </w:div>
              </w:divsChild>
            </w:div>
            <w:div w:id="1929342251">
              <w:marLeft w:val="0"/>
              <w:marRight w:val="0"/>
              <w:marTop w:val="0"/>
              <w:marBottom w:val="0"/>
              <w:divBdr>
                <w:top w:val="none" w:sz="0" w:space="0" w:color="auto"/>
                <w:left w:val="none" w:sz="0" w:space="0" w:color="auto"/>
                <w:bottom w:val="none" w:sz="0" w:space="0" w:color="auto"/>
                <w:right w:val="none" w:sz="0" w:space="0" w:color="auto"/>
              </w:divBdr>
              <w:divsChild>
                <w:div w:id="527330427">
                  <w:marLeft w:val="60"/>
                  <w:marRight w:val="60"/>
                  <w:marTop w:val="100"/>
                  <w:marBottom w:val="100"/>
                  <w:divBdr>
                    <w:top w:val="none" w:sz="0" w:space="0" w:color="auto"/>
                    <w:left w:val="none" w:sz="0" w:space="0" w:color="auto"/>
                    <w:bottom w:val="none" w:sz="0" w:space="0" w:color="auto"/>
                    <w:right w:val="none" w:sz="0" w:space="0" w:color="auto"/>
                  </w:divBdr>
                </w:div>
                <w:div w:id="1152217542">
                  <w:marLeft w:val="60"/>
                  <w:marRight w:val="60"/>
                  <w:marTop w:val="100"/>
                  <w:marBottom w:val="100"/>
                  <w:divBdr>
                    <w:top w:val="none" w:sz="0" w:space="0" w:color="auto"/>
                    <w:left w:val="none" w:sz="0" w:space="0" w:color="auto"/>
                    <w:bottom w:val="none" w:sz="0" w:space="0" w:color="auto"/>
                    <w:right w:val="none" w:sz="0" w:space="0" w:color="auto"/>
                  </w:divBdr>
                </w:div>
              </w:divsChild>
            </w:div>
          </w:divsChild>
        </w:div>
      </w:divsChild>
    </w:div>
    <w:div w:id="1935892627">
      <w:bodyDiv w:val="1"/>
      <w:marLeft w:val="0"/>
      <w:marRight w:val="0"/>
      <w:marTop w:val="0"/>
      <w:marBottom w:val="0"/>
      <w:divBdr>
        <w:top w:val="none" w:sz="0" w:space="0" w:color="auto"/>
        <w:left w:val="none" w:sz="0" w:space="0" w:color="auto"/>
        <w:bottom w:val="none" w:sz="0" w:space="0" w:color="auto"/>
        <w:right w:val="none" w:sz="0" w:space="0" w:color="auto"/>
      </w:divBdr>
      <w:divsChild>
        <w:div w:id="211306280">
          <w:marLeft w:val="60"/>
          <w:marRight w:val="60"/>
          <w:marTop w:val="100"/>
          <w:marBottom w:val="100"/>
          <w:divBdr>
            <w:top w:val="none" w:sz="0" w:space="0" w:color="auto"/>
            <w:left w:val="none" w:sz="0" w:space="0" w:color="auto"/>
            <w:bottom w:val="none" w:sz="0" w:space="0" w:color="auto"/>
            <w:right w:val="none" w:sz="0" w:space="0" w:color="auto"/>
          </w:divBdr>
        </w:div>
      </w:divsChild>
    </w:div>
    <w:div w:id="1936866202">
      <w:bodyDiv w:val="1"/>
      <w:marLeft w:val="0"/>
      <w:marRight w:val="0"/>
      <w:marTop w:val="0"/>
      <w:marBottom w:val="0"/>
      <w:divBdr>
        <w:top w:val="none" w:sz="0" w:space="0" w:color="auto"/>
        <w:left w:val="none" w:sz="0" w:space="0" w:color="auto"/>
        <w:bottom w:val="none" w:sz="0" w:space="0" w:color="auto"/>
        <w:right w:val="none" w:sz="0" w:space="0" w:color="auto"/>
      </w:divBdr>
      <w:divsChild>
        <w:div w:id="1103064217">
          <w:marLeft w:val="60"/>
          <w:marRight w:val="60"/>
          <w:marTop w:val="100"/>
          <w:marBottom w:val="100"/>
          <w:divBdr>
            <w:top w:val="none" w:sz="0" w:space="0" w:color="auto"/>
            <w:left w:val="none" w:sz="0" w:space="0" w:color="auto"/>
            <w:bottom w:val="none" w:sz="0" w:space="0" w:color="auto"/>
            <w:right w:val="none" w:sz="0" w:space="0" w:color="auto"/>
          </w:divBdr>
        </w:div>
        <w:div w:id="1253248166">
          <w:marLeft w:val="60"/>
          <w:marRight w:val="60"/>
          <w:marTop w:val="100"/>
          <w:marBottom w:val="100"/>
          <w:divBdr>
            <w:top w:val="none" w:sz="0" w:space="0" w:color="auto"/>
            <w:left w:val="none" w:sz="0" w:space="0" w:color="auto"/>
            <w:bottom w:val="none" w:sz="0" w:space="0" w:color="auto"/>
            <w:right w:val="none" w:sz="0" w:space="0" w:color="auto"/>
          </w:divBdr>
        </w:div>
        <w:div w:id="1628856840">
          <w:marLeft w:val="60"/>
          <w:marRight w:val="60"/>
          <w:marTop w:val="100"/>
          <w:marBottom w:val="100"/>
          <w:divBdr>
            <w:top w:val="none" w:sz="0" w:space="0" w:color="auto"/>
            <w:left w:val="none" w:sz="0" w:space="0" w:color="auto"/>
            <w:bottom w:val="none" w:sz="0" w:space="0" w:color="auto"/>
            <w:right w:val="none" w:sz="0" w:space="0" w:color="auto"/>
          </w:divBdr>
        </w:div>
      </w:divsChild>
    </w:div>
    <w:div w:id="1940328530">
      <w:bodyDiv w:val="1"/>
      <w:marLeft w:val="0"/>
      <w:marRight w:val="0"/>
      <w:marTop w:val="0"/>
      <w:marBottom w:val="0"/>
      <w:divBdr>
        <w:top w:val="none" w:sz="0" w:space="0" w:color="auto"/>
        <w:left w:val="none" w:sz="0" w:space="0" w:color="auto"/>
        <w:bottom w:val="none" w:sz="0" w:space="0" w:color="auto"/>
        <w:right w:val="none" w:sz="0" w:space="0" w:color="auto"/>
      </w:divBdr>
      <w:divsChild>
        <w:div w:id="634338955">
          <w:marLeft w:val="60"/>
          <w:marRight w:val="60"/>
          <w:marTop w:val="100"/>
          <w:marBottom w:val="100"/>
          <w:divBdr>
            <w:top w:val="none" w:sz="0" w:space="0" w:color="auto"/>
            <w:left w:val="none" w:sz="0" w:space="0" w:color="auto"/>
            <w:bottom w:val="none" w:sz="0" w:space="0" w:color="auto"/>
            <w:right w:val="none" w:sz="0" w:space="0" w:color="auto"/>
          </w:divBdr>
        </w:div>
        <w:div w:id="1382439399">
          <w:marLeft w:val="60"/>
          <w:marRight w:val="60"/>
          <w:marTop w:val="100"/>
          <w:marBottom w:val="100"/>
          <w:divBdr>
            <w:top w:val="none" w:sz="0" w:space="0" w:color="auto"/>
            <w:left w:val="none" w:sz="0" w:space="0" w:color="auto"/>
            <w:bottom w:val="none" w:sz="0" w:space="0" w:color="auto"/>
            <w:right w:val="none" w:sz="0" w:space="0" w:color="auto"/>
          </w:divBdr>
        </w:div>
        <w:div w:id="1620531829">
          <w:marLeft w:val="60"/>
          <w:marRight w:val="60"/>
          <w:marTop w:val="100"/>
          <w:marBottom w:val="100"/>
          <w:divBdr>
            <w:top w:val="none" w:sz="0" w:space="0" w:color="auto"/>
            <w:left w:val="none" w:sz="0" w:space="0" w:color="auto"/>
            <w:bottom w:val="none" w:sz="0" w:space="0" w:color="auto"/>
            <w:right w:val="none" w:sz="0" w:space="0" w:color="auto"/>
          </w:divBdr>
        </w:div>
      </w:divsChild>
    </w:div>
    <w:div w:id="1944679901">
      <w:bodyDiv w:val="1"/>
      <w:marLeft w:val="0"/>
      <w:marRight w:val="0"/>
      <w:marTop w:val="0"/>
      <w:marBottom w:val="0"/>
      <w:divBdr>
        <w:top w:val="none" w:sz="0" w:space="0" w:color="auto"/>
        <w:left w:val="none" w:sz="0" w:space="0" w:color="auto"/>
        <w:bottom w:val="none" w:sz="0" w:space="0" w:color="auto"/>
        <w:right w:val="none" w:sz="0" w:space="0" w:color="auto"/>
      </w:divBdr>
      <w:divsChild>
        <w:div w:id="527375752">
          <w:marLeft w:val="60"/>
          <w:marRight w:val="60"/>
          <w:marTop w:val="100"/>
          <w:marBottom w:val="100"/>
          <w:divBdr>
            <w:top w:val="none" w:sz="0" w:space="0" w:color="auto"/>
            <w:left w:val="none" w:sz="0" w:space="0" w:color="auto"/>
            <w:bottom w:val="none" w:sz="0" w:space="0" w:color="auto"/>
            <w:right w:val="none" w:sz="0" w:space="0" w:color="auto"/>
          </w:divBdr>
        </w:div>
        <w:div w:id="863399394">
          <w:marLeft w:val="60"/>
          <w:marRight w:val="60"/>
          <w:marTop w:val="100"/>
          <w:marBottom w:val="100"/>
          <w:divBdr>
            <w:top w:val="none" w:sz="0" w:space="0" w:color="auto"/>
            <w:left w:val="none" w:sz="0" w:space="0" w:color="auto"/>
            <w:bottom w:val="none" w:sz="0" w:space="0" w:color="auto"/>
            <w:right w:val="none" w:sz="0" w:space="0" w:color="auto"/>
          </w:divBdr>
        </w:div>
      </w:divsChild>
    </w:div>
    <w:div w:id="1946032028">
      <w:bodyDiv w:val="1"/>
      <w:marLeft w:val="0"/>
      <w:marRight w:val="0"/>
      <w:marTop w:val="0"/>
      <w:marBottom w:val="0"/>
      <w:divBdr>
        <w:top w:val="none" w:sz="0" w:space="0" w:color="auto"/>
        <w:left w:val="none" w:sz="0" w:space="0" w:color="auto"/>
        <w:bottom w:val="none" w:sz="0" w:space="0" w:color="auto"/>
        <w:right w:val="none" w:sz="0" w:space="0" w:color="auto"/>
      </w:divBdr>
      <w:divsChild>
        <w:div w:id="385908087">
          <w:marLeft w:val="60"/>
          <w:marRight w:val="60"/>
          <w:marTop w:val="100"/>
          <w:marBottom w:val="100"/>
          <w:divBdr>
            <w:top w:val="none" w:sz="0" w:space="0" w:color="auto"/>
            <w:left w:val="none" w:sz="0" w:space="0" w:color="auto"/>
            <w:bottom w:val="none" w:sz="0" w:space="0" w:color="auto"/>
            <w:right w:val="none" w:sz="0" w:space="0" w:color="auto"/>
          </w:divBdr>
        </w:div>
        <w:div w:id="486557733">
          <w:marLeft w:val="60"/>
          <w:marRight w:val="60"/>
          <w:marTop w:val="100"/>
          <w:marBottom w:val="100"/>
          <w:divBdr>
            <w:top w:val="none" w:sz="0" w:space="0" w:color="auto"/>
            <w:left w:val="none" w:sz="0" w:space="0" w:color="auto"/>
            <w:bottom w:val="none" w:sz="0" w:space="0" w:color="auto"/>
            <w:right w:val="none" w:sz="0" w:space="0" w:color="auto"/>
          </w:divBdr>
          <w:divsChild>
            <w:div w:id="866138662">
              <w:marLeft w:val="0"/>
              <w:marRight w:val="0"/>
              <w:marTop w:val="0"/>
              <w:marBottom w:val="0"/>
              <w:divBdr>
                <w:top w:val="none" w:sz="0" w:space="0" w:color="auto"/>
                <w:left w:val="none" w:sz="0" w:space="0" w:color="auto"/>
                <w:bottom w:val="none" w:sz="0" w:space="0" w:color="auto"/>
                <w:right w:val="none" w:sz="0" w:space="0" w:color="auto"/>
              </w:divBdr>
              <w:divsChild>
                <w:div w:id="221870624">
                  <w:marLeft w:val="60"/>
                  <w:marRight w:val="60"/>
                  <w:marTop w:val="100"/>
                  <w:marBottom w:val="100"/>
                  <w:divBdr>
                    <w:top w:val="none" w:sz="0" w:space="0" w:color="auto"/>
                    <w:left w:val="none" w:sz="0" w:space="0" w:color="auto"/>
                    <w:bottom w:val="none" w:sz="0" w:space="0" w:color="auto"/>
                    <w:right w:val="none" w:sz="0" w:space="0" w:color="auto"/>
                  </w:divBdr>
                </w:div>
                <w:div w:id="357972035">
                  <w:marLeft w:val="60"/>
                  <w:marRight w:val="60"/>
                  <w:marTop w:val="100"/>
                  <w:marBottom w:val="100"/>
                  <w:divBdr>
                    <w:top w:val="none" w:sz="0" w:space="0" w:color="auto"/>
                    <w:left w:val="none" w:sz="0" w:space="0" w:color="auto"/>
                    <w:bottom w:val="none" w:sz="0" w:space="0" w:color="auto"/>
                    <w:right w:val="none" w:sz="0" w:space="0" w:color="auto"/>
                  </w:divBdr>
                </w:div>
                <w:div w:id="1222785907">
                  <w:marLeft w:val="60"/>
                  <w:marRight w:val="60"/>
                  <w:marTop w:val="100"/>
                  <w:marBottom w:val="100"/>
                  <w:divBdr>
                    <w:top w:val="none" w:sz="0" w:space="0" w:color="auto"/>
                    <w:left w:val="none" w:sz="0" w:space="0" w:color="auto"/>
                    <w:bottom w:val="none" w:sz="0" w:space="0" w:color="auto"/>
                    <w:right w:val="none" w:sz="0" w:space="0" w:color="auto"/>
                  </w:divBdr>
                </w:div>
              </w:divsChild>
            </w:div>
            <w:div w:id="1177426542">
              <w:marLeft w:val="0"/>
              <w:marRight w:val="0"/>
              <w:marTop w:val="0"/>
              <w:marBottom w:val="0"/>
              <w:divBdr>
                <w:top w:val="none" w:sz="0" w:space="0" w:color="auto"/>
                <w:left w:val="none" w:sz="0" w:space="0" w:color="auto"/>
                <w:bottom w:val="none" w:sz="0" w:space="0" w:color="auto"/>
                <w:right w:val="none" w:sz="0" w:space="0" w:color="auto"/>
              </w:divBdr>
              <w:divsChild>
                <w:div w:id="1502156638">
                  <w:marLeft w:val="60"/>
                  <w:marRight w:val="60"/>
                  <w:marTop w:val="100"/>
                  <w:marBottom w:val="100"/>
                  <w:divBdr>
                    <w:top w:val="none" w:sz="0" w:space="0" w:color="auto"/>
                    <w:left w:val="none" w:sz="0" w:space="0" w:color="auto"/>
                    <w:bottom w:val="none" w:sz="0" w:space="0" w:color="auto"/>
                    <w:right w:val="none" w:sz="0" w:space="0" w:color="auto"/>
                  </w:divBdr>
                </w:div>
                <w:div w:id="1527673903">
                  <w:marLeft w:val="60"/>
                  <w:marRight w:val="60"/>
                  <w:marTop w:val="100"/>
                  <w:marBottom w:val="100"/>
                  <w:divBdr>
                    <w:top w:val="none" w:sz="0" w:space="0" w:color="auto"/>
                    <w:left w:val="none" w:sz="0" w:space="0" w:color="auto"/>
                    <w:bottom w:val="none" w:sz="0" w:space="0" w:color="auto"/>
                    <w:right w:val="none" w:sz="0" w:space="0" w:color="auto"/>
                  </w:divBdr>
                </w:div>
                <w:div w:id="1880781617">
                  <w:marLeft w:val="60"/>
                  <w:marRight w:val="60"/>
                  <w:marTop w:val="100"/>
                  <w:marBottom w:val="100"/>
                  <w:divBdr>
                    <w:top w:val="none" w:sz="0" w:space="0" w:color="auto"/>
                    <w:left w:val="none" w:sz="0" w:space="0" w:color="auto"/>
                    <w:bottom w:val="none" w:sz="0" w:space="0" w:color="auto"/>
                    <w:right w:val="none" w:sz="0" w:space="0" w:color="auto"/>
                  </w:divBdr>
                </w:div>
              </w:divsChild>
            </w:div>
            <w:div w:id="1619525822">
              <w:marLeft w:val="0"/>
              <w:marRight w:val="0"/>
              <w:marTop w:val="0"/>
              <w:marBottom w:val="0"/>
              <w:divBdr>
                <w:top w:val="none" w:sz="0" w:space="0" w:color="auto"/>
                <w:left w:val="none" w:sz="0" w:space="0" w:color="auto"/>
                <w:bottom w:val="none" w:sz="0" w:space="0" w:color="auto"/>
                <w:right w:val="none" w:sz="0" w:space="0" w:color="auto"/>
              </w:divBdr>
              <w:divsChild>
                <w:div w:id="755326731">
                  <w:marLeft w:val="60"/>
                  <w:marRight w:val="60"/>
                  <w:marTop w:val="100"/>
                  <w:marBottom w:val="100"/>
                  <w:divBdr>
                    <w:top w:val="none" w:sz="0" w:space="0" w:color="auto"/>
                    <w:left w:val="none" w:sz="0" w:space="0" w:color="auto"/>
                    <w:bottom w:val="none" w:sz="0" w:space="0" w:color="auto"/>
                    <w:right w:val="none" w:sz="0" w:space="0" w:color="auto"/>
                  </w:divBdr>
                </w:div>
                <w:div w:id="1001811898">
                  <w:marLeft w:val="60"/>
                  <w:marRight w:val="60"/>
                  <w:marTop w:val="100"/>
                  <w:marBottom w:val="100"/>
                  <w:divBdr>
                    <w:top w:val="none" w:sz="0" w:space="0" w:color="auto"/>
                    <w:left w:val="none" w:sz="0" w:space="0" w:color="auto"/>
                    <w:bottom w:val="none" w:sz="0" w:space="0" w:color="auto"/>
                    <w:right w:val="none" w:sz="0" w:space="0" w:color="auto"/>
                  </w:divBdr>
                </w:div>
                <w:div w:id="1022390698">
                  <w:marLeft w:val="60"/>
                  <w:marRight w:val="60"/>
                  <w:marTop w:val="100"/>
                  <w:marBottom w:val="100"/>
                  <w:divBdr>
                    <w:top w:val="none" w:sz="0" w:space="0" w:color="auto"/>
                    <w:left w:val="none" w:sz="0" w:space="0" w:color="auto"/>
                    <w:bottom w:val="none" w:sz="0" w:space="0" w:color="auto"/>
                    <w:right w:val="none" w:sz="0" w:space="0" w:color="auto"/>
                  </w:divBdr>
                </w:div>
              </w:divsChild>
            </w:div>
          </w:divsChild>
        </w:div>
        <w:div w:id="1340815688">
          <w:marLeft w:val="60"/>
          <w:marRight w:val="60"/>
          <w:marTop w:val="100"/>
          <w:marBottom w:val="100"/>
          <w:divBdr>
            <w:top w:val="none" w:sz="0" w:space="0" w:color="auto"/>
            <w:left w:val="none" w:sz="0" w:space="0" w:color="auto"/>
            <w:bottom w:val="none" w:sz="0" w:space="0" w:color="auto"/>
            <w:right w:val="none" w:sz="0" w:space="0" w:color="auto"/>
          </w:divBdr>
        </w:div>
      </w:divsChild>
    </w:div>
    <w:div w:id="1949459383">
      <w:bodyDiv w:val="1"/>
      <w:marLeft w:val="0"/>
      <w:marRight w:val="0"/>
      <w:marTop w:val="0"/>
      <w:marBottom w:val="0"/>
      <w:divBdr>
        <w:top w:val="none" w:sz="0" w:space="0" w:color="auto"/>
        <w:left w:val="none" w:sz="0" w:space="0" w:color="auto"/>
        <w:bottom w:val="none" w:sz="0" w:space="0" w:color="auto"/>
        <w:right w:val="none" w:sz="0" w:space="0" w:color="auto"/>
      </w:divBdr>
      <w:divsChild>
        <w:div w:id="641345348">
          <w:marLeft w:val="60"/>
          <w:marRight w:val="60"/>
          <w:marTop w:val="100"/>
          <w:marBottom w:val="100"/>
          <w:divBdr>
            <w:top w:val="none" w:sz="0" w:space="0" w:color="auto"/>
            <w:left w:val="none" w:sz="0" w:space="0" w:color="auto"/>
            <w:bottom w:val="none" w:sz="0" w:space="0" w:color="auto"/>
            <w:right w:val="none" w:sz="0" w:space="0" w:color="auto"/>
          </w:divBdr>
        </w:div>
        <w:div w:id="754791105">
          <w:marLeft w:val="60"/>
          <w:marRight w:val="60"/>
          <w:marTop w:val="100"/>
          <w:marBottom w:val="100"/>
          <w:divBdr>
            <w:top w:val="none" w:sz="0" w:space="0" w:color="auto"/>
            <w:left w:val="none" w:sz="0" w:space="0" w:color="auto"/>
            <w:bottom w:val="none" w:sz="0" w:space="0" w:color="auto"/>
            <w:right w:val="none" w:sz="0" w:space="0" w:color="auto"/>
          </w:divBdr>
        </w:div>
        <w:div w:id="1683975994">
          <w:marLeft w:val="60"/>
          <w:marRight w:val="60"/>
          <w:marTop w:val="100"/>
          <w:marBottom w:val="100"/>
          <w:divBdr>
            <w:top w:val="none" w:sz="0" w:space="0" w:color="auto"/>
            <w:left w:val="none" w:sz="0" w:space="0" w:color="auto"/>
            <w:bottom w:val="none" w:sz="0" w:space="0" w:color="auto"/>
            <w:right w:val="none" w:sz="0" w:space="0" w:color="auto"/>
          </w:divBdr>
          <w:divsChild>
            <w:div w:id="1969192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930501">
      <w:bodyDiv w:val="1"/>
      <w:marLeft w:val="0"/>
      <w:marRight w:val="0"/>
      <w:marTop w:val="0"/>
      <w:marBottom w:val="0"/>
      <w:divBdr>
        <w:top w:val="none" w:sz="0" w:space="0" w:color="auto"/>
        <w:left w:val="none" w:sz="0" w:space="0" w:color="auto"/>
        <w:bottom w:val="none" w:sz="0" w:space="0" w:color="auto"/>
        <w:right w:val="none" w:sz="0" w:space="0" w:color="auto"/>
      </w:divBdr>
      <w:divsChild>
        <w:div w:id="1023632861">
          <w:marLeft w:val="60"/>
          <w:marRight w:val="60"/>
          <w:marTop w:val="100"/>
          <w:marBottom w:val="100"/>
          <w:divBdr>
            <w:top w:val="none" w:sz="0" w:space="0" w:color="auto"/>
            <w:left w:val="none" w:sz="0" w:space="0" w:color="auto"/>
            <w:bottom w:val="none" w:sz="0" w:space="0" w:color="auto"/>
            <w:right w:val="none" w:sz="0" w:space="0" w:color="auto"/>
          </w:divBdr>
        </w:div>
      </w:divsChild>
    </w:div>
    <w:div w:id="1982808499">
      <w:bodyDiv w:val="1"/>
      <w:marLeft w:val="0"/>
      <w:marRight w:val="0"/>
      <w:marTop w:val="0"/>
      <w:marBottom w:val="0"/>
      <w:divBdr>
        <w:top w:val="none" w:sz="0" w:space="0" w:color="auto"/>
        <w:left w:val="none" w:sz="0" w:space="0" w:color="auto"/>
        <w:bottom w:val="none" w:sz="0" w:space="0" w:color="auto"/>
        <w:right w:val="none" w:sz="0" w:space="0" w:color="auto"/>
      </w:divBdr>
      <w:divsChild>
        <w:div w:id="988900088">
          <w:marLeft w:val="60"/>
          <w:marRight w:val="60"/>
          <w:marTop w:val="100"/>
          <w:marBottom w:val="100"/>
          <w:divBdr>
            <w:top w:val="none" w:sz="0" w:space="0" w:color="auto"/>
            <w:left w:val="none" w:sz="0" w:space="0" w:color="auto"/>
            <w:bottom w:val="none" w:sz="0" w:space="0" w:color="auto"/>
            <w:right w:val="none" w:sz="0" w:space="0" w:color="auto"/>
          </w:divBdr>
        </w:div>
        <w:div w:id="991759944">
          <w:marLeft w:val="60"/>
          <w:marRight w:val="60"/>
          <w:marTop w:val="100"/>
          <w:marBottom w:val="100"/>
          <w:divBdr>
            <w:top w:val="none" w:sz="0" w:space="0" w:color="auto"/>
            <w:left w:val="none" w:sz="0" w:space="0" w:color="auto"/>
            <w:bottom w:val="none" w:sz="0" w:space="0" w:color="auto"/>
            <w:right w:val="none" w:sz="0" w:space="0" w:color="auto"/>
          </w:divBdr>
        </w:div>
        <w:div w:id="1257058295">
          <w:marLeft w:val="60"/>
          <w:marRight w:val="60"/>
          <w:marTop w:val="100"/>
          <w:marBottom w:val="100"/>
          <w:divBdr>
            <w:top w:val="none" w:sz="0" w:space="0" w:color="auto"/>
            <w:left w:val="none" w:sz="0" w:space="0" w:color="auto"/>
            <w:bottom w:val="none" w:sz="0" w:space="0" w:color="auto"/>
            <w:right w:val="none" w:sz="0" w:space="0" w:color="auto"/>
          </w:divBdr>
        </w:div>
      </w:divsChild>
    </w:div>
    <w:div w:id="1983732473">
      <w:bodyDiv w:val="1"/>
      <w:marLeft w:val="0"/>
      <w:marRight w:val="0"/>
      <w:marTop w:val="0"/>
      <w:marBottom w:val="0"/>
      <w:divBdr>
        <w:top w:val="none" w:sz="0" w:space="0" w:color="auto"/>
        <w:left w:val="none" w:sz="0" w:space="0" w:color="auto"/>
        <w:bottom w:val="none" w:sz="0" w:space="0" w:color="auto"/>
        <w:right w:val="none" w:sz="0" w:space="0" w:color="auto"/>
      </w:divBdr>
      <w:divsChild>
        <w:div w:id="231476273">
          <w:marLeft w:val="60"/>
          <w:marRight w:val="60"/>
          <w:marTop w:val="100"/>
          <w:marBottom w:val="100"/>
          <w:divBdr>
            <w:top w:val="none" w:sz="0" w:space="0" w:color="auto"/>
            <w:left w:val="none" w:sz="0" w:space="0" w:color="auto"/>
            <w:bottom w:val="none" w:sz="0" w:space="0" w:color="auto"/>
            <w:right w:val="none" w:sz="0" w:space="0" w:color="auto"/>
          </w:divBdr>
        </w:div>
        <w:div w:id="1045713425">
          <w:marLeft w:val="60"/>
          <w:marRight w:val="60"/>
          <w:marTop w:val="100"/>
          <w:marBottom w:val="100"/>
          <w:divBdr>
            <w:top w:val="none" w:sz="0" w:space="0" w:color="auto"/>
            <w:left w:val="none" w:sz="0" w:space="0" w:color="auto"/>
            <w:bottom w:val="none" w:sz="0" w:space="0" w:color="auto"/>
            <w:right w:val="none" w:sz="0" w:space="0" w:color="auto"/>
          </w:divBdr>
        </w:div>
        <w:div w:id="2143183189">
          <w:marLeft w:val="60"/>
          <w:marRight w:val="60"/>
          <w:marTop w:val="100"/>
          <w:marBottom w:val="100"/>
          <w:divBdr>
            <w:top w:val="none" w:sz="0" w:space="0" w:color="auto"/>
            <w:left w:val="none" w:sz="0" w:space="0" w:color="auto"/>
            <w:bottom w:val="none" w:sz="0" w:space="0" w:color="auto"/>
            <w:right w:val="none" w:sz="0" w:space="0" w:color="auto"/>
          </w:divBdr>
        </w:div>
      </w:divsChild>
    </w:div>
    <w:div w:id="1986079571">
      <w:bodyDiv w:val="1"/>
      <w:marLeft w:val="0"/>
      <w:marRight w:val="0"/>
      <w:marTop w:val="0"/>
      <w:marBottom w:val="0"/>
      <w:divBdr>
        <w:top w:val="none" w:sz="0" w:space="0" w:color="auto"/>
        <w:left w:val="none" w:sz="0" w:space="0" w:color="auto"/>
        <w:bottom w:val="none" w:sz="0" w:space="0" w:color="auto"/>
        <w:right w:val="none" w:sz="0" w:space="0" w:color="auto"/>
      </w:divBdr>
      <w:divsChild>
        <w:div w:id="1213613357">
          <w:marLeft w:val="60"/>
          <w:marRight w:val="60"/>
          <w:marTop w:val="100"/>
          <w:marBottom w:val="100"/>
          <w:divBdr>
            <w:top w:val="none" w:sz="0" w:space="0" w:color="auto"/>
            <w:left w:val="none" w:sz="0" w:space="0" w:color="auto"/>
            <w:bottom w:val="none" w:sz="0" w:space="0" w:color="auto"/>
            <w:right w:val="none" w:sz="0" w:space="0" w:color="auto"/>
          </w:divBdr>
        </w:div>
      </w:divsChild>
    </w:div>
    <w:div w:id="1999267501">
      <w:bodyDiv w:val="1"/>
      <w:marLeft w:val="0"/>
      <w:marRight w:val="0"/>
      <w:marTop w:val="0"/>
      <w:marBottom w:val="0"/>
      <w:divBdr>
        <w:top w:val="none" w:sz="0" w:space="0" w:color="auto"/>
        <w:left w:val="none" w:sz="0" w:space="0" w:color="auto"/>
        <w:bottom w:val="none" w:sz="0" w:space="0" w:color="auto"/>
        <w:right w:val="none" w:sz="0" w:space="0" w:color="auto"/>
      </w:divBdr>
      <w:divsChild>
        <w:div w:id="989479630">
          <w:marLeft w:val="60"/>
          <w:marRight w:val="60"/>
          <w:marTop w:val="100"/>
          <w:marBottom w:val="100"/>
          <w:divBdr>
            <w:top w:val="none" w:sz="0" w:space="0" w:color="auto"/>
            <w:left w:val="none" w:sz="0" w:space="0" w:color="auto"/>
            <w:bottom w:val="none" w:sz="0" w:space="0" w:color="auto"/>
            <w:right w:val="none" w:sz="0" w:space="0" w:color="auto"/>
          </w:divBdr>
        </w:div>
        <w:div w:id="1608613705">
          <w:marLeft w:val="60"/>
          <w:marRight w:val="60"/>
          <w:marTop w:val="100"/>
          <w:marBottom w:val="100"/>
          <w:divBdr>
            <w:top w:val="none" w:sz="0" w:space="0" w:color="auto"/>
            <w:left w:val="none" w:sz="0" w:space="0" w:color="auto"/>
            <w:bottom w:val="none" w:sz="0" w:space="0" w:color="auto"/>
            <w:right w:val="none" w:sz="0" w:space="0" w:color="auto"/>
          </w:divBdr>
        </w:div>
      </w:divsChild>
    </w:div>
    <w:div w:id="2024545780">
      <w:bodyDiv w:val="1"/>
      <w:marLeft w:val="0"/>
      <w:marRight w:val="0"/>
      <w:marTop w:val="0"/>
      <w:marBottom w:val="0"/>
      <w:divBdr>
        <w:top w:val="none" w:sz="0" w:space="0" w:color="auto"/>
        <w:left w:val="none" w:sz="0" w:space="0" w:color="auto"/>
        <w:bottom w:val="none" w:sz="0" w:space="0" w:color="auto"/>
        <w:right w:val="none" w:sz="0" w:space="0" w:color="auto"/>
      </w:divBdr>
      <w:divsChild>
        <w:div w:id="281303925">
          <w:marLeft w:val="60"/>
          <w:marRight w:val="60"/>
          <w:marTop w:val="100"/>
          <w:marBottom w:val="100"/>
          <w:divBdr>
            <w:top w:val="none" w:sz="0" w:space="0" w:color="auto"/>
            <w:left w:val="none" w:sz="0" w:space="0" w:color="auto"/>
            <w:bottom w:val="none" w:sz="0" w:space="0" w:color="auto"/>
            <w:right w:val="none" w:sz="0" w:space="0" w:color="auto"/>
          </w:divBdr>
        </w:div>
        <w:div w:id="952055284">
          <w:marLeft w:val="60"/>
          <w:marRight w:val="60"/>
          <w:marTop w:val="100"/>
          <w:marBottom w:val="100"/>
          <w:divBdr>
            <w:top w:val="none" w:sz="0" w:space="0" w:color="auto"/>
            <w:left w:val="none" w:sz="0" w:space="0" w:color="auto"/>
            <w:bottom w:val="none" w:sz="0" w:space="0" w:color="auto"/>
            <w:right w:val="none" w:sz="0" w:space="0" w:color="auto"/>
          </w:divBdr>
        </w:div>
      </w:divsChild>
    </w:div>
    <w:div w:id="2027905535">
      <w:bodyDiv w:val="1"/>
      <w:marLeft w:val="0"/>
      <w:marRight w:val="0"/>
      <w:marTop w:val="0"/>
      <w:marBottom w:val="0"/>
      <w:divBdr>
        <w:top w:val="none" w:sz="0" w:space="0" w:color="auto"/>
        <w:left w:val="none" w:sz="0" w:space="0" w:color="auto"/>
        <w:bottom w:val="none" w:sz="0" w:space="0" w:color="auto"/>
        <w:right w:val="none" w:sz="0" w:space="0" w:color="auto"/>
      </w:divBdr>
      <w:divsChild>
        <w:div w:id="113057290">
          <w:marLeft w:val="60"/>
          <w:marRight w:val="60"/>
          <w:marTop w:val="100"/>
          <w:marBottom w:val="100"/>
          <w:divBdr>
            <w:top w:val="none" w:sz="0" w:space="0" w:color="auto"/>
            <w:left w:val="none" w:sz="0" w:space="0" w:color="auto"/>
            <w:bottom w:val="none" w:sz="0" w:space="0" w:color="auto"/>
            <w:right w:val="none" w:sz="0" w:space="0" w:color="auto"/>
          </w:divBdr>
        </w:div>
        <w:div w:id="372580376">
          <w:marLeft w:val="60"/>
          <w:marRight w:val="60"/>
          <w:marTop w:val="100"/>
          <w:marBottom w:val="100"/>
          <w:divBdr>
            <w:top w:val="none" w:sz="0" w:space="0" w:color="auto"/>
            <w:left w:val="none" w:sz="0" w:space="0" w:color="auto"/>
            <w:bottom w:val="none" w:sz="0" w:space="0" w:color="auto"/>
            <w:right w:val="none" w:sz="0" w:space="0" w:color="auto"/>
          </w:divBdr>
        </w:div>
        <w:div w:id="1370300235">
          <w:marLeft w:val="60"/>
          <w:marRight w:val="60"/>
          <w:marTop w:val="100"/>
          <w:marBottom w:val="100"/>
          <w:divBdr>
            <w:top w:val="none" w:sz="0" w:space="0" w:color="auto"/>
            <w:left w:val="none" w:sz="0" w:space="0" w:color="auto"/>
            <w:bottom w:val="none" w:sz="0" w:space="0" w:color="auto"/>
            <w:right w:val="none" w:sz="0" w:space="0" w:color="auto"/>
          </w:divBdr>
        </w:div>
      </w:divsChild>
    </w:div>
    <w:div w:id="2029866323">
      <w:bodyDiv w:val="1"/>
      <w:marLeft w:val="0"/>
      <w:marRight w:val="0"/>
      <w:marTop w:val="0"/>
      <w:marBottom w:val="0"/>
      <w:divBdr>
        <w:top w:val="none" w:sz="0" w:space="0" w:color="auto"/>
        <w:left w:val="none" w:sz="0" w:space="0" w:color="auto"/>
        <w:bottom w:val="none" w:sz="0" w:space="0" w:color="auto"/>
        <w:right w:val="none" w:sz="0" w:space="0" w:color="auto"/>
      </w:divBdr>
      <w:divsChild>
        <w:div w:id="82146838">
          <w:marLeft w:val="60"/>
          <w:marRight w:val="60"/>
          <w:marTop w:val="100"/>
          <w:marBottom w:val="100"/>
          <w:divBdr>
            <w:top w:val="none" w:sz="0" w:space="0" w:color="auto"/>
            <w:left w:val="none" w:sz="0" w:space="0" w:color="auto"/>
            <w:bottom w:val="none" w:sz="0" w:space="0" w:color="auto"/>
            <w:right w:val="none" w:sz="0" w:space="0" w:color="auto"/>
          </w:divBdr>
        </w:div>
        <w:div w:id="1123764199">
          <w:marLeft w:val="60"/>
          <w:marRight w:val="60"/>
          <w:marTop w:val="100"/>
          <w:marBottom w:val="100"/>
          <w:divBdr>
            <w:top w:val="none" w:sz="0" w:space="0" w:color="auto"/>
            <w:left w:val="none" w:sz="0" w:space="0" w:color="auto"/>
            <w:bottom w:val="none" w:sz="0" w:space="0" w:color="auto"/>
            <w:right w:val="none" w:sz="0" w:space="0" w:color="auto"/>
          </w:divBdr>
        </w:div>
        <w:div w:id="1985887757">
          <w:marLeft w:val="60"/>
          <w:marRight w:val="60"/>
          <w:marTop w:val="100"/>
          <w:marBottom w:val="100"/>
          <w:divBdr>
            <w:top w:val="none" w:sz="0" w:space="0" w:color="auto"/>
            <w:left w:val="none" w:sz="0" w:space="0" w:color="auto"/>
            <w:bottom w:val="none" w:sz="0" w:space="0" w:color="auto"/>
            <w:right w:val="none" w:sz="0" w:space="0" w:color="auto"/>
          </w:divBdr>
        </w:div>
      </w:divsChild>
    </w:div>
    <w:div w:id="2046907857">
      <w:bodyDiv w:val="1"/>
      <w:marLeft w:val="0"/>
      <w:marRight w:val="0"/>
      <w:marTop w:val="0"/>
      <w:marBottom w:val="0"/>
      <w:divBdr>
        <w:top w:val="none" w:sz="0" w:space="0" w:color="auto"/>
        <w:left w:val="none" w:sz="0" w:space="0" w:color="auto"/>
        <w:bottom w:val="none" w:sz="0" w:space="0" w:color="auto"/>
        <w:right w:val="none" w:sz="0" w:space="0" w:color="auto"/>
      </w:divBdr>
      <w:divsChild>
        <w:div w:id="20323423">
          <w:marLeft w:val="60"/>
          <w:marRight w:val="60"/>
          <w:marTop w:val="100"/>
          <w:marBottom w:val="100"/>
          <w:divBdr>
            <w:top w:val="none" w:sz="0" w:space="0" w:color="auto"/>
            <w:left w:val="none" w:sz="0" w:space="0" w:color="auto"/>
            <w:bottom w:val="none" w:sz="0" w:space="0" w:color="auto"/>
            <w:right w:val="none" w:sz="0" w:space="0" w:color="auto"/>
          </w:divBdr>
        </w:div>
      </w:divsChild>
    </w:div>
    <w:div w:id="2051874178">
      <w:bodyDiv w:val="1"/>
      <w:marLeft w:val="0"/>
      <w:marRight w:val="0"/>
      <w:marTop w:val="0"/>
      <w:marBottom w:val="0"/>
      <w:divBdr>
        <w:top w:val="none" w:sz="0" w:space="0" w:color="auto"/>
        <w:left w:val="none" w:sz="0" w:space="0" w:color="auto"/>
        <w:bottom w:val="none" w:sz="0" w:space="0" w:color="auto"/>
        <w:right w:val="none" w:sz="0" w:space="0" w:color="auto"/>
      </w:divBdr>
      <w:divsChild>
        <w:div w:id="1018460161">
          <w:marLeft w:val="60"/>
          <w:marRight w:val="60"/>
          <w:marTop w:val="100"/>
          <w:marBottom w:val="100"/>
          <w:divBdr>
            <w:top w:val="none" w:sz="0" w:space="0" w:color="auto"/>
            <w:left w:val="none" w:sz="0" w:space="0" w:color="auto"/>
            <w:bottom w:val="none" w:sz="0" w:space="0" w:color="auto"/>
            <w:right w:val="none" w:sz="0" w:space="0" w:color="auto"/>
          </w:divBdr>
        </w:div>
        <w:div w:id="2040007303">
          <w:marLeft w:val="60"/>
          <w:marRight w:val="60"/>
          <w:marTop w:val="100"/>
          <w:marBottom w:val="100"/>
          <w:divBdr>
            <w:top w:val="none" w:sz="0" w:space="0" w:color="auto"/>
            <w:left w:val="none" w:sz="0" w:space="0" w:color="auto"/>
            <w:bottom w:val="none" w:sz="0" w:space="0" w:color="auto"/>
            <w:right w:val="none" w:sz="0" w:space="0" w:color="auto"/>
          </w:divBdr>
        </w:div>
      </w:divsChild>
    </w:div>
    <w:div w:id="2057535362">
      <w:bodyDiv w:val="1"/>
      <w:marLeft w:val="0"/>
      <w:marRight w:val="0"/>
      <w:marTop w:val="0"/>
      <w:marBottom w:val="0"/>
      <w:divBdr>
        <w:top w:val="none" w:sz="0" w:space="0" w:color="auto"/>
        <w:left w:val="none" w:sz="0" w:space="0" w:color="auto"/>
        <w:bottom w:val="none" w:sz="0" w:space="0" w:color="auto"/>
        <w:right w:val="none" w:sz="0" w:space="0" w:color="auto"/>
      </w:divBdr>
      <w:divsChild>
        <w:div w:id="789203488">
          <w:marLeft w:val="60"/>
          <w:marRight w:val="60"/>
          <w:marTop w:val="100"/>
          <w:marBottom w:val="100"/>
          <w:divBdr>
            <w:top w:val="none" w:sz="0" w:space="0" w:color="auto"/>
            <w:left w:val="none" w:sz="0" w:space="0" w:color="auto"/>
            <w:bottom w:val="none" w:sz="0" w:space="0" w:color="auto"/>
            <w:right w:val="none" w:sz="0" w:space="0" w:color="auto"/>
          </w:divBdr>
        </w:div>
        <w:div w:id="1461608388">
          <w:marLeft w:val="60"/>
          <w:marRight w:val="60"/>
          <w:marTop w:val="100"/>
          <w:marBottom w:val="100"/>
          <w:divBdr>
            <w:top w:val="none" w:sz="0" w:space="0" w:color="auto"/>
            <w:left w:val="none" w:sz="0" w:space="0" w:color="auto"/>
            <w:bottom w:val="none" w:sz="0" w:space="0" w:color="auto"/>
            <w:right w:val="none" w:sz="0" w:space="0" w:color="auto"/>
          </w:divBdr>
        </w:div>
      </w:divsChild>
    </w:div>
    <w:div w:id="2058042501">
      <w:bodyDiv w:val="1"/>
      <w:marLeft w:val="0"/>
      <w:marRight w:val="0"/>
      <w:marTop w:val="0"/>
      <w:marBottom w:val="0"/>
      <w:divBdr>
        <w:top w:val="none" w:sz="0" w:space="0" w:color="auto"/>
        <w:left w:val="none" w:sz="0" w:space="0" w:color="auto"/>
        <w:bottom w:val="none" w:sz="0" w:space="0" w:color="auto"/>
        <w:right w:val="none" w:sz="0" w:space="0" w:color="auto"/>
      </w:divBdr>
      <w:divsChild>
        <w:div w:id="452864680">
          <w:marLeft w:val="60"/>
          <w:marRight w:val="60"/>
          <w:marTop w:val="100"/>
          <w:marBottom w:val="100"/>
          <w:divBdr>
            <w:top w:val="none" w:sz="0" w:space="0" w:color="auto"/>
            <w:left w:val="none" w:sz="0" w:space="0" w:color="auto"/>
            <w:bottom w:val="none" w:sz="0" w:space="0" w:color="auto"/>
            <w:right w:val="none" w:sz="0" w:space="0" w:color="auto"/>
          </w:divBdr>
        </w:div>
      </w:divsChild>
    </w:div>
    <w:div w:id="2064984167">
      <w:bodyDiv w:val="1"/>
      <w:marLeft w:val="0"/>
      <w:marRight w:val="0"/>
      <w:marTop w:val="0"/>
      <w:marBottom w:val="0"/>
      <w:divBdr>
        <w:top w:val="none" w:sz="0" w:space="0" w:color="auto"/>
        <w:left w:val="none" w:sz="0" w:space="0" w:color="auto"/>
        <w:bottom w:val="none" w:sz="0" w:space="0" w:color="auto"/>
        <w:right w:val="none" w:sz="0" w:space="0" w:color="auto"/>
      </w:divBdr>
      <w:divsChild>
        <w:div w:id="189151085">
          <w:marLeft w:val="60"/>
          <w:marRight w:val="60"/>
          <w:marTop w:val="100"/>
          <w:marBottom w:val="100"/>
          <w:divBdr>
            <w:top w:val="none" w:sz="0" w:space="0" w:color="auto"/>
            <w:left w:val="none" w:sz="0" w:space="0" w:color="auto"/>
            <w:bottom w:val="none" w:sz="0" w:space="0" w:color="auto"/>
            <w:right w:val="none" w:sz="0" w:space="0" w:color="auto"/>
          </w:divBdr>
        </w:div>
        <w:div w:id="645427692">
          <w:marLeft w:val="60"/>
          <w:marRight w:val="60"/>
          <w:marTop w:val="100"/>
          <w:marBottom w:val="100"/>
          <w:divBdr>
            <w:top w:val="none" w:sz="0" w:space="0" w:color="auto"/>
            <w:left w:val="none" w:sz="0" w:space="0" w:color="auto"/>
            <w:bottom w:val="none" w:sz="0" w:space="0" w:color="auto"/>
            <w:right w:val="none" w:sz="0" w:space="0" w:color="auto"/>
          </w:divBdr>
        </w:div>
      </w:divsChild>
    </w:div>
    <w:div w:id="2073262040">
      <w:bodyDiv w:val="1"/>
      <w:marLeft w:val="0"/>
      <w:marRight w:val="0"/>
      <w:marTop w:val="0"/>
      <w:marBottom w:val="0"/>
      <w:divBdr>
        <w:top w:val="none" w:sz="0" w:space="0" w:color="auto"/>
        <w:left w:val="none" w:sz="0" w:space="0" w:color="auto"/>
        <w:bottom w:val="none" w:sz="0" w:space="0" w:color="auto"/>
        <w:right w:val="none" w:sz="0" w:space="0" w:color="auto"/>
      </w:divBdr>
      <w:divsChild>
        <w:div w:id="815994618">
          <w:marLeft w:val="60"/>
          <w:marRight w:val="60"/>
          <w:marTop w:val="100"/>
          <w:marBottom w:val="100"/>
          <w:divBdr>
            <w:top w:val="none" w:sz="0" w:space="0" w:color="auto"/>
            <w:left w:val="none" w:sz="0" w:space="0" w:color="auto"/>
            <w:bottom w:val="none" w:sz="0" w:space="0" w:color="auto"/>
            <w:right w:val="none" w:sz="0" w:space="0" w:color="auto"/>
          </w:divBdr>
        </w:div>
      </w:divsChild>
    </w:div>
    <w:div w:id="2077048971">
      <w:bodyDiv w:val="1"/>
      <w:marLeft w:val="0"/>
      <w:marRight w:val="0"/>
      <w:marTop w:val="0"/>
      <w:marBottom w:val="0"/>
      <w:divBdr>
        <w:top w:val="none" w:sz="0" w:space="0" w:color="auto"/>
        <w:left w:val="none" w:sz="0" w:space="0" w:color="auto"/>
        <w:bottom w:val="none" w:sz="0" w:space="0" w:color="auto"/>
        <w:right w:val="none" w:sz="0" w:space="0" w:color="auto"/>
      </w:divBdr>
      <w:divsChild>
        <w:div w:id="1342930919">
          <w:marLeft w:val="60"/>
          <w:marRight w:val="60"/>
          <w:marTop w:val="100"/>
          <w:marBottom w:val="100"/>
          <w:divBdr>
            <w:top w:val="none" w:sz="0" w:space="0" w:color="auto"/>
            <w:left w:val="none" w:sz="0" w:space="0" w:color="auto"/>
            <w:bottom w:val="none" w:sz="0" w:space="0" w:color="auto"/>
            <w:right w:val="none" w:sz="0" w:space="0" w:color="auto"/>
          </w:divBdr>
        </w:div>
      </w:divsChild>
    </w:div>
    <w:div w:id="2082827272">
      <w:bodyDiv w:val="1"/>
      <w:marLeft w:val="0"/>
      <w:marRight w:val="0"/>
      <w:marTop w:val="0"/>
      <w:marBottom w:val="0"/>
      <w:divBdr>
        <w:top w:val="none" w:sz="0" w:space="0" w:color="auto"/>
        <w:left w:val="none" w:sz="0" w:space="0" w:color="auto"/>
        <w:bottom w:val="none" w:sz="0" w:space="0" w:color="auto"/>
        <w:right w:val="none" w:sz="0" w:space="0" w:color="auto"/>
      </w:divBdr>
      <w:divsChild>
        <w:div w:id="303780723">
          <w:marLeft w:val="60"/>
          <w:marRight w:val="60"/>
          <w:marTop w:val="100"/>
          <w:marBottom w:val="100"/>
          <w:divBdr>
            <w:top w:val="none" w:sz="0" w:space="0" w:color="auto"/>
            <w:left w:val="none" w:sz="0" w:space="0" w:color="auto"/>
            <w:bottom w:val="none" w:sz="0" w:space="0" w:color="auto"/>
            <w:right w:val="none" w:sz="0" w:space="0" w:color="auto"/>
          </w:divBdr>
        </w:div>
        <w:div w:id="349379403">
          <w:marLeft w:val="60"/>
          <w:marRight w:val="60"/>
          <w:marTop w:val="100"/>
          <w:marBottom w:val="100"/>
          <w:divBdr>
            <w:top w:val="none" w:sz="0" w:space="0" w:color="auto"/>
            <w:left w:val="none" w:sz="0" w:space="0" w:color="auto"/>
            <w:bottom w:val="none" w:sz="0" w:space="0" w:color="auto"/>
            <w:right w:val="none" w:sz="0" w:space="0" w:color="auto"/>
          </w:divBdr>
        </w:div>
        <w:div w:id="958075402">
          <w:marLeft w:val="60"/>
          <w:marRight w:val="60"/>
          <w:marTop w:val="100"/>
          <w:marBottom w:val="100"/>
          <w:divBdr>
            <w:top w:val="none" w:sz="0" w:space="0" w:color="auto"/>
            <w:left w:val="none" w:sz="0" w:space="0" w:color="auto"/>
            <w:bottom w:val="none" w:sz="0" w:space="0" w:color="auto"/>
            <w:right w:val="none" w:sz="0" w:space="0" w:color="auto"/>
          </w:divBdr>
        </w:div>
      </w:divsChild>
    </w:div>
    <w:div w:id="2114402346">
      <w:bodyDiv w:val="1"/>
      <w:marLeft w:val="0"/>
      <w:marRight w:val="0"/>
      <w:marTop w:val="0"/>
      <w:marBottom w:val="0"/>
      <w:divBdr>
        <w:top w:val="none" w:sz="0" w:space="0" w:color="auto"/>
        <w:left w:val="none" w:sz="0" w:space="0" w:color="auto"/>
        <w:bottom w:val="none" w:sz="0" w:space="0" w:color="auto"/>
        <w:right w:val="none" w:sz="0" w:space="0" w:color="auto"/>
      </w:divBdr>
      <w:divsChild>
        <w:div w:id="1013145688">
          <w:marLeft w:val="60"/>
          <w:marRight w:val="60"/>
          <w:marTop w:val="100"/>
          <w:marBottom w:val="100"/>
          <w:divBdr>
            <w:top w:val="none" w:sz="0" w:space="0" w:color="auto"/>
            <w:left w:val="none" w:sz="0" w:space="0" w:color="auto"/>
            <w:bottom w:val="none" w:sz="0" w:space="0" w:color="auto"/>
            <w:right w:val="none" w:sz="0" w:space="0" w:color="auto"/>
          </w:divBdr>
        </w:div>
        <w:div w:id="1060791772">
          <w:marLeft w:val="60"/>
          <w:marRight w:val="60"/>
          <w:marTop w:val="100"/>
          <w:marBottom w:val="100"/>
          <w:divBdr>
            <w:top w:val="none" w:sz="0" w:space="0" w:color="auto"/>
            <w:left w:val="none" w:sz="0" w:space="0" w:color="auto"/>
            <w:bottom w:val="none" w:sz="0" w:space="0" w:color="auto"/>
            <w:right w:val="none" w:sz="0" w:space="0" w:color="auto"/>
          </w:divBdr>
        </w:div>
        <w:div w:id="1350373077">
          <w:marLeft w:val="60"/>
          <w:marRight w:val="60"/>
          <w:marTop w:val="100"/>
          <w:marBottom w:val="100"/>
          <w:divBdr>
            <w:top w:val="none" w:sz="0" w:space="0" w:color="auto"/>
            <w:left w:val="none" w:sz="0" w:space="0" w:color="auto"/>
            <w:bottom w:val="none" w:sz="0" w:space="0" w:color="auto"/>
            <w:right w:val="none" w:sz="0" w:space="0" w:color="auto"/>
          </w:divBdr>
        </w:div>
      </w:divsChild>
    </w:div>
    <w:div w:id="2121028896">
      <w:bodyDiv w:val="1"/>
      <w:marLeft w:val="0"/>
      <w:marRight w:val="0"/>
      <w:marTop w:val="0"/>
      <w:marBottom w:val="0"/>
      <w:divBdr>
        <w:top w:val="none" w:sz="0" w:space="0" w:color="auto"/>
        <w:left w:val="none" w:sz="0" w:space="0" w:color="auto"/>
        <w:bottom w:val="none" w:sz="0" w:space="0" w:color="auto"/>
        <w:right w:val="none" w:sz="0" w:space="0" w:color="auto"/>
      </w:divBdr>
      <w:divsChild>
        <w:div w:id="979071868">
          <w:marLeft w:val="60"/>
          <w:marRight w:val="60"/>
          <w:marTop w:val="100"/>
          <w:marBottom w:val="100"/>
          <w:divBdr>
            <w:top w:val="none" w:sz="0" w:space="0" w:color="auto"/>
            <w:left w:val="none" w:sz="0" w:space="0" w:color="auto"/>
            <w:bottom w:val="none" w:sz="0" w:space="0" w:color="auto"/>
            <w:right w:val="none" w:sz="0" w:space="0" w:color="auto"/>
          </w:divBdr>
        </w:div>
        <w:div w:id="1264605912">
          <w:marLeft w:val="60"/>
          <w:marRight w:val="60"/>
          <w:marTop w:val="100"/>
          <w:marBottom w:val="100"/>
          <w:divBdr>
            <w:top w:val="none" w:sz="0" w:space="0" w:color="auto"/>
            <w:left w:val="none" w:sz="0" w:space="0" w:color="auto"/>
            <w:bottom w:val="none" w:sz="0" w:space="0" w:color="auto"/>
            <w:right w:val="none" w:sz="0" w:space="0" w:color="auto"/>
          </w:divBdr>
        </w:div>
        <w:div w:id="1528523185">
          <w:marLeft w:val="60"/>
          <w:marRight w:val="60"/>
          <w:marTop w:val="100"/>
          <w:marBottom w:val="100"/>
          <w:divBdr>
            <w:top w:val="none" w:sz="0" w:space="0" w:color="auto"/>
            <w:left w:val="none" w:sz="0" w:space="0" w:color="auto"/>
            <w:bottom w:val="none" w:sz="0" w:space="0" w:color="auto"/>
            <w:right w:val="none" w:sz="0" w:space="0" w:color="auto"/>
          </w:divBdr>
        </w:div>
      </w:divsChild>
    </w:div>
    <w:div w:id="2128768306">
      <w:bodyDiv w:val="1"/>
      <w:marLeft w:val="0"/>
      <w:marRight w:val="0"/>
      <w:marTop w:val="0"/>
      <w:marBottom w:val="0"/>
      <w:divBdr>
        <w:top w:val="none" w:sz="0" w:space="0" w:color="auto"/>
        <w:left w:val="none" w:sz="0" w:space="0" w:color="auto"/>
        <w:bottom w:val="none" w:sz="0" w:space="0" w:color="auto"/>
        <w:right w:val="none" w:sz="0" w:space="0" w:color="auto"/>
      </w:divBdr>
      <w:divsChild>
        <w:div w:id="852108183">
          <w:marLeft w:val="60"/>
          <w:marRight w:val="60"/>
          <w:marTop w:val="100"/>
          <w:marBottom w:val="100"/>
          <w:divBdr>
            <w:top w:val="none" w:sz="0" w:space="0" w:color="auto"/>
            <w:left w:val="none" w:sz="0" w:space="0" w:color="auto"/>
            <w:bottom w:val="none" w:sz="0" w:space="0" w:color="auto"/>
            <w:right w:val="none" w:sz="0" w:space="0" w:color="auto"/>
          </w:divBdr>
        </w:div>
        <w:div w:id="1815559052">
          <w:marLeft w:val="60"/>
          <w:marRight w:val="60"/>
          <w:marTop w:val="100"/>
          <w:marBottom w:val="100"/>
          <w:divBdr>
            <w:top w:val="none" w:sz="0" w:space="0" w:color="auto"/>
            <w:left w:val="none" w:sz="0" w:space="0" w:color="auto"/>
            <w:bottom w:val="none" w:sz="0" w:space="0" w:color="auto"/>
            <w:right w:val="none" w:sz="0" w:space="0" w:color="auto"/>
          </w:divBdr>
        </w:div>
        <w:div w:id="1994943122">
          <w:marLeft w:val="60"/>
          <w:marRight w:val="60"/>
          <w:marTop w:val="100"/>
          <w:marBottom w:val="100"/>
          <w:divBdr>
            <w:top w:val="none" w:sz="0" w:space="0" w:color="auto"/>
            <w:left w:val="none" w:sz="0" w:space="0" w:color="auto"/>
            <w:bottom w:val="none" w:sz="0" w:space="0" w:color="auto"/>
            <w:right w:val="none" w:sz="0" w:space="0" w:color="auto"/>
          </w:divBdr>
        </w:div>
      </w:divsChild>
    </w:div>
    <w:div w:id="2129465942">
      <w:bodyDiv w:val="1"/>
      <w:marLeft w:val="0"/>
      <w:marRight w:val="0"/>
      <w:marTop w:val="0"/>
      <w:marBottom w:val="0"/>
      <w:divBdr>
        <w:top w:val="none" w:sz="0" w:space="0" w:color="auto"/>
        <w:left w:val="none" w:sz="0" w:space="0" w:color="auto"/>
        <w:bottom w:val="none" w:sz="0" w:space="0" w:color="auto"/>
        <w:right w:val="none" w:sz="0" w:space="0" w:color="auto"/>
      </w:divBdr>
    </w:div>
    <w:div w:id="2132048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yperlink" Target="https://login.consultant.ru/link/?req=doc&amp;base=RZR&amp;n=301011&amp;rnd=BDB7B171CEEF4A71D7FBFB7678ED7508&amp;dst=1592&amp;fld=134" TargetMode="External"/><Relationship Id="rId26" Type="http://schemas.openxmlformats.org/officeDocument/2006/relationships/hyperlink" Target="consultantplus://offline/ref=46148816BF0EC01800EE4B3A9CF1FE9FE3BB2056452EB2D500CA0A02A9xAuBJ" TargetMode="External"/><Relationship Id="rId39" Type="http://schemas.openxmlformats.org/officeDocument/2006/relationships/hyperlink" Target="https://login.consultant.ru/link/?req=doc&amp;base=RZR&amp;n=304549&amp;rnd=3C2FB4B395CAFC749BA9AE17B51090F6&amp;dst=1969&amp;fld=134" TargetMode="External"/><Relationship Id="rId21" Type="http://schemas.openxmlformats.org/officeDocument/2006/relationships/hyperlink" Target="consultantplus://offline/ref=2456C14A23B906D47083E2D625590C6D35CB361BACF316BDF7B4A7B5CCkB5EI" TargetMode="External"/><Relationship Id="rId34" Type="http://schemas.openxmlformats.org/officeDocument/2006/relationships/hyperlink" Target="https://login.consultant.ru/link/?req=doc&amp;base=RZR&amp;n=221444&amp;rnd=299965.313089806" TargetMode="External"/><Relationship Id="rId42" Type="http://schemas.openxmlformats.org/officeDocument/2006/relationships/hyperlink" Target="https://login.consultant.ru/link/?req=doc&amp;base=RZR&amp;n=304549&amp;rnd=3C2FB4B395CAFC749BA9AE17B51090F6&amp;dst=2783&amp;fld=134" TargetMode="External"/><Relationship Id="rId47" Type="http://schemas.openxmlformats.org/officeDocument/2006/relationships/hyperlink" Target="https://login.consultant.ru/link/?rnd=654EFD1ECC247177264F3E3AEC155311&amp;req=doc&amp;base=RZR&amp;n=321389&amp;dst=4&amp;fld=134&amp;date=14.06.2019" TargetMode="External"/><Relationship Id="rId50" Type="http://schemas.openxmlformats.org/officeDocument/2006/relationships/hyperlink" Target="consultantplus://offline/ref=D253F89E3432ADCC70A94FAC5874B0A8826EF6739350115C903B611C30F39A3F502DC1D4673C8FBEqB0AJ" TargetMode="External"/><Relationship Id="rId55" Type="http://schemas.openxmlformats.org/officeDocument/2006/relationships/hyperlink" Target="consultantplus://offline/ref=FA25E988EC5F7480609F194DC3135D9A77EA500086D676E2FE5865C445D7F9DFAE5351177A665F80b8P4O" TargetMode="External"/><Relationship Id="rId63" Type="http://schemas.openxmlformats.org/officeDocument/2006/relationships/hyperlink" Target="consultantplus://offline/ref=FA25E988EC5F7480609F194DC3135D9A77EA500086D676E2FE5865C445D7F9DFAE5351177A665F80b8P4O" TargetMode="Externa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8.xml"/><Relationship Id="rId29" Type="http://schemas.openxmlformats.org/officeDocument/2006/relationships/hyperlink" Target="http://www.consultant.ru/document/cons_doc_LAW_301011/fc77c7117187684ab0cb02c7ee53952df0de55b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consultantplus://offline/ref=2456C14A23B906D47083E3D830590C6D35C8371CA1FC16BDF7B4A7B5CCBE387E125645B0A9B7B16Fk35AI" TargetMode="External"/><Relationship Id="rId32" Type="http://schemas.openxmlformats.org/officeDocument/2006/relationships/hyperlink" Target="http://www.consultant.ru/document/cons_doc_LAW_301011/570afc6feff03328459242886307d6aebe1ccb6b/" TargetMode="External"/><Relationship Id="rId37" Type="http://schemas.openxmlformats.org/officeDocument/2006/relationships/hyperlink" Target="https://login.consultant.ru/link/?req=doc&amp;base=RZR&amp;n=287126&amp;rnd=299965.2146024784&amp;dst=2104&amp;fld=134" TargetMode="External"/><Relationship Id="rId40" Type="http://schemas.openxmlformats.org/officeDocument/2006/relationships/hyperlink" Target="https://login.consultant.ru/link/?req=doc&amp;base=RZR&amp;n=304549&amp;rnd=3C2FB4B395CAFC749BA9AE17B51090F6&amp;dst=1969&amp;fld=134" TargetMode="External"/><Relationship Id="rId45" Type="http://schemas.openxmlformats.org/officeDocument/2006/relationships/hyperlink" Target="https://login.consultant.ru/link/?req=doc&amp;base=RZR&amp;n=304549&amp;rnd=3C2FB4B395CAFC749BA9AE17B51090F6&amp;dst=2456&amp;fld=134" TargetMode="External"/><Relationship Id="rId53" Type="http://schemas.openxmlformats.org/officeDocument/2006/relationships/hyperlink" Target="consultantplus://offline/ref=FA25E988EC5F7480609F194DC3135D9A77EA500086D676E2FE5865C445D7F9DFAE5351177A665F80b8P4O" TargetMode="External"/><Relationship Id="rId58" Type="http://schemas.openxmlformats.org/officeDocument/2006/relationships/hyperlink" Target="consultantplus://offline/ref=FA25E988EC5F7480609F194DC3135D9A77EA500086D676E2FE5865C445D7F9DFAE5351177A665F80b8P4O" TargetMode="External"/><Relationship Id="rId66"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footer" Target="footer7.xml"/><Relationship Id="rId23" Type="http://schemas.openxmlformats.org/officeDocument/2006/relationships/hyperlink" Target="consultantplus://offline/ref=2456C14A23B906D47083E3D830590C6D35C8371CA1FC16BDF7B4A7B5CCBE387E125645B0A9B7B16Fk35BI" TargetMode="External"/><Relationship Id="rId28" Type="http://schemas.openxmlformats.org/officeDocument/2006/relationships/hyperlink" Target="https://login.consultant.ru/link/?req=doc&amp;base=RZR&amp;n=301011&amp;rnd=3C346ED37C2784AFF972ABDE256135DF&amp;dst=2783&amp;fld=134" TargetMode="External"/><Relationship Id="rId36" Type="http://schemas.openxmlformats.org/officeDocument/2006/relationships/hyperlink" Target="https://login.consultant.ru/link/?req=doc&amp;base=RZR&amp;n=287126&amp;rnd=299965.28231157&amp;dst=2175&amp;fld=134" TargetMode="External"/><Relationship Id="rId49" Type="http://schemas.openxmlformats.org/officeDocument/2006/relationships/hyperlink" Target="consultantplus://offline/ref=FA25E988EC5F7480609F194DC3135D9A77EA500086D676E2FE5865C445D7F9DFAE5351177A665F80b8P4O" TargetMode="External"/><Relationship Id="rId57" Type="http://schemas.openxmlformats.org/officeDocument/2006/relationships/hyperlink" Target="consultantplus://offline/ref=FA25E988EC5F7480609F194DC3135D9A77EA500086D676E2FE5865C445D7F9DFAE5351177A665F80b8P4O" TargetMode="External"/><Relationship Id="rId61" Type="http://schemas.openxmlformats.org/officeDocument/2006/relationships/hyperlink" Target="consultantplus://offline/ref=FA25E988EC5F7480609F194DC3135D9A77EA500086D676E2FE5865C445D7F9DFAE5351177A665F80b8P4O" TargetMode="External"/><Relationship Id="rId10" Type="http://schemas.openxmlformats.org/officeDocument/2006/relationships/footer" Target="footer2.xml"/><Relationship Id="rId19" Type="http://schemas.openxmlformats.org/officeDocument/2006/relationships/hyperlink" Target="consultantplus://offline/main?base=LAW;n=73283;fld=134;dst=100093" TargetMode="External"/><Relationship Id="rId31" Type="http://schemas.openxmlformats.org/officeDocument/2006/relationships/hyperlink" Target="https://login.consultant.ru/link/?req=doc&amp;base=RZR&amp;n=301011&amp;rnd=3C346ED37C2784AFF972ABDE256135DF&amp;dst=2783&amp;fld=134" TargetMode="External"/><Relationship Id="rId44" Type="http://schemas.openxmlformats.org/officeDocument/2006/relationships/hyperlink" Target="https://login.consultant.ru/link/?req=doc&amp;base=RZR&amp;n=304549&amp;rnd=3C2FB4B395CAFC749BA9AE17B51090F6&amp;dst=2458&amp;fld=134" TargetMode="External"/><Relationship Id="rId52" Type="http://schemas.openxmlformats.org/officeDocument/2006/relationships/hyperlink" Target="consultantplus://offline/ref=FA25E988EC5F7480609F194DC3135D9A77EA500086D676E2FE5865C445D7F9DFAE5351177A665F80b8P4O" TargetMode="External"/><Relationship Id="rId60" Type="http://schemas.openxmlformats.org/officeDocument/2006/relationships/hyperlink" Target="consultantplus://offline/ref=FA25E988EC5F7480609F194DC3135D9A77EA500086D676E2FE5865C445D7F9DFAE5351177A665F80b8P4O" TargetMode="External"/><Relationship Id="rId65" Type="http://schemas.openxmlformats.org/officeDocument/2006/relationships/footer" Target="footer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hyperlink" Target="consultantplus://offline/ref=2456C14A23B906D47083E3D830590C6D35C8371CA1FC16BDF7B4A7B5CCBE387E125645B0A9B7B16Fk35FI" TargetMode="External"/><Relationship Id="rId27" Type="http://schemas.openxmlformats.org/officeDocument/2006/relationships/hyperlink" Target="https://login.consultant.ru/link/?req=doc&amp;base=RZR&amp;n=301011&amp;rnd=3C346ED37C2784AFF972ABDE256135DF&amp;dst=2783&amp;fld=134" TargetMode="External"/><Relationship Id="rId30" Type="http://schemas.openxmlformats.org/officeDocument/2006/relationships/hyperlink" Target="https://login.consultant.ru/link/?req=doc&amp;base=RZR&amp;n=301011&amp;rnd=3C346ED37C2784AFF972ABDE256135DF&amp;dst=2783&amp;fld=134" TargetMode="External"/><Relationship Id="rId35" Type="http://schemas.openxmlformats.org/officeDocument/2006/relationships/hyperlink" Target="https://login.consultant.ru/link/?req=doc&amp;base=RZR&amp;n=287126&amp;rnd=299965.2921812524&amp;dst=2104&amp;fld=134" TargetMode="External"/><Relationship Id="rId43" Type="http://schemas.openxmlformats.org/officeDocument/2006/relationships/hyperlink" Target="https://login.consultant.ru/link/?req=doc&amp;base=RZR&amp;n=304549&amp;rnd=3C2FB4B395CAFC749BA9AE17B51090F6&amp;dst=2456&amp;fld=134" TargetMode="External"/><Relationship Id="rId48" Type="http://schemas.openxmlformats.org/officeDocument/2006/relationships/hyperlink" Target="consultantplus://offline/ref=FA25E988EC5F7480609F194DC3135D9A77EA500086D676E2FE5865C445D7F9DFAE5351177A665F80b8P4O" TargetMode="External"/><Relationship Id="rId56" Type="http://schemas.openxmlformats.org/officeDocument/2006/relationships/hyperlink" Target="consultantplus://offline/ref=FA25E988EC5F7480609F194DC3135D9A77EA500086D676E2FE5865C445D7F9DFAE5351177A665F80b8P4O" TargetMode="External"/><Relationship Id="rId64" Type="http://schemas.openxmlformats.org/officeDocument/2006/relationships/hyperlink" Target="consultantplus://offline/ref=FA25E988EC5F7480609F194DC3135D9A77EA500086D676E2FE5865C445D7F9DFAE5351177A665F80b8P4O" TargetMode="External"/><Relationship Id="rId69"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hyperlink" Target="consultantplus://offline/ref=D253F89E3432ADCC70A94FAC5874B0A8826EF6739350115C903B611C30F39A3F502DC1D4673C8FBEqB0AJ" TargetMode="Externa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yperlink" Target="consultantplus://offline/ref=D7DB44AE2EE1CB0C4FC98B997CC4F56E6E9305995836ECA9EC764916B7B653FC71BE8D4C1CB8FF7BA2F362C65FE0CB6520D63F3834221E23m2u7G" TargetMode="External"/><Relationship Id="rId25" Type="http://schemas.openxmlformats.org/officeDocument/2006/relationships/hyperlink" Target="consultantplus://offline/ref=2456C14A23B906D47083E3D830590C6D35C8371CA1FC16BDF7B4A7B5CCBE387E125645B0A9B7B16Fk355I" TargetMode="External"/><Relationship Id="rId33" Type="http://schemas.openxmlformats.org/officeDocument/2006/relationships/hyperlink" Target="https://login.consultant.ru/link/?req=doc&amp;base=RZR&amp;n=287126&amp;rnd=299965.105636659&amp;dst=2195&amp;fld=134" TargetMode="External"/><Relationship Id="rId38" Type="http://schemas.openxmlformats.org/officeDocument/2006/relationships/hyperlink" Target="https://login.consultant.ru/link/?req=doc&amp;base=RZR&amp;n=287126&amp;rnd=299965.2297029485&amp;dst=2104&amp;fld=134" TargetMode="External"/><Relationship Id="rId46" Type="http://schemas.openxmlformats.org/officeDocument/2006/relationships/hyperlink" Target="https://login.consultant.ru/link/?req=doc&amp;base=RZR&amp;n=304549&amp;rnd=3C2FB4B395CAFC749BA9AE17B51090F6&amp;dst=2458&amp;fld=134" TargetMode="External"/><Relationship Id="rId59" Type="http://schemas.openxmlformats.org/officeDocument/2006/relationships/hyperlink" Target="consultantplus://offline/ref=FA25E988EC5F7480609F194DC3135D9A77EA500086D676E2FE5865C445D7F9DFAE5351177A665F80b8P4O" TargetMode="External"/><Relationship Id="rId67" Type="http://schemas.openxmlformats.org/officeDocument/2006/relationships/footer" Target="footer11.xml"/><Relationship Id="rId20" Type="http://schemas.openxmlformats.org/officeDocument/2006/relationships/hyperlink" Target="consultantplus://offline/ref=2456C14A23B906D47083E2D625590C6D35CB361BACFA16BDF7B4A7B5CCkB5EI" TargetMode="External"/><Relationship Id="rId41" Type="http://schemas.openxmlformats.org/officeDocument/2006/relationships/hyperlink" Target="https://login.consultant.ru/link/?req=doc&amp;base=RZR&amp;n=304549&amp;rnd=3C2FB4B395CAFC749BA9AE17B51090F6&amp;dst=2783&amp;fld=134" TargetMode="External"/><Relationship Id="rId54" Type="http://schemas.openxmlformats.org/officeDocument/2006/relationships/hyperlink" Target="consultantplus://offline/ref=FA25E988EC5F7480609F194DC3135D9A77EA500086D676E2FE5865C445D7F9DFAE5351177A665F80b8P4O" TargetMode="External"/><Relationship Id="rId62" Type="http://schemas.openxmlformats.org/officeDocument/2006/relationships/hyperlink" Target="consultantplus://offline/ref=FA25E988EC5F7480609F194DC3135D9A77EA500086D676E2FE5865C445D7F9DFAE5351177A665F80b8P4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BB9127-55E6-4198-B9D0-2201952CD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52350</Words>
  <Characters>298400</Characters>
  <Application>Microsoft Office Word</Application>
  <DocSecurity>0</DocSecurity>
  <Lines>2486</Lines>
  <Paragraphs>700</Paragraphs>
  <ScaleCrop>false</ScaleCrop>
  <HeadingPairs>
    <vt:vector size="2" baseType="variant">
      <vt:variant>
        <vt:lpstr>Название</vt:lpstr>
      </vt:variant>
      <vt:variant>
        <vt:i4>1</vt:i4>
      </vt:variant>
    </vt:vector>
  </HeadingPairs>
  <TitlesOfParts>
    <vt:vector size="1" baseType="lpstr">
      <vt:lpstr>ЧАСТЬ III</vt:lpstr>
    </vt:vector>
  </TitlesOfParts>
  <Company>Krokoz™</Company>
  <LinksUpToDate>false</LinksUpToDate>
  <CharactersWithSpaces>350050</CharactersWithSpaces>
  <SharedDoc>false</SharedDoc>
  <HLinks>
    <vt:vector size="636" baseType="variant">
      <vt:variant>
        <vt:i4>6946869</vt:i4>
      </vt:variant>
      <vt:variant>
        <vt:i4>444</vt:i4>
      </vt:variant>
      <vt:variant>
        <vt:i4>0</vt:i4>
      </vt:variant>
      <vt:variant>
        <vt:i4>5</vt:i4>
      </vt:variant>
      <vt:variant>
        <vt:lpwstr>consultantplus://offline/ref=FA25E988EC5F7480609F194DC3135D9A77EA500086D676E2FE5865C445D7F9DFAE5351177A665F80b8P4O</vt:lpwstr>
      </vt:variant>
      <vt:variant>
        <vt:lpwstr/>
      </vt:variant>
      <vt:variant>
        <vt:i4>6946869</vt:i4>
      </vt:variant>
      <vt:variant>
        <vt:i4>441</vt:i4>
      </vt:variant>
      <vt:variant>
        <vt:i4>0</vt:i4>
      </vt:variant>
      <vt:variant>
        <vt:i4>5</vt:i4>
      </vt:variant>
      <vt:variant>
        <vt:lpwstr>consultantplus://offline/ref=FA25E988EC5F7480609F194DC3135D9A77EA500086D676E2FE5865C445D7F9DFAE5351177A665F80b8P4O</vt:lpwstr>
      </vt:variant>
      <vt:variant>
        <vt:lpwstr/>
      </vt:variant>
      <vt:variant>
        <vt:i4>6946869</vt:i4>
      </vt:variant>
      <vt:variant>
        <vt:i4>438</vt:i4>
      </vt:variant>
      <vt:variant>
        <vt:i4>0</vt:i4>
      </vt:variant>
      <vt:variant>
        <vt:i4>5</vt:i4>
      </vt:variant>
      <vt:variant>
        <vt:lpwstr>consultantplus://offline/ref=FA25E988EC5F7480609F194DC3135D9A77EA500086D676E2FE5865C445D7F9DFAE5351177A665F80b8P4O</vt:lpwstr>
      </vt:variant>
      <vt:variant>
        <vt:lpwstr/>
      </vt:variant>
      <vt:variant>
        <vt:i4>6946869</vt:i4>
      </vt:variant>
      <vt:variant>
        <vt:i4>435</vt:i4>
      </vt:variant>
      <vt:variant>
        <vt:i4>0</vt:i4>
      </vt:variant>
      <vt:variant>
        <vt:i4>5</vt:i4>
      </vt:variant>
      <vt:variant>
        <vt:lpwstr>consultantplus://offline/ref=FA25E988EC5F7480609F194DC3135D9A77EA500086D676E2FE5865C445D7F9DFAE5351177A665F80b8P4O</vt:lpwstr>
      </vt:variant>
      <vt:variant>
        <vt:lpwstr/>
      </vt:variant>
      <vt:variant>
        <vt:i4>6946869</vt:i4>
      </vt:variant>
      <vt:variant>
        <vt:i4>432</vt:i4>
      </vt:variant>
      <vt:variant>
        <vt:i4>0</vt:i4>
      </vt:variant>
      <vt:variant>
        <vt:i4>5</vt:i4>
      </vt:variant>
      <vt:variant>
        <vt:lpwstr>consultantplus://offline/ref=FA25E988EC5F7480609F194DC3135D9A77EA500086D676E2FE5865C445D7F9DFAE5351177A665F80b8P4O</vt:lpwstr>
      </vt:variant>
      <vt:variant>
        <vt:lpwstr/>
      </vt:variant>
      <vt:variant>
        <vt:i4>6946869</vt:i4>
      </vt:variant>
      <vt:variant>
        <vt:i4>429</vt:i4>
      </vt:variant>
      <vt:variant>
        <vt:i4>0</vt:i4>
      </vt:variant>
      <vt:variant>
        <vt:i4>5</vt:i4>
      </vt:variant>
      <vt:variant>
        <vt:lpwstr>consultantplus://offline/ref=FA25E988EC5F7480609F194DC3135D9A77EA500086D676E2FE5865C445D7F9DFAE5351177A665F80b8P4O</vt:lpwstr>
      </vt:variant>
      <vt:variant>
        <vt:lpwstr/>
      </vt:variant>
      <vt:variant>
        <vt:i4>6946869</vt:i4>
      </vt:variant>
      <vt:variant>
        <vt:i4>426</vt:i4>
      </vt:variant>
      <vt:variant>
        <vt:i4>0</vt:i4>
      </vt:variant>
      <vt:variant>
        <vt:i4>5</vt:i4>
      </vt:variant>
      <vt:variant>
        <vt:lpwstr>consultantplus://offline/ref=FA25E988EC5F7480609F194DC3135D9A77EA500086D676E2FE5865C445D7F9DFAE5351177A665F80b8P4O</vt:lpwstr>
      </vt:variant>
      <vt:variant>
        <vt:lpwstr/>
      </vt:variant>
      <vt:variant>
        <vt:i4>6946869</vt:i4>
      </vt:variant>
      <vt:variant>
        <vt:i4>423</vt:i4>
      </vt:variant>
      <vt:variant>
        <vt:i4>0</vt:i4>
      </vt:variant>
      <vt:variant>
        <vt:i4>5</vt:i4>
      </vt:variant>
      <vt:variant>
        <vt:lpwstr>consultantplus://offline/ref=FA25E988EC5F7480609F194DC3135D9A77EA500086D676E2FE5865C445D7F9DFAE5351177A665F80b8P4O</vt:lpwstr>
      </vt:variant>
      <vt:variant>
        <vt:lpwstr/>
      </vt:variant>
      <vt:variant>
        <vt:i4>6946869</vt:i4>
      </vt:variant>
      <vt:variant>
        <vt:i4>420</vt:i4>
      </vt:variant>
      <vt:variant>
        <vt:i4>0</vt:i4>
      </vt:variant>
      <vt:variant>
        <vt:i4>5</vt:i4>
      </vt:variant>
      <vt:variant>
        <vt:lpwstr>consultantplus://offline/ref=FA25E988EC5F7480609F194DC3135D9A77EA500086D676E2FE5865C445D7F9DFAE5351177A665F80b8P4O</vt:lpwstr>
      </vt:variant>
      <vt:variant>
        <vt:lpwstr/>
      </vt:variant>
      <vt:variant>
        <vt:i4>6946869</vt:i4>
      </vt:variant>
      <vt:variant>
        <vt:i4>417</vt:i4>
      </vt:variant>
      <vt:variant>
        <vt:i4>0</vt:i4>
      </vt:variant>
      <vt:variant>
        <vt:i4>5</vt:i4>
      </vt:variant>
      <vt:variant>
        <vt:lpwstr>consultantplus://offline/ref=FA25E988EC5F7480609F194DC3135D9A77EA500086D676E2FE5865C445D7F9DFAE5351177A665F80b8P4O</vt:lpwstr>
      </vt:variant>
      <vt:variant>
        <vt:lpwstr/>
      </vt:variant>
      <vt:variant>
        <vt:i4>6946869</vt:i4>
      </vt:variant>
      <vt:variant>
        <vt:i4>414</vt:i4>
      </vt:variant>
      <vt:variant>
        <vt:i4>0</vt:i4>
      </vt:variant>
      <vt:variant>
        <vt:i4>5</vt:i4>
      </vt:variant>
      <vt:variant>
        <vt:lpwstr>consultantplus://offline/ref=FA25E988EC5F7480609F194DC3135D9A77EA500086D676E2FE5865C445D7F9DFAE5351177A665F80b8P4O</vt:lpwstr>
      </vt:variant>
      <vt:variant>
        <vt:lpwstr/>
      </vt:variant>
      <vt:variant>
        <vt:i4>6946869</vt:i4>
      </vt:variant>
      <vt:variant>
        <vt:i4>411</vt:i4>
      </vt:variant>
      <vt:variant>
        <vt:i4>0</vt:i4>
      </vt:variant>
      <vt:variant>
        <vt:i4>5</vt:i4>
      </vt:variant>
      <vt:variant>
        <vt:lpwstr>consultantplus://offline/ref=FA25E988EC5F7480609F194DC3135D9A77EA500086D676E2FE5865C445D7F9DFAE5351177A665F80b8P4O</vt:lpwstr>
      </vt:variant>
      <vt:variant>
        <vt:lpwstr/>
      </vt:variant>
      <vt:variant>
        <vt:i4>6946869</vt:i4>
      </vt:variant>
      <vt:variant>
        <vt:i4>408</vt:i4>
      </vt:variant>
      <vt:variant>
        <vt:i4>0</vt:i4>
      </vt:variant>
      <vt:variant>
        <vt:i4>5</vt:i4>
      </vt:variant>
      <vt:variant>
        <vt:lpwstr>consultantplus://offline/ref=FA25E988EC5F7480609F194DC3135D9A77EA500086D676E2FE5865C445D7F9DFAE5351177A665F80b8P4O</vt:lpwstr>
      </vt:variant>
      <vt:variant>
        <vt:lpwstr/>
      </vt:variant>
      <vt:variant>
        <vt:i4>3866678</vt:i4>
      </vt:variant>
      <vt:variant>
        <vt:i4>405</vt:i4>
      </vt:variant>
      <vt:variant>
        <vt:i4>0</vt:i4>
      </vt:variant>
      <vt:variant>
        <vt:i4>5</vt:i4>
      </vt:variant>
      <vt:variant>
        <vt:lpwstr>consultantplus://offline/ref=D253F89E3432ADCC70A94FAC5874B0A8826EF6739350115C903B611C30F39A3F502DC1D4673C8FBEqB0AJ</vt:lpwstr>
      </vt:variant>
      <vt:variant>
        <vt:lpwstr/>
      </vt:variant>
      <vt:variant>
        <vt:i4>3866678</vt:i4>
      </vt:variant>
      <vt:variant>
        <vt:i4>402</vt:i4>
      </vt:variant>
      <vt:variant>
        <vt:i4>0</vt:i4>
      </vt:variant>
      <vt:variant>
        <vt:i4>5</vt:i4>
      </vt:variant>
      <vt:variant>
        <vt:lpwstr>consultantplus://offline/ref=D253F89E3432ADCC70A94FAC5874B0A8826EF6739350115C903B611C30F39A3F502DC1D4673C8FBEqB0AJ</vt:lpwstr>
      </vt:variant>
      <vt:variant>
        <vt:lpwstr/>
      </vt:variant>
      <vt:variant>
        <vt:i4>6946869</vt:i4>
      </vt:variant>
      <vt:variant>
        <vt:i4>399</vt:i4>
      </vt:variant>
      <vt:variant>
        <vt:i4>0</vt:i4>
      </vt:variant>
      <vt:variant>
        <vt:i4>5</vt:i4>
      </vt:variant>
      <vt:variant>
        <vt:lpwstr>consultantplus://offline/ref=FA25E988EC5F7480609F194DC3135D9A77EA500086D676E2FE5865C445D7F9DFAE5351177A665F80b8P4O</vt:lpwstr>
      </vt:variant>
      <vt:variant>
        <vt:lpwstr/>
      </vt:variant>
      <vt:variant>
        <vt:i4>6946869</vt:i4>
      </vt:variant>
      <vt:variant>
        <vt:i4>396</vt:i4>
      </vt:variant>
      <vt:variant>
        <vt:i4>0</vt:i4>
      </vt:variant>
      <vt:variant>
        <vt:i4>5</vt:i4>
      </vt:variant>
      <vt:variant>
        <vt:lpwstr>consultantplus://offline/ref=FA25E988EC5F7480609F194DC3135D9A77EA500086D676E2FE5865C445D7F9DFAE5351177A665F80b8P4O</vt:lpwstr>
      </vt:variant>
      <vt:variant>
        <vt:lpwstr/>
      </vt:variant>
      <vt:variant>
        <vt:i4>3342390</vt:i4>
      </vt:variant>
      <vt:variant>
        <vt:i4>393</vt:i4>
      </vt:variant>
      <vt:variant>
        <vt:i4>0</vt:i4>
      </vt:variant>
      <vt:variant>
        <vt:i4>5</vt:i4>
      </vt:variant>
      <vt:variant>
        <vt:lpwstr>https://login.consultant.ru/link/?rnd=654EFD1ECC247177264F3E3AEC155311&amp;req=doc&amp;base=RZR&amp;n=321389&amp;dst=4&amp;fld=134&amp;date=14.06.2019</vt:lpwstr>
      </vt:variant>
      <vt:variant>
        <vt:lpwstr/>
      </vt:variant>
      <vt:variant>
        <vt:i4>131139</vt:i4>
      </vt:variant>
      <vt:variant>
        <vt:i4>390</vt:i4>
      </vt:variant>
      <vt:variant>
        <vt:i4>0</vt:i4>
      </vt:variant>
      <vt:variant>
        <vt:i4>5</vt:i4>
      </vt:variant>
      <vt:variant>
        <vt:lpwstr/>
      </vt:variant>
      <vt:variant>
        <vt:lpwstr>p1339</vt:lpwstr>
      </vt:variant>
      <vt:variant>
        <vt:i4>196675</vt:i4>
      </vt:variant>
      <vt:variant>
        <vt:i4>387</vt:i4>
      </vt:variant>
      <vt:variant>
        <vt:i4>0</vt:i4>
      </vt:variant>
      <vt:variant>
        <vt:i4>5</vt:i4>
      </vt:variant>
      <vt:variant>
        <vt:lpwstr/>
      </vt:variant>
      <vt:variant>
        <vt:lpwstr>p1328</vt:lpwstr>
      </vt:variant>
      <vt:variant>
        <vt:i4>196675</vt:i4>
      </vt:variant>
      <vt:variant>
        <vt:i4>384</vt:i4>
      </vt:variant>
      <vt:variant>
        <vt:i4>0</vt:i4>
      </vt:variant>
      <vt:variant>
        <vt:i4>5</vt:i4>
      </vt:variant>
      <vt:variant>
        <vt:lpwstr/>
      </vt:variant>
      <vt:variant>
        <vt:lpwstr>p1328</vt:lpwstr>
      </vt:variant>
      <vt:variant>
        <vt:i4>5832715</vt:i4>
      </vt:variant>
      <vt:variant>
        <vt:i4>381</vt:i4>
      </vt:variant>
      <vt:variant>
        <vt:i4>0</vt:i4>
      </vt:variant>
      <vt:variant>
        <vt:i4>5</vt:i4>
      </vt:variant>
      <vt:variant>
        <vt:lpwstr>https://login.consultant.ru/link/?req=doc&amp;base=RZR&amp;n=304549&amp;rnd=3C2FB4B395CAFC749BA9AE17B51090F6&amp;dst=2458&amp;fld=134</vt:lpwstr>
      </vt:variant>
      <vt:variant>
        <vt:lpwstr/>
      </vt:variant>
      <vt:variant>
        <vt:i4>5832709</vt:i4>
      </vt:variant>
      <vt:variant>
        <vt:i4>378</vt:i4>
      </vt:variant>
      <vt:variant>
        <vt:i4>0</vt:i4>
      </vt:variant>
      <vt:variant>
        <vt:i4>5</vt:i4>
      </vt:variant>
      <vt:variant>
        <vt:lpwstr>https://login.consultant.ru/link/?req=doc&amp;base=RZR&amp;n=304549&amp;rnd=3C2FB4B395CAFC749BA9AE17B51090F6&amp;dst=2456&amp;fld=134</vt:lpwstr>
      </vt:variant>
      <vt:variant>
        <vt:lpwstr/>
      </vt:variant>
      <vt:variant>
        <vt:i4>65604</vt:i4>
      </vt:variant>
      <vt:variant>
        <vt:i4>375</vt:i4>
      </vt:variant>
      <vt:variant>
        <vt:i4>0</vt:i4>
      </vt:variant>
      <vt:variant>
        <vt:i4>5</vt:i4>
      </vt:variant>
      <vt:variant>
        <vt:lpwstr/>
      </vt:variant>
      <vt:variant>
        <vt:lpwstr>p1405</vt:lpwstr>
      </vt:variant>
      <vt:variant>
        <vt:i4>5832715</vt:i4>
      </vt:variant>
      <vt:variant>
        <vt:i4>372</vt:i4>
      </vt:variant>
      <vt:variant>
        <vt:i4>0</vt:i4>
      </vt:variant>
      <vt:variant>
        <vt:i4>5</vt:i4>
      </vt:variant>
      <vt:variant>
        <vt:lpwstr>https://login.consultant.ru/link/?req=doc&amp;base=RZR&amp;n=304549&amp;rnd=3C2FB4B395CAFC749BA9AE17B51090F6&amp;dst=2458&amp;fld=134</vt:lpwstr>
      </vt:variant>
      <vt:variant>
        <vt:lpwstr/>
      </vt:variant>
      <vt:variant>
        <vt:i4>5832709</vt:i4>
      </vt:variant>
      <vt:variant>
        <vt:i4>369</vt:i4>
      </vt:variant>
      <vt:variant>
        <vt:i4>0</vt:i4>
      </vt:variant>
      <vt:variant>
        <vt:i4>5</vt:i4>
      </vt:variant>
      <vt:variant>
        <vt:lpwstr>https://login.consultant.ru/link/?req=doc&amp;base=RZR&amp;n=304549&amp;rnd=3C2FB4B395CAFC749BA9AE17B51090F6&amp;dst=2456&amp;fld=134</vt:lpwstr>
      </vt:variant>
      <vt:variant>
        <vt:lpwstr/>
      </vt:variant>
      <vt:variant>
        <vt:i4>5505027</vt:i4>
      </vt:variant>
      <vt:variant>
        <vt:i4>366</vt:i4>
      </vt:variant>
      <vt:variant>
        <vt:i4>0</vt:i4>
      </vt:variant>
      <vt:variant>
        <vt:i4>5</vt:i4>
      </vt:variant>
      <vt:variant>
        <vt:lpwstr>https://login.consultant.ru/link/?req=doc&amp;base=RZR&amp;n=304549&amp;rnd=3C2FB4B395CAFC749BA9AE17B51090F6&amp;dst=2783&amp;fld=134</vt:lpwstr>
      </vt:variant>
      <vt:variant>
        <vt:lpwstr/>
      </vt:variant>
      <vt:variant>
        <vt:i4>5505027</vt:i4>
      </vt:variant>
      <vt:variant>
        <vt:i4>363</vt:i4>
      </vt:variant>
      <vt:variant>
        <vt:i4>0</vt:i4>
      </vt:variant>
      <vt:variant>
        <vt:i4>5</vt:i4>
      </vt:variant>
      <vt:variant>
        <vt:lpwstr>https://login.consultant.ru/link/?req=doc&amp;base=RZR&amp;n=304549&amp;rnd=3C2FB4B395CAFC749BA9AE17B51090F6&amp;dst=2783&amp;fld=134</vt:lpwstr>
      </vt:variant>
      <vt:variant>
        <vt:lpwstr/>
      </vt:variant>
      <vt:variant>
        <vt:i4>5832711</vt:i4>
      </vt:variant>
      <vt:variant>
        <vt:i4>360</vt:i4>
      </vt:variant>
      <vt:variant>
        <vt:i4>0</vt:i4>
      </vt:variant>
      <vt:variant>
        <vt:i4>5</vt:i4>
      </vt:variant>
      <vt:variant>
        <vt:lpwstr>https://login.consultant.ru/link/?req=doc&amp;base=RZR&amp;n=304549&amp;rnd=3C2FB4B395CAFC749BA9AE17B51090F6&amp;dst=1969&amp;fld=134</vt:lpwstr>
      </vt:variant>
      <vt:variant>
        <vt:lpwstr/>
      </vt:variant>
      <vt:variant>
        <vt:i4>5832711</vt:i4>
      </vt:variant>
      <vt:variant>
        <vt:i4>357</vt:i4>
      </vt:variant>
      <vt:variant>
        <vt:i4>0</vt:i4>
      </vt:variant>
      <vt:variant>
        <vt:i4>5</vt:i4>
      </vt:variant>
      <vt:variant>
        <vt:lpwstr>https://login.consultant.ru/link/?req=doc&amp;base=RZR&amp;n=304549&amp;rnd=3C2FB4B395CAFC749BA9AE17B51090F6&amp;dst=1969&amp;fld=134</vt:lpwstr>
      </vt:variant>
      <vt:variant>
        <vt:lpwstr/>
      </vt:variant>
      <vt:variant>
        <vt:i4>6291490</vt:i4>
      </vt:variant>
      <vt:variant>
        <vt:i4>354</vt:i4>
      </vt:variant>
      <vt:variant>
        <vt:i4>0</vt:i4>
      </vt:variant>
      <vt:variant>
        <vt:i4>5</vt:i4>
      </vt:variant>
      <vt:variant>
        <vt:lpwstr>https://login.consultant.ru/link/?req=doc&amp;base=RZR&amp;n=287126&amp;rnd=299965.2297029485&amp;dst=2104&amp;fld=134</vt:lpwstr>
      </vt:variant>
      <vt:variant>
        <vt:lpwstr/>
      </vt:variant>
      <vt:variant>
        <vt:i4>6291490</vt:i4>
      </vt:variant>
      <vt:variant>
        <vt:i4>351</vt:i4>
      </vt:variant>
      <vt:variant>
        <vt:i4>0</vt:i4>
      </vt:variant>
      <vt:variant>
        <vt:i4>5</vt:i4>
      </vt:variant>
      <vt:variant>
        <vt:lpwstr>https://login.consultant.ru/link/?req=doc&amp;base=RZR&amp;n=287126&amp;rnd=299965.2146024784&amp;dst=2104&amp;fld=134</vt:lpwstr>
      </vt:variant>
      <vt:variant>
        <vt:lpwstr/>
      </vt:variant>
      <vt:variant>
        <vt:i4>6684793</vt:i4>
      </vt:variant>
      <vt:variant>
        <vt:i4>348</vt:i4>
      </vt:variant>
      <vt:variant>
        <vt:i4>0</vt:i4>
      </vt:variant>
      <vt:variant>
        <vt:i4>5</vt:i4>
      </vt:variant>
      <vt:variant>
        <vt:lpwstr/>
      </vt:variant>
      <vt:variant>
        <vt:lpwstr>pl1288</vt:lpwstr>
      </vt:variant>
      <vt:variant>
        <vt:i4>6225950</vt:i4>
      </vt:variant>
      <vt:variant>
        <vt:i4>345</vt:i4>
      </vt:variant>
      <vt:variant>
        <vt:i4>0</vt:i4>
      </vt:variant>
      <vt:variant>
        <vt:i4>5</vt:i4>
      </vt:variant>
      <vt:variant>
        <vt:lpwstr>https://login.consultant.ru/link/?req=doc&amp;base=RZR&amp;n=287126&amp;rnd=299965.28231157&amp;dst=2175&amp;fld=134</vt:lpwstr>
      </vt:variant>
      <vt:variant>
        <vt:lpwstr/>
      </vt:variant>
      <vt:variant>
        <vt:i4>6422572</vt:i4>
      </vt:variant>
      <vt:variant>
        <vt:i4>342</vt:i4>
      </vt:variant>
      <vt:variant>
        <vt:i4>0</vt:i4>
      </vt:variant>
      <vt:variant>
        <vt:i4>5</vt:i4>
      </vt:variant>
      <vt:variant>
        <vt:lpwstr>https://login.consultant.ru/link/?req=doc&amp;base=RZR&amp;n=287126&amp;rnd=299965.2921812524&amp;dst=2104&amp;fld=134</vt:lpwstr>
      </vt:variant>
      <vt:variant>
        <vt:lpwstr/>
      </vt:variant>
      <vt:variant>
        <vt:i4>6094914</vt:i4>
      </vt:variant>
      <vt:variant>
        <vt:i4>339</vt:i4>
      </vt:variant>
      <vt:variant>
        <vt:i4>0</vt:i4>
      </vt:variant>
      <vt:variant>
        <vt:i4>5</vt:i4>
      </vt:variant>
      <vt:variant>
        <vt:lpwstr/>
      </vt:variant>
      <vt:variant>
        <vt:lpwstr>pl216</vt:lpwstr>
      </vt:variant>
      <vt:variant>
        <vt:i4>393287</vt:i4>
      </vt:variant>
      <vt:variant>
        <vt:i4>336</vt:i4>
      </vt:variant>
      <vt:variant>
        <vt:i4>0</vt:i4>
      </vt:variant>
      <vt:variant>
        <vt:i4>5</vt:i4>
      </vt:variant>
      <vt:variant>
        <vt:lpwstr>https://login.consultant.ru/link/?req=doc&amp;base=RZR&amp;n=221444&amp;rnd=299965.313089806</vt:lpwstr>
      </vt:variant>
      <vt:variant>
        <vt:lpwstr/>
      </vt:variant>
      <vt:variant>
        <vt:i4>6160450</vt:i4>
      </vt:variant>
      <vt:variant>
        <vt:i4>333</vt:i4>
      </vt:variant>
      <vt:variant>
        <vt:i4>0</vt:i4>
      </vt:variant>
      <vt:variant>
        <vt:i4>5</vt:i4>
      </vt:variant>
      <vt:variant>
        <vt:lpwstr/>
      </vt:variant>
      <vt:variant>
        <vt:lpwstr>pl222</vt:lpwstr>
      </vt:variant>
      <vt:variant>
        <vt:i4>6160450</vt:i4>
      </vt:variant>
      <vt:variant>
        <vt:i4>330</vt:i4>
      </vt:variant>
      <vt:variant>
        <vt:i4>0</vt:i4>
      </vt:variant>
      <vt:variant>
        <vt:i4>5</vt:i4>
      </vt:variant>
      <vt:variant>
        <vt:lpwstr/>
      </vt:variant>
      <vt:variant>
        <vt:lpwstr>pl222</vt:lpwstr>
      </vt:variant>
      <vt:variant>
        <vt:i4>6160450</vt:i4>
      </vt:variant>
      <vt:variant>
        <vt:i4>327</vt:i4>
      </vt:variant>
      <vt:variant>
        <vt:i4>0</vt:i4>
      </vt:variant>
      <vt:variant>
        <vt:i4>5</vt:i4>
      </vt:variant>
      <vt:variant>
        <vt:lpwstr/>
      </vt:variant>
      <vt:variant>
        <vt:lpwstr>pl225</vt:lpwstr>
      </vt:variant>
      <vt:variant>
        <vt:i4>6094914</vt:i4>
      </vt:variant>
      <vt:variant>
        <vt:i4>324</vt:i4>
      </vt:variant>
      <vt:variant>
        <vt:i4>0</vt:i4>
      </vt:variant>
      <vt:variant>
        <vt:i4>5</vt:i4>
      </vt:variant>
      <vt:variant>
        <vt:lpwstr/>
      </vt:variant>
      <vt:variant>
        <vt:lpwstr>pl216</vt:lpwstr>
      </vt:variant>
      <vt:variant>
        <vt:i4>6160450</vt:i4>
      </vt:variant>
      <vt:variant>
        <vt:i4>321</vt:i4>
      </vt:variant>
      <vt:variant>
        <vt:i4>0</vt:i4>
      </vt:variant>
      <vt:variant>
        <vt:i4>5</vt:i4>
      </vt:variant>
      <vt:variant>
        <vt:lpwstr/>
      </vt:variant>
      <vt:variant>
        <vt:lpwstr>pl222</vt:lpwstr>
      </vt:variant>
      <vt:variant>
        <vt:i4>6029378</vt:i4>
      </vt:variant>
      <vt:variant>
        <vt:i4>318</vt:i4>
      </vt:variant>
      <vt:variant>
        <vt:i4>0</vt:i4>
      </vt:variant>
      <vt:variant>
        <vt:i4>5</vt:i4>
      </vt:variant>
      <vt:variant>
        <vt:lpwstr/>
      </vt:variant>
      <vt:variant>
        <vt:lpwstr>pl201</vt:lpwstr>
      </vt:variant>
      <vt:variant>
        <vt:i4>5570625</vt:i4>
      </vt:variant>
      <vt:variant>
        <vt:i4>315</vt:i4>
      </vt:variant>
      <vt:variant>
        <vt:i4>0</vt:i4>
      </vt:variant>
      <vt:variant>
        <vt:i4>5</vt:i4>
      </vt:variant>
      <vt:variant>
        <vt:lpwstr/>
      </vt:variant>
      <vt:variant>
        <vt:lpwstr>pl195</vt:lpwstr>
      </vt:variant>
      <vt:variant>
        <vt:i4>6029378</vt:i4>
      </vt:variant>
      <vt:variant>
        <vt:i4>312</vt:i4>
      </vt:variant>
      <vt:variant>
        <vt:i4>0</vt:i4>
      </vt:variant>
      <vt:variant>
        <vt:i4>5</vt:i4>
      </vt:variant>
      <vt:variant>
        <vt:lpwstr/>
      </vt:variant>
      <vt:variant>
        <vt:lpwstr>pl201</vt:lpwstr>
      </vt:variant>
      <vt:variant>
        <vt:i4>5570625</vt:i4>
      </vt:variant>
      <vt:variant>
        <vt:i4>309</vt:i4>
      </vt:variant>
      <vt:variant>
        <vt:i4>0</vt:i4>
      </vt:variant>
      <vt:variant>
        <vt:i4>5</vt:i4>
      </vt:variant>
      <vt:variant>
        <vt:lpwstr/>
      </vt:variant>
      <vt:variant>
        <vt:lpwstr>pl195</vt:lpwstr>
      </vt:variant>
      <vt:variant>
        <vt:i4>5570625</vt:i4>
      </vt:variant>
      <vt:variant>
        <vt:i4>306</vt:i4>
      </vt:variant>
      <vt:variant>
        <vt:i4>0</vt:i4>
      </vt:variant>
      <vt:variant>
        <vt:i4>5</vt:i4>
      </vt:variant>
      <vt:variant>
        <vt:lpwstr/>
      </vt:variant>
      <vt:variant>
        <vt:lpwstr>pl192</vt:lpwstr>
      </vt:variant>
      <vt:variant>
        <vt:i4>5701656</vt:i4>
      </vt:variant>
      <vt:variant>
        <vt:i4>303</vt:i4>
      </vt:variant>
      <vt:variant>
        <vt:i4>0</vt:i4>
      </vt:variant>
      <vt:variant>
        <vt:i4>5</vt:i4>
      </vt:variant>
      <vt:variant>
        <vt:lpwstr>https://login.consultant.ru/link/?req=doc&amp;base=RZR&amp;n=287126&amp;rnd=299965.105636659&amp;dst=2195&amp;fld=134</vt:lpwstr>
      </vt:variant>
      <vt:variant>
        <vt:lpwstr/>
      </vt:variant>
      <vt:variant>
        <vt:i4>3539013</vt:i4>
      </vt:variant>
      <vt:variant>
        <vt:i4>300</vt:i4>
      </vt:variant>
      <vt:variant>
        <vt:i4>0</vt:i4>
      </vt:variant>
      <vt:variant>
        <vt:i4>5</vt:i4>
      </vt:variant>
      <vt:variant>
        <vt:lpwstr>http://www.consultant.ru/document/cons_doc_LAW_301011/570afc6feff03328459242886307d6aebe1ccb6b/</vt:lpwstr>
      </vt:variant>
      <vt:variant>
        <vt:lpwstr>dst100836</vt:lpwstr>
      </vt:variant>
      <vt:variant>
        <vt:i4>196617</vt:i4>
      </vt:variant>
      <vt:variant>
        <vt:i4>297</vt:i4>
      </vt:variant>
      <vt:variant>
        <vt:i4>0</vt:i4>
      </vt:variant>
      <vt:variant>
        <vt:i4>5</vt:i4>
      </vt:variant>
      <vt:variant>
        <vt:lpwstr>https://login.consultant.ru/link/?req=doc&amp;base=RZR&amp;n=301011&amp;rnd=3C346ED37C2784AFF972ABDE256135DF&amp;dst=2783&amp;fld=134</vt:lpwstr>
      </vt:variant>
      <vt:variant>
        <vt:lpwstr/>
      </vt:variant>
      <vt:variant>
        <vt:i4>196617</vt:i4>
      </vt:variant>
      <vt:variant>
        <vt:i4>294</vt:i4>
      </vt:variant>
      <vt:variant>
        <vt:i4>0</vt:i4>
      </vt:variant>
      <vt:variant>
        <vt:i4>5</vt:i4>
      </vt:variant>
      <vt:variant>
        <vt:lpwstr>https://login.consultant.ru/link/?req=doc&amp;base=RZR&amp;n=301011&amp;rnd=3C346ED37C2784AFF972ABDE256135DF&amp;dst=2783&amp;fld=134</vt:lpwstr>
      </vt:variant>
      <vt:variant>
        <vt:lpwstr/>
      </vt:variant>
      <vt:variant>
        <vt:i4>786557</vt:i4>
      </vt:variant>
      <vt:variant>
        <vt:i4>291</vt:i4>
      </vt:variant>
      <vt:variant>
        <vt:i4>0</vt:i4>
      </vt:variant>
      <vt:variant>
        <vt:i4>5</vt:i4>
      </vt:variant>
      <vt:variant>
        <vt:lpwstr>http://www.consultant.ru/document/cons_doc_LAW_301011/fc77c7117187684ab0cb02c7ee53952df0de55be/</vt:lpwstr>
      </vt:variant>
      <vt:variant>
        <vt:lpwstr>dst2104</vt:lpwstr>
      </vt:variant>
      <vt:variant>
        <vt:i4>196617</vt:i4>
      </vt:variant>
      <vt:variant>
        <vt:i4>288</vt:i4>
      </vt:variant>
      <vt:variant>
        <vt:i4>0</vt:i4>
      </vt:variant>
      <vt:variant>
        <vt:i4>5</vt:i4>
      </vt:variant>
      <vt:variant>
        <vt:lpwstr>https://login.consultant.ru/link/?req=doc&amp;base=RZR&amp;n=301011&amp;rnd=3C346ED37C2784AFF972ABDE256135DF&amp;dst=2783&amp;fld=134</vt:lpwstr>
      </vt:variant>
      <vt:variant>
        <vt:lpwstr/>
      </vt:variant>
      <vt:variant>
        <vt:i4>196617</vt:i4>
      </vt:variant>
      <vt:variant>
        <vt:i4>285</vt:i4>
      </vt:variant>
      <vt:variant>
        <vt:i4>0</vt:i4>
      </vt:variant>
      <vt:variant>
        <vt:i4>5</vt:i4>
      </vt:variant>
      <vt:variant>
        <vt:lpwstr>https://login.consultant.ru/link/?req=doc&amp;base=RZR&amp;n=301011&amp;rnd=3C346ED37C2784AFF972ABDE256135DF&amp;dst=2783&amp;fld=134</vt:lpwstr>
      </vt:variant>
      <vt:variant>
        <vt:lpwstr/>
      </vt:variant>
      <vt:variant>
        <vt:i4>5177433</vt:i4>
      </vt:variant>
      <vt:variant>
        <vt:i4>282</vt:i4>
      </vt:variant>
      <vt:variant>
        <vt:i4>0</vt:i4>
      </vt:variant>
      <vt:variant>
        <vt:i4>5</vt:i4>
      </vt:variant>
      <vt:variant>
        <vt:lpwstr>consultantplus://offline/ref=46148816BF0EC01800EE4B3A9CF1FE9FE3BB2056452EB2D500CA0A02A9xAuBJ</vt:lpwstr>
      </vt:variant>
      <vt:variant>
        <vt:lpwstr/>
      </vt:variant>
      <vt:variant>
        <vt:i4>2621536</vt:i4>
      </vt:variant>
      <vt:variant>
        <vt:i4>279</vt:i4>
      </vt:variant>
      <vt:variant>
        <vt:i4>0</vt:i4>
      </vt:variant>
      <vt:variant>
        <vt:i4>5</vt:i4>
      </vt:variant>
      <vt:variant>
        <vt:lpwstr>consultantplus://offline/ref=2456C14A23B906D47083E3D830590C6D35C8371CA1FC16BDF7B4A7B5CCBE387E125645B0A9B7B16Fk355I</vt:lpwstr>
      </vt:variant>
      <vt:variant>
        <vt:lpwstr/>
      </vt:variant>
      <vt:variant>
        <vt:i4>2621492</vt:i4>
      </vt:variant>
      <vt:variant>
        <vt:i4>276</vt:i4>
      </vt:variant>
      <vt:variant>
        <vt:i4>0</vt:i4>
      </vt:variant>
      <vt:variant>
        <vt:i4>5</vt:i4>
      </vt:variant>
      <vt:variant>
        <vt:lpwstr>consultantplus://offline/ref=2456C14A23B906D47083E3D830590C6D35C8371CA1FC16BDF7B4A7B5CCBE387E125645B0A9B7B16Fk35AI</vt:lpwstr>
      </vt:variant>
      <vt:variant>
        <vt:lpwstr/>
      </vt:variant>
      <vt:variant>
        <vt:i4>2621495</vt:i4>
      </vt:variant>
      <vt:variant>
        <vt:i4>273</vt:i4>
      </vt:variant>
      <vt:variant>
        <vt:i4>0</vt:i4>
      </vt:variant>
      <vt:variant>
        <vt:i4>5</vt:i4>
      </vt:variant>
      <vt:variant>
        <vt:lpwstr>consultantplus://offline/ref=2456C14A23B906D47083E3D830590C6D35C8371CA1FC16BDF7B4A7B5CCBE387E125645B0A9B7B16Fk35BI</vt:lpwstr>
      </vt:variant>
      <vt:variant>
        <vt:lpwstr/>
      </vt:variant>
      <vt:variant>
        <vt:i4>2621491</vt:i4>
      </vt:variant>
      <vt:variant>
        <vt:i4>270</vt:i4>
      </vt:variant>
      <vt:variant>
        <vt:i4>0</vt:i4>
      </vt:variant>
      <vt:variant>
        <vt:i4>5</vt:i4>
      </vt:variant>
      <vt:variant>
        <vt:lpwstr>consultantplus://offline/ref=2456C14A23B906D47083E3D830590C6D35C8371CA1FC16BDF7B4A7B5CCBE387E125645B0A9B7B16Fk35FI</vt:lpwstr>
      </vt:variant>
      <vt:variant>
        <vt:lpwstr/>
      </vt:variant>
      <vt:variant>
        <vt:i4>4849747</vt:i4>
      </vt:variant>
      <vt:variant>
        <vt:i4>267</vt:i4>
      </vt:variant>
      <vt:variant>
        <vt:i4>0</vt:i4>
      </vt:variant>
      <vt:variant>
        <vt:i4>5</vt:i4>
      </vt:variant>
      <vt:variant>
        <vt:lpwstr>consultantplus://offline/ref=2456C14A23B906D47083E2D625590C6D35CB361BACF316BDF7B4A7B5CCkB5EI</vt:lpwstr>
      </vt:variant>
      <vt:variant>
        <vt:lpwstr/>
      </vt:variant>
      <vt:variant>
        <vt:i4>4849665</vt:i4>
      </vt:variant>
      <vt:variant>
        <vt:i4>264</vt:i4>
      </vt:variant>
      <vt:variant>
        <vt:i4>0</vt:i4>
      </vt:variant>
      <vt:variant>
        <vt:i4>5</vt:i4>
      </vt:variant>
      <vt:variant>
        <vt:lpwstr>consultantplus://offline/ref=2456C14A23B906D47083E2D625590C6D35CB361BACFA16BDF7B4A7B5CCkB5EI</vt:lpwstr>
      </vt:variant>
      <vt:variant>
        <vt:lpwstr/>
      </vt:variant>
      <vt:variant>
        <vt:i4>196698</vt:i4>
      </vt:variant>
      <vt:variant>
        <vt:i4>261</vt:i4>
      </vt:variant>
      <vt:variant>
        <vt:i4>0</vt:i4>
      </vt:variant>
      <vt:variant>
        <vt:i4>5</vt:i4>
      </vt:variant>
      <vt:variant>
        <vt:lpwstr>consultantplus://offline/main?base=LAW;n=73283;fld=134;dst=100093</vt:lpwstr>
      </vt:variant>
      <vt:variant>
        <vt:lpwstr/>
      </vt:variant>
      <vt:variant>
        <vt:i4>852053</vt:i4>
      </vt:variant>
      <vt:variant>
        <vt:i4>258</vt:i4>
      </vt:variant>
      <vt:variant>
        <vt:i4>0</vt:i4>
      </vt:variant>
      <vt:variant>
        <vt:i4>5</vt:i4>
      </vt:variant>
      <vt:variant>
        <vt:lpwstr>https://login.consultant.ru/link/?req=doc&amp;base=RZR&amp;n=301011&amp;rnd=BDB7B171CEEF4A71D7FBFB7678ED7508&amp;dst=1592&amp;fld=134</vt:lpwstr>
      </vt:variant>
      <vt:variant>
        <vt:lpwstr/>
      </vt:variant>
      <vt:variant>
        <vt:i4>6291507</vt:i4>
      </vt:variant>
      <vt:variant>
        <vt:i4>255</vt:i4>
      </vt:variant>
      <vt:variant>
        <vt:i4>0</vt:i4>
      </vt:variant>
      <vt:variant>
        <vt:i4>5</vt:i4>
      </vt:variant>
      <vt:variant>
        <vt:lpwstr>consultantplus://offline/ref=D7DB44AE2EE1CB0C4FC98B997CC4F56E6E9305995836ECA9EC764916B7B653FC71BE8D4C1CB8FF7BA2F362C65FE0CB6520D63F3834221E23m2u7G</vt:lpwstr>
      </vt:variant>
      <vt:variant>
        <vt:lpwstr/>
      </vt:variant>
      <vt:variant>
        <vt:i4>1966131</vt:i4>
      </vt:variant>
      <vt:variant>
        <vt:i4>248</vt:i4>
      </vt:variant>
      <vt:variant>
        <vt:i4>0</vt:i4>
      </vt:variant>
      <vt:variant>
        <vt:i4>5</vt:i4>
      </vt:variant>
      <vt:variant>
        <vt:lpwstr/>
      </vt:variant>
      <vt:variant>
        <vt:lpwstr>_Toc17365048</vt:lpwstr>
      </vt:variant>
      <vt:variant>
        <vt:i4>1114163</vt:i4>
      </vt:variant>
      <vt:variant>
        <vt:i4>242</vt:i4>
      </vt:variant>
      <vt:variant>
        <vt:i4>0</vt:i4>
      </vt:variant>
      <vt:variant>
        <vt:i4>5</vt:i4>
      </vt:variant>
      <vt:variant>
        <vt:lpwstr/>
      </vt:variant>
      <vt:variant>
        <vt:lpwstr>_Toc17365047</vt:lpwstr>
      </vt:variant>
      <vt:variant>
        <vt:i4>1048627</vt:i4>
      </vt:variant>
      <vt:variant>
        <vt:i4>236</vt:i4>
      </vt:variant>
      <vt:variant>
        <vt:i4>0</vt:i4>
      </vt:variant>
      <vt:variant>
        <vt:i4>5</vt:i4>
      </vt:variant>
      <vt:variant>
        <vt:lpwstr/>
      </vt:variant>
      <vt:variant>
        <vt:lpwstr>_Toc17365046</vt:lpwstr>
      </vt:variant>
      <vt:variant>
        <vt:i4>1245235</vt:i4>
      </vt:variant>
      <vt:variant>
        <vt:i4>230</vt:i4>
      </vt:variant>
      <vt:variant>
        <vt:i4>0</vt:i4>
      </vt:variant>
      <vt:variant>
        <vt:i4>5</vt:i4>
      </vt:variant>
      <vt:variant>
        <vt:lpwstr/>
      </vt:variant>
      <vt:variant>
        <vt:lpwstr>_Toc17365045</vt:lpwstr>
      </vt:variant>
      <vt:variant>
        <vt:i4>1179699</vt:i4>
      </vt:variant>
      <vt:variant>
        <vt:i4>224</vt:i4>
      </vt:variant>
      <vt:variant>
        <vt:i4>0</vt:i4>
      </vt:variant>
      <vt:variant>
        <vt:i4>5</vt:i4>
      </vt:variant>
      <vt:variant>
        <vt:lpwstr/>
      </vt:variant>
      <vt:variant>
        <vt:lpwstr>_Toc17365044</vt:lpwstr>
      </vt:variant>
      <vt:variant>
        <vt:i4>1376307</vt:i4>
      </vt:variant>
      <vt:variant>
        <vt:i4>218</vt:i4>
      </vt:variant>
      <vt:variant>
        <vt:i4>0</vt:i4>
      </vt:variant>
      <vt:variant>
        <vt:i4>5</vt:i4>
      </vt:variant>
      <vt:variant>
        <vt:lpwstr/>
      </vt:variant>
      <vt:variant>
        <vt:lpwstr>_Toc17365043</vt:lpwstr>
      </vt:variant>
      <vt:variant>
        <vt:i4>1310771</vt:i4>
      </vt:variant>
      <vt:variant>
        <vt:i4>212</vt:i4>
      </vt:variant>
      <vt:variant>
        <vt:i4>0</vt:i4>
      </vt:variant>
      <vt:variant>
        <vt:i4>5</vt:i4>
      </vt:variant>
      <vt:variant>
        <vt:lpwstr/>
      </vt:variant>
      <vt:variant>
        <vt:lpwstr>_Toc17365042</vt:lpwstr>
      </vt:variant>
      <vt:variant>
        <vt:i4>1507379</vt:i4>
      </vt:variant>
      <vt:variant>
        <vt:i4>206</vt:i4>
      </vt:variant>
      <vt:variant>
        <vt:i4>0</vt:i4>
      </vt:variant>
      <vt:variant>
        <vt:i4>5</vt:i4>
      </vt:variant>
      <vt:variant>
        <vt:lpwstr/>
      </vt:variant>
      <vt:variant>
        <vt:lpwstr>_Toc17365041</vt:lpwstr>
      </vt:variant>
      <vt:variant>
        <vt:i4>1441843</vt:i4>
      </vt:variant>
      <vt:variant>
        <vt:i4>200</vt:i4>
      </vt:variant>
      <vt:variant>
        <vt:i4>0</vt:i4>
      </vt:variant>
      <vt:variant>
        <vt:i4>5</vt:i4>
      </vt:variant>
      <vt:variant>
        <vt:lpwstr/>
      </vt:variant>
      <vt:variant>
        <vt:lpwstr>_Toc17365040</vt:lpwstr>
      </vt:variant>
      <vt:variant>
        <vt:i4>2031668</vt:i4>
      </vt:variant>
      <vt:variant>
        <vt:i4>194</vt:i4>
      </vt:variant>
      <vt:variant>
        <vt:i4>0</vt:i4>
      </vt:variant>
      <vt:variant>
        <vt:i4>5</vt:i4>
      </vt:variant>
      <vt:variant>
        <vt:lpwstr/>
      </vt:variant>
      <vt:variant>
        <vt:lpwstr>_Toc17365039</vt:lpwstr>
      </vt:variant>
      <vt:variant>
        <vt:i4>1966132</vt:i4>
      </vt:variant>
      <vt:variant>
        <vt:i4>188</vt:i4>
      </vt:variant>
      <vt:variant>
        <vt:i4>0</vt:i4>
      </vt:variant>
      <vt:variant>
        <vt:i4>5</vt:i4>
      </vt:variant>
      <vt:variant>
        <vt:lpwstr/>
      </vt:variant>
      <vt:variant>
        <vt:lpwstr>_Toc17365038</vt:lpwstr>
      </vt:variant>
      <vt:variant>
        <vt:i4>1114164</vt:i4>
      </vt:variant>
      <vt:variant>
        <vt:i4>182</vt:i4>
      </vt:variant>
      <vt:variant>
        <vt:i4>0</vt:i4>
      </vt:variant>
      <vt:variant>
        <vt:i4>5</vt:i4>
      </vt:variant>
      <vt:variant>
        <vt:lpwstr/>
      </vt:variant>
      <vt:variant>
        <vt:lpwstr>_Toc17365037</vt:lpwstr>
      </vt:variant>
      <vt:variant>
        <vt:i4>1048628</vt:i4>
      </vt:variant>
      <vt:variant>
        <vt:i4>176</vt:i4>
      </vt:variant>
      <vt:variant>
        <vt:i4>0</vt:i4>
      </vt:variant>
      <vt:variant>
        <vt:i4>5</vt:i4>
      </vt:variant>
      <vt:variant>
        <vt:lpwstr/>
      </vt:variant>
      <vt:variant>
        <vt:lpwstr>_Toc17365036</vt:lpwstr>
      </vt:variant>
      <vt:variant>
        <vt:i4>1245236</vt:i4>
      </vt:variant>
      <vt:variant>
        <vt:i4>170</vt:i4>
      </vt:variant>
      <vt:variant>
        <vt:i4>0</vt:i4>
      </vt:variant>
      <vt:variant>
        <vt:i4>5</vt:i4>
      </vt:variant>
      <vt:variant>
        <vt:lpwstr/>
      </vt:variant>
      <vt:variant>
        <vt:lpwstr>_Toc17365035</vt:lpwstr>
      </vt:variant>
      <vt:variant>
        <vt:i4>1179700</vt:i4>
      </vt:variant>
      <vt:variant>
        <vt:i4>164</vt:i4>
      </vt:variant>
      <vt:variant>
        <vt:i4>0</vt:i4>
      </vt:variant>
      <vt:variant>
        <vt:i4>5</vt:i4>
      </vt:variant>
      <vt:variant>
        <vt:lpwstr/>
      </vt:variant>
      <vt:variant>
        <vt:lpwstr>_Toc17365034</vt:lpwstr>
      </vt:variant>
      <vt:variant>
        <vt:i4>1376308</vt:i4>
      </vt:variant>
      <vt:variant>
        <vt:i4>158</vt:i4>
      </vt:variant>
      <vt:variant>
        <vt:i4>0</vt:i4>
      </vt:variant>
      <vt:variant>
        <vt:i4>5</vt:i4>
      </vt:variant>
      <vt:variant>
        <vt:lpwstr/>
      </vt:variant>
      <vt:variant>
        <vt:lpwstr>_Toc17365033</vt:lpwstr>
      </vt:variant>
      <vt:variant>
        <vt:i4>1310772</vt:i4>
      </vt:variant>
      <vt:variant>
        <vt:i4>152</vt:i4>
      </vt:variant>
      <vt:variant>
        <vt:i4>0</vt:i4>
      </vt:variant>
      <vt:variant>
        <vt:i4>5</vt:i4>
      </vt:variant>
      <vt:variant>
        <vt:lpwstr/>
      </vt:variant>
      <vt:variant>
        <vt:lpwstr>_Toc17365032</vt:lpwstr>
      </vt:variant>
      <vt:variant>
        <vt:i4>1507380</vt:i4>
      </vt:variant>
      <vt:variant>
        <vt:i4>146</vt:i4>
      </vt:variant>
      <vt:variant>
        <vt:i4>0</vt:i4>
      </vt:variant>
      <vt:variant>
        <vt:i4>5</vt:i4>
      </vt:variant>
      <vt:variant>
        <vt:lpwstr/>
      </vt:variant>
      <vt:variant>
        <vt:lpwstr>_Toc17365031</vt:lpwstr>
      </vt:variant>
      <vt:variant>
        <vt:i4>1441844</vt:i4>
      </vt:variant>
      <vt:variant>
        <vt:i4>140</vt:i4>
      </vt:variant>
      <vt:variant>
        <vt:i4>0</vt:i4>
      </vt:variant>
      <vt:variant>
        <vt:i4>5</vt:i4>
      </vt:variant>
      <vt:variant>
        <vt:lpwstr/>
      </vt:variant>
      <vt:variant>
        <vt:lpwstr>_Toc17365030</vt:lpwstr>
      </vt:variant>
      <vt:variant>
        <vt:i4>2031669</vt:i4>
      </vt:variant>
      <vt:variant>
        <vt:i4>134</vt:i4>
      </vt:variant>
      <vt:variant>
        <vt:i4>0</vt:i4>
      </vt:variant>
      <vt:variant>
        <vt:i4>5</vt:i4>
      </vt:variant>
      <vt:variant>
        <vt:lpwstr/>
      </vt:variant>
      <vt:variant>
        <vt:lpwstr>_Toc17365029</vt:lpwstr>
      </vt:variant>
      <vt:variant>
        <vt:i4>1966133</vt:i4>
      </vt:variant>
      <vt:variant>
        <vt:i4>128</vt:i4>
      </vt:variant>
      <vt:variant>
        <vt:i4>0</vt:i4>
      </vt:variant>
      <vt:variant>
        <vt:i4>5</vt:i4>
      </vt:variant>
      <vt:variant>
        <vt:lpwstr/>
      </vt:variant>
      <vt:variant>
        <vt:lpwstr>_Toc17365028</vt:lpwstr>
      </vt:variant>
      <vt:variant>
        <vt:i4>1114165</vt:i4>
      </vt:variant>
      <vt:variant>
        <vt:i4>122</vt:i4>
      </vt:variant>
      <vt:variant>
        <vt:i4>0</vt:i4>
      </vt:variant>
      <vt:variant>
        <vt:i4>5</vt:i4>
      </vt:variant>
      <vt:variant>
        <vt:lpwstr/>
      </vt:variant>
      <vt:variant>
        <vt:lpwstr>_Toc17365027</vt:lpwstr>
      </vt:variant>
      <vt:variant>
        <vt:i4>1048629</vt:i4>
      </vt:variant>
      <vt:variant>
        <vt:i4>116</vt:i4>
      </vt:variant>
      <vt:variant>
        <vt:i4>0</vt:i4>
      </vt:variant>
      <vt:variant>
        <vt:i4>5</vt:i4>
      </vt:variant>
      <vt:variant>
        <vt:lpwstr/>
      </vt:variant>
      <vt:variant>
        <vt:lpwstr>_Toc17365026</vt:lpwstr>
      </vt:variant>
      <vt:variant>
        <vt:i4>1245237</vt:i4>
      </vt:variant>
      <vt:variant>
        <vt:i4>110</vt:i4>
      </vt:variant>
      <vt:variant>
        <vt:i4>0</vt:i4>
      </vt:variant>
      <vt:variant>
        <vt:i4>5</vt:i4>
      </vt:variant>
      <vt:variant>
        <vt:lpwstr/>
      </vt:variant>
      <vt:variant>
        <vt:lpwstr>_Toc17365025</vt:lpwstr>
      </vt:variant>
      <vt:variant>
        <vt:i4>1179701</vt:i4>
      </vt:variant>
      <vt:variant>
        <vt:i4>104</vt:i4>
      </vt:variant>
      <vt:variant>
        <vt:i4>0</vt:i4>
      </vt:variant>
      <vt:variant>
        <vt:i4>5</vt:i4>
      </vt:variant>
      <vt:variant>
        <vt:lpwstr/>
      </vt:variant>
      <vt:variant>
        <vt:lpwstr>_Toc17365024</vt:lpwstr>
      </vt:variant>
      <vt:variant>
        <vt:i4>1376309</vt:i4>
      </vt:variant>
      <vt:variant>
        <vt:i4>98</vt:i4>
      </vt:variant>
      <vt:variant>
        <vt:i4>0</vt:i4>
      </vt:variant>
      <vt:variant>
        <vt:i4>5</vt:i4>
      </vt:variant>
      <vt:variant>
        <vt:lpwstr/>
      </vt:variant>
      <vt:variant>
        <vt:lpwstr>_Toc17365023</vt:lpwstr>
      </vt:variant>
      <vt:variant>
        <vt:i4>1310773</vt:i4>
      </vt:variant>
      <vt:variant>
        <vt:i4>92</vt:i4>
      </vt:variant>
      <vt:variant>
        <vt:i4>0</vt:i4>
      </vt:variant>
      <vt:variant>
        <vt:i4>5</vt:i4>
      </vt:variant>
      <vt:variant>
        <vt:lpwstr/>
      </vt:variant>
      <vt:variant>
        <vt:lpwstr>_Toc17365022</vt:lpwstr>
      </vt:variant>
      <vt:variant>
        <vt:i4>1507381</vt:i4>
      </vt:variant>
      <vt:variant>
        <vt:i4>86</vt:i4>
      </vt:variant>
      <vt:variant>
        <vt:i4>0</vt:i4>
      </vt:variant>
      <vt:variant>
        <vt:i4>5</vt:i4>
      </vt:variant>
      <vt:variant>
        <vt:lpwstr/>
      </vt:variant>
      <vt:variant>
        <vt:lpwstr>_Toc17365021</vt:lpwstr>
      </vt:variant>
      <vt:variant>
        <vt:i4>1441845</vt:i4>
      </vt:variant>
      <vt:variant>
        <vt:i4>80</vt:i4>
      </vt:variant>
      <vt:variant>
        <vt:i4>0</vt:i4>
      </vt:variant>
      <vt:variant>
        <vt:i4>5</vt:i4>
      </vt:variant>
      <vt:variant>
        <vt:lpwstr/>
      </vt:variant>
      <vt:variant>
        <vt:lpwstr>_Toc17365020</vt:lpwstr>
      </vt:variant>
      <vt:variant>
        <vt:i4>2031670</vt:i4>
      </vt:variant>
      <vt:variant>
        <vt:i4>74</vt:i4>
      </vt:variant>
      <vt:variant>
        <vt:i4>0</vt:i4>
      </vt:variant>
      <vt:variant>
        <vt:i4>5</vt:i4>
      </vt:variant>
      <vt:variant>
        <vt:lpwstr/>
      </vt:variant>
      <vt:variant>
        <vt:lpwstr>_Toc17365019</vt:lpwstr>
      </vt:variant>
      <vt:variant>
        <vt:i4>1966134</vt:i4>
      </vt:variant>
      <vt:variant>
        <vt:i4>68</vt:i4>
      </vt:variant>
      <vt:variant>
        <vt:i4>0</vt:i4>
      </vt:variant>
      <vt:variant>
        <vt:i4>5</vt:i4>
      </vt:variant>
      <vt:variant>
        <vt:lpwstr/>
      </vt:variant>
      <vt:variant>
        <vt:lpwstr>_Toc17365018</vt:lpwstr>
      </vt:variant>
      <vt:variant>
        <vt:i4>1114166</vt:i4>
      </vt:variant>
      <vt:variant>
        <vt:i4>62</vt:i4>
      </vt:variant>
      <vt:variant>
        <vt:i4>0</vt:i4>
      </vt:variant>
      <vt:variant>
        <vt:i4>5</vt:i4>
      </vt:variant>
      <vt:variant>
        <vt:lpwstr/>
      </vt:variant>
      <vt:variant>
        <vt:lpwstr>_Toc17365017</vt:lpwstr>
      </vt:variant>
      <vt:variant>
        <vt:i4>1048630</vt:i4>
      </vt:variant>
      <vt:variant>
        <vt:i4>56</vt:i4>
      </vt:variant>
      <vt:variant>
        <vt:i4>0</vt:i4>
      </vt:variant>
      <vt:variant>
        <vt:i4>5</vt:i4>
      </vt:variant>
      <vt:variant>
        <vt:lpwstr/>
      </vt:variant>
      <vt:variant>
        <vt:lpwstr>_Toc17365016</vt:lpwstr>
      </vt:variant>
      <vt:variant>
        <vt:i4>1245238</vt:i4>
      </vt:variant>
      <vt:variant>
        <vt:i4>50</vt:i4>
      </vt:variant>
      <vt:variant>
        <vt:i4>0</vt:i4>
      </vt:variant>
      <vt:variant>
        <vt:i4>5</vt:i4>
      </vt:variant>
      <vt:variant>
        <vt:lpwstr/>
      </vt:variant>
      <vt:variant>
        <vt:lpwstr>_Toc17365015</vt:lpwstr>
      </vt:variant>
      <vt:variant>
        <vt:i4>1179702</vt:i4>
      </vt:variant>
      <vt:variant>
        <vt:i4>44</vt:i4>
      </vt:variant>
      <vt:variant>
        <vt:i4>0</vt:i4>
      </vt:variant>
      <vt:variant>
        <vt:i4>5</vt:i4>
      </vt:variant>
      <vt:variant>
        <vt:lpwstr/>
      </vt:variant>
      <vt:variant>
        <vt:lpwstr>_Toc17365014</vt:lpwstr>
      </vt:variant>
      <vt:variant>
        <vt:i4>1376310</vt:i4>
      </vt:variant>
      <vt:variant>
        <vt:i4>38</vt:i4>
      </vt:variant>
      <vt:variant>
        <vt:i4>0</vt:i4>
      </vt:variant>
      <vt:variant>
        <vt:i4>5</vt:i4>
      </vt:variant>
      <vt:variant>
        <vt:lpwstr/>
      </vt:variant>
      <vt:variant>
        <vt:lpwstr>_Toc17365013</vt:lpwstr>
      </vt:variant>
      <vt:variant>
        <vt:i4>1310774</vt:i4>
      </vt:variant>
      <vt:variant>
        <vt:i4>32</vt:i4>
      </vt:variant>
      <vt:variant>
        <vt:i4>0</vt:i4>
      </vt:variant>
      <vt:variant>
        <vt:i4>5</vt:i4>
      </vt:variant>
      <vt:variant>
        <vt:lpwstr/>
      </vt:variant>
      <vt:variant>
        <vt:lpwstr>_Toc17365012</vt:lpwstr>
      </vt:variant>
      <vt:variant>
        <vt:i4>1507382</vt:i4>
      </vt:variant>
      <vt:variant>
        <vt:i4>26</vt:i4>
      </vt:variant>
      <vt:variant>
        <vt:i4>0</vt:i4>
      </vt:variant>
      <vt:variant>
        <vt:i4>5</vt:i4>
      </vt:variant>
      <vt:variant>
        <vt:lpwstr/>
      </vt:variant>
      <vt:variant>
        <vt:lpwstr>_Toc17365011</vt:lpwstr>
      </vt:variant>
      <vt:variant>
        <vt:i4>1441846</vt:i4>
      </vt:variant>
      <vt:variant>
        <vt:i4>20</vt:i4>
      </vt:variant>
      <vt:variant>
        <vt:i4>0</vt:i4>
      </vt:variant>
      <vt:variant>
        <vt:i4>5</vt:i4>
      </vt:variant>
      <vt:variant>
        <vt:lpwstr/>
      </vt:variant>
      <vt:variant>
        <vt:lpwstr>_Toc17365010</vt:lpwstr>
      </vt:variant>
      <vt:variant>
        <vt:i4>2031671</vt:i4>
      </vt:variant>
      <vt:variant>
        <vt:i4>14</vt:i4>
      </vt:variant>
      <vt:variant>
        <vt:i4>0</vt:i4>
      </vt:variant>
      <vt:variant>
        <vt:i4>5</vt:i4>
      </vt:variant>
      <vt:variant>
        <vt:lpwstr/>
      </vt:variant>
      <vt:variant>
        <vt:lpwstr>_Toc17365009</vt:lpwstr>
      </vt:variant>
      <vt:variant>
        <vt:i4>1966135</vt:i4>
      </vt:variant>
      <vt:variant>
        <vt:i4>8</vt:i4>
      </vt:variant>
      <vt:variant>
        <vt:i4>0</vt:i4>
      </vt:variant>
      <vt:variant>
        <vt:i4>5</vt:i4>
      </vt:variant>
      <vt:variant>
        <vt:lpwstr/>
      </vt:variant>
      <vt:variant>
        <vt:lpwstr>_Toc17365008</vt:lpwstr>
      </vt:variant>
      <vt:variant>
        <vt:i4>1114167</vt:i4>
      </vt:variant>
      <vt:variant>
        <vt:i4>2</vt:i4>
      </vt:variant>
      <vt:variant>
        <vt:i4>0</vt:i4>
      </vt:variant>
      <vt:variant>
        <vt:i4>5</vt:i4>
      </vt:variant>
      <vt:variant>
        <vt:lpwstr/>
      </vt:variant>
      <vt:variant>
        <vt:lpwstr>_Toc17365007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ЧАСТЬ III</dc:title>
  <dc:subject/>
  <dc:creator>Макаренкова</dc:creator>
  <cp:keywords/>
  <cp:lastModifiedBy>Администратор</cp:lastModifiedBy>
  <cp:revision>2</cp:revision>
  <cp:lastPrinted>2018-07-24T11:29:00Z</cp:lastPrinted>
  <dcterms:created xsi:type="dcterms:W3CDTF">2023-07-10T06:07:00Z</dcterms:created>
  <dcterms:modified xsi:type="dcterms:W3CDTF">2023-07-10T06:07:00Z</dcterms:modified>
</cp:coreProperties>
</file>